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67568" w14:textId="2E2CB1BD" w:rsidR="00BE61AC" w:rsidRPr="0016128F" w:rsidRDefault="00A30CF9" w:rsidP="00BE61AC">
      <w:pPr>
        <w:autoSpaceDE w:val="0"/>
        <w:autoSpaceDN w:val="0"/>
        <w:adjustRightInd w:val="0"/>
        <w:ind w:left="4962"/>
        <w:jc w:val="right"/>
        <w:outlineLvl w:val="0"/>
        <w:rPr>
          <w:rFonts w:ascii="Calibri" w:hAnsi="Calibri" w:cs="Calibri"/>
          <w:b/>
          <w:sz w:val="22"/>
          <w:szCs w:val="22"/>
        </w:rPr>
      </w:pPr>
      <w:r w:rsidRPr="0016128F">
        <w:rPr>
          <w:rFonts w:ascii="Calibri" w:hAnsi="Calibri" w:cs="Calibri"/>
          <w:b/>
          <w:sz w:val="22"/>
          <w:szCs w:val="22"/>
        </w:rPr>
        <w:t>Z</w:t>
      </w:r>
      <w:r w:rsidR="00BE61AC" w:rsidRPr="0016128F">
        <w:rPr>
          <w:rFonts w:ascii="Calibri" w:hAnsi="Calibri" w:cs="Calibri"/>
          <w:b/>
          <w:sz w:val="22"/>
          <w:szCs w:val="22"/>
        </w:rPr>
        <w:t xml:space="preserve">ałącznik nr 1 do </w:t>
      </w:r>
      <w:r w:rsidR="00A07D90" w:rsidRPr="0016128F">
        <w:rPr>
          <w:rFonts w:ascii="Calibri" w:hAnsi="Calibri" w:cs="Calibri"/>
          <w:b/>
          <w:sz w:val="22"/>
          <w:szCs w:val="22"/>
        </w:rPr>
        <w:t>S</w:t>
      </w:r>
      <w:r w:rsidR="00BE61AC" w:rsidRPr="0016128F">
        <w:rPr>
          <w:rFonts w:ascii="Calibri" w:hAnsi="Calibri" w:cs="Calibri"/>
          <w:b/>
          <w:sz w:val="22"/>
          <w:szCs w:val="22"/>
        </w:rPr>
        <w:t>WZ</w:t>
      </w:r>
    </w:p>
    <w:p w14:paraId="2F89E974" w14:textId="5399AE15" w:rsidR="00BE675C" w:rsidRPr="0016128F" w:rsidRDefault="00BE675C" w:rsidP="00BE675C">
      <w:pPr>
        <w:jc w:val="right"/>
        <w:outlineLvl w:val="0"/>
        <w:rPr>
          <w:rFonts w:ascii="Calibri" w:hAnsi="Calibri" w:cs="Calibri"/>
          <w:b/>
          <w:sz w:val="22"/>
          <w:szCs w:val="22"/>
        </w:rPr>
      </w:pPr>
      <w:r w:rsidRPr="0016128F">
        <w:rPr>
          <w:rFonts w:ascii="Calibri" w:hAnsi="Calibri" w:cs="Calibri"/>
          <w:b/>
          <w:sz w:val="22"/>
          <w:szCs w:val="22"/>
        </w:rPr>
        <w:t>DA.221</w:t>
      </w:r>
      <w:r w:rsidR="0084670A" w:rsidRPr="0016128F">
        <w:rPr>
          <w:rFonts w:ascii="Calibri" w:hAnsi="Calibri" w:cs="Calibri"/>
          <w:b/>
          <w:sz w:val="22"/>
          <w:szCs w:val="22"/>
        </w:rPr>
        <w:t>.</w:t>
      </w:r>
      <w:r w:rsidR="007E6CF1">
        <w:rPr>
          <w:rFonts w:ascii="Calibri" w:hAnsi="Calibri" w:cs="Calibri"/>
          <w:b/>
          <w:sz w:val="22"/>
          <w:szCs w:val="22"/>
        </w:rPr>
        <w:t>13</w:t>
      </w:r>
      <w:r w:rsidR="0084670A" w:rsidRPr="0016128F">
        <w:rPr>
          <w:rFonts w:ascii="Calibri" w:hAnsi="Calibri" w:cs="Calibri"/>
          <w:b/>
          <w:sz w:val="22"/>
          <w:szCs w:val="22"/>
        </w:rPr>
        <w:t>.</w:t>
      </w:r>
      <w:r w:rsidRPr="0016128F">
        <w:rPr>
          <w:rFonts w:ascii="Calibri" w:hAnsi="Calibri" w:cs="Calibri"/>
          <w:b/>
          <w:sz w:val="22"/>
          <w:szCs w:val="22"/>
        </w:rPr>
        <w:t>2025</w:t>
      </w:r>
    </w:p>
    <w:p w14:paraId="536C15CE" w14:textId="2D29F67E" w:rsidR="00397EB9" w:rsidRPr="0016128F" w:rsidRDefault="00421ADD" w:rsidP="00421ADD">
      <w:pPr>
        <w:autoSpaceDE w:val="0"/>
        <w:autoSpaceDN w:val="0"/>
        <w:adjustRightInd w:val="0"/>
        <w:ind w:right="440"/>
        <w:jc w:val="center"/>
        <w:rPr>
          <w:rFonts w:ascii="Calibri" w:hAnsi="Calibri" w:cs="Calibri"/>
          <w:sz w:val="22"/>
          <w:szCs w:val="22"/>
        </w:rPr>
      </w:pPr>
      <w:r w:rsidRPr="0016128F">
        <w:rPr>
          <w:rStyle w:val="markedcontent"/>
          <w:rFonts w:ascii="Calibri" w:eastAsia="MS Gothic" w:hAnsi="Calibri" w:cs="Calibri"/>
          <w:b/>
          <w:bCs/>
          <w:i/>
          <w:iCs/>
          <w:color w:val="FF0000"/>
          <w:sz w:val="22"/>
          <w:szCs w:val="22"/>
        </w:rPr>
        <w:t>WYKONAWCA DOŁĄCZA DO OFERTY</w:t>
      </w:r>
      <w:r w:rsidR="00C94513" w:rsidRPr="0016128F">
        <w:rPr>
          <w:rStyle w:val="markedcontent"/>
          <w:rFonts w:ascii="Calibri" w:eastAsia="MS Gothic" w:hAnsi="Calibri" w:cs="Calibri"/>
          <w:b/>
          <w:bCs/>
          <w:i/>
          <w:iCs/>
          <w:color w:val="FF0000"/>
          <w:sz w:val="22"/>
          <w:szCs w:val="22"/>
        </w:rPr>
        <w:t xml:space="preserve"> (RAZEM Z OFERTĄ)</w:t>
      </w:r>
    </w:p>
    <w:p w14:paraId="748D5EEB" w14:textId="77777777" w:rsidR="00397EB9" w:rsidRPr="0016128F" w:rsidRDefault="00397EB9" w:rsidP="00397EB9">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97EB9" w:rsidRPr="0016128F" w14:paraId="2CE5BBA8" w14:textId="77777777" w:rsidTr="00BE675C">
        <w:tc>
          <w:tcPr>
            <w:tcW w:w="10063" w:type="dxa"/>
            <w:tcBorders>
              <w:top w:val="nil"/>
              <w:left w:val="nil"/>
              <w:bottom w:val="nil"/>
              <w:right w:val="nil"/>
            </w:tcBorders>
            <w:shd w:val="clear" w:color="auto" w:fill="CCCCCC"/>
          </w:tcPr>
          <w:p w14:paraId="6E7F4A77" w14:textId="0AB35CC6" w:rsidR="00043134" w:rsidRPr="0016128F" w:rsidRDefault="00414ADA" w:rsidP="007E6CF1">
            <w:pPr>
              <w:pStyle w:val="Standard"/>
              <w:tabs>
                <w:tab w:val="left" w:pos="-10"/>
              </w:tabs>
              <w:jc w:val="center"/>
              <w:rPr>
                <w:rFonts w:ascii="Calibri" w:hAnsi="Calibri" w:cs="Calibri"/>
                <w:b/>
                <w:snapToGrid w:val="0"/>
                <w:sz w:val="22"/>
                <w:szCs w:val="22"/>
              </w:rPr>
            </w:pPr>
            <w:r w:rsidRPr="0016128F">
              <w:rPr>
                <w:rFonts w:ascii="Calibri" w:hAnsi="Calibri" w:cs="Calibri"/>
                <w:b/>
                <w:snapToGrid w:val="0"/>
                <w:sz w:val="22"/>
                <w:szCs w:val="22"/>
              </w:rPr>
              <w:t>OŚWIADCZENIE O BRAKU PODSTAW DO WYKLUCZENIA W OKOLICZNOŚCIACH, O KTÓRYCH MOWA W ART. 108-111 USTAWY PZP</w:t>
            </w:r>
            <w:r w:rsidR="001A11CD" w:rsidRPr="0016128F">
              <w:rPr>
                <w:rFonts w:ascii="Calibri" w:hAnsi="Calibri" w:cs="Calibri"/>
                <w:b/>
                <w:snapToGrid w:val="0"/>
                <w:sz w:val="22"/>
                <w:szCs w:val="22"/>
              </w:rPr>
              <w:t xml:space="preserve"> i </w:t>
            </w:r>
            <w:r w:rsidRPr="0016128F">
              <w:rPr>
                <w:rFonts w:ascii="Calibri" w:hAnsi="Calibri" w:cs="Calibri"/>
                <w:b/>
                <w:snapToGrid w:val="0"/>
                <w:sz w:val="22"/>
                <w:szCs w:val="22"/>
              </w:rPr>
              <w:t xml:space="preserve"> </w:t>
            </w:r>
            <w:r w:rsidR="001A11CD" w:rsidRPr="0016128F">
              <w:rPr>
                <w:rFonts w:ascii="Calibri" w:hAnsi="Calibri" w:cs="Calibri"/>
                <w:b/>
                <w:snapToGrid w:val="0"/>
                <w:sz w:val="22"/>
                <w:szCs w:val="22"/>
              </w:rPr>
              <w:t xml:space="preserve">USTAWY O SZCZEGÓLNYCH ROZWIĄZANIACH W ZAKRESIE PRZECIWDZIAŁANIA WSPIERANIU AGRESJI NA UKRAINĘ ORAZ SŁUŻĄCYCH OCHRONIE BEZPIECZEŃSTWA NARODOWEGO </w:t>
            </w:r>
            <w:r w:rsidRPr="0016128F">
              <w:rPr>
                <w:rFonts w:ascii="Calibri" w:hAnsi="Calibri" w:cs="Calibri"/>
                <w:b/>
                <w:snapToGrid w:val="0"/>
                <w:sz w:val="22"/>
                <w:szCs w:val="22"/>
              </w:rPr>
              <w:t xml:space="preserve">ORAZ O SPEŁNIENIU WARUNKÓW UDZIAŁU W POSTĘPOWANIU O UDZIELENIE ZAMÓWIENIA PUBLICZNEGO PROWADZONEGO W TRYBIE ART. 359 pkt 2 w zw. z ART. 275 PKT </w:t>
            </w:r>
            <w:r w:rsidR="00DC6457">
              <w:rPr>
                <w:rFonts w:ascii="Calibri" w:hAnsi="Calibri" w:cs="Calibri"/>
                <w:b/>
                <w:snapToGrid w:val="0"/>
                <w:sz w:val="22"/>
                <w:szCs w:val="22"/>
              </w:rPr>
              <w:t>2</w:t>
            </w:r>
            <w:r w:rsidRPr="0016128F">
              <w:rPr>
                <w:rFonts w:ascii="Calibri" w:hAnsi="Calibri" w:cs="Calibri"/>
                <w:b/>
                <w:snapToGrid w:val="0"/>
                <w:sz w:val="22"/>
                <w:szCs w:val="22"/>
              </w:rPr>
              <w:t xml:space="preserve"> USTAWY Z DNIA 11 WRZEŚNIA 2019 R. - PRAWO ZAMÓWIEŃ PUBLICZNYCH (t.j. Dz. U. </w:t>
            </w:r>
            <w:r w:rsidR="00BE675C" w:rsidRPr="0016128F">
              <w:rPr>
                <w:rFonts w:ascii="Calibri" w:hAnsi="Calibri" w:cs="Calibri"/>
                <w:b/>
                <w:snapToGrid w:val="0"/>
                <w:sz w:val="22"/>
                <w:szCs w:val="22"/>
              </w:rPr>
              <w:t>2024 r. poz. 1320</w:t>
            </w:r>
            <w:r w:rsidR="002369FA">
              <w:rPr>
                <w:rFonts w:ascii="Calibri" w:hAnsi="Calibri" w:cs="Calibri"/>
                <w:b/>
                <w:snapToGrid w:val="0"/>
                <w:sz w:val="22"/>
                <w:szCs w:val="22"/>
              </w:rPr>
              <w:t xml:space="preserve"> z późn. zm.</w:t>
            </w:r>
            <w:r w:rsidR="00BE675C" w:rsidRPr="0016128F">
              <w:rPr>
                <w:rFonts w:ascii="Calibri" w:hAnsi="Calibri" w:cs="Calibri"/>
                <w:b/>
                <w:snapToGrid w:val="0"/>
                <w:sz w:val="22"/>
                <w:szCs w:val="22"/>
              </w:rPr>
              <w:t xml:space="preserve">) </w:t>
            </w:r>
            <w:r w:rsidRPr="0016128F">
              <w:rPr>
                <w:rFonts w:ascii="Calibri" w:hAnsi="Calibri" w:cs="Calibri"/>
                <w:b/>
                <w:snapToGrid w:val="0"/>
                <w:sz w:val="22"/>
                <w:szCs w:val="22"/>
              </w:rPr>
              <w:t xml:space="preserve">NA USŁUGĘ SPOŁECZNĄ  </w:t>
            </w:r>
          </w:p>
          <w:p w14:paraId="47AEBFCA" w14:textId="3B40EA38" w:rsidR="00DC6457" w:rsidRDefault="00DC6457" w:rsidP="007E6CF1">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SCHRONISKU Z USŁUGAMI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 (z podziałem na części I–V</w:t>
            </w:r>
            <w:r w:rsidRPr="005C58AC">
              <w:rPr>
                <w:rFonts w:ascii="Calibri" w:eastAsiaTheme="majorEastAsia" w:hAnsi="Calibri" w:cs="Calibri"/>
                <w:b/>
                <w:sz w:val="22"/>
                <w:szCs w:val="22"/>
                <w:lang w:eastAsia="en-US"/>
              </w:rPr>
              <w:t>)</w:t>
            </w:r>
          </w:p>
          <w:p w14:paraId="3AECE3A3" w14:textId="16007FD4" w:rsidR="00397EB9" w:rsidRPr="0016128F" w:rsidRDefault="00397EB9" w:rsidP="00BE675C">
            <w:pPr>
              <w:pStyle w:val="Standard"/>
              <w:tabs>
                <w:tab w:val="left" w:pos="-10"/>
              </w:tabs>
              <w:spacing w:line="276" w:lineRule="auto"/>
              <w:jc w:val="center"/>
              <w:rPr>
                <w:rFonts w:ascii="Calibri" w:hAnsi="Calibri" w:cs="Calibri"/>
                <w:b/>
                <w:snapToGrid w:val="0"/>
                <w:sz w:val="22"/>
                <w:szCs w:val="22"/>
              </w:rPr>
            </w:pPr>
          </w:p>
        </w:tc>
      </w:tr>
    </w:tbl>
    <w:p w14:paraId="045CF4E6" w14:textId="77777777" w:rsidR="00131B65" w:rsidRPr="0016128F" w:rsidRDefault="00131B65" w:rsidP="005762F9">
      <w:pPr>
        <w:autoSpaceDE w:val="0"/>
        <w:autoSpaceDN w:val="0"/>
        <w:adjustRightInd w:val="0"/>
        <w:rPr>
          <w:rFonts w:ascii="Calibri" w:hAnsi="Calibri" w:cs="Calibri"/>
          <w:sz w:val="22"/>
          <w:szCs w:val="22"/>
        </w:rPr>
      </w:pPr>
    </w:p>
    <w:p w14:paraId="7D2BDF5D" w14:textId="77777777" w:rsidR="00BE61AC" w:rsidRPr="0016128F" w:rsidRDefault="00BE61AC" w:rsidP="005762F9">
      <w:pPr>
        <w:autoSpaceDE w:val="0"/>
        <w:autoSpaceDN w:val="0"/>
        <w:adjustRightInd w:val="0"/>
        <w:rPr>
          <w:rFonts w:ascii="Calibri" w:hAnsi="Calibri" w:cs="Calibri"/>
          <w:sz w:val="22"/>
          <w:szCs w:val="22"/>
        </w:rPr>
      </w:pPr>
    </w:p>
    <w:p w14:paraId="1724DB63" w14:textId="77777777" w:rsidR="00BE61AC" w:rsidRPr="007E6CF1" w:rsidRDefault="00BE61AC" w:rsidP="007E6CF1">
      <w:pPr>
        <w:pStyle w:val="Standard"/>
        <w:tabs>
          <w:tab w:val="left" w:pos="-10"/>
        </w:tabs>
        <w:jc w:val="center"/>
        <w:rPr>
          <w:rFonts w:ascii="Calibri" w:hAnsi="Calibri" w:cs="Calibri"/>
          <w:b/>
          <w:sz w:val="22"/>
          <w:szCs w:val="22"/>
        </w:rPr>
      </w:pPr>
      <w:r w:rsidRPr="007E6CF1">
        <w:rPr>
          <w:rFonts w:ascii="Calibri" w:hAnsi="Calibri" w:cs="Calibri"/>
          <w:bCs/>
          <w:sz w:val="22"/>
          <w:szCs w:val="22"/>
        </w:rPr>
        <w:t>Składając ofertę w postępowaniu na zamówienie pn.:</w:t>
      </w:r>
    </w:p>
    <w:p w14:paraId="4466323F" w14:textId="77777777" w:rsidR="00DC6457" w:rsidRPr="007E6CF1" w:rsidRDefault="00DC6457" w:rsidP="007E6CF1">
      <w:pPr>
        <w:rPr>
          <w:rFonts w:ascii="Calibri" w:eastAsiaTheme="majorEastAsia" w:hAnsi="Calibri" w:cs="Calibri"/>
          <w:b/>
          <w:sz w:val="22"/>
          <w:szCs w:val="22"/>
          <w:lang w:eastAsia="en-US"/>
        </w:rPr>
      </w:pPr>
      <w:r w:rsidRPr="007E6CF1">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p w14:paraId="19C2CE8C" w14:textId="77777777" w:rsidR="00DC6457" w:rsidRPr="007E6CF1" w:rsidRDefault="00DC6457"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3B5BF2D2" w14:textId="7A7947C2" w:rsidR="00B50FDF" w:rsidRPr="007E6CF1" w:rsidRDefault="00B50FDF"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7E6CF1">
        <w:rPr>
          <w:rFonts w:ascii="Calibri" w:hAnsi="Calibri" w:cs="Calibri"/>
          <w:b/>
          <w:bCs/>
          <w:color w:val="FF0000"/>
          <w:sz w:val="22"/>
          <w:szCs w:val="22"/>
        </w:rPr>
        <w:t xml:space="preserve">UWAGA! (proszę sprawdzać czy wypełniono wymagane pola bądź wpisano ,,nie dotyczy” lub ,,--‘’ bądź dokonano </w:t>
      </w:r>
      <w:proofErr w:type="gramStart"/>
      <w:r w:rsidRPr="007E6CF1">
        <w:rPr>
          <w:rFonts w:ascii="Calibri" w:hAnsi="Calibri" w:cs="Calibri"/>
          <w:b/>
          <w:bCs/>
          <w:color w:val="FF0000"/>
          <w:sz w:val="22"/>
          <w:szCs w:val="22"/>
        </w:rPr>
        <w:t>zaznaczeń  w</w:t>
      </w:r>
      <w:proofErr w:type="gramEnd"/>
      <w:r w:rsidRPr="007E6CF1">
        <w:rPr>
          <w:rFonts w:ascii="Calibri" w:hAnsi="Calibri" w:cs="Calibri"/>
          <w:b/>
          <w:bCs/>
          <w:color w:val="FF0000"/>
          <w:sz w:val="22"/>
          <w:szCs w:val="22"/>
        </w:rPr>
        <w:t xml:space="preserve"> miejscach tego wymagających)</w:t>
      </w:r>
    </w:p>
    <w:p w14:paraId="18B1357C" w14:textId="77777777" w:rsidR="00043134" w:rsidRPr="007E6CF1" w:rsidRDefault="00043134" w:rsidP="007E6CF1">
      <w:pPr>
        <w:pStyle w:val="Standard"/>
        <w:tabs>
          <w:tab w:val="left" w:pos="-10"/>
        </w:tabs>
        <w:rPr>
          <w:rFonts w:ascii="Calibri" w:hAnsi="Calibri" w:cs="Calibri"/>
          <w:b/>
          <w:sz w:val="22"/>
          <w:szCs w:val="22"/>
        </w:rPr>
      </w:pPr>
    </w:p>
    <w:p w14:paraId="615D82B4" w14:textId="77777777" w:rsidR="00043134" w:rsidRPr="007E6CF1" w:rsidRDefault="004443DB" w:rsidP="007E6CF1">
      <w:pPr>
        <w:pStyle w:val="Standard"/>
        <w:tabs>
          <w:tab w:val="left" w:pos="-10"/>
        </w:tabs>
        <w:jc w:val="center"/>
        <w:rPr>
          <w:rFonts w:ascii="Calibri" w:hAnsi="Calibri" w:cs="Calibri"/>
          <w:b/>
          <w:bCs/>
          <w:sz w:val="22"/>
          <w:szCs w:val="22"/>
        </w:rPr>
      </w:pPr>
      <w:proofErr w:type="gramStart"/>
      <w:r w:rsidRPr="007E6CF1">
        <w:rPr>
          <w:rFonts w:ascii="Calibri" w:hAnsi="Calibri" w:cs="Calibri"/>
          <w:b/>
          <w:sz w:val="22"/>
          <w:szCs w:val="22"/>
        </w:rPr>
        <w:t>C</w:t>
      </w:r>
      <w:r w:rsidR="00043134" w:rsidRPr="007E6CF1">
        <w:rPr>
          <w:rFonts w:ascii="Calibri" w:hAnsi="Calibri" w:cs="Calibri"/>
          <w:b/>
          <w:sz w:val="22"/>
          <w:szCs w:val="22"/>
        </w:rPr>
        <w:t>zęść:…</w:t>
      </w:r>
      <w:proofErr w:type="gramEnd"/>
      <w:r w:rsidR="00043134" w:rsidRPr="007E6CF1">
        <w:rPr>
          <w:rFonts w:ascii="Calibri" w:hAnsi="Calibri" w:cs="Calibri"/>
          <w:b/>
          <w:sz w:val="22"/>
          <w:szCs w:val="22"/>
        </w:rPr>
        <w:t>…………………………</w:t>
      </w:r>
    </w:p>
    <w:p w14:paraId="5B6C171E" w14:textId="77777777" w:rsidR="00397EB9" w:rsidRPr="007E6CF1" w:rsidRDefault="00BE61AC" w:rsidP="007E6C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7E6CF1">
        <w:rPr>
          <w:rFonts w:ascii="Calibri" w:hAnsi="Calibri" w:cs="Calibri"/>
          <w:bCs/>
          <w:sz w:val="22"/>
          <w:szCs w:val="22"/>
        </w:rPr>
        <w:t xml:space="preserve">w imieniu Wykonawcy: </w:t>
      </w:r>
    </w:p>
    <w:p w14:paraId="5CBFD108" w14:textId="77777777" w:rsidR="00397EB9" w:rsidRPr="007E6CF1" w:rsidRDefault="00397EB9" w:rsidP="007E6C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p>
    <w:p w14:paraId="45C318C4" w14:textId="77777777" w:rsidR="00BE61AC" w:rsidRPr="007E6CF1" w:rsidRDefault="00BE61AC" w:rsidP="007E6C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Cs/>
          <w:sz w:val="22"/>
          <w:szCs w:val="22"/>
        </w:rPr>
      </w:pPr>
      <w:r w:rsidRPr="007E6CF1">
        <w:rPr>
          <w:rFonts w:ascii="Calibri" w:hAnsi="Calibri" w:cs="Calibri"/>
          <w:bCs/>
          <w:sz w:val="22"/>
          <w:szCs w:val="22"/>
        </w:rPr>
        <w:t>____________________________________________________</w:t>
      </w:r>
    </w:p>
    <w:p w14:paraId="6899F084" w14:textId="77777777" w:rsidR="00397EB9" w:rsidRPr="007E6CF1" w:rsidRDefault="00397EB9" w:rsidP="007E6CF1">
      <w:pPr>
        <w:autoSpaceDE w:val="0"/>
        <w:autoSpaceDN w:val="0"/>
        <w:adjustRightInd w:val="0"/>
        <w:rPr>
          <w:rFonts w:ascii="Calibri" w:hAnsi="Calibri" w:cs="Calibri"/>
          <w:bCs/>
          <w:sz w:val="22"/>
          <w:szCs w:val="22"/>
        </w:rPr>
      </w:pPr>
    </w:p>
    <w:p w14:paraId="74ACE592" w14:textId="77777777" w:rsidR="00BE61AC" w:rsidRPr="007E6CF1" w:rsidRDefault="00BE61AC" w:rsidP="007E6CF1">
      <w:pPr>
        <w:autoSpaceDE w:val="0"/>
        <w:autoSpaceDN w:val="0"/>
        <w:adjustRightInd w:val="0"/>
        <w:rPr>
          <w:rFonts w:ascii="Calibri" w:hAnsi="Calibri" w:cs="Calibri"/>
          <w:bCs/>
          <w:sz w:val="22"/>
          <w:szCs w:val="22"/>
        </w:rPr>
      </w:pPr>
      <w:r w:rsidRPr="007E6CF1">
        <w:rPr>
          <w:rFonts w:ascii="Calibri" w:hAnsi="Calibri" w:cs="Calibri"/>
          <w:bCs/>
          <w:sz w:val="22"/>
          <w:szCs w:val="22"/>
        </w:rPr>
        <w:t>______________________________________________________________________,</w:t>
      </w:r>
    </w:p>
    <w:p w14:paraId="3E7A578C" w14:textId="2CB8D496" w:rsidR="00945637" w:rsidRPr="007E6CF1" w:rsidRDefault="00BE61AC" w:rsidP="007E6CF1">
      <w:pPr>
        <w:autoSpaceDE w:val="0"/>
        <w:autoSpaceDN w:val="0"/>
        <w:adjustRightInd w:val="0"/>
        <w:rPr>
          <w:rFonts w:ascii="Calibri" w:hAnsi="Calibri" w:cs="Calibri"/>
          <w:bCs/>
          <w:sz w:val="22"/>
          <w:szCs w:val="22"/>
        </w:rPr>
      </w:pPr>
      <w:r w:rsidRPr="007E6CF1">
        <w:rPr>
          <w:rFonts w:ascii="Calibri" w:hAnsi="Calibri" w:cs="Calibri"/>
          <w:bCs/>
          <w:sz w:val="22"/>
          <w:szCs w:val="22"/>
        </w:rPr>
        <w:t>oświadczam, że:</w:t>
      </w:r>
    </w:p>
    <w:p w14:paraId="767D61D5" w14:textId="77777777" w:rsidR="00945637" w:rsidRPr="007E6CF1" w:rsidRDefault="00E23B15" w:rsidP="00EF7109">
      <w:pPr>
        <w:pStyle w:val="Akapitzlist"/>
        <w:numPr>
          <w:ilvl w:val="0"/>
          <w:numId w:val="44"/>
        </w:numPr>
        <w:spacing w:after="0" w:line="240" w:lineRule="auto"/>
        <w:ind w:left="284" w:hanging="284"/>
        <w:rPr>
          <w:rFonts w:cs="Calibri"/>
          <w:i/>
          <w:iCs/>
          <w:color w:val="FF0000"/>
        </w:rPr>
      </w:pPr>
      <w:r w:rsidRPr="007E6CF1">
        <w:rPr>
          <w:rFonts w:cs="Calibri"/>
          <w:b/>
        </w:rPr>
        <w:t>p</w:t>
      </w:r>
      <w:r w:rsidR="00945637" w:rsidRPr="007E6CF1">
        <w:rPr>
          <w:rFonts w:cs="Calibri"/>
          <w:b/>
        </w:rPr>
        <w:t>odlegam</w:t>
      </w:r>
      <w:r w:rsidRPr="007E6CF1">
        <w:rPr>
          <w:rFonts w:cs="Calibri"/>
          <w:b/>
        </w:rPr>
        <w:t>*</w:t>
      </w:r>
      <w:r w:rsidR="00945637" w:rsidRPr="007E6CF1">
        <w:rPr>
          <w:rFonts w:cs="Calibri"/>
          <w:b/>
        </w:rPr>
        <w:t>/nie podlegam</w:t>
      </w:r>
      <w:r w:rsidR="00945637" w:rsidRPr="007E6CF1">
        <w:rPr>
          <w:rFonts w:cs="Calibri"/>
          <w:color w:val="FF0000"/>
        </w:rPr>
        <w:t>*</w:t>
      </w:r>
      <w:r w:rsidR="00945637" w:rsidRPr="007E6CF1">
        <w:rPr>
          <w:rFonts w:cs="Calibri"/>
        </w:rPr>
        <w:t xml:space="preserve"> wykluczeniu z ww. postępowania na podstawie </w:t>
      </w:r>
      <w:bookmarkStart w:id="0" w:name="_Hlk74916806"/>
      <w:r w:rsidR="00945637" w:rsidRPr="007E6CF1">
        <w:rPr>
          <w:rFonts w:cs="Calibri"/>
        </w:rPr>
        <w:t xml:space="preserve">art. 108 ust. 1 </w:t>
      </w:r>
      <w:bookmarkEnd w:id="0"/>
      <w:r w:rsidR="00945637" w:rsidRPr="007E6CF1">
        <w:rPr>
          <w:rFonts w:cs="Calibri"/>
        </w:rPr>
        <w:t xml:space="preserve">ustawy </w:t>
      </w:r>
      <w:r w:rsidRPr="007E6CF1">
        <w:rPr>
          <w:rFonts w:cs="Calibri"/>
        </w:rPr>
        <w:t>Pzp</w:t>
      </w:r>
      <w:r w:rsidR="00945637" w:rsidRPr="007E6CF1">
        <w:rPr>
          <w:rFonts w:cs="Calibri"/>
        </w:rPr>
        <w:t>.</w:t>
      </w:r>
      <w:r w:rsidRPr="007E6CF1">
        <w:rPr>
          <w:rFonts w:cs="Calibri"/>
        </w:rPr>
        <w:t xml:space="preserve"> </w:t>
      </w:r>
      <w:r w:rsidRPr="007E6CF1">
        <w:rPr>
          <w:rFonts w:cs="Calibri"/>
          <w:b/>
          <w:bCs/>
          <w:i/>
          <w:iCs/>
          <w:color w:val="FF0000"/>
        </w:rPr>
        <w:t xml:space="preserve">*zaznaczyć właściwe </w:t>
      </w:r>
    </w:p>
    <w:p w14:paraId="431F2FA0" w14:textId="77777777" w:rsidR="00945637" w:rsidRPr="007E6CF1" w:rsidRDefault="00E23B15" w:rsidP="00EF7109">
      <w:pPr>
        <w:pStyle w:val="Akapitzlist"/>
        <w:numPr>
          <w:ilvl w:val="0"/>
          <w:numId w:val="44"/>
        </w:numPr>
        <w:spacing w:after="0" w:line="240" w:lineRule="auto"/>
        <w:ind w:left="284" w:hanging="284"/>
        <w:rPr>
          <w:rFonts w:cs="Calibri"/>
        </w:rPr>
      </w:pPr>
      <w:r w:rsidRPr="007E6CF1">
        <w:rPr>
          <w:rFonts w:cs="Calibri"/>
          <w:b/>
        </w:rPr>
        <w:t>podlegam*/nie podlegam</w:t>
      </w:r>
      <w:r w:rsidRPr="007E6CF1">
        <w:rPr>
          <w:rFonts w:cs="Calibri"/>
          <w:color w:val="FF0000"/>
        </w:rPr>
        <w:t>*</w:t>
      </w:r>
      <w:r w:rsidRPr="007E6CF1">
        <w:rPr>
          <w:rFonts w:cs="Calibri"/>
        </w:rPr>
        <w:t xml:space="preserve"> wykluczeniu z ww. postępowania na podstawie </w:t>
      </w:r>
      <w:r w:rsidRPr="007E6CF1">
        <w:rPr>
          <w:rFonts w:cs="Calibri"/>
          <w:bCs/>
        </w:rPr>
        <w:t xml:space="preserve">w art. 109 ust. 1 pkt 4 ustawy Pzp </w:t>
      </w:r>
      <w:r w:rsidRPr="007E6CF1">
        <w:rPr>
          <w:rFonts w:cs="Calibri"/>
          <w:b/>
          <w:bCs/>
          <w:i/>
          <w:iCs/>
          <w:color w:val="FF0000"/>
        </w:rPr>
        <w:t xml:space="preserve">*zaznaczyć właściwe </w:t>
      </w:r>
    </w:p>
    <w:p w14:paraId="6EB8F189" w14:textId="2ADD6077" w:rsidR="004F6E79" w:rsidRPr="007E6CF1" w:rsidRDefault="004F6E79" w:rsidP="00EF7109">
      <w:pPr>
        <w:pStyle w:val="Akapitzlist"/>
        <w:numPr>
          <w:ilvl w:val="0"/>
          <w:numId w:val="44"/>
        </w:numPr>
        <w:spacing w:after="0" w:line="240" w:lineRule="auto"/>
        <w:ind w:left="284" w:hanging="284"/>
        <w:rPr>
          <w:rFonts w:cs="Calibri"/>
        </w:rPr>
      </w:pPr>
      <w:r w:rsidRPr="007E6CF1">
        <w:rPr>
          <w:rFonts w:cs="Calibri"/>
          <w:b/>
        </w:rPr>
        <w:t>podlegam*/nie podlegam</w:t>
      </w:r>
      <w:r w:rsidRPr="007E6CF1">
        <w:rPr>
          <w:rFonts w:cs="Calibri"/>
          <w:color w:val="FF0000"/>
        </w:rPr>
        <w:t>*</w:t>
      </w:r>
      <w:r w:rsidRPr="007E6CF1">
        <w:rPr>
          <w:rFonts w:cs="Calibri"/>
        </w:rPr>
        <w:t xml:space="preserve"> wykluczeniu z ww. postępowania na podstawie </w:t>
      </w:r>
      <w:r w:rsidRPr="007E6CF1">
        <w:rPr>
          <w:rFonts w:cs="Calibri"/>
          <w:bCs/>
        </w:rPr>
        <w:t xml:space="preserve">w art. 109 ust. 1 pkt 7 ustawy Pzp </w:t>
      </w:r>
      <w:r w:rsidRPr="007E6CF1">
        <w:rPr>
          <w:rFonts w:cs="Calibri"/>
          <w:b/>
          <w:bCs/>
          <w:i/>
          <w:iCs/>
          <w:color w:val="FF0000"/>
        </w:rPr>
        <w:t xml:space="preserve">*zaznaczyć właściwe </w:t>
      </w:r>
    </w:p>
    <w:p w14:paraId="1E72E1B9" w14:textId="77777777" w:rsidR="00945637" w:rsidRPr="007E6CF1" w:rsidRDefault="00945637" w:rsidP="007E6CF1">
      <w:pPr>
        <w:ind w:left="284" w:hanging="284"/>
        <w:rPr>
          <w:rFonts w:ascii="Calibri" w:hAnsi="Calibri" w:cs="Calibri"/>
          <w:sz w:val="22"/>
          <w:szCs w:val="22"/>
        </w:rPr>
      </w:pPr>
    </w:p>
    <w:p w14:paraId="384A2C75" w14:textId="7A333D77" w:rsidR="00945637" w:rsidRPr="007E6CF1" w:rsidRDefault="00945637" w:rsidP="007E6CF1">
      <w:pPr>
        <w:rPr>
          <w:rFonts w:ascii="Calibri" w:hAnsi="Calibri" w:cs="Calibri"/>
          <w:b/>
          <w:bCs/>
          <w:sz w:val="22"/>
          <w:szCs w:val="22"/>
          <w:u w:val="single"/>
        </w:rPr>
      </w:pPr>
      <w:r w:rsidRPr="007E6CF1">
        <w:rPr>
          <w:rFonts w:ascii="Calibri" w:hAnsi="Calibri" w:cs="Calibri"/>
          <w:b/>
          <w:bCs/>
          <w:sz w:val="22"/>
          <w:szCs w:val="22"/>
          <w:u w:val="single"/>
        </w:rPr>
        <w:t>JEŻELI DOTYCZY*</w:t>
      </w:r>
      <w:r w:rsidR="00101213" w:rsidRPr="007E6CF1">
        <w:rPr>
          <w:rFonts w:ascii="Calibri" w:hAnsi="Calibri" w:cs="Calibri"/>
          <w:b/>
          <w:bCs/>
          <w:sz w:val="22"/>
          <w:szCs w:val="22"/>
          <w:u w:val="single"/>
        </w:rPr>
        <w:t xml:space="preserve"> </w:t>
      </w:r>
      <w:r w:rsidR="00101213" w:rsidRPr="007E6CF1">
        <w:rPr>
          <w:rFonts w:ascii="Calibri" w:hAnsi="Calibri" w:cs="Calibri"/>
          <w:sz w:val="22"/>
          <w:szCs w:val="22"/>
        </w:rPr>
        <w:t>UWAGA: zastosować, gdy zachodzą przesłanki wykluczenia z art. 108 ust. 1 pkt 1, 2 i 5 lub art.109 ust.1 pkt 2-5 i 7-10 ustawy Pzp, a wykonawca korzysta z procedury samooczyszczenia, o której mowa w art. 110 ust. 2 ustawy Pzp]</w:t>
      </w:r>
      <w:r w:rsidRPr="007E6CF1">
        <w:rPr>
          <w:rFonts w:ascii="Calibri" w:hAnsi="Calibri" w:cs="Calibri"/>
          <w:b/>
          <w:bCs/>
          <w:sz w:val="22"/>
          <w:szCs w:val="22"/>
          <w:u w:val="single"/>
        </w:rPr>
        <w:t>:</w:t>
      </w:r>
    </w:p>
    <w:p w14:paraId="10984B77" w14:textId="547B8EA2" w:rsidR="00E23B15" w:rsidRPr="007E6CF1" w:rsidRDefault="00E23B15" w:rsidP="00EF7109">
      <w:pPr>
        <w:pStyle w:val="Akapitzlist"/>
        <w:widowControl w:val="0"/>
        <w:numPr>
          <w:ilvl w:val="0"/>
          <w:numId w:val="65"/>
        </w:numPr>
        <w:suppressAutoHyphens/>
        <w:autoSpaceDN w:val="0"/>
        <w:spacing w:line="240" w:lineRule="auto"/>
        <w:ind w:left="426" w:hanging="426"/>
        <w:textAlignment w:val="baseline"/>
        <w:rPr>
          <w:rFonts w:cs="Calibri"/>
          <w:bCs/>
        </w:rPr>
      </w:pPr>
      <w:r w:rsidRPr="007E6CF1">
        <w:rPr>
          <w:rFonts w:cs="Calibri"/>
          <w:bCs/>
        </w:rPr>
        <w:t xml:space="preserve">oświadczam,   że zachodzą w stosunku   do mnie </w:t>
      </w:r>
      <w:proofErr w:type="gramStart"/>
      <w:r w:rsidRPr="007E6CF1">
        <w:rPr>
          <w:rFonts w:cs="Calibri"/>
          <w:bCs/>
        </w:rPr>
        <w:t>podstawy  wykluczenia</w:t>
      </w:r>
      <w:proofErr w:type="gramEnd"/>
      <w:r w:rsidRPr="007E6CF1">
        <w:rPr>
          <w:rFonts w:cs="Calibri"/>
          <w:bCs/>
        </w:rPr>
        <w:t xml:space="preserve"> </w:t>
      </w:r>
      <w:proofErr w:type="gramStart"/>
      <w:r w:rsidRPr="007E6CF1">
        <w:rPr>
          <w:rFonts w:cs="Calibri"/>
          <w:bCs/>
        </w:rPr>
        <w:t>z  postępowania</w:t>
      </w:r>
      <w:proofErr w:type="gramEnd"/>
      <w:r w:rsidRPr="007E6CF1">
        <w:rPr>
          <w:rFonts w:cs="Calibri"/>
          <w:bCs/>
        </w:rPr>
        <w:t xml:space="preserve"> na podstawie art. ………………………... ustawy Pzp (</w:t>
      </w:r>
      <w:r w:rsidR="00101213" w:rsidRPr="007E6CF1">
        <w:rPr>
          <w:rFonts w:cs="Calibri"/>
          <w:bCs/>
        </w:rPr>
        <w:t xml:space="preserve">należy </w:t>
      </w:r>
      <w:r w:rsidRPr="007E6CF1">
        <w:rPr>
          <w:rFonts w:cs="Calibri"/>
          <w:bCs/>
        </w:rPr>
        <w:t xml:space="preserve">podać mającą zastosowanie podstawę wykluczenia spośród wymienionych w art. 108 ust. 1 pkt 1-6 oraz art. 109 ust. 1 pkt </w:t>
      </w:r>
      <w:proofErr w:type="spellStart"/>
      <w:r w:rsidR="00101213" w:rsidRPr="007E6CF1">
        <w:rPr>
          <w:rFonts w:cs="Calibri"/>
          <w:bCs/>
        </w:rPr>
        <w:t>pkt</w:t>
      </w:r>
      <w:proofErr w:type="spellEnd"/>
      <w:r w:rsidR="00101213" w:rsidRPr="007E6CF1">
        <w:rPr>
          <w:rFonts w:cs="Calibri"/>
          <w:bCs/>
        </w:rPr>
        <w:t xml:space="preserve"> 2-5 i 7-10 </w:t>
      </w:r>
      <w:proofErr w:type="gramStart"/>
      <w:r w:rsidR="00101213" w:rsidRPr="007E6CF1">
        <w:rPr>
          <w:rFonts w:cs="Calibri"/>
          <w:bCs/>
        </w:rPr>
        <w:t>ustawy</w:t>
      </w:r>
      <w:r w:rsidR="00101213" w:rsidRPr="007E6CF1">
        <w:rPr>
          <w:rFonts w:cs="Calibri"/>
          <w:i/>
        </w:rPr>
        <w:t xml:space="preserve"> </w:t>
      </w:r>
      <w:r w:rsidRPr="007E6CF1">
        <w:rPr>
          <w:rFonts w:cs="Calibri"/>
          <w:bCs/>
        </w:rPr>
        <w:t xml:space="preserve"> Pzp</w:t>
      </w:r>
      <w:proofErr w:type="gramEnd"/>
      <w:r w:rsidRPr="007E6CF1">
        <w:rPr>
          <w:rFonts w:cs="Calibri"/>
          <w:bCs/>
        </w:rPr>
        <w:t>). Jednocześnie oświadczam, że w związku z ww. okolicznością, na podstawie art. 110 ust. 2 ustawy Pzp podjąłem następujące środki naprawcze</w:t>
      </w:r>
      <w:r w:rsidR="00101213" w:rsidRPr="007E6CF1">
        <w:rPr>
          <w:rFonts w:cs="Calibri"/>
          <w:bCs/>
        </w:rPr>
        <w:t xml:space="preserve"> i zapobiegawcze</w:t>
      </w:r>
      <w:r w:rsidRPr="007E6CF1">
        <w:rPr>
          <w:rFonts w:cs="Calibri"/>
          <w:bCs/>
        </w:rPr>
        <w:t xml:space="preserve"> (procedura sanacyjna – samooczyszczenie): </w:t>
      </w:r>
    </w:p>
    <w:p w14:paraId="3D93C83B" w14:textId="77777777" w:rsidR="00E23B15" w:rsidRPr="007E6CF1" w:rsidRDefault="00E23B15" w:rsidP="007E6CF1">
      <w:pPr>
        <w:autoSpaceDE w:val="0"/>
        <w:adjustRightInd w:val="0"/>
        <w:ind w:left="454" w:firstLine="227"/>
        <w:rPr>
          <w:rFonts w:ascii="Calibri" w:hAnsi="Calibri" w:cs="Calibri"/>
          <w:bCs/>
          <w:sz w:val="22"/>
          <w:szCs w:val="22"/>
          <w:lang w:eastAsia="en-US" w:bidi="fa-IR"/>
        </w:rPr>
      </w:pPr>
      <w:r w:rsidRPr="007E6CF1">
        <w:rPr>
          <w:rFonts w:ascii="Calibri" w:hAnsi="Calibri" w:cs="Calibri"/>
          <w:bCs/>
          <w:sz w:val="22"/>
          <w:szCs w:val="22"/>
          <w:lang w:eastAsia="en-US" w:bidi="fa-IR"/>
        </w:rPr>
        <w:t>…………………………………………………………………………………………………...</w:t>
      </w:r>
    </w:p>
    <w:p w14:paraId="69755B85" w14:textId="77777777" w:rsidR="00E23B15" w:rsidRPr="007E6CF1" w:rsidRDefault="00E23B15" w:rsidP="007E6CF1">
      <w:pPr>
        <w:autoSpaceDE w:val="0"/>
        <w:adjustRightInd w:val="0"/>
        <w:rPr>
          <w:rFonts w:ascii="Calibri" w:hAnsi="Calibri" w:cs="Calibri"/>
          <w:bCs/>
          <w:sz w:val="22"/>
          <w:szCs w:val="22"/>
          <w:lang w:eastAsia="en-US" w:bidi="fa-IR"/>
        </w:rPr>
      </w:pPr>
    </w:p>
    <w:p w14:paraId="2B5ABB8E" w14:textId="4FC1158E" w:rsidR="00E23B15" w:rsidRPr="007E6CF1" w:rsidRDefault="00E23B15" w:rsidP="007E6CF1">
      <w:pPr>
        <w:autoSpaceDE w:val="0"/>
        <w:adjustRightInd w:val="0"/>
        <w:rPr>
          <w:rFonts w:ascii="Calibri" w:hAnsi="Calibri" w:cs="Calibri"/>
          <w:bCs/>
          <w:sz w:val="22"/>
          <w:szCs w:val="22"/>
          <w:lang w:eastAsia="en-US" w:bidi="fa-IR"/>
        </w:rPr>
      </w:pPr>
      <w:r w:rsidRPr="007E6CF1">
        <w:rPr>
          <w:rFonts w:ascii="Calibri" w:hAnsi="Calibri" w:cs="Calibri"/>
          <w:bCs/>
          <w:sz w:val="22"/>
          <w:szCs w:val="22"/>
          <w:lang w:eastAsia="en-US" w:bidi="fa-IR"/>
        </w:rPr>
        <w:t>Na potwierdzenie powyższego przedkładam następujące środki dowodowe:</w:t>
      </w:r>
    </w:p>
    <w:p w14:paraId="52DA100D" w14:textId="77777777" w:rsidR="00E23B15" w:rsidRPr="007E6CF1" w:rsidRDefault="00E23B15" w:rsidP="00EF7109">
      <w:pPr>
        <w:numPr>
          <w:ilvl w:val="0"/>
          <w:numId w:val="66"/>
        </w:numPr>
        <w:tabs>
          <w:tab w:val="num" w:pos="567"/>
        </w:tabs>
        <w:autoSpaceDE w:val="0"/>
        <w:autoSpaceDN w:val="0"/>
        <w:adjustRightInd w:val="0"/>
        <w:ind w:hanging="436"/>
        <w:rPr>
          <w:rFonts w:ascii="Calibri" w:hAnsi="Calibri" w:cs="Calibri"/>
          <w:bCs/>
          <w:sz w:val="22"/>
          <w:szCs w:val="22"/>
          <w:lang w:eastAsia="en-US" w:bidi="fa-IR"/>
        </w:rPr>
      </w:pPr>
      <w:r w:rsidRPr="007E6CF1">
        <w:rPr>
          <w:rFonts w:ascii="Calibri" w:hAnsi="Calibri" w:cs="Calibri"/>
          <w:bCs/>
          <w:sz w:val="22"/>
          <w:szCs w:val="22"/>
          <w:lang w:eastAsia="en-US" w:bidi="fa-IR"/>
        </w:rPr>
        <w:t>…………………………………………………………………………..</w:t>
      </w:r>
    </w:p>
    <w:p w14:paraId="12A697EB" w14:textId="77777777" w:rsidR="00E23B15" w:rsidRPr="007E6CF1" w:rsidRDefault="00E23B15" w:rsidP="00EF7109">
      <w:pPr>
        <w:numPr>
          <w:ilvl w:val="0"/>
          <w:numId w:val="66"/>
        </w:numPr>
        <w:tabs>
          <w:tab w:val="num" w:pos="567"/>
        </w:tabs>
        <w:autoSpaceDE w:val="0"/>
        <w:autoSpaceDN w:val="0"/>
        <w:adjustRightInd w:val="0"/>
        <w:ind w:hanging="436"/>
        <w:rPr>
          <w:rFonts w:ascii="Calibri" w:hAnsi="Calibri" w:cs="Calibri"/>
          <w:bCs/>
          <w:sz w:val="22"/>
          <w:szCs w:val="22"/>
          <w:lang w:eastAsia="en-US" w:bidi="fa-IR"/>
        </w:rPr>
      </w:pPr>
      <w:r w:rsidRPr="007E6CF1">
        <w:rPr>
          <w:rFonts w:ascii="Calibri" w:hAnsi="Calibri" w:cs="Calibri"/>
          <w:bCs/>
          <w:sz w:val="22"/>
          <w:szCs w:val="22"/>
          <w:lang w:eastAsia="en-US" w:bidi="fa-IR"/>
        </w:rPr>
        <w:t>…………………………………………………………………………..</w:t>
      </w:r>
    </w:p>
    <w:p w14:paraId="1C1EDA01" w14:textId="77777777" w:rsidR="00945637" w:rsidRPr="007E6CF1" w:rsidRDefault="00945637" w:rsidP="007E6CF1">
      <w:pPr>
        <w:rPr>
          <w:rFonts w:ascii="Calibri" w:hAnsi="Calibri" w:cs="Calibri"/>
          <w:sz w:val="22"/>
          <w:szCs w:val="22"/>
        </w:rPr>
      </w:pPr>
    </w:p>
    <w:p w14:paraId="0928D91A" w14:textId="41CEA184" w:rsidR="00B91ACC" w:rsidRPr="007E6CF1" w:rsidRDefault="00B50FDF" w:rsidP="00EF7109">
      <w:pPr>
        <w:pStyle w:val="Akapitzlist"/>
        <w:numPr>
          <w:ilvl w:val="0"/>
          <w:numId w:val="44"/>
        </w:numPr>
        <w:spacing w:after="0" w:line="240" w:lineRule="auto"/>
        <w:ind w:left="284" w:hanging="284"/>
        <w:rPr>
          <w:rFonts w:cs="Calibri"/>
          <w:bCs/>
        </w:rPr>
      </w:pPr>
      <w:r w:rsidRPr="007E6CF1">
        <w:rPr>
          <w:rFonts w:cs="Calibri"/>
        </w:rPr>
        <w:t xml:space="preserve">Oświadczam, że </w:t>
      </w:r>
      <w:r w:rsidRPr="007E6CF1">
        <w:rPr>
          <w:rFonts w:cs="Calibri"/>
          <w:b/>
        </w:rPr>
        <w:t>podlegam/nie podlegam</w:t>
      </w:r>
      <w:r w:rsidRPr="007E6CF1">
        <w:rPr>
          <w:rFonts w:cs="Calibri"/>
          <w:color w:val="FF0000"/>
        </w:rPr>
        <w:t>*</w:t>
      </w:r>
      <w:r w:rsidRPr="007E6CF1">
        <w:rPr>
          <w:rFonts w:cs="Calibri"/>
        </w:rPr>
        <w:t xml:space="preserve"> </w:t>
      </w:r>
      <w:r w:rsidRPr="007E6CF1">
        <w:rPr>
          <w:rFonts w:cs="Calibri"/>
          <w:b/>
          <w:bCs/>
          <w:i/>
          <w:iCs/>
          <w:color w:val="FF0000"/>
        </w:rPr>
        <w:t>*zaznaczyć właściwe</w:t>
      </w:r>
      <w:r w:rsidRPr="007E6CF1">
        <w:rPr>
          <w:rFonts w:cs="Calibri"/>
        </w:rPr>
        <w:t xml:space="preserve"> wykluczeniu z ww. postępowania na podstawie art. 7 ust. 1 ustawy </w:t>
      </w:r>
      <w:r w:rsidRPr="007E6CF1">
        <w:rPr>
          <w:rFonts w:cs="Calibri"/>
          <w:bCs/>
        </w:rPr>
        <w:t>z dnia 13 kwietnia 2022 r.  o szczególnych rozwiązaniach w zakresie przeciwdziałania wspieraniu agresji na Ukrainę oraz służących ochronie bezpieczeństwa narodowego (</w:t>
      </w:r>
      <w:r w:rsidR="00B91ACC" w:rsidRPr="007E6CF1">
        <w:rPr>
          <w:rFonts w:cs="Calibri"/>
          <w:bCs/>
        </w:rPr>
        <w:t xml:space="preserve">tj. </w:t>
      </w:r>
      <w:r w:rsidRPr="007E6CF1">
        <w:rPr>
          <w:rFonts w:cs="Calibri"/>
          <w:bCs/>
        </w:rPr>
        <w:t xml:space="preserve">Dz. U. z </w:t>
      </w:r>
      <w:r w:rsidRPr="007E6CF1">
        <w:rPr>
          <w:rFonts w:cs="Calibri"/>
        </w:rPr>
        <w:t>202</w:t>
      </w:r>
      <w:r w:rsidR="00960DD3" w:rsidRPr="007E6CF1">
        <w:rPr>
          <w:rFonts w:cs="Calibri"/>
        </w:rPr>
        <w:t>5</w:t>
      </w:r>
      <w:r w:rsidRPr="007E6CF1">
        <w:rPr>
          <w:rFonts w:cs="Calibri"/>
        </w:rPr>
        <w:t xml:space="preserve"> r. poz. </w:t>
      </w:r>
      <w:r w:rsidR="00B91ACC" w:rsidRPr="007E6CF1">
        <w:rPr>
          <w:rFonts w:cs="Calibri"/>
        </w:rPr>
        <w:t>5</w:t>
      </w:r>
      <w:r w:rsidR="00960DD3" w:rsidRPr="007E6CF1">
        <w:rPr>
          <w:rFonts w:cs="Calibri"/>
        </w:rPr>
        <w:t>14</w:t>
      </w:r>
      <w:r w:rsidRPr="007E6CF1">
        <w:rPr>
          <w:rFonts w:cs="Calibri"/>
          <w:bCs/>
        </w:rPr>
        <w:t>), w tym</w:t>
      </w:r>
      <w:r w:rsidR="00B91ACC" w:rsidRPr="007E6CF1">
        <w:rPr>
          <w:rFonts w:cs="Calibri"/>
          <w:bCs/>
          <w:lang w:bidi="fa-IR"/>
        </w:rPr>
        <w:t xml:space="preserve"> </w:t>
      </w:r>
      <w:r w:rsidR="00B91ACC" w:rsidRPr="007E6CF1">
        <w:rPr>
          <w:rFonts w:cs="Calibri"/>
          <w:b/>
          <w:bCs/>
          <w:lang w:bidi="fa-IR"/>
        </w:rPr>
        <w:t>Wykonawca</w:t>
      </w:r>
      <w:r w:rsidR="00B91ACC" w:rsidRPr="007E6CF1">
        <w:rPr>
          <w:rFonts w:cs="Calibri"/>
          <w:bCs/>
          <w:lang w:bidi="fa-IR"/>
        </w:rPr>
        <w:t xml:space="preserve">: </w:t>
      </w:r>
    </w:p>
    <w:p w14:paraId="5A11855A" w14:textId="2747618C" w:rsidR="00960DD3" w:rsidRPr="007E6CF1" w:rsidRDefault="00B91ACC" w:rsidP="00EF7109">
      <w:pPr>
        <w:pStyle w:val="Akapitzlist"/>
        <w:numPr>
          <w:ilvl w:val="0"/>
          <w:numId w:val="166"/>
        </w:numPr>
        <w:spacing w:after="160" w:line="240" w:lineRule="auto"/>
        <w:contextualSpacing/>
        <w:rPr>
          <w:rFonts w:cs="Calibri"/>
          <w:bCs/>
        </w:rPr>
      </w:pPr>
      <w:r w:rsidRPr="007E6CF1">
        <w:rPr>
          <w:rFonts w:cs="Calibri"/>
          <w:b/>
          <w:bCs/>
        </w:rPr>
        <w:t xml:space="preserve">jest*/nie jest* </w:t>
      </w:r>
      <w:r w:rsidRPr="007E6CF1">
        <w:rPr>
          <w:rFonts w:cs="Calibri"/>
          <w:b/>
          <w:bCs/>
          <w:i/>
          <w:iCs/>
          <w:color w:val="FF0000"/>
        </w:rPr>
        <w:t>* zaznaczyć właściwe</w:t>
      </w:r>
      <w:r w:rsidRPr="007E6CF1">
        <w:rPr>
          <w:rFonts w:cs="Calibri"/>
        </w:rPr>
        <w:t xml:space="preserve"> </w:t>
      </w:r>
      <w:r w:rsidRPr="007E6CF1">
        <w:rPr>
          <w:rFonts w:cs="Calibri"/>
          <w:b/>
          <w:bCs/>
          <w:i/>
          <w:iCs/>
          <w:color w:val="FF0000"/>
        </w:rPr>
        <w:t>albo skreślić usunąć niewłaściwe</w:t>
      </w:r>
      <w:r w:rsidRPr="007E6CF1">
        <w:rPr>
          <w:rFonts w:cs="Calibri"/>
        </w:rPr>
        <w:t xml:space="preserve"> </w:t>
      </w:r>
      <w:r w:rsidRPr="007E6CF1">
        <w:rPr>
          <w:rFonts w:cs="Calibri"/>
          <w:bCs/>
        </w:rPr>
        <w:t>wymieniony w wykazach określonych w rozporządzeniu 765/2006 i rozporządzeniu 269/2014 albo wpisany na listę na podstawie decyzji w sprawie wpisu na listę rozstrzygającej o zastosowaniu środka, o którym mowa w art. 1 pkt 3 ww. ustawy;</w:t>
      </w:r>
    </w:p>
    <w:p w14:paraId="5C471FB2" w14:textId="530198A9" w:rsidR="00B91ACC" w:rsidRPr="007E6CF1" w:rsidRDefault="00B91ACC" w:rsidP="00EF7109">
      <w:pPr>
        <w:pStyle w:val="Akapitzlist"/>
        <w:numPr>
          <w:ilvl w:val="0"/>
          <w:numId w:val="166"/>
        </w:numPr>
        <w:spacing w:after="160" w:line="240" w:lineRule="auto"/>
        <w:contextualSpacing/>
        <w:rPr>
          <w:rFonts w:cs="Calibri"/>
          <w:bCs/>
        </w:rPr>
      </w:pPr>
      <w:r w:rsidRPr="007E6CF1">
        <w:rPr>
          <w:rFonts w:cs="Calibri"/>
          <w:b/>
          <w:bCs/>
        </w:rPr>
        <w:t>jest* / nie jest*</w:t>
      </w:r>
      <w:r w:rsidRPr="007E6CF1">
        <w:rPr>
          <w:rFonts w:cs="Calibri"/>
          <w:b/>
          <w:bCs/>
          <w:i/>
          <w:iCs/>
          <w:color w:val="FF0000"/>
        </w:rPr>
        <w:t>* zaznaczyć właściwe</w:t>
      </w:r>
      <w:r w:rsidRPr="007E6CF1">
        <w:rPr>
          <w:rFonts w:cs="Calibri"/>
        </w:rPr>
        <w:t xml:space="preserve"> </w:t>
      </w:r>
      <w:r w:rsidRPr="007E6CF1">
        <w:rPr>
          <w:rFonts w:cs="Calibri"/>
          <w:b/>
          <w:bCs/>
          <w:i/>
          <w:iCs/>
          <w:color w:val="FF0000"/>
        </w:rPr>
        <w:t>albo skreślić usunąć niewłaściwe</w:t>
      </w:r>
      <w:r w:rsidRPr="007E6CF1">
        <w:rPr>
          <w:rFonts w:cs="Calibri"/>
        </w:rPr>
        <w:t xml:space="preserve"> </w:t>
      </w:r>
      <w:r w:rsidRPr="007E6CF1">
        <w:rPr>
          <w:rFonts w:cs="Calibri"/>
          <w:bCs/>
        </w:rPr>
        <w:t xml:space="preserve">jednostką dominującą </w:t>
      </w:r>
      <w:r w:rsidR="00960DD3" w:rsidRPr="007E6CF1">
        <w:rPr>
          <w:rFonts w:cs="Calibri"/>
          <w:bCs/>
        </w:rPr>
        <w:t>W</w:t>
      </w:r>
      <w:r w:rsidRPr="007E6CF1">
        <w:rPr>
          <w:rFonts w:cs="Calibri"/>
          <w:bCs/>
        </w:rPr>
        <w:t>ykonawcy w rozumieniu art. 3 ust. 1 pkt 37 ustawy z 29 września 1994 r. o rachunkowości (tekst je</w:t>
      </w:r>
      <w:r w:rsidR="002369FA">
        <w:rPr>
          <w:rFonts w:cs="Calibri"/>
          <w:bCs/>
        </w:rPr>
        <w:t>dn.: Dz.U. z 2023 r. poz. 120 z</w:t>
      </w:r>
      <w:r w:rsidRPr="007E6CF1">
        <w:rPr>
          <w:rFonts w:cs="Calibri"/>
          <w:bCs/>
        </w:rPr>
        <w:t xml:space="preserve"> </w:t>
      </w:r>
      <w:r w:rsidR="002369FA">
        <w:rPr>
          <w:rFonts w:cs="Calibri"/>
          <w:bCs/>
        </w:rPr>
        <w:t xml:space="preserve">późn. </w:t>
      </w:r>
      <w:r w:rsidRPr="007E6CF1">
        <w:rPr>
          <w:rFonts w:cs="Calibri"/>
          <w:bCs/>
        </w:rPr>
        <w:t xml:space="preserve">zm.), </w:t>
      </w:r>
    </w:p>
    <w:p w14:paraId="2F97DBA3" w14:textId="77777777" w:rsidR="00B91ACC" w:rsidRPr="007E6CF1" w:rsidRDefault="00B91ACC" w:rsidP="00EF7109">
      <w:pPr>
        <w:pStyle w:val="Akapitzlist"/>
        <w:numPr>
          <w:ilvl w:val="0"/>
          <w:numId w:val="166"/>
        </w:numPr>
        <w:spacing w:after="160" w:line="240" w:lineRule="auto"/>
        <w:contextualSpacing/>
        <w:rPr>
          <w:rFonts w:cs="Calibri"/>
          <w:bCs/>
        </w:rPr>
      </w:pPr>
      <w:r w:rsidRPr="007E6CF1">
        <w:rPr>
          <w:rFonts w:cs="Calibri"/>
          <w:b/>
          <w:bCs/>
        </w:rPr>
        <w:t>jest* / nie jest*</w:t>
      </w:r>
      <w:r w:rsidRPr="007E6CF1">
        <w:rPr>
          <w:rFonts w:cs="Calibri"/>
          <w:bCs/>
        </w:rPr>
        <w:t xml:space="preserve"> </w:t>
      </w:r>
      <w:r w:rsidRPr="007E6CF1">
        <w:rPr>
          <w:rFonts w:cs="Calibri"/>
          <w:b/>
          <w:bCs/>
          <w:i/>
          <w:iCs/>
          <w:color w:val="FF0000"/>
        </w:rPr>
        <w:t>* zaznaczyć właściwe</w:t>
      </w:r>
      <w:r w:rsidRPr="007E6CF1">
        <w:rPr>
          <w:rFonts w:cs="Calibri"/>
        </w:rPr>
        <w:t xml:space="preserve"> </w:t>
      </w:r>
      <w:r w:rsidRPr="007E6CF1">
        <w:rPr>
          <w:rFonts w:cs="Calibri"/>
          <w:b/>
          <w:bCs/>
          <w:i/>
          <w:iCs/>
          <w:color w:val="FF0000"/>
        </w:rPr>
        <w:t>albo skreślić usunąć niewłaściwe</w:t>
      </w:r>
      <w:r w:rsidRPr="007E6CF1">
        <w:rPr>
          <w:rFonts w:cs="Calibri"/>
        </w:rPr>
        <w:t xml:space="preserve"> </w:t>
      </w:r>
      <w:r w:rsidRPr="007E6CF1">
        <w:rPr>
          <w:rFonts w:cs="Calibri"/>
          <w:bCs/>
        </w:rPr>
        <w:t>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FD1CC3C" w14:textId="77777777" w:rsidR="00B91ACC" w:rsidRPr="007E6CF1" w:rsidRDefault="00B91ACC" w:rsidP="007E6CF1">
      <w:pPr>
        <w:pStyle w:val="Akapitzlist"/>
        <w:spacing w:after="0" w:line="240" w:lineRule="auto"/>
        <w:rPr>
          <w:rFonts w:cs="Calibri"/>
        </w:rPr>
      </w:pPr>
      <w:r w:rsidRPr="007E6CF1">
        <w:rPr>
          <w:rFonts w:cs="Calibri"/>
          <w:b/>
          <w:bCs/>
          <w:i/>
          <w:iCs/>
          <w:color w:val="FF0000"/>
        </w:rPr>
        <w:t>* zaznaczyć właściwe/skreślić usunąć niewłaściwe</w:t>
      </w:r>
    </w:p>
    <w:p w14:paraId="5E9519B3" w14:textId="77777777" w:rsidR="00B91ACC" w:rsidRPr="007E6CF1" w:rsidRDefault="00B91ACC" w:rsidP="007E6CF1">
      <w:pPr>
        <w:rPr>
          <w:rFonts w:ascii="Calibri" w:hAnsi="Calibri" w:cs="Calibri"/>
          <w:bCs/>
          <w:sz w:val="22"/>
          <w:szCs w:val="22"/>
        </w:rPr>
      </w:pPr>
      <w:r w:rsidRPr="007E6CF1">
        <w:rPr>
          <w:rFonts w:ascii="Calibri" w:hAnsi="Calibri" w:cs="Calibri"/>
          <w:bCs/>
          <w:sz w:val="22"/>
          <w:szCs w:val="22"/>
        </w:rPr>
        <w:t xml:space="preserve">              oraz</w:t>
      </w:r>
    </w:p>
    <w:p w14:paraId="1907C444" w14:textId="21EFD10D" w:rsidR="00B91ACC" w:rsidRPr="007E6CF1" w:rsidRDefault="007E6CF1" w:rsidP="007E6CF1">
      <w:pPr>
        <w:pStyle w:val="Akapitzlist"/>
        <w:widowControl w:val="0"/>
        <w:suppressAutoHyphens/>
        <w:autoSpaceDN w:val="0"/>
        <w:spacing w:after="0" w:line="240" w:lineRule="auto"/>
        <w:ind w:left="851" w:hanging="142"/>
        <w:textAlignment w:val="baseline"/>
        <w:rPr>
          <w:rFonts w:cs="Calibri"/>
          <w:bCs/>
        </w:rPr>
      </w:pPr>
      <w:r>
        <w:rPr>
          <w:rFonts w:cs="Calibri"/>
          <w:bCs/>
        </w:rPr>
        <w:t xml:space="preserve">- </w:t>
      </w:r>
      <w:r w:rsidR="00B91ACC" w:rsidRPr="007E6CF1">
        <w:rPr>
          <w:rFonts w:cs="Calibri"/>
          <w:bCs/>
        </w:rPr>
        <w:t xml:space="preserve">spełniam warunki udziału w postępowaniu określone przez Zamawiającego w ogłoszeniu o zamówienia oraz roz. II podrozdział 7 SWZ </w:t>
      </w:r>
      <w:r w:rsidR="00B91ACC" w:rsidRPr="007E6CF1">
        <w:rPr>
          <w:rFonts w:cs="Calibri"/>
          <w:bCs/>
          <w:color w:val="FF0000"/>
        </w:rPr>
        <w:t>(dokument i jednostka redakcyjna dokumentu lub numer strony, w której określono warunki udziału w postępowaniu)</w:t>
      </w:r>
      <w:r w:rsidR="00B91ACC" w:rsidRPr="007E6CF1">
        <w:rPr>
          <w:rFonts w:cs="Calibri"/>
          <w:bCs/>
        </w:rPr>
        <w:t>,</w:t>
      </w:r>
    </w:p>
    <w:p w14:paraId="5A012F2E" w14:textId="0833A3FC" w:rsidR="00B91ACC" w:rsidRPr="007E6CF1" w:rsidRDefault="007E6CF1" w:rsidP="007E6CF1">
      <w:pPr>
        <w:pStyle w:val="Akapitzlist"/>
        <w:widowControl w:val="0"/>
        <w:suppressAutoHyphens/>
        <w:autoSpaceDN w:val="0"/>
        <w:spacing w:after="0" w:line="240" w:lineRule="auto"/>
        <w:ind w:left="851" w:hanging="142"/>
        <w:textAlignment w:val="baseline"/>
        <w:rPr>
          <w:rFonts w:cs="Calibri"/>
          <w:bCs/>
        </w:rPr>
      </w:pPr>
      <w:r>
        <w:rPr>
          <w:rFonts w:cs="Calibri"/>
          <w:bCs/>
        </w:rPr>
        <w:t xml:space="preserve">- </w:t>
      </w:r>
      <w:r w:rsidR="00B91ACC" w:rsidRPr="007E6CF1">
        <w:rPr>
          <w:rFonts w:cs="Calibri"/>
          <w:bCs/>
        </w:rPr>
        <w:t>sytuacja ekonomiczna i finansowa Wykonawcy zapewnia wykonanie przedmiotu zamówienia</w:t>
      </w:r>
    </w:p>
    <w:p w14:paraId="7F5E5044" w14:textId="77777777" w:rsidR="00074514" w:rsidRDefault="00074514" w:rsidP="007E6CF1">
      <w:pPr>
        <w:rPr>
          <w:rFonts w:ascii="Calibri" w:hAnsi="Calibri" w:cs="Calibri"/>
          <w:sz w:val="22"/>
          <w:szCs w:val="22"/>
        </w:rPr>
      </w:pPr>
    </w:p>
    <w:p w14:paraId="7A7BE6AD" w14:textId="343DC873" w:rsidR="00B91ACC" w:rsidRPr="007E6CF1" w:rsidRDefault="00B91ACC" w:rsidP="007E6CF1">
      <w:pPr>
        <w:rPr>
          <w:rFonts w:ascii="Calibri" w:hAnsi="Calibri" w:cs="Calibri"/>
          <w:sz w:val="22"/>
          <w:szCs w:val="22"/>
        </w:rPr>
      </w:pPr>
      <w:r w:rsidRPr="007E6CF1">
        <w:rPr>
          <w:rFonts w:ascii="Calibri" w:hAnsi="Calibri" w:cs="Calibri"/>
          <w:sz w:val="22"/>
          <w:szCs w:val="22"/>
        </w:rPr>
        <w:t xml:space="preserve">[UWAGA: </w:t>
      </w:r>
      <w:r w:rsidRPr="007E6CF1">
        <w:rPr>
          <w:rFonts w:ascii="Calibri" w:hAnsi="Calibri" w:cs="Calibri"/>
          <w:i/>
          <w:sz w:val="22"/>
          <w:szCs w:val="22"/>
        </w:rPr>
        <w:t xml:space="preserve">stosuje tylko </w:t>
      </w:r>
      <w:r w:rsidR="00074514">
        <w:rPr>
          <w:rFonts w:ascii="Calibri" w:hAnsi="Calibri" w:cs="Calibri"/>
          <w:i/>
          <w:sz w:val="22"/>
          <w:szCs w:val="22"/>
        </w:rPr>
        <w:t>W</w:t>
      </w:r>
      <w:r w:rsidRPr="007E6CF1">
        <w:rPr>
          <w:rFonts w:ascii="Calibri" w:hAnsi="Calibri" w:cs="Calibri"/>
          <w:i/>
          <w:sz w:val="22"/>
          <w:szCs w:val="22"/>
        </w:rPr>
        <w:t xml:space="preserve">ykonawca/ </w:t>
      </w:r>
      <w:r w:rsidR="00074514">
        <w:rPr>
          <w:rFonts w:ascii="Calibri" w:hAnsi="Calibri" w:cs="Calibri"/>
          <w:i/>
          <w:sz w:val="22"/>
          <w:szCs w:val="22"/>
        </w:rPr>
        <w:t>W</w:t>
      </w:r>
      <w:r w:rsidRPr="007E6CF1">
        <w:rPr>
          <w:rFonts w:ascii="Calibri" w:hAnsi="Calibri" w:cs="Calibri"/>
          <w:i/>
          <w:sz w:val="22"/>
          <w:szCs w:val="22"/>
        </w:rPr>
        <w:t xml:space="preserve">ykonawca wspólnie ubiegający się o zamówienie, który polega na zdolnościach lub </w:t>
      </w:r>
      <w:proofErr w:type="gramStart"/>
      <w:r w:rsidRPr="007E6CF1">
        <w:rPr>
          <w:rFonts w:ascii="Calibri" w:hAnsi="Calibri" w:cs="Calibri"/>
          <w:i/>
          <w:sz w:val="22"/>
          <w:szCs w:val="22"/>
        </w:rPr>
        <w:t>sytuacji  podmiotów</w:t>
      </w:r>
      <w:proofErr w:type="gramEnd"/>
      <w:r w:rsidRPr="007E6CF1">
        <w:rPr>
          <w:rFonts w:ascii="Calibri" w:hAnsi="Calibri" w:cs="Calibri"/>
          <w:i/>
          <w:sz w:val="22"/>
          <w:szCs w:val="22"/>
        </w:rPr>
        <w:t xml:space="preserve"> udost</w:t>
      </w:r>
      <w:r w:rsidR="00074514">
        <w:rPr>
          <w:rFonts w:ascii="Calibri" w:hAnsi="Calibri" w:cs="Calibri"/>
          <w:i/>
          <w:sz w:val="22"/>
          <w:szCs w:val="22"/>
        </w:rPr>
        <w:t>ę</w:t>
      </w:r>
      <w:r w:rsidRPr="007E6CF1">
        <w:rPr>
          <w:rFonts w:ascii="Calibri" w:hAnsi="Calibri" w:cs="Calibri"/>
          <w:i/>
          <w:sz w:val="22"/>
          <w:szCs w:val="22"/>
        </w:rPr>
        <w:t>pniających zasoby, a jednocześnie samodzielnie w pewnym zakresie wykazuje spełnianie warunków</w:t>
      </w:r>
      <w:r w:rsidRPr="007E6CF1">
        <w:rPr>
          <w:rFonts w:ascii="Calibri" w:hAnsi="Calibri" w:cs="Calibri"/>
          <w:sz w:val="22"/>
          <w:szCs w:val="22"/>
        </w:rPr>
        <w:t>]</w:t>
      </w:r>
    </w:p>
    <w:p w14:paraId="6B95D49B" w14:textId="77777777" w:rsidR="00B91ACC" w:rsidRPr="007E6CF1" w:rsidRDefault="00B91ACC" w:rsidP="007E6CF1">
      <w:pPr>
        <w:rPr>
          <w:rFonts w:ascii="Calibri" w:hAnsi="Calibri" w:cs="Calibri"/>
          <w:sz w:val="22"/>
          <w:szCs w:val="22"/>
        </w:rPr>
      </w:pPr>
      <w:r w:rsidRPr="007E6CF1">
        <w:rPr>
          <w:rFonts w:ascii="Calibri" w:hAnsi="Calibri" w:cs="Calibri"/>
          <w:sz w:val="22"/>
          <w:szCs w:val="22"/>
        </w:rPr>
        <w:t>Oświadczam, że spełniam warunki udziału w postępowaniu określone przez Zamawiającego w    </w:t>
      </w:r>
      <w:bookmarkStart w:id="1" w:name="_Hlk99016450"/>
      <w:r w:rsidRPr="007E6CF1">
        <w:rPr>
          <w:rFonts w:ascii="Calibri" w:hAnsi="Calibri" w:cs="Calibri"/>
          <w:sz w:val="22"/>
          <w:szCs w:val="22"/>
        </w:rPr>
        <w:t>……</w:t>
      </w:r>
      <w:proofErr w:type="gramStart"/>
      <w:r w:rsidRPr="007E6CF1">
        <w:rPr>
          <w:rFonts w:ascii="Calibri" w:hAnsi="Calibri" w:cs="Calibri"/>
          <w:sz w:val="22"/>
          <w:szCs w:val="22"/>
        </w:rPr>
        <w:t>…….</w:t>
      </w:r>
      <w:proofErr w:type="gramEnd"/>
      <w:r w:rsidRPr="007E6CF1">
        <w:rPr>
          <w:rFonts w:ascii="Calibri" w:hAnsi="Calibri" w:cs="Calibri"/>
          <w:sz w:val="22"/>
          <w:szCs w:val="22"/>
        </w:rPr>
        <w:t>.……………………………………………</w:t>
      </w:r>
      <w:proofErr w:type="gramStart"/>
      <w:r w:rsidRPr="007E6CF1">
        <w:rPr>
          <w:rFonts w:ascii="Calibri" w:hAnsi="Calibri" w:cs="Calibri"/>
          <w:sz w:val="22"/>
          <w:szCs w:val="22"/>
        </w:rPr>
        <w:t>…….</w:t>
      </w:r>
      <w:proofErr w:type="gramEnd"/>
      <w:r w:rsidRPr="007E6CF1">
        <w:rPr>
          <w:rFonts w:ascii="Calibri" w:hAnsi="Calibri" w:cs="Calibri"/>
          <w:sz w:val="22"/>
          <w:szCs w:val="22"/>
        </w:rPr>
        <w:t>.……………………………………</w:t>
      </w:r>
      <w:proofErr w:type="gramStart"/>
      <w:r w:rsidRPr="007E6CF1">
        <w:rPr>
          <w:rFonts w:ascii="Calibri" w:hAnsi="Calibri" w:cs="Calibri"/>
          <w:sz w:val="22"/>
          <w:szCs w:val="22"/>
        </w:rPr>
        <w:t>…….</w:t>
      </w:r>
      <w:proofErr w:type="gramEnd"/>
      <w:r w:rsidRPr="007E6CF1">
        <w:rPr>
          <w:rFonts w:ascii="Calibri" w:hAnsi="Calibri" w:cs="Calibri"/>
          <w:sz w:val="22"/>
          <w:szCs w:val="22"/>
        </w:rPr>
        <w:t>.</w:t>
      </w:r>
      <w:bookmarkEnd w:id="1"/>
      <w:r w:rsidRPr="007E6CF1">
        <w:rPr>
          <w:rFonts w:ascii="Calibri" w:hAnsi="Calibri" w:cs="Calibri"/>
          <w:sz w:val="22"/>
          <w:szCs w:val="22"/>
        </w:rPr>
        <w:t xml:space="preserve"> </w:t>
      </w:r>
      <w:r w:rsidRPr="007E6CF1">
        <w:rPr>
          <w:rFonts w:ascii="Calibri" w:hAnsi="Calibri" w:cs="Calibri"/>
          <w:i/>
          <w:sz w:val="22"/>
          <w:szCs w:val="22"/>
        </w:rPr>
        <w:t>(wskazać dokument i właściwą jednostkę redakcyjną dokumentu, w której określono warunki udziału w postępowaniu)</w:t>
      </w:r>
      <w:r w:rsidRPr="007E6CF1">
        <w:rPr>
          <w:rFonts w:ascii="Calibri" w:hAnsi="Calibri" w:cs="Calibri"/>
          <w:sz w:val="22"/>
          <w:szCs w:val="22"/>
        </w:rPr>
        <w:t xml:space="preserve"> </w:t>
      </w:r>
      <w:proofErr w:type="gramStart"/>
      <w:r w:rsidRPr="007E6CF1">
        <w:rPr>
          <w:rFonts w:ascii="Calibri" w:hAnsi="Calibri" w:cs="Calibri"/>
          <w:sz w:val="22"/>
          <w:szCs w:val="22"/>
        </w:rPr>
        <w:t>w  następującym</w:t>
      </w:r>
      <w:proofErr w:type="gramEnd"/>
      <w:r w:rsidRPr="007E6CF1">
        <w:rPr>
          <w:rFonts w:ascii="Calibri" w:hAnsi="Calibri" w:cs="Calibri"/>
          <w:sz w:val="22"/>
          <w:szCs w:val="22"/>
        </w:rPr>
        <w:t xml:space="preserve"> zakresie: ……………………………………………………</w:t>
      </w:r>
    </w:p>
    <w:p w14:paraId="3E5B7D49" w14:textId="77777777" w:rsidR="00101213" w:rsidRPr="007E6CF1" w:rsidRDefault="00101213" w:rsidP="007E6CF1">
      <w:pPr>
        <w:widowControl w:val="0"/>
        <w:suppressAutoHyphens/>
        <w:autoSpaceDN w:val="0"/>
        <w:textAlignment w:val="baseline"/>
        <w:rPr>
          <w:rFonts w:ascii="Calibri" w:hAnsi="Calibri" w:cs="Calibri"/>
          <w:bCs/>
          <w:sz w:val="22"/>
          <w:szCs w:val="22"/>
        </w:rPr>
      </w:pPr>
    </w:p>
    <w:p w14:paraId="0543B7DB" w14:textId="77777777" w:rsidR="002056A3" w:rsidRPr="007E6CF1" w:rsidRDefault="002056A3" w:rsidP="007E6CF1">
      <w:pPr>
        <w:pStyle w:val="Standard"/>
        <w:shd w:val="clear" w:color="auto" w:fill="BFBFBF"/>
        <w:rPr>
          <w:rFonts w:ascii="Calibri" w:hAnsi="Calibri" w:cs="Calibri"/>
          <w:sz w:val="22"/>
          <w:szCs w:val="22"/>
        </w:rPr>
      </w:pPr>
      <w:r w:rsidRPr="007E6CF1">
        <w:rPr>
          <w:rFonts w:ascii="Calibri" w:hAnsi="Calibri" w:cs="Calibri"/>
          <w:b/>
          <w:sz w:val="22"/>
          <w:szCs w:val="22"/>
        </w:rPr>
        <w:t>INFORMACJA W ZWIĄZKU Z POLEGANIEM NA ZASOBACH INNYCH PODMIOTÓW</w:t>
      </w:r>
      <w:r w:rsidRPr="007E6CF1">
        <w:rPr>
          <w:rFonts w:ascii="Calibri" w:hAnsi="Calibri" w:cs="Calibri"/>
          <w:sz w:val="22"/>
          <w:szCs w:val="22"/>
        </w:rPr>
        <w:t>:</w:t>
      </w:r>
    </w:p>
    <w:p w14:paraId="11F0EF1B" w14:textId="77777777" w:rsidR="002056A3" w:rsidRPr="007E6CF1" w:rsidRDefault="002056A3" w:rsidP="007E6CF1">
      <w:pPr>
        <w:pStyle w:val="Standard"/>
        <w:rPr>
          <w:rFonts w:ascii="Calibri" w:hAnsi="Calibri" w:cs="Calibri"/>
          <w:sz w:val="22"/>
          <w:szCs w:val="22"/>
        </w:rPr>
      </w:pPr>
    </w:p>
    <w:p w14:paraId="6311882B" w14:textId="77777777" w:rsidR="00B50FDF" w:rsidRPr="007E6CF1" w:rsidRDefault="00B50FDF" w:rsidP="007E6CF1">
      <w:pPr>
        <w:rPr>
          <w:rFonts w:ascii="Calibri" w:hAnsi="Calibri" w:cs="Calibri"/>
          <w:b/>
          <w:bCs/>
          <w:color w:val="FF0000"/>
          <w:sz w:val="22"/>
          <w:szCs w:val="22"/>
        </w:rPr>
      </w:pPr>
      <w:r w:rsidRPr="007E6CF1">
        <w:rPr>
          <w:rFonts w:ascii="Calibri" w:hAnsi="Calibri" w:cs="Calibri"/>
          <w:sz w:val="22"/>
          <w:szCs w:val="22"/>
        </w:rPr>
        <w:t>Oświadczam, że w celu wykazania spełniania warunków udziału w postępowaniu, określonych przez Zamawiającego w</w:t>
      </w:r>
      <w:r w:rsidRPr="007E6CF1">
        <w:rPr>
          <w:rFonts w:ascii="Calibri" w:hAnsi="Calibri" w:cs="Calibri"/>
          <w:color w:val="FF0000"/>
          <w:sz w:val="22"/>
          <w:szCs w:val="22"/>
        </w:rPr>
        <w:t>………………………………………………………...…</w:t>
      </w:r>
      <w:proofErr w:type="gramStart"/>
      <w:r w:rsidRPr="007E6CF1">
        <w:rPr>
          <w:rFonts w:ascii="Calibri" w:hAnsi="Calibri" w:cs="Calibri"/>
          <w:color w:val="FF0000"/>
          <w:sz w:val="22"/>
          <w:szCs w:val="22"/>
        </w:rPr>
        <w:t>…….</w:t>
      </w:r>
      <w:proofErr w:type="gramEnd"/>
      <w:r w:rsidRPr="007E6CF1">
        <w:rPr>
          <w:rFonts w:ascii="Calibri" w:hAnsi="Calibri" w:cs="Calibri"/>
          <w:color w:val="FF0000"/>
          <w:sz w:val="22"/>
          <w:szCs w:val="22"/>
        </w:rPr>
        <w:t>.</w:t>
      </w:r>
      <w:r w:rsidRPr="007E6CF1">
        <w:rPr>
          <w:rFonts w:ascii="Calibri" w:hAnsi="Calibri" w:cs="Calibri"/>
          <w:i/>
          <w:color w:val="FF0000"/>
          <w:sz w:val="22"/>
          <w:szCs w:val="22"/>
        </w:rPr>
        <w:t>(Jeśli nie dotyczy to przekreślić lub wpisać ,,nie dotyczy”/wskazać dokument i właściwą jednostkę redakcyjną dokumentu, w której określono warunki udziału w postępowaniu),</w:t>
      </w:r>
      <w:r w:rsidRPr="007E6CF1">
        <w:rPr>
          <w:rFonts w:ascii="Calibri" w:hAnsi="Calibri" w:cs="Calibri"/>
          <w:color w:val="FF0000"/>
          <w:sz w:val="22"/>
          <w:szCs w:val="22"/>
        </w:rPr>
        <w:t xml:space="preserve"> </w:t>
      </w:r>
    </w:p>
    <w:p w14:paraId="32A1BDA7" w14:textId="77777777" w:rsidR="00B50FDF" w:rsidRPr="007E6CF1" w:rsidRDefault="00B50FDF" w:rsidP="00EF7109">
      <w:pPr>
        <w:numPr>
          <w:ilvl w:val="0"/>
          <w:numId w:val="45"/>
        </w:numPr>
        <w:rPr>
          <w:rFonts w:ascii="Calibri" w:hAnsi="Calibri" w:cs="Calibri"/>
          <w:sz w:val="22"/>
          <w:szCs w:val="22"/>
        </w:rPr>
      </w:pPr>
      <w:r w:rsidRPr="007E6CF1">
        <w:rPr>
          <w:rFonts w:ascii="Calibri" w:hAnsi="Calibri" w:cs="Calibri"/>
          <w:b/>
          <w:bCs/>
          <w:sz w:val="22"/>
          <w:szCs w:val="22"/>
        </w:rPr>
        <w:t xml:space="preserve"> </w:t>
      </w:r>
      <w:r w:rsidRPr="007E6CF1">
        <w:rPr>
          <w:rFonts w:ascii="Calibri" w:hAnsi="Calibri" w:cs="Calibri"/>
          <w:sz w:val="22"/>
          <w:szCs w:val="22"/>
        </w:rPr>
        <w:t>polegam na zasobach innego/ych podmiotu/ów</w:t>
      </w:r>
      <w:r w:rsidRPr="007E6CF1">
        <w:rPr>
          <w:rFonts w:ascii="Calibri" w:hAnsi="Calibri" w:cs="Calibri"/>
          <w:b/>
          <w:bCs/>
          <w:color w:val="FF0000"/>
          <w:sz w:val="22"/>
          <w:szCs w:val="22"/>
        </w:rPr>
        <w:t>*</w:t>
      </w:r>
    </w:p>
    <w:p w14:paraId="01F575F4" w14:textId="77777777" w:rsidR="00B50FDF" w:rsidRPr="007E6CF1" w:rsidRDefault="00B50FDF" w:rsidP="00EF7109">
      <w:pPr>
        <w:numPr>
          <w:ilvl w:val="0"/>
          <w:numId w:val="45"/>
        </w:numPr>
        <w:rPr>
          <w:rFonts w:ascii="Calibri" w:hAnsi="Calibri" w:cs="Calibri"/>
          <w:sz w:val="22"/>
          <w:szCs w:val="22"/>
        </w:rPr>
      </w:pPr>
      <w:r w:rsidRPr="007E6CF1">
        <w:rPr>
          <w:rFonts w:ascii="Calibri" w:hAnsi="Calibri" w:cs="Calibri"/>
          <w:sz w:val="22"/>
          <w:szCs w:val="22"/>
        </w:rPr>
        <w:t>nie polegam na zasobach innego/ych podmiotu/ów</w:t>
      </w:r>
      <w:r w:rsidRPr="007E6CF1">
        <w:rPr>
          <w:rFonts w:ascii="Calibri" w:hAnsi="Calibri" w:cs="Calibri"/>
          <w:b/>
          <w:bCs/>
          <w:color w:val="FF0000"/>
          <w:sz w:val="22"/>
          <w:szCs w:val="22"/>
        </w:rPr>
        <w:t>*</w:t>
      </w:r>
    </w:p>
    <w:p w14:paraId="5A56887B" w14:textId="188C64F5" w:rsidR="00B50FDF" w:rsidRPr="007E6CF1" w:rsidRDefault="00B50FDF" w:rsidP="007E6CF1">
      <w:pPr>
        <w:pStyle w:val="Akapitzlist"/>
        <w:spacing w:line="240" w:lineRule="auto"/>
        <w:ind w:left="3912" w:firstLine="336"/>
        <w:rPr>
          <w:rFonts w:cs="Calibri"/>
          <w:i/>
          <w:iCs/>
          <w:color w:val="FF0000"/>
        </w:rPr>
      </w:pPr>
      <w:r w:rsidRPr="007E6CF1">
        <w:rPr>
          <w:rFonts w:cs="Calibri"/>
          <w:b/>
          <w:bCs/>
          <w:i/>
          <w:iCs/>
          <w:color w:val="FF0000"/>
        </w:rPr>
        <w:t xml:space="preserve">*zaznaczyć właściwe </w:t>
      </w:r>
    </w:p>
    <w:p w14:paraId="44BECD38" w14:textId="77777777" w:rsidR="00B50FDF" w:rsidRPr="007E6CF1" w:rsidRDefault="00B50FDF" w:rsidP="007E6CF1">
      <w:pPr>
        <w:ind w:right="28"/>
        <w:rPr>
          <w:rFonts w:ascii="Calibri" w:hAnsi="Calibri" w:cs="Calibri"/>
          <w:sz w:val="22"/>
          <w:szCs w:val="22"/>
          <w:u w:val="single"/>
        </w:rPr>
      </w:pPr>
      <w:r w:rsidRPr="007E6CF1">
        <w:rPr>
          <w:rFonts w:ascii="Calibri" w:hAnsi="Calibri" w:cs="Calibri"/>
          <w:sz w:val="22"/>
          <w:szCs w:val="22"/>
          <w:u w:val="single"/>
        </w:rPr>
        <w:t>Nazwa i adres podmiotu</w:t>
      </w:r>
      <w:r w:rsidRPr="007E6CF1">
        <w:rPr>
          <w:rFonts w:ascii="Calibri" w:hAnsi="Calibri" w:cs="Calibri"/>
          <w:color w:val="FF0000"/>
          <w:sz w:val="22"/>
          <w:szCs w:val="22"/>
        </w:rPr>
        <w:t>.</w:t>
      </w:r>
      <w:r w:rsidRPr="007E6CF1">
        <w:rPr>
          <w:rFonts w:ascii="Calibri" w:hAnsi="Calibri" w:cs="Calibri"/>
          <w:i/>
          <w:color w:val="FF0000"/>
          <w:sz w:val="22"/>
          <w:szCs w:val="22"/>
        </w:rPr>
        <w:t>(Jeśli nie dotyczy to przekreślić lub wpisać ,,nie dotyczy”/</w:t>
      </w:r>
      <w:r w:rsidRPr="007E6CF1">
        <w:rPr>
          <w:rFonts w:ascii="Calibri" w:hAnsi="Calibri" w:cs="Calibri"/>
          <w:sz w:val="22"/>
          <w:szCs w:val="22"/>
          <w:u w:val="single"/>
        </w:rPr>
        <w:t>:</w:t>
      </w:r>
    </w:p>
    <w:p w14:paraId="66D3C4D1" w14:textId="77777777" w:rsidR="00B50FDF" w:rsidRPr="007E6CF1" w:rsidRDefault="00B50FDF" w:rsidP="007E6CF1">
      <w:pPr>
        <w:ind w:right="28"/>
        <w:rPr>
          <w:rFonts w:ascii="Calibri" w:hAnsi="Calibri" w:cs="Calibri"/>
          <w:sz w:val="22"/>
          <w:szCs w:val="22"/>
        </w:rPr>
      </w:pPr>
      <w:r w:rsidRPr="007E6CF1">
        <w:rPr>
          <w:rFonts w:ascii="Calibri" w:hAnsi="Calibri" w:cs="Calibri"/>
          <w:sz w:val="22"/>
          <w:szCs w:val="22"/>
        </w:rPr>
        <w:t>………………………………………………………………………………………………………………………………….</w:t>
      </w:r>
    </w:p>
    <w:p w14:paraId="65328035" w14:textId="77777777" w:rsidR="00B50FDF" w:rsidRPr="007E6CF1" w:rsidRDefault="00B50FDF" w:rsidP="007E6CF1">
      <w:pPr>
        <w:ind w:right="28"/>
        <w:rPr>
          <w:rFonts w:ascii="Calibri" w:hAnsi="Calibri" w:cs="Calibri"/>
          <w:sz w:val="22"/>
          <w:szCs w:val="22"/>
        </w:rPr>
      </w:pPr>
    </w:p>
    <w:p w14:paraId="476A8C6C" w14:textId="5D09D69B" w:rsidR="002056A3" w:rsidRPr="007E6CF1" w:rsidRDefault="00B50FDF" w:rsidP="007E6CF1">
      <w:pPr>
        <w:ind w:right="28"/>
        <w:rPr>
          <w:rFonts w:ascii="Calibri" w:hAnsi="Calibri" w:cs="Calibri"/>
          <w:sz w:val="22"/>
          <w:szCs w:val="22"/>
          <w:u w:val="single"/>
        </w:rPr>
      </w:pPr>
      <w:r w:rsidRPr="007E6CF1">
        <w:rPr>
          <w:rFonts w:ascii="Calibri" w:hAnsi="Calibri" w:cs="Calibri"/>
          <w:sz w:val="22"/>
          <w:szCs w:val="22"/>
          <w:u w:val="single"/>
        </w:rPr>
        <w:t xml:space="preserve">Udostępniane zasoby </w:t>
      </w:r>
      <w:r w:rsidR="00101213" w:rsidRPr="007E6CF1">
        <w:rPr>
          <w:rFonts w:ascii="Calibri" w:hAnsi="Calibri" w:cs="Calibri"/>
          <w:sz w:val="22"/>
          <w:szCs w:val="22"/>
          <w:u w:val="single"/>
        </w:rPr>
        <w:t>(zakres)</w:t>
      </w:r>
      <w:r w:rsidRPr="007E6CF1">
        <w:rPr>
          <w:rFonts w:ascii="Calibri" w:hAnsi="Calibri" w:cs="Calibri"/>
          <w:i/>
          <w:color w:val="FF0000"/>
          <w:sz w:val="22"/>
          <w:szCs w:val="22"/>
        </w:rPr>
        <w:t>(Jeśli nie dotyczy to przekreślić lub wpisać ,,nie dotyczy”/</w:t>
      </w:r>
      <w:r w:rsidRPr="007E6CF1">
        <w:rPr>
          <w:rFonts w:ascii="Calibri" w:hAnsi="Calibri" w:cs="Calibri"/>
          <w:sz w:val="22"/>
          <w:szCs w:val="22"/>
          <w:u w:val="single"/>
        </w:rPr>
        <w:t>:</w:t>
      </w:r>
    </w:p>
    <w:p w14:paraId="5D99E23A" w14:textId="6DBC02BA" w:rsidR="002056A3" w:rsidRPr="007E6CF1" w:rsidRDefault="002056A3" w:rsidP="007E6CF1">
      <w:pPr>
        <w:ind w:right="28"/>
        <w:rPr>
          <w:rFonts w:ascii="Calibri" w:hAnsi="Calibri" w:cs="Calibri"/>
          <w:sz w:val="22"/>
          <w:szCs w:val="22"/>
        </w:rPr>
      </w:pPr>
      <w:r w:rsidRPr="007E6CF1">
        <w:rPr>
          <w:rFonts w:ascii="Calibri" w:hAnsi="Calibri" w:cs="Calibri"/>
          <w:sz w:val="22"/>
          <w:szCs w:val="22"/>
        </w:rPr>
        <w:t>…………………………………………………………………………………………………………………………….………………………………</w:t>
      </w:r>
    </w:p>
    <w:p w14:paraId="7388A07C" w14:textId="77777777" w:rsidR="002056A3" w:rsidRPr="007E6CF1" w:rsidRDefault="002056A3" w:rsidP="007E6CF1">
      <w:pPr>
        <w:ind w:right="28"/>
        <w:rPr>
          <w:rFonts w:ascii="Calibri" w:hAnsi="Calibri" w:cs="Calibri"/>
          <w:i/>
          <w:iCs/>
          <w:sz w:val="22"/>
          <w:szCs w:val="22"/>
        </w:rPr>
      </w:pPr>
      <w:r w:rsidRPr="007E6CF1">
        <w:rPr>
          <w:rFonts w:ascii="Calibri" w:hAnsi="Calibri" w:cs="Calibri"/>
          <w:i/>
          <w:iCs/>
          <w:sz w:val="22"/>
          <w:szCs w:val="22"/>
        </w:rPr>
        <w:lastRenderedPageBreak/>
        <w:t>(wskazać podmiot i określić odpowiedni zakres dla wskazanego podmiotu, w przypadku zaznaczenia, iż Wykonawca polega na zasobach innego podmiotu w celu wykazania spełniania warunków udziału w postępowaniu).</w:t>
      </w:r>
    </w:p>
    <w:p w14:paraId="5B81B7F2" w14:textId="77777777" w:rsidR="002056A3" w:rsidRPr="007E6CF1" w:rsidRDefault="002056A3" w:rsidP="007E6CF1">
      <w:pPr>
        <w:rPr>
          <w:rFonts w:ascii="Calibri" w:hAnsi="Calibri" w:cs="Calibri"/>
          <w:sz w:val="22"/>
          <w:szCs w:val="22"/>
        </w:rPr>
      </w:pPr>
    </w:p>
    <w:p w14:paraId="6E25E00E" w14:textId="5D7ADCB6" w:rsidR="002056A3" w:rsidRPr="007E6CF1" w:rsidRDefault="002056A3" w:rsidP="007E6CF1">
      <w:pPr>
        <w:pStyle w:val="Standard"/>
        <w:jc w:val="both"/>
        <w:rPr>
          <w:rFonts w:ascii="Calibri" w:hAnsi="Calibri" w:cs="Calibri"/>
          <w:sz w:val="22"/>
          <w:szCs w:val="22"/>
        </w:rPr>
      </w:pPr>
      <w:r w:rsidRPr="007E6CF1">
        <w:rPr>
          <w:rFonts w:ascii="Calibri" w:hAnsi="Calibri" w:cs="Calibri"/>
          <w:sz w:val="22"/>
          <w:szCs w:val="22"/>
        </w:rPr>
        <w:t>Oświadczam, że podmiot/ty wymienione wyżej nie podlega/ją wykluczeniu z postępowania o udzielenie zamówienia.</w:t>
      </w:r>
    </w:p>
    <w:p w14:paraId="769ABA08" w14:textId="4D721B3E" w:rsidR="00101213" w:rsidRPr="007E6CF1" w:rsidRDefault="002056A3" w:rsidP="007E6CF1">
      <w:pPr>
        <w:pStyle w:val="Standard"/>
        <w:jc w:val="both"/>
        <w:rPr>
          <w:rFonts w:ascii="Calibri" w:hAnsi="Calibri" w:cs="Calibri"/>
          <w:sz w:val="22"/>
          <w:szCs w:val="22"/>
        </w:rPr>
      </w:pPr>
      <w:r w:rsidRPr="007E6CF1">
        <w:rPr>
          <w:rFonts w:ascii="Calibri" w:hAnsi="Calibri" w:cs="Calibri"/>
          <w:sz w:val="22"/>
          <w:szCs w:val="22"/>
        </w:rPr>
        <w:t xml:space="preserve">Oświadczam, że wszystkie informacje podane w powyższych oświadczeniach są aktualne </w:t>
      </w:r>
      <w:r w:rsidRPr="007E6CF1">
        <w:rPr>
          <w:rFonts w:ascii="Calibri" w:hAnsi="Calibri" w:cs="Calibri"/>
          <w:sz w:val="22"/>
          <w:szCs w:val="22"/>
        </w:rPr>
        <w:br/>
        <w:t>i zgodne z prawdą oraz zostały przedstawione z pełną świadomością konsekwencji wprowadzenia Zamawiającego w błąd przy przedstawianiu informacji.</w:t>
      </w:r>
    </w:p>
    <w:p w14:paraId="2D8BED4B" w14:textId="77777777" w:rsidR="000A6F07" w:rsidRPr="007E6CF1" w:rsidRDefault="000A6F07" w:rsidP="007E6CF1">
      <w:pPr>
        <w:pStyle w:val="Standard"/>
        <w:jc w:val="both"/>
        <w:rPr>
          <w:rFonts w:ascii="Calibri" w:hAnsi="Calibri" w:cs="Calibri"/>
          <w:sz w:val="22"/>
          <w:szCs w:val="22"/>
        </w:rPr>
      </w:pPr>
    </w:p>
    <w:p w14:paraId="28DFB84C" w14:textId="77777777" w:rsidR="00101213" w:rsidRPr="007E6CF1" w:rsidRDefault="00101213" w:rsidP="007E6CF1">
      <w:pPr>
        <w:shd w:val="clear" w:color="auto" w:fill="BFBFBF" w:themeFill="background1" w:themeFillShade="BF"/>
        <w:spacing w:after="120"/>
        <w:rPr>
          <w:rFonts w:ascii="Calibri" w:hAnsi="Calibri" w:cs="Calibri"/>
          <w:b/>
          <w:sz w:val="22"/>
          <w:szCs w:val="22"/>
        </w:rPr>
      </w:pPr>
      <w:r w:rsidRPr="007E6CF1">
        <w:rPr>
          <w:rFonts w:ascii="Calibri" w:hAnsi="Calibri" w:cs="Calibri"/>
          <w:b/>
          <w:sz w:val="22"/>
          <w:szCs w:val="22"/>
        </w:rPr>
        <w:t>INFORMACJA DOTYCZĄCA DOSTĘPU DO PODMIOTOWYCH ŚRODKÓW DOWODOWYCH:</w:t>
      </w:r>
    </w:p>
    <w:p w14:paraId="29AE0AF6" w14:textId="77777777" w:rsidR="00101213" w:rsidRPr="007E6CF1" w:rsidRDefault="00101213" w:rsidP="007E6CF1">
      <w:pPr>
        <w:rPr>
          <w:rFonts w:ascii="Calibri" w:hAnsi="Calibri" w:cs="Calibri"/>
          <w:sz w:val="22"/>
          <w:szCs w:val="22"/>
        </w:rPr>
      </w:pPr>
      <w:r w:rsidRPr="007E6CF1">
        <w:rPr>
          <w:rFonts w:ascii="Calibri" w:hAnsi="Calibri" w:cs="Calibri"/>
          <w:sz w:val="22"/>
          <w:szCs w:val="22"/>
        </w:rPr>
        <w:t>Wskazuję następujące podmiotowe środki dowodowe, które można uzyskać za pomocą bezpłatnych i ogólnodostępnych baz danych, oraz dane umożliwiające dostęp do tych środków:</w:t>
      </w:r>
    </w:p>
    <w:p w14:paraId="14E7408F" w14:textId="77777777" w:rsidR="00101213" w:rsidRPr="007E6CF1" w:rsidRDefault="00101213" w:rsidP="007E6CF1">
      <w:pPr>
        <w:rPr>
          <w:rFonts w:ascii="Calibri" w:hAnsi="Calibri" w:cs="Calibri"/>
          <w:sz w:val="22"/>
          <w:szCs w:val="22"/>
        </w:rPr>
      </w:pPr>
      <w:r w:rsidRPr="007E6CF1">
        <w:rPr>
          <w:rFonts w:ascii="Calibri" w:hAnsi="Calibri" w:cs="Calibri"/>
          <w:sz w:val="22"/>
          <w:szCs w:val="22"/>
        </w:rPr>
        <w:t>1) ......................................................................................................................................................</w:t>
      </w:r>
    </w:p>
    <w:p w14:paraId="06A4627A" w14:textId="77777777" w:rsidR="00101213" w:rsidRPr="007E6CF1" w:rsidRDefault="00101213" w:rsidP="007E6CF1">
      <w:pPr>
        <w:rPr>
          <w:rFonts w:ascii="Calibri" w:hAnsi="Calibri" w:cs="Calibri"/>
          <w:sz w:val="22"/>
          <w:szCs w:val="22"/>
        </w:rPr>
      </w:pPr>
      <w:r w:rsidRPr="007E6CF1">
        <w:rPr>
          <w:rFonts w:ascii="Calibri" w:hAnsi="Calibri" w:cs="Calibri"/>
          <w:i/>
          <w:sz w:val="22"/>
          <w:szCs w:val="22"/>
        </w:rPr>
        <w:t>(wskazać podmiotowy środek dowodowy, adres internetowy, wydający urząd lub organ, dokładne dane referencyjne dokumentacji)</w:t>
      </w:r>
    </w:p>
    <w:p w14:paraId="6B62A275" w14:textId="77777777" w:rsidR="00101213" w:rsidRPr="007E6CF1" w:rsidRDefault="00101213" w:rsidP="007E6CF1">
      <w:pPr>
        <w:rPr>
          <w:rFonts w:ascii="Calibri" w:hAnsi="Calibri" w:cs="Calibri"/>
          <w:sz w:val="22"/>
          <w:szCs w:val="22"/>
        </w:rPr>
      </w:pPr>
      <w:r w:rsidRPr="007E6CF1">
        <w:rPr>
          <w:rFonts w:ascii="Calibri" w:hAnsi="Calibri" w:cs="Calibri"/>
          <w:sz w:val="22"/>
          <w:szCs w:val="22"/>
        </w:rPr>
        <w:t>2) .......................................................................................................................................................</w:t>
      </w:r>
    </w:p>
    <w:p w14:paraId="41FF4EED" w14:textId="77777777" w:rsidR="00101213" w:rsidRPr="007E6CF1" w:rsidRDefault="00101213" w:rsidP="007E6CF1">
      <w:pPr>
        <w:rPr>
          <w:rFonts w:ascii="Calibri" w:hAnsi="Calibri" w:cs="Calibri"/>
          <w:i/>
          <w:sz w:val="22"/>
          <w:szCs w:val="22"/>
        </w:rPr>
      </w:pPr>
      <w:r w:rsidRPr="007E6CF1">
        <w:rPr>
          <w:rFonts w:ascii="Calibri" w:hAnsi="Calibri" w:cs="Calibri"/>
          <w:i/>
          <w:sz w:val="22"/>
          <w:szCs w:val="22"/>
        </w:rPr>
        <w:t>(wskazać podmiotowy środek dowodowy, adres internetowy, wydający urząd lub organ, dokładne dane referencyjne dokumentacji)</w:t>
      </w:r>
    </w:p>
    <w:p w14:paraId="2E996DDB" w14:textId="77777777" w:rsidR="002056A3" w:rsidRPr="007E6CF1" w:rsidRDefault="002056A3" w:rsidP="007E6CF1">
      <w:pPr>
        <w:pStyle w:val="Standard"/>
        <w:rPr>
          <w:rFonts w:ascii="Calibri" w:hAnsi="Calibri" w:cs="Calibri"/>
          <w:bCs/>
          <w:sz w:val="22"/>
          <w:szCs w:val="22"/>
        </w:rPr>
      </w:pPr>
    </w:p>
    <w:p w14:paraId="58FEA9C3" w14:textId="77777777" w:rsidR="00074514" w:rsidRDefault="00B91ACC" w:rsidP="007E6CF1">
      <w:pPr>
        <w:rPr>
          <w:rFonts w:ascii="Calibri" w:hAnsi="Calibri" w:cs="Calibri"/>
          <w:sz w:val="22"/>
          <w:szCs w:val="22"/>
        </w:rPr>
      </w:pPr>
      <w:bookmarkStart w:id="2" w:name="_Hlk139477557"/>
      <w:r w:rsidRPr="007E6CF1">
        <w:rPr>
          <w:rFonts w:ascii="Calibri" w:hAnsi="Calibri" w:cs="Calibri"/>
          <w:sz w:val="22"/>
          <w:szCs w:val="22"/>
        </w:rPr>
        <w:t xml:space="preserve">Oświadczam, że wszystkie informacje podane w powyższych oświadczeniach </w:t>
      </w:r>
      <w:r w:rsidRPr="007E6CF1">
        <w:rPr>
          <w:rFonts w:ascii="Calibri" w:hAnsi="Calibri" w:cs="Calibri"/>
          <w:b/>
          <w:bCs/>
          <w:color w:val="FF0000"/>
          <w:sz w:val="22"/>
          <w:szCs w:val="22"/>
          <w:u w:val="single"/>
        </w:rPr>
        <w:t>są*/nie są*</w:t>
      </w:r>
      <w:r w:rsidRPr="007E6CF1">
        <w:rPr>
          <w:rFonts w:ascii="Calibri" w:hAnsi="Calibri" w:cs="Calibri"/>
          <w:sz w:val="22"/>
          <w:szCs w:val="22"/>
        </w:rPr>
        <w:t xml:space="preserve"> </w:t>
      </w:r>
    </w:p>
    <w:p w14:paraId="34C6287D" w14:textId="34CFBD7C" w:rsidR="00B91ACC" w:rsidRPr="007E6CF1" w:rsidRDefault="00B91ACC" w:rsidP="007E6CF1">
      <w:pPr>
        <w:rPr>
          <w:rFonts w:ascii="Calibri" w:hAnsi="Calibri" w:cs="Calibri"/>
          <w:sz w:val="22"/>
          <w:szCs w:val="22"/>
        </w:rPr>
      </w:pPr>
      <w:r w:rsidRPr="007E6CF1">
        <w:rPr>
          <w:rFonts w:ascii="Calibri" w:hAnsi="Calibri" w:cs="Calibri"/>
          <w:b/>
          <w:bCs/>
          <w:i/>
          <w:iCs/>
          <w:color w:val="FF0000"/>
          <w:sz w:val="22"/>
          <w:szCs w:val="22"/>
        </w:rPr>
        <w:t xml:space="preserve">(* zaznaczyć właściwe/skreślić usunąć niewłaściwe) </w:t>
      </w:r>
      <w:r w:rsidRPr="007E6CF1">
        <w:rPr>
          <w:rFonts w:ascii="Calibri" w:hAnsi="Calibri" w:cs="Calibri"/>
          <w:sz w:val="22"/>
          <w:szCs w:val="22"/>
        </w:rPr>
        <w:t xml:space="preserve">aktualne na dzień ich </w:t>
      </w:r>
      <w:proofErr w:type="gramStart"/>
      <w:r w:rsidRPr="007E6CF1">
        <w:rPr>
          <w:rFonts w:ascii="Calibri" w:hAnsi="Calibri" w:cs="Calibri"/>
          <w:sz w:val="22"/>
          <w:szCs w:val="22"/>
        </w:rPr>
        <w:t>złożenia  i</w:t>
      </w:r>
      <w:proofErr w:type="gramEnd"/>
      <w:r w:rsidRPr="007E6CF1">
        <w:rPr>
          <w:rFonts w:ascii="Calibri" w:hAnsi="Calibri" w:cs="Calibri"/>
          <w:sz w:val="22"/>
          <w:szCs w:val="22"/>
        </w:rPr>
        <w:t xml:space="preserve"> zgodne z prawdą oraz zostały przedstawione z pełną świadomością konsekwencji wprowadzenia Zamawiającego w błąd przy przedstawianiu informacji</w:t>
      </w:r>
      <w:r w:rsidR="00074514">
        <w:rPr>
          <w:rFonts w:ascii="Calibri" w:hAnsi="Calibri" w:cs="Calibri"/>
          <w:sz w:val="22"/>
          <w:szCs w:val="22"/>
        </w:rPr>
        <w:t>**</w:t>
      </w:r>
      <w:r w:rsidRPr="007E6CF1">
        <w:rPr>
          <w:rFonts w:ascii="Calibri" w:hAnsi="Calibri" w:cs="Calibri"/>
          <w:sz w:val="22"/>
          <w:szCs w:val="22"/>
        </w:rPr>
        <w:t>.</w:t>
      </w:r>
      <w:bookmarkEnd w:id="2"/>
    </w:p>
    <w:p w14:paraId="6A7DC8BF" w14:textId="77777777" w:rsidR="000A6F07" w:rsidRPr="007E6CF1" w:rsidRDefault="000A6F07" w:rsidP="007E6CF1">
      <w:pPr>
        <w:rPr>
          <w:rFonts w:ascii="Calibri" w:hAnsi="Calibri" w:cs="Calibri"/>
          <w:sz w:val="22"/>
          <w:szCs w:val="22"/>
        </w:rPr>
      </w:pPr>
    </w:p>
    <w:p w14:paraId="310C238B" w14:textId="77777777" w:rsidR="00B91ACC" w:rsidRPr="007E6CF1" w:rsidRDefault="00B91ACC" w:rsidP="007E6CF1">
      <w:pPr>
        <w:pStyle w:val="Zwykytekst1"/>
        <w:tabs>
          <w:tab w:val="left" w:pos="284"/>
        </w:tabs>
        <w:rPr>
          <w:rFonts w:ascii="Calibri" w:hAnsi="Calibri" w:cs="Calibri"/>
          <w:b/>
          <w:bCs/>
          <w:color w:val="FF0000"/>
          <w:sz w:val="22"/>
          <w:szCs w:val="22"/>
          <w:u w:val="single"/>
        </w:rPr>
      </w:pPr>
      <w:r w:rsidRPr="007E6CF1">
        <w:rPr>
          <w:rFonts w:ascii="Calibri" w:hAnsi="Calibri" w:cs="Calibri"/>
          <w:b/>
          <w:bCs/>
          <w:color w:val="FF0000"/>
          <w:sz w:val="22"/>
          <w:szCs w:val="22"/>
          <w:u w:val="single"/>
        </w:rPr>
        <w:t xml:space="preserve">Należy podpisać podpisem kwalifikowanym, podpisem zaufanym lub elektronicznym podpisem osobistym stosownie do SWZ </w:t>
      </w:r>
    </w:p>
    <w:p w14:paraId="39BC670F" w14:textId="77777777" w:rsidR="00B91ACC" w:rsidRPr="007E6CF1" w:rsidRDefault="00B91ACC" w:rsidP="007E6CF1">
      <w:pPr>
        <w:pStyle w:val="Zwykytekst1"/>
        <w:tabs>
          <w:tab w:val="left" w:pos="284"/>
        </w:tabs>
        <w:rPr>
          <w:rFonts w:ascii="Calibri" w:hAnsi="Calibri" w:cs="Calibri"/>
          <w:b/>
          <w:bCs/>
          <w:color w:val="FF0000"/>
          <w:sz w:val="22"/>
          <w:szCs w:val="22"/>
          <w:u w:val="single"/>
        </w:rPr>
      </w:pPr>
    </w:p>
    <w:p w14:paraId="0BCA82F1" w14:textId="77777777" w:rsidR="00B91ACC" w:rsidRPr="007E6CF1" w:rsidRDefault="00B91ACC"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7E6CF1">
        <w:rPr>
          <w:rFonts w:ascii="Calibri" w:hAnsi="Calibri" w:cs="Calibri"/>
          <w:b/>
          <w:bCs/>
          <w:color w:val="FF0000"/>
          <w:sz w:val="22"/>
          <w:szCs w:val="22"/>
        </w:rPr>
        <w:t xml:space="preserve">UWAGA! (proszę sprawdzać czy wypełniono wymagane pola bądź wpisano ,,nie dotyczy” lub ,,--‘’ bądź dokonano </w:t>
      </w:r>
      <w:proofErr w:type="gramStart"/>
      <w:r w:rsidRPr="007E6CF1">
        <w:rPr>
          <w:rFonts w:ascii="Calibri" w:hAnsi="Calibri" w:cs="Calibri"/>
          <w:b/>
          <w:bCs/>
          <w:color w:val="FF0000"/>
          <w:sz w:val="22"/>
          <w:szCs w:val="22"/>
        </w:rPr>
        <w:t>zaznaczeń  w</w:t>
      </w:r>
      <w:proofErr w:type="gramEnd"/>
      <w:r w:rsidRPr="007E6CF1">
        <w:rPr>
          <w:rFonts w:ascii="Calibri" w:hAnsi="Calibri" w:cs="Calibri"/>
          <w:b/>
          <w:bCs/>
          <w:color w:val="FF0000"/>
          <w:sz w:val="22"/>
          <w:szCs w:val="22"/>
        </w:rPr>
        <w:t xml:space="preserve"> miejscach tego wymagających)</w:t>
      </w:r>
    </w:p>
    <w:p w14:paraId="730E1EE1" w14:textId="77777777" w:rsidR="00B91ACC" w:rsidRPr="007E6CF1" w:rsidRDefault="00B91ACC" w:rsidP="007E6CF1">
      <w:pPr>
        <w:pStyle w:val="Standard"/>
        <w:jc w:val="right"/>
        <w:rPr>
          <w:rFonts w:ascii="Calibri" w:hAnsi="Calibri" w:cs="Calibri"/>
          <w:bCs/>
          <w:sz w:val="22"/>
          <w:szCs w:val="22"/>
        </w:rPr>
      </w:pPr>
    </w:p>
    <w:p w14:paraId="7FC39AF1" w14:textId="77777777" w:rsidR="00B91ACC" w:rsidRPr="007E6CF1" w:rsidRDefault="00B91ACC" w:rsidP="007E6CF1">
      <w:pPr>
        <w:pStyle w:val="Standard"/>
        <w:rPr>
          <w:rFonts w:ascii="Calibri" w:hAnsi="Calibri" w:cs="Calibri"/>
          <w:b/>
          <w:bCs/>
          <w:sz w:val="22"/>
          <w:szCs w:val="22"/>
        </w:rPr>
      </w:pPr>
      <w:r w:rsidRPr="007E6CF1">
        <w:rPr>
          <w:rFonts w:ascii="Calibri" w:hAnsi="Calibri" w:cs="Calibri"/>
          <w:b/>
          <w:bCs/>
          <w:sz w:val="22"/>
          <w:szCs w:val="22"/>
        </w:rPr>
        <w:t>* UWAGA: niniejsze „Oświadczenie o braku podstaw do wykluczenia” składa każdy z Wykonawców wspólnie ubiegających się o udzielenie zamówienia.</w:t>
      </w:r>
    </w:p>
    <w:p w14:paraId="75A5C50D" w14:textId="77777777" w:rsidR="00731D54" w:rsidRPr="007E6CF1" w:rsidRDefault="00731D54" w:rsidP="007E6CF1">
      <w:pPr>
        <w:pStyle w:val="Standard"/>
        <w:rPr>
          <w:rFonts w:ascii="Calibri" w:hAnsi="Calibri" w:cs="Calibri"/>
          <w:b/>
          <w:bCs/>
          <w:sz w:val="22"/>
          <w:szCs w:val="22"/>
        </w:rPr>
      </w:pPr>
    </w:p>
    <w:p w14:paraId="7E2D9493" w14:textId="77777777" w:rsidR="00731D54" w:rsidRPr="007E6CF1" w:rsidRDefault="00731D54" w:rsidP="007E6CF1">
      <w:pPr>
        <w:pStyle w:val="Tekstprzypisudolnego"/>
        <w:rPr>
          <w:rFonts w:ascii="Calibri" w:hAnsi="Calibri" w:cs="Calibri"/>
          <w:sz w:val="22"/>
          <w:szCs w:val="22"/>
        </w:rPr>
      </w:pPr>
      <w:r w:rsidRPr="007E6CF1">
        <w:rPr>
          <w:rFonts w:ascii="Calibri" w:hAnsi="Calibri" w:cs="Calibri"/>
          <w:b/>
          <w:bCs/>
          <w:sz w:val="22"/>
          <w:szCs w:val="22"/>
        </w:rPr>
        <w:t xml:space="preserve">** </w:t>
      </w:r>
      <w:r w:rsidRPr="007E6CF1">
        <w:rPr>
          <w:rFonts w:ascii="Calibri" w:hAnsi="Calibri" w:cs="Calibr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0AD94AD" w14:textId="77777777" w:rsidR="00731D54" w:rsidRPr="007E6CF1" w:rsidRDefault="00731D54" w:rsidP="007E6CF1">
      <w:pPr>
        <w:pStyle w:val="Standard"/>
        <w:rPr>
          <w:rFonts w:ascii="Calibri" w:hAnsi="Calibri" w:cs="Calibri"/>
          <w:bCs/>
          <w:sz w:val="22"/>
          <w:szCs w:val="22"/>
        </w:rPr>
      </w:pPr>
    </w:p>
    <w:p w14:paraId="0E1BFD79" w14:textId="77777777" w:rsidR="00B91ACC" w:rsidRPr="00CA4191" w:rsidRDefault="00B91ACC" w:rsidP="00B91ACC">
      <w:pPr>
        <w:autoSpaceDE w:val="0"/>
        <w:adjustRightInd w:val="0"/>
        <w:rPr>
          <w:rFonts w:asciiTheme="minorHAnsi" w:hAnsiTheme="minorHAnsi" w:cstheme="minorHAnsi"/>
          <w:bCs/>
        </w:rPr>
      </w:pPr>
    </w:p>
    <w:p w14:paraId="70A0DDA3" w14:textId="77777777" w:rsidR="00421ADD" w:rsidRDefault="00254337" w:rsidP="00B50FDF">
      <w:pPr>
        <w:jc w:val="right"/>
        <w:rPr>
          <w:rFonts w:asciiTheme="minorHAnsi" w:eastAsia="Verdana,Bold" w:hAnsiTheme="minorHAnsi" w:cstheme="minorHAnsi"/>
          <w:b/>
          <w:bCs/>
          <w:sz w:val="22"/>
          <w:szCs w:val="22"/>
        </w:rPr>
      </w:pP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009F62EF" w:rsidRPr="00CA4191">
        <w:rPr>
          <w:rFonts w:asciiTheme="minorHAnsi" w:eastAsia="Verdana,Bold" w:hAnsiTheme="minorHAnsi" w:cstheme="minorHAnsi"/>
          <w:b/>
          <w:bCs/>
          <w:sz w:val="22"/>
          <w:szCs w:val="22"/>
        </w:rPr>
        <w:tab/>
      </w:r>
      <w:r w:rsidR="009F62EF"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r w:rsidR="00D66599" w:rsidRPr="00CA4191">
        <w:rPr>
          <w:rFonts w:asciiTheme="minorHAnsi" w:eastAsia="Verdana,Bold" w:hAnsiTheme="minorHAnsi" w:cstheme="minorHAnsi"/>
          <w:b/>
          <w:bCs/>
          <w:sz w:val="22"/>
          <w:szCs w:val="22"/>
        </w:rPr>
        <w:tab/>
      </w:r>
    </w:p>
    <w:p w14:paraId="19010824" w14:textId="77777777" w:rsidR="00421ADD" w:rsidRDefault="00421ADD" w:rsidP="00B50FDF">
      <w:pPr>
        <w:jc w:val="right"/>
        <w:rPr>
          <w:rFonts w:asciiTheme="minorHAnsi" w:eastAsia="Verdana,Bold" w:hAnsiTheme="minorHAnsi" w:cstheme="minorHAnsi"/>
          <w:b/>
          <w:bCs/>
          <w:sz w:val="22"/>
          <w:szCs w:val="22"/>
        </w:rPr>
      </w:pPr>
    </w:p>
    <w:p w14:paraId="7D55353F" w14:textId="77777777" w:rsidR="00421ADD" w:rsidRDefault="00421ADD" w:rsidP="00B50FDF">
      <w:pPr>
        <w:jc w:val="right"/>
        <w:rPr>
          <w:rFonts w:asciiTheme="minorHAnsi" w:eastAsia="Verdana,Bold" w:hAnsiTheme="minorHAnsi" w:cstheme="minorHAnsi"/>
          <w:b/>
          <w:bCs/>
          <w:sz w:val="22"/>
          <w:szCs w:val="22"/>
        </w:rPr>
      </w:pPr>
    </w:p>
    <w:p w14:paraId="200DE4A9" w14:textId="77777777" w:rsidR="00421ADD" w:rsidRDefault="00421ADD" w:rsidP="00B50FDF">
      <w:pPr>
        <w:jc w:val="right"/>
        <w:rPr>
          <w:rFonts w:asciiTheme="minorHAnsi" w:eastAsia="Verdana,Bold" w:hAnsiTheme="minorHAnsi" w:cstheme="minorHAnsi"/>
          <w:b/>
          <w:bCs/>
          <w:sz w:val="22"/>
          <w:szCs w:val="22"/>
        </w:rPr>
      </w:pPr>
    </w:p>
    <w:p w14:paraId="29A4DA91" w14:textId="77777777" w:rsidR="00421ADD" w:rsidRDefault="00421ADD" w:rsidP="00B50FDF">
      <w:pPr>
        <w:jc w:val="right"/>
        <w:rPr>
          <w:rFonts w:asciiTheme="minorHAnsi" w:eastAsia="Verdana,Bold" w:hAnsiTheme="minorHAnsi" w:cstheme="minorHAnsi"/>
          <w:b/>
          <w:bCs/>
          <w:sz w:val="22"/>
          <w:szCs w:val="22"/>
        </w:rPr>
      </w:pPr>
    </w:p>
    <w:p w14:paraId="244BFBAC" w14:textId="77777777" w:rsidR="00421ADD" w:rsidRDefault="00421ADD" w:rsidP="00B50FDF">
      <w:pPr>
        <w:jc w:val="right"/>
        <w:rPr>
          <w:rFonts w:asciiTheme="minorHAnsi" w:eastAsia="Verdana,Bold" w:hAnsiTheme="minorHAnsi" w:cstheme="minorHAnsi"/>
          <w:b/>
          <w:bCs/>
          <w:sz w:val="22"/>
          <w:szCs w:val="22"/>
        </w:rPr>
      </w:pPr>
    </w:p>
    <w:p w14:paraId="0EC4ACC1" w14:textId="77777777" w:rsidR="00421ADD" w:rsidRDefault="00421ADD" w:rsidP="00B50FDF">
      <w:pPr>
        <w:jc w:val="right"/>
        <w:rPr>
          <w:rFonts w:asciiTheme="minorHAnsi" w:eastAsia="Verdana,Bold" w:hAnsiTheme="minorHAnsi" w:cstheme="minorHAnsi"/>
          <w:b/>
          <w:bCs/>
          <w:sz w:val="22"/>
          <w:szCs w:val="22"/>
        </w:rPr>
      </w:pPr>
    </w:p>
    <w:p w14:paraId="45772AB6" w14:textId="77777777" w:rsidR="00421ADD" w:rsidRDefault="00421ADD" w:rsidP="00B50FDF">
      <w:pPr>
        <w:jc w:val="right"/>
        <w:rPr>
          <w:rFonts w:asciiTheme="minorHAnsi" w:eastAsia="Verdana,Bold" w:hAnsiTheme="minorHAnsi" w:cstheme="minorHAnsi"/>
          <w:b/>
          <w:bCs/>
          <w:sz w:val="22"/>
          <w:szCs w:val="22"/>
        </w:rPr>
      </w:pPr>
    </w:p>
    <w:p w14:paraId="45BA7F27" w14:textId="77777777" w:rsidR="00421ADD" w:rsidRDefault="00421ADD" w:rsidP="00B50FDF">
      <w:pPr>
        <w:jc w:val="right"/>
        <w:rPr>
          <w:rFonts w:asciiTheme="minorHAnsi" w:eastAsia="Verdana,Bold" w:hAnsiTheme="minorHAnsi" w:cstheme="minorHAnsi"/>
          <w:b/>
          <w:bCs/>
          <w:sz w:val="22"/>
          <w:szCs w:val="22"/>
        </w:rPr>
      </w:pPr>
    </w:p>
    <w:p w14:paraId="6851D570" w14:textId="77777777" w:rsidR="00421ADD" w:rsidRDefault="00421ADD" w:rsidP="00B50FDF">
      <w:pPr>
        <w:jc w:val="right"/>
        <w:rPr>
          <w:rFonts w:asciiTheme="minorHAnsi" w:eastAsia="Verdana,Bold" w:hAnsiTheme="minorHAnsi" w:cstheme="minorHAnsi"/>
          <w:b/>
          <w:bCs/>
          <w:sz w:val="22"/>
          <w:szCs w:val="22"/>
        </w:rPr>
      </w:pPr>
    </w:p>
    <w:p w14:paraId="1C911441" w14:textId="77777777" w:rsidR="00421ADD" w:rsidRDefault="00421ADD" w:rsidP="00B50FDF">
      <w:pPr>
        <w:jc w:val="right"/>
        <w:rPr>
          <w:rFonts w:asciiTheme="minorHAnsi" w:eastAsia="Verdana,Bold" w:hAnsiTheme="minorHAnsi" w:cstheme="minorHAnsi"/>
          <w:b/>
          <w:bCs/>
          <w:sz w:val="22"/>
          <w:szCs w:val="22"/>
        </w:rPr>
      </w:pPr>
    </w:p>
    <w:p w14:paraId="3FE8BFA7" w14:textId="77777777" w:rsidR="00421ADD" w:rsidRDefault="00421ADD" w:rsidP="00B50FDF">
      <w:pPr>
        <w:jc w:val="right"/>
        <w:rPr>
          <w:rFonts w:asciiTheme="minorHAnsi" w:eastAsia="Verdana,Bold" w:hAnsiTheme="minorHAnsi" w:cstheme="minorHAnsi"/>
          <w:b/>
          <w:bCs/>
          <w:sz w:val="22"/>
          <w:szCs w:val="22"/>
        </w:rPr>
      </w:pPr>
    </w:p>
    <w:p w14:paraId="264F3077" w14:textId="77777777" w:rsidR="00421ADD" w:rsidRDefault="00421ADD" w:rsidP="007E6CF1">
      <w:pPr>
        <w:rPr>
          <w:rFonts w:asciiTheme="minorHAnsi" w:eastAsia="Verdana,Bold" w:hAnsiTheme="minorHAnsi" w:cstheme="minorHAnsi"/>
          <w:b/>
          <w:bCs/>
          <w:sz w:val="22"/>
          <w:szCs w:val="22"/>
        </w:rPr>
      </w:pPr>
    </w:p>
    <w:p w14:paraId="4026C03B" w14:textId="77777777" w:rsidR="007E6CF1" w:rsidRDefault="007E6CF1" w:rsidP="007E6CF1">
      <w:pPr>
        <w:rPr>
          <w:rFonts w:asciiTheme="minorHAnsi" w:eastAsia="Verdana,Bold" w:hAnsiTheme="minorHAnsi" w:cstheme="minorHAnsi"/>
          <w:b/>
          <w:bCs/>
          <w:sz w:val="22"/>
          <w:szCs w:val="22"/>
        </w:rPr>
      </w:pPr>
    </w:p>
    <w:p w14:paraId="5C17B6D6" w14:textId="17D6CBA5" w:rsidR="00BE61AC" w:rsidRPr="007B4410" w:rsidRDefault="00D66599" w:rsidP="007E6CF1">
      <w:pPr>
        <w:jc w:val="right"/>
        <w:rPr>
          <w:rFonts w:ascii="Calibri" w:eastAsia="Verdana,Bold" w:hAnsi="Calibri" w:cs="Calibri"/>
          <w:b/>
          <w:bCs/>
          <w:sz w:val="22"/>
          <w:szCs w:val="22"/>
        </w:rPr>
      </w:pPr>
      <w:r w:rsidRPr="00CA4191">
        <w:rPr>
          <w:rFonts w:asciiTheme="minorHAnsi" w:eastAsia="Verdana,Bold" w:hAnsiTheme="minorHAnsi" w:cstheme="minorHAnsi"/>
          <w:b/>
          <w:bCs/>
          <w:sz w:val="22"/>
          <w:szCs w:val="22"/>
        </w:rPr>
        <w:lastRenderedPageBreak/>
        <w:tab/>
      </w:r>
      <w:r w:rsidRPr="00CA4191">
        <w:rPr>
          <w:rFonts w:asciiTheme="minorHAnsi" w:eastAsia="Verdana,Bold" w:hAnsiTheme="minorHAnsi" w:cstheme="minorHAnsi"/>
          <w:b/>
          <w:bCs/>
          <w:sz w:val="22"/>
          <w:szCs w:val="22"/>
        </w:rPr>
        <w:tab/>
      </w:r>
      <w:r w:rsidR="00D57709" w:rsidRPr="00CA4191">
        <w:rPr>
          <w:rFonts w:asciiTheme="minorHAnsi" w:eastAsia="Verdana,Bold" w:hAnsiTheme="minorHAnsi" w:cstheme="minorHAnsi"/>
          <w:b/>
          <w:bCs/>
          <w:sz w:val="22"/>
          <w:szCs w:val="22"/>
        </w:rPr>
        <w:t xml:space="preserve"> </w:t>
      </w:r>
      <w:r w:rsidR="00263B12">
        <w:rPr>
          <w:rFonts w:asciiTheme="minorHAnsi" w:eastAsia="Verdana,Bold" w:hAnsiTheme="minorHAnsi" w:cstheme="minorHAnsi"/>
          <w:b/>
          <w:bCs/>
          <w:sz w:val="22"/>
          <w:szCs w:val="22"/>
        </w:rPr>
        <w:tab/>
      </w:r>
      <w:r w:rsidR="00D57709" w:rsidRPr="007B4410">
        <w:rPr>
          <w:rFonts w:ascii="Calibri" w:eastAsia="Verdana,Bold" w:hAnsi="Calibri" w:cs="Calibri"/>
          <w:b/>
          <w:bCs/>
          <w:sz w:val="22"/>
          <w:szCs w:val="22"/>
        </w:rPr>
        <w:t xml:space="preserve"> </w:t>
      </w:r>
      <w:r w:rsidR="003F2EA4" w:rsidRPr="007B4410">
        <w:rPr>
          <w:rFonts w:ascii="Calibri" w:eastAsia="Verdana,Bold" w:hAnsi="Calibri" w:cs="Calibri"/>
          <w:b/>
          <w:bCs/>
          <w:sz w:val="22"/>
          <w:szCs w:val="22"/>
        </w:rPr>
        <w:t xml:space="preserve">  </w:t>
      </w:r>
      <w:r w:rsidR="00BE61AC" w:rsidRPr="007B4410">
        <w:rPr>
          <w:rFonts w:ascii="Calibri" w:hAnsi="Calibri" w:cs="Calibri"/>
          <w:b/>
          <w:sz w:val="22"/>
          <w:szCs w:val="22"/>
        </w:rPr>
        <w:t xml:space="preserve">Załącznik nr </w:t>
      </w:r>
      <w:r w:rsidR="001E6EB6" w:rsidRPr="007B4410">
        <w:rPr>
          <w:rFonts w:ascii="Calibri" w:hAnsi="Calibri" w:cs="Calibri"/>
          <w:b/>
          <w:sz w:val="22"/>
          <w:szCs w:val="22"/>
        </w:rPr>
        <w:t>2</w:t>
      </w:r>
      <w:r w:rsidR="00BE61AC" w:rsidRPr="007B4410">
        <w:rPr>
          <w:rFonts w:ascii="Calibri" w:hAnsi="Calibri" w:cs="Calibri"/>
          <w:b/>
          <w:sz w:val="22"/>
          <w:szCs w:val="22"/>
        </w:rPr>
        <w:t xml:space="preserve"> do </w:t>
      </w:r>
      <w:r w:rsidR="00A07D90" w:rsidRPr="007B4410">
        <w:rPr>
          <w:rFonts w:ascii="Calibri" w:hAnsi="Calibri" w:cs="Calibri"/>
          <w:b/>
          <w:sz w:val="22"/>
          <w:szCs w:val="22"/>
        </w:rPr>
        <w:t>S</w:t>
      </w:r>
      <w:r w:rsidR="00BE61AC" w:rsidRPr="007B4410">
        <w:rPr>
          <w:rFonts w:ascii="Calibri" w:hAnsi="Calibri" w:cs="Calibri"/>
          <w:b/>
          <w:sz w:val="22"/>
          <w:szCs w:val="22"/>
        </w:rPr>
        <w:t>WZ</w:t>
      </w:r>
    </w:p>
    <w:p w14:paraId="276D085D" w14:textId="51FD97EA" w:rsidR="0084670A" w:rsidRPr="007B4410" w:rsidRDefault="0084670A" w:rsidP="007E6CF1">
      <w:pPr>
        <w:jc w:val="right"/>
        <w:outlineLvl w:val="0"/>
        <w:rPr>
          <w:rFonts w:ascii="Calibri" w:hAnsi="Calibri" w:cs="Calibri"/>
          <w:b/>
          <w:sz w:val="22"/>
          <w:szCs w:val="22"/>
        </w:rPr>
      </w:pPr>
      <w:r w:rsidRPr="007B4410">
        <w:rPr>
          <w:rFonts w:ascii="Calibri" w:hAnsi="Calibri" w:cs="Calibri"/>
          <w:b/>
          <w:sz w:val="22"/>
          <w:szCs w:val="22"/>
        </w:rPr>
        <w:t>DA.221.</w:t>
      </w:r>
      <w:r w:rsidR="00CB73F9">
        <w:rPr>
          <w:rFonts w:ascii="Calibri" w:hAnsi="Calibri" w:cs="Calibri"/>
          <w:b/>
          <w:sz w:val="22"/>
          <w:szCs w:val="22"/>
        </w:rPr>
        <w:t>13</w:t>
      </w:r>
      <w:r w:rsidRPr="007B4410">
        <w:rPr>
          <w:rFonts w:ascii="Calibri" w:hAnsi="Calibri" w:cs="Calibri"/>
          <w:b/>
          <w:sz w:val="22"/>
          <w:szCs w:val="22"/>
        </w:rPr>
        <w:t>.2025</w:t>
      </w:r>
    </w:p>
    <w:p w14:paraId="7F190834" w14:textId="274572FE" w:rsidR="000115A9" w:rsidRPr="007E6CF1" w:rsidRDefault="00421ADD" w:rsidP="007E6CF1">
      <w:pPr>
        <w:pStyle w:val="Standard"/>
        <w:jc w:val="center"/>
        <w:rPr>
          <w:rFonts w:ascii="Calibri" w:hAnsi="Calibri" w:cs="Calibri"/>
          <w:b/>
          <w:color w:val="FF0000"/>
          <w:sz w:val="22"/>
          <w:szCs w:val="22"/>
        </w:rPr>
      </w:pPr>
      <w:r w:rsidRPr="007B4410">
        <w:rPr>
          <w:rStyle w:val="markedcontent"/>
          <w:rFonts w:ascii="Calibri" w:eastAsia="MS Gothic" w:hAnsi="Calibri" w:cs="Calibri"/>
          <w:b/>
          <w:color w:val="FF0000"/>
          <w:sz w:val="22"/>
          <w:szCs w:val="22"/>
        </w:rPr>
        <w:t>Formularz stanowi treść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0115A9" w:rsidRPr="007B4410" w14:paraId="757657EB" w14:textId="77777777" w:rsidTr="00131B65">
        <w:tc>
          <w:tcPr>
            <w:tcW w:w="10063" w:type="dxa"/>
            <w:shd w:val="clear" w:color="auto" w:fill="CCCCCC"/>
          </w:tcPr>
          <w:p w14:paraId="7E5CC1B3" w14:textId="77777777" w:rsidR="002056A3" w:rsidRPr="007B4410" w:rsidRDefault="002056A3" w:rsidP="007E6CF1">
            <w:pPr>
              <w:pStyle w:val="Standard"/>
              <w:jc w:val="center"/>
              <w:rPr>
                <w:rFonts w:ascii="Calibri" w:hAnsi="Calibri" w:cs="Calibri"/>
                <w:b/>
                <w:snapToGrid w:val="0"/>
                <w:sz w:val="22"/>
                <w:szCs w:val="22"/>
              </w:rPr>
            </w:pPr>
            <w:r w:rsidRPr="007B4410">
              <w:rPr>
                <w:rFonts w:ascii="Calibri" w:hAnsi="Calibri" w:cs="Calibri"/>
                <w:b/>
                <w:snapToGrid w:val="0"/>
                <w:sz w:val="22"/>
                <w:szCs w:val="22"/>
              </w:rPr>
              <w:t>FORMULARZ OFERTOWY</w:t>
            </w:r>
          </w:p>
          <w:p w14:paraId="477FF852" w14:textId="77777777" w:rsidR="002056A3" w:rsidRPr="007B4410" w:rsidRDefault="002056A3" w:rsidP="007E6CF1">
            <w:pPr>
              <w:pStyle w:val="Standard"/>
              <w:jc w:val="center"/>
              <w:rPr>
                <w:rFonts w:ascii="Calibri" w:hAnsi="Calibri" w:cs="Calibri"/>
                <w:b/>
                <w:snapToGrid w:val="0"/>
                <w:sz w:val="22"/>
                <w:szCs w:val="22"/>
              </w:rPr>
            </w:pPr>
            <w:r w:rsidRPr="007B4410">
              <w:rPr>
                <w:rFonts w:ascii="Calibri" w:hAnsi="Calibri" w:cs="Calibri"/>
                <w:b/>
                <w:snapToGrid w:val="0"/>
                <w:sz w:val="22"/>
                <w:szCs w:val="22"/>
              </w:rPr>
              <w:t>DO POSTĘPOWANIA O UDZIELENIE ZAMÓWIENIA PUBLICZNEGO PROWADZONEGO</w:t>
            </w:r>
          </w:p>
          <w:p w14:paraId="13664B37" w14:textId="3E491D23" w:rsidR="002056A3" w:rsidRPr="007B4410" w:rsidRDefault="002056A3" w:rsidP="007E6CF1">
            <w:pPr>
              <w:pStyle w:val="Standard"/>
              <w:tabs>
                <w:tab w:val="left" w:pos="-10"/>
              </w:tabs>
              <w:jc w:val="center"/>
              <w:rPr>
                <w:rFonts w:ascii="Calibri" w:hAnsi="Calibri" w:cs="Calibri"/>
                <w:b/>
                <w:snapToGrid w:val="0"/>
                <w:sz w:val="22"/>
                <w:szCs w:val="22"/>
              </w:rPr>
            </w:pPr>
            <w:r w:rsidRPr="007B4410">
              <w:rPr>
                <w:rFonts w:ascii="Calibri" w:hAnsi="Calibri" w:cs="Calibri"/>
                <w:b/>
                <w:snapToGrid w:val="0"/>
                <w:sz w:val="22"/>
                <w:szCs w:val="22"/>
              </w:rPr>
              <w:t xml:space="preserve">W TRYBIE ART. 359 PKT 2 W ZW. Z ART. 275 PKT </w:t>
            </w:r>
            <w:r w:rsidR="00BE1FC0">
              <w:rPr>
                <w:rFonts w:ascii="Calibri" w:hAnsi="Calibri" w:cs="Calibri"/>
                <w:b/>
                <w:snapToGrid w:val="0"/>
                <w:sz w:val="22"/>
                <w:szCs w:val="22"/>
              </w:rPr>
              <w:t>2</w:t>
            </w:r>
            <w:r w:rsidRPr="007B4410">
              <w:rPr>
                <w:rFonts w:ascii="Calibri" w:hAnsi="Calibri" w:cs="Calibri"/>
                <w:b/>
                <w:snapToGrid w:val="0"/>
                <w:sz w:val="22"/>
                <w:szCs w:val="22"/>
              </w:rPr>
              <w:t xml:space="preserve"> USTAWY Z DNIA 11 WRZEŚNIA 2019 R. - PRAWO ZAMÓWIEŃ PUBLICZNYCH </w:t>
            </w:r>
            <w:r w:rsidR="00BE675C" w:rsidRPr="007B4410">
              <w:rPr>
                <w:rFonts w:ascii="Calibri" w:hAnsi="Calibri" w:cs="Calibri"/>
                <w:b/>
                <w:snapToGrid w:val="0"/>
                <w:sz w:val="22"/>
                <w:szCs w:val="22"/>
              </w:rPr>
              <w:t>(t.j. Dz. U. 2024 r. poz. 1320</w:t>
            </w:r>
            <w:r w:rsidR="00A10400">
              <w:rPr>
                <w:rFonts w:ascii="Calibri" w:hAnsi="Calibri" w:cs="Calibri"/>
                <w:b/>
                <w:snapToGrid w:val="0"/>
                <w:sz w:val="22"/>
                <w:szCs w:val="22"/>
              </w:rPr>
              <w:t xml:space="preserve"> z późn. zm.</w:t>
            </w:r>
            <w:r w:rsidR="00BE675C" w:rsidRPr="007B4410">
              <w:rPr>
                <w:rFonts w:ascii="Calibri" w:hAnsi="Calibri" w:cs="Calibri"/>
                <w:b/>
                <w:snapToGrid w:val="0"/>
                <w:sz w:val="22"/>
                <w:szCs w:val="22"/>
              </w:rPr>
              <w:t xml:space="preserve">) </w:t>
            </w:r>
            <w:r w:rsidRPr="007B4410">
              <w:rPr>
                <w:rFonts w:ascii="Calibri" w:hAnsi="Calibri" w:cs="Calibri"/>
                <w:b/>
                <w:snapToGrid w:val="0"/>
                <w:sz w:val="22"/>
                <w:szCs w:val="22"/>
              </w:rPr>
              <w:t>NA USŁUGI SPOŁECZNE</w:t>
            </w:r>
          </w:p>
          <w:p w14:paraId="5D142FAA" w14:textId="77777777" w:rsidR="00BE1FC0" w:rsidRDefault="00BE1FC0" w:rsidP="007E6CF1">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SCHRONISKU Z USŁUGAMI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 (z podziałem na części I–V</w:t>
            </w:r>
            <w:r w:rsidRPr="005C58AC">
              <w:rPr>
                <w:rFonts w:ascii="Calibri" w:eastAsiaTheme="majorEastAsia" w:hAnsi="Calibri" w:cs="Calibri"/>
                <w:b/>
                <w:sz w:val="22"/>
                <w:szCs w:val="22"/>
                <w:lang w:eastAsia="en-US"/>
              </w:rPr>
              <w:t>)</w:t>
            </w:r>
          </w:p>
          <w:p w14:paraId="4674448B" w14:textId="797D7591" w:rsidR="000115A9" w:rsidRPr="007B4410" w:rsidRDefault="000115A9" w:rsidP="007E6CF1">
            <w:pPr>
              <w:jc w:val="center"/>
              <w:rPr>
                <w:rFonts w:ascii="Calibri" w:hAnsi="Calibri" w:cs="Calibri"/>
                <w:snapToGrid w:val="0"/>
                <w:sz w:val="22"/>
                <w:szCs w:val="22"/>
              </w:rPr>
            </w:pPr>
          </w:p>
        </w:tc>
      </w:tr>
    </w:tbl>
    <w:p w14:paraId="5817C0E4" w14:textId="77777777" w:rsidR="005762F9" w:rsidRPr="007B4410" w:rsidRDefault="005762F9" w:rsidP="007E6CF1">
      <w:pPr>
        <w:pStyle w:val="Akapitzlist"/>
        <w:widowControl w:val="0"/>
        <w:numPr>
          <w:ilvl w:val="1"/>
          <w:numId w:val="6"/>
        </w:numPr>
        <w:spacing w:after="0" w:line="240" w:lineRule="auto"/>
        <w:ind w:left="426" w:hanging="284"/>
        <w:rPr>
          <w:rFonts w:cs="Calibri"/>
          <w:b/>
          <w:snapToGrid w:val="0"/>
        </w:rPr>
      </w:pPr>
      <w:r w:rsidRPr="007B4410">
        <w:rPr>
          <w:rFonts w:cs="Calibri"/>
          <w:b/>
          <w:snapToGrid w:val="0"/>
        </w:rPr>
        <w:t>Dane dotyczące Wykonawcy (wypełnić bezwzględnie)</w:t>
      </w:r>
    </w:p>
    <w:p w14:paraId="224FC1AC" w14:textId="77777777" w:rsidR="006D0880" w:rsidRPr="007B4410" w:rsidRDefault="006D0880" w:rsidP="007E6CF1">
      <w:pPr>
        <w:pStyle w:val="Akapitzlist"/>
        <w:widowControl w:val="0"/>
        <w:spacing w:after="0" w:line="240" w:lineRule="auto"/>
        <w:ind w:left="426"/>
        <w:rPr>
          <w:rFonts w:cs="Calibri"/>
          <w:b/>
          <w:snapToGrid w:val="0"/>
        </w:rPr>
      </w:pPr>
    </w:p>
    <w:p w14:paraId="68C5AAF7" w14:textId="77777777" w:rsidR="005762F9" w:rsidRPr="007B4410" w:rsidRDefault="005762F9" w:rsidP="007E6CF1">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 xml:space="preserve"> Nazwa</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023CAA83" w14:textId="77777777" w:rsidR="005762F9" w:rsidRPr="007B4410" w:rsidRDefault="005762F9" w:rsidP="007E6CF1">
      <w:pPr>
        <w:widowControl w:val="0"/>
        <w:ind w:left="426"/>
        <w:rPr>
          <w:rFonts w:ascii="Calibri" w:hAnsi="Calibri" w:cs="Calibri"/>
          <w:snapToGrid w:val="0"/>
          <w:sz w:val="22"/>
          <w:szCs w:val="22"/>
        </w:rPr>
      </w:pPr>
    </w:p>
    <w:p w14:paraId="6C6622D4" w14:textId="77777777" w:rsidR="005762F9" w:rsidRPr="007B4410" w:rsidRDefault="005762F9" w:rsidP="007E6CF1">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Siedziba</w:t>
      </w:r>
      <w:r w:rsidR="00326B93" w:rsidRPr="007B4410">
        <w:rPr>
          <w:rFonts w:ascii="Calibri" w:hAnsi="Calibri" w:cs="Calibri"/>
          <w:b/>
          <w:snapToGrid w:val="0"/>
          <w:sz w:val="22"/>
          <w:szCs w:val="22"/>
        </w:rPr>
        <w:t xml:space="preserve"> (dokładny adres)</w:t>
      </w:r>
      <w:r w:rsidRPr="007B4410">
        <w:rPr>
          <w:rFonts w:ascii="Calibri" w:hAnsi="Calibri" w:cs="Calibri"/>
          <w:snapToGrid w:val="0"/>
          <w:sz w:val="22"/>
          <w:szCs w:val="22"/>
        </w:rPr>
        <w:t>.................................................................................</w:t>
      </w:r>
      <w:r w:rsidR="00326B93"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2553048C" w14:textId="77777777" w:rsidR="005762F9" w:rsidRPr="007B4410" w:rsidRDefault="005762F9" w:rsidP="007E6CF1">
      <w:pPr>
        <w:widowControl w:val="0"/>
        <w:ind w:left="426"/>
        <w:rPr>
          <w:rFonts w:ascii="Calibri" w:hAnsi="Calibri" w:cs="Calibri"/>
          <w:snapToGrid w:val="0"/>
          <w:sz w:val="22"/>
          <w:szCs w:val="22"/>
        </w:rPr>
      </w:pPr>
    </w:p>
    <w:p w14:paraId="7CE23E0E" w14:textId="77777777" w:rsidR="005762F9" w:rsidRPr="007B4410" w:rsidRDefault="005762F9" w:rsidP="007E6CF1">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Nr telefonu/faks</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0E739F11" w14:textId="77777777" w:rsidR="005762F9" w:rsidRPr="007B4410" w:rsidRDefault="005762F9" w:rsidP="007E6CF1">
      <w:pPr>
        <w:widowControl w:val="0"/>
        <w:ind w:left="426"/>
        <w:rPr>
          <w:rFonts w:ascii="Calibri" w:hAnsi="Calibri" w:cs="Calibri"/>
          <w:snapToGrid w:val="0"/>
          <w:sz w:val="22"/>
          <w:szCs w:val="22"/>
        </w:rPr>
      </w:pPr>
    </w:p>
    <w:p w14:paraId="04AA0BF2" w14:textId="77777777" w:rsidR="00043134" w:rsidRPr="007B4410" w:rsidRDefault="00043134" w:rsidP="007E6CF1">
      <w:pPr>
        <w:widowControl w:val="0"/>
        <w:ind w:left="426"/>
        <w:rPr>
          <w:rFonts w:ascii="Calibri" w:hAnsi="Calibri" w:cs="Calibri"/>
          <w:snapToGrid w:val="0"/>
          <w:sz w:val="22"/>
          <w:szCs w:val="22"/>
        </w:rPr>
      </w:pPr>
      <w:r w:rsidRPr="007B4410">
        <w:rPr>
          <w:rFonts w:ascii="Calibri" w:hAnsi="Calibri" w:cs="Calibri"/>
          <w:snapToGrid w:val="0"/>
          <w:sz w:val="22"/>
          <w:szCs w:val="22"/>
        </w:rPr>
        <w:t>KRS (jeśli jest): ..........................................................................................................................</w:t>
      </w:r>
    </w:p>
    <w:p w14:paraId="0A99024F" w14:textId="77777777" w:rsidR="00043134" w:rsidRPr="007B4410" w:rsidRDefault="00043134" w:rsidP="007E6CF1">
      <w:pPr>
        <w:widowControl w:val="0"/>
        <w:ind w:left="426"/>
        <w:rPr>
          <w:rFonts w:ascii="Calibri" w:hAnsi="Calibri" w:cs="Calibri"/>
          <w:b/>
          <w:snapToGrid w:val="0"/>
          <w:sz w:val="22"/>
          <w:szCs w:val="22"/>
        </w:rPr>
      </w:pPr>
    </w:p>
    <w:p w14:paraId="2AFA3770" w14:textId="77777777" w:rsidR="005762F9" w:rsidRPr="007B4410" w:rsidRDefault="005762F9" w:rsidP="007E6CF1">
      <w:pPr>
        <w:widowControl w:val="0"/>
        <w:ind w:left="426"/>
        <w:rPr>
          <w:rFonts w:ascii="Calibri" w:hAnsi="Calibri" w:cs="Calibri"/>
          <w:snapToGrid w:val="0"/>
          <w:sz w:val="22"/>
          <w:szCs w:val="22"/>
        </w:rPr>
      </w:pPr>
      <w:r w:rsidRPr="007B4410">
        <w:rPr>
          <w:rFonts w:ascii="Calibri" w:hAnsi="Calibri" w:cs="Calibri"/>
          <w:b/>
          <w:snapToGrid w:val="0"/>
          <w:sz w:val="22"/>
          <w:szCs w:val="22"/>
        </w:rPr>
        <w:t>nr NIP</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5C2D9A01" w14:textId="77777777" w:rsidR="005762F9" w:rsidRPr="007B4410" w:rsidRDefault="005762F9" w:rsidP="007E6CF1">
      <w:pPr>
        <w:widowControl w:val="0"/>
        <w:ind w:left="426"/>
        <w:rPr>
          <w:rFonts w:ascii="Calibri" w:hAnsi="Calibri" w:cs="Calibri"/>
          <w:snapToGrid w:val="0"/>
          <w:sz w:val="22"/>
          <w:szCs w:val="22"/>
        </w:rPr>
      </w:pPr>
    </w:p>
    <w:p w14:paraId="5C79FBCB" w14:textId="77777777" w:rsidR="005762F9" w:rsidRPr="00CC2AF8" w:rsidRDefault="005762F9" w:rsidP="007E6CF1">
      <w:pPr>
        <w:widowControl w:val="0"/>
        <w:ind w:left="426"/>
        <w:rPr>
          <w:rFonts w:ascii="Calibri" w:hAnsi="Calibri" w:cs="Calibri"/>
          <w:snapToGrid w:val="0"/>
          <w:sz w:val="22"/>
          <w:szCs w:val="22"/>
        </w:rPr>
      </w:pPr>
      <w:r w:rsidRPr="00CC2AF8">
        <w:rPr>
          <w:rFonts w:ascii="Calibri" w:hAnsi="Calibri" w:cs="Calibri"/>
          <w:b/>
          <w:snapToGrid w:val="0"/>
          <w:sz w:val="22"/>
          <w:szCs w:val="22"/>
        </w:rPr>
        <w:t>nr REGON</w:t>
      </w:r>
      <w:r w:rsidRPr="00CC2AF8">
        <w:rPr>
          <w:rFonts w:ascii="Calibri" w:hAnsi="Calibri" w:cs="Calibri"/>
          <w:snapToGrid w:val="0"/>
          <w:sz w:val="22"/>
          <w:szCs w:val="22"/>
        </w:rPr>
        <w:t>...............................................................................................................</w:t>
      </w:r>
      <w:r w:rsidR="00E81693" w:rsidRPr="00CC2AF8">
        <w:rPr>
          <w:rFonts w:ascii="Calibri" w:hAnsi="Calibri" w:cs="Calibri"/>
          <w:snapToGrid w:val="0"/>
          <w:sz w:val="22"/>
          <w:szCs w:val="22"/>
        </w:rPr>
        <w:t>.........................</w:t>
      </w:r>
    </w:p>
    <w:p w14:paraId="4EBD7602" w14:textId="77777777" w:rsidR="00326B93" w:rsidRPr="00CC2AF8" w:rsidRDefault="00326B93" w:rsidP="007E6CF1">
      <w:pPr>
        <w:widowControl w:val="0"/>
        <w:ind w:left="426"/>
        <w:rPr>
          <w:rFonts w:ascii="Calibri" w:hAnsi="Calibri" w:cs="Calibri"/>
          <w:snapToGrid w:val="0"/>
          <w:sz w:val="22"/>
          <w:szCs w:val="22"/>
        </w:rPr>
      </w:pPr>
    </w:p>
    <w:p w14:paraId="51A81733" w14:textId="1B13BA33" w:rsidR="00DA3F91" w:rsidRPr="00CC2AF8" w:rsidRDefault="00DA3F91" w:rsidP="007E6CF1">
      <w:pPr>
        <w:widowControl w:val="0"/>
        <w:ind w:left="426"/>
        <w:rPr>
          <w:rFonts w:ascii="Calibri" w:hAnsi="Calibri" w:cs="Calibri"/>
          <w:snapToGrid w:val="0"/>
          <w:sz w:val="22"/>
          <w:szCs w:val="22"/>
        </w:rPr>
      </w:pPr>
      <w:r w:rsidRPr="00CC2AF8">
        <w:rPr>
          <w:rFonts w:ascii="Calibri" w:hAnsi="Calibri" w:cs="Calibri"/>
          <w:snapToGrid w:val="0"/>
          <w:sz w:val="22"/>
          <w:szCs w:val="22"/>
        </w:rPr>
        <w:t>adres e-doręczeń ………………………………………………………………………………………………………………………</w:t>
      </w:r>
      <w:r w:rsidR="00326B93" w:rsidRPr="00CC2AF8">
        <w:rPr>
          <w:rFonts w:ascii="Calibri" w:hAnsi="Calibri" w:cs="Calibri"/>
          <w:snapToGrid w:val="0"/>
          <w:sz w:val="22"/>
          <w:szCs w:val="22"/>
        </w:rPr>
        <w:tab/>
      </w:r>
    </w:p>
    <w:p w14:paraId="55650DB5" w14:textId="75F4F6AC" w:rsidR="00334048" w:rsidRPr="00CC2AF8" w:rsidRDefault="007B4410" w:rsidP="007E6CF1">
      <w:pPr>
        <w:widowControl w:val="0"/>
        <w:ind w:left="426"/>
        <w:rPr>
          <w:rFonts w:ascii="Calibri" w:hAnsi="Calibri" w:cs="Calibri"/>
          <w:snapToGrid w:val="0"/>
          <w:sz w:val="22"/>
          <w:szCs w:val="22"/>
        </w:rPr>
      </w:pPr>
      <w:proofErr w:type="gramStart"/>
      <w:r w:rsidRPr="00CC2AF8">
        <w:rPr>
          <w:rFonts w:ascii="Calibri" w:hAnsi="Calibri" w:cs="Calibri"/>
          <w:snapToGrid w:val="0"/>
          <w:sz w:val="22"/>
          <w:szCs w:val="22"/>
        </w:rPr>
        <w:t>ePUAP:</w:t>
      </w:r>
      <w:r w:rsidR="00334048" w:rsidRPr="00CC2AF8">
        <w:rPr>
          <w:rFonts w:ascii="Calibri" w:hAnsi="Calibri" w:cs="Calibri"/>
          <w:snapToGrid w:val="0"/>
          <w:sz w:val="22"/>
          <w:szCs w:val="22"/>
        </w:rPr>
        <w:t>…</w:t>
      </w:r>
      <w:proofErr w:type="gramEnd"/>
      <w:r w:rsidR="00334048" w:rsidRPr="00CC2AF8">
        <w:rPr>
          <w:rFonts w:ascii="Calibri" w:hAnsi="Calibri" w:cs="Calibri"/>
          <w:snapToGrid w:val="0"/>
          <w:sz w:val="22"/>
          <w:szCs w:val="22"/>
        </w:rPr>
        <w:t>………………………………………………………………………………………………………………………………………</w:t>
      </w:r>
    </w:p>
    <w:p w14:paraId="20CBB092" w14:textId="77777777" w:rsidR="00334048" w:rsidRPr="00CC2AF8" w:rsidRDefault="00334048" w:rsidP="007E6CF1">
      <w:pPr>
        <w:widowControl w:val="0"/>
        <w:ind w:left="426"/>
        <w:rPr>
          <w:rFonts w:ascii="Calibri" w:hAnsi="Calibri" w:cs="Calibri"/>
          <w:snapToGrid w:val="0"/>
          <w:sz w:val="22"/>
          <w:szCs w:val="22"/>
        </w:rPr>
      </w:pPr>
    </w:p>
    <w:p w14:paraId="4141A662" w14:textId="4D837191" w:rsidR="00334048" w:rsidRPr="00CC2AF8" w:rsidRDefault="00334048" w:rsidP="007E6CF1">
      <w:pPr>
        <w:widowControl w:val="0"/>
        <w:ind w:left="426"/>
        <w:rPr>
          <w:rFonts w:ascii="Calibri" w:hAnsi="Calibri" w:cs="Calibri"/>
          <w:snapToGrid w:val="0"/>
          <w:sz w:val="22"/>
          <w:szCs w:val="22"/>
        </w:rPr>
      </w:pPr>
      <w:r w:rsidRPr="00CC2AF8">
        <w:rPr>
          <w:rFonts w:ascii="Calibri" w:hAnsi="Calibri" w:cs="Calibri"/>
          <w:b/>
          <w:snapToGrid w:val="0"/>
          <w:sz w:val="22"/>
          <w:szCs w:val="22"/>
        </w:rPr>
        <w:t>e-mail:</w:t>
      </w:r>
      <w:r w:rsidRPr="00CC2AF8">
        <w:rPr>
          <w:rFonts w:ascii="Calibri" w:hAnsi="Calibri" w:cs="Calibri"/>
          <w:snapToGrid w:val="0"/>
          <w:sz w:val="22"/>
          <w:szCs w:val="22"/>
        </w:rPr>
        <w:t xml:space="preserve"> …………………………………………………………………………………………………………………………………………</w:t>
      </w:r>
    </w:p>
    <w:p w14:paraId="17EA0319" w14:textId="77777777" w:rsidR="00B50FDF" w:rsidRPr="00CC2AF8" w:rsidRDefault="00B50FDF" w:rsidP="007E6CF1">
      <w:pPr>
        <w:ind w:right="28"/>
        <w:rPr>
          <w:rFonts w:ascii="Calibri" w:hAnsi="Calibri" w:cs="Calibri"/>
          <w:i/>
          <w:iCs/>
          <w:color w:val="FF0000"/>
          <w:sz w:val="22"/>
          <w:szCs w:val="22"/>
        </w:rPr>
      </w:pPr>
    </w:p>
    <w:p w14:paraId="07858DD5" w14:textId="77777777" w:rsidR="00B50FDF" w:rsidRPr="007B4410" w:rsidRDefault="00B50FDF" w:rsidP="007E6CF1">
      <w:pPr>
        <w:pStyle w:val="Standard"/>
        <w:rPr>
          <w:rFonts w:ascii="Calibri" w:hAnsi="Calibri" w:cs="Calibri"/>
          <w:sz w:val="22"/>
          <w:szCs w:val="22"/>
        </w:rPr>
      </w:pPr>
      <w:r w:rsidRPr="007B4410">
        <w:rPr>
          <w:rFonts w:ascii="Calibri" w:hAnsi="Calibri" w:cs="Calibri"/>
          <w:b/>
          <w:sz w:val="22"/>
          <w:szCs w:val="22"/>
        </w:rPr>
        <w:t>NALEŻY / NIE NALEŻY DO SEKTORA MAŁYCH I ŚREDNICH PRZEDSIĘBIORSTW</w:t>
      </w:r>
      <w:r w:rsidRPr="007B4410">
        <w:rPr>
          <w:rFonts w:ascii="Calibri" w:hAnsi="Calibri" w:cs="Calibri"/>
          <w:sz w:val="22"/>
          <w:szCs w:val="22"/>
        </w:rPr>
        <w:t>*</w:t>
      </w:r>
    </w:p>
    <w:p w14:paraId="299EDD40" w14:textId="77777777" w:rsidR="00B50FDF" w:rsidRPr="0016128F" w:rsidRDefault="00B50FDF" w:rsidP="007E6CF1">
      <w:pPr>
        <w:pStyle w:val="Tekstpodstawowy"/>
        <w:widowControl/>
        <w:suppressAutoHyphens w:val="0"/>
        <w:spacing w:after="0"/>
        <w:rPr>
          <w:rFonts w:ascii="Calibri" w:hAnsi="Calibri" w:cs="Calibri"/>
          <w:sz w:val="20"/>
          <w:szCs w:val="20"/>
        </w:rPr>
      </w:pPr>
      <w:r w:rsidRPr="0016128F">
        <w:rPr>
          <w:rFonts w:ascii="Calibri" w:hAnsi="Calibri" w:cs="Calibri"/>
          <w:sz w:val="20"/>
          <w:szCs w:val="20"/>
        </w:rPr>
        <w:t>Rodzaj przedsiębiorstwa jakim jest Wykonawca (zaznaczyć właściwą opcję):</w:t>
      </w:r>
    </w:p>
    <w:tbl>
      <w:tblPr>
        <w:tblW w:w="0" w:type="auto"/>
        <w:tblInd w:w="-106" w:type="dxa"/>
        <w:tblLayout w:type="fixed"/>
        <w:tblLook w:val="00A0" w:firstRow="1" w:lastRow="0" w:firstColumn="1" w:lastColumn="0" w:noHBand="0" w:noVBand="0"/>
      </w:tblPr>
      <w:tblGrid>
        <w:gridCol w:w="641"/>
        <w:gridCol w:w="8106"/>
      </w:tblGrid>
      <w:tr w:rsidR="00B50FDF" w:rsidRPr="0016128F" w14:paraId="51F8380F" w14:textId="77777777" w:rsidTr="00B50FDF">
        <w:tc>
          <w:tcPr>
            <w:tcW w:w="641" w:type="dxa"/>
          </w:tcPr>
          <w:p w14:paraId="4E9AB4EB"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16417283" wp14:editId="67D2CB5A">
                  <wp:extent cx="201930" cy="212725"/>
                  <wp:effectExtent l="19050" t="0" r="7620" b="0"/>
                  <wp:docPr id="784848497" name="Obraz 784848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201B7EF4" w14:textId="77777777" w:rsidR="00B50FDF" w:rsidRPr="007B4410" w:rsidRDefault="00B50FDF" w:rsidP="007E6CF1">
            <w:pPr>
              <w:ind w:right="28"/>
              <w:rPr>
                <w:rFonts w:ascii="Calibri" w:hAnsi="Calibri" w:cs="Calibri"/>
                <w:sz w:val="22"/>
                <w:szCs w:val="22"/>
              </w:rPr>
            </w:pPr>
            <w:r w:rsidRPr="007B4410">
              <w:rPr>
                <w:rFonts w:ascii="Calibri" w:hAnsi="Calibri" w:cs="Calibri"/>
                <w:sz w:val="22"/>
                <w:szCs w:val="22"/>
              </w:rPr>
              <w:t xml:space="preserve">Mikroprzedsiębiorstwo </w:t>
            </w:r>
          </w:p>
          <w:p w14:paraId="59E2197A" w14:textId="77777777" w:rsidR="00B50FDF" w:rsidRPr="0016128F" w:rsidRDefault="00B50FDF" w:rsidP="007E6CF1">
            <w:pPr>
              <w:spacing w:after="120"/>
              <w:ind w:right="28"/>
              <w:rPr>
                <w:rFonts w:ascii="Calibri" w:hAnsi="Calibri" w:cs="Calibri"/>
                <w:i/>
                <w:iCs/>
                <w:sz w:val="16"/>
                <w:szCs w:val="16"/>
              </w:rPr>
            </w:pPr>
            <w:r w:rsidRPr="0016128F">
              <w:rPr>
                <w:rFonts w:ascii="Calibri" w:hAnsi="Calibri" w:cs="Calibri"/>
                <w:i/>
                <w:iCs/>
                <w:sz w:val="16"/>
                <w:szCs w:val="16"/>
              </w:rPr>
              <w:t>(Przedsiębiorstwo, które zatrudnia mniej niż 10 osób i którego roczny obrót lub roczna suma bilansowa nie przekracza 2 milionów EURO).</w:t>
            </w:r>
          </w:p>
        </w:tc>
      </w:tr>
      <w:tr w:rsidR="00B50FDF" w:rsidRPr="0016128F" w14:paraId="0B54EE9A" w14:textId="77777777" w:rsidTr="00B50FDF">
        <w:tc>
          <w:tcPr>
            <w:tcW w:w="641" w:type="dxa"/>
          </w:tcPr>
          <w:p w14:paraId="3A8B7004"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1CD02BA4" wp14:editId="7926F449">
                  <wp:extent cx="201930" cy="212725"/>
                  <wp:effectExtent l="19050" t="0" r="7620" b="0"/>
                  <wp:docPr id="1352970204" name="Obraz 135297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125517C2" w14:textId="77777777" w:rsidR="00B50FDF" w:rsidRPr="007B4410" w:rsidRDefault="00B50FDF" w:rsidP="007E6CF1">
            <w:pPr>
              <w:ind w:right="28"/>
              <w:rPr>
                <w:rFonts w:ascii="Calibri" w:hAnsi="Calibri" w:cs="Calibri"/>
                <w:sz w:val="22"/>
                <w:szCs w:val="22"/>
              </w:rPr>
            </w:pPr>
            <w:r w:rsidRPr="007B4410">
              <w:rPr>
                <w:rFonts w:ascii="Calibri" w:hAnsi="Calibri" w:cs="Calibri"/>
                <w:sz w:val="22"/>
                <w:szCs w:val="22"/>
              </w:rPr>
              <w:t>Małe przedsiębiorstwo</w:t>
            </w:r>
          </w:p>
          <w:p w14:paraId="657D19D5" w14:textId="77777777" w:rsidR="00B50FDF" w:rsidRPr="0016128F" w:rsidRDefault="00B50FDF" w:rsidP="007E6CF1">
            <w:pPr>
              <w:spacing w:after="120"/>
              <w:ind w:right="28"/>
              <w:rPr>
                <w:rFonts w:ascii="Calibri" w:hAnsi="Calibri" w:cs="Calibri"/>
                <w:i/>
                <w:iCs/>
                <w:sz w:val="16"/>
                <w:szCs w:val="16"/>
              </w:rPr>
            </w:pPr>
            <w:r w:rsidRPr="0016128F">
              <w:rPr>
                <w:rFonts w:ascii="Calibri" w:hAnsi="Calibri" w:cs="Calibri"/>
                <w:i/>
                <w:iCs/>
                <w:sz w:val="16"/>
                <w:szCs w:val="16"/>
              </w:rPr>
              <w:t xml:space="preserve">(Przedsiębiorstwo, które zatrudnia mniej niż 50 osób i którego roczny obrót lub roczna suma bilansowa nie przekracza 10 milionów EURO). </w:t>
            </w:r>
          </w:p>
        </w:tc>
      </w:tr>
      <w:tr w:rsidR="00B50FDF" w:rsidRPr="0016128F" w14:paraId="324BD2C9" w14:textId="77777777" w:rsidTr="00B50FDF">
        <w:tc>
          <w:tcPr>
            <w:tcW w:w="641" w:type="dxa"/>
          </w:tcPr>
          <w:p w14:paraId="545244D7"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6676A02F" wp14:editId="6FEC1B17">
                  <wp:extent cx="201930" cy="212725"/>
                  <wp:effectExtent l="19050" t="0" r="7620" b="0"/>
                  <wp:docPr id="2108006730" name="Obraz 2108006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327BD1A" w14:textId="77777777" w:rsidR="00B50FDF" w:rsidRPr="007B4410" w:rsidRDefault="00B50FDF" w:rsidP="007E6CF1">
            <w:pPr>
              <w:rPr>
                <w:rFonts w:ascii="Calibri" w:hAnsi="Calibri" w:cs="Calibri"/>
                <w:sz w:val="22"/>
                <w:szCs w:val="22"/>
              </w:rPr>
            </w:pPr>
            <w:r w:rsidRPr="007B4410">
              <w:rPr>
                <w:rFonts w:ascii="Calibri" w:hAnsi="Calibri" w:cs="Calibri"/>
                <w:sz w:val="22"/>
                <w:szCs w:val="22"/>
              </w:rPr>
              <w:t>Średnie przedsiębiorstwo</w:t>
            </w:r>
          </w:p>
          <w:p w14:paraId="568E75D8" w14:textId="77777777" w:rsidR="00B50FDF" w:rsidRPr="0016128F" w:rsidRDefault="00B50FDF" w:rsidP="007E6CF1">
            <w:pPr>
              <w:spacing w:after="120"/>
              <w:ind w:right="28"/>
              <w:rPr>
                <w:rFonts w:ascii="Calibri" w:hAnsi="Calibri" w:cs="Calibri"/>
                <w:i/>
                <w:iCs/>
                <w:sz w:val="16"/>
                <w:szCs w:val="16"/>
              </w:rPr>
            </w:pPr>
            <w:r w:rsidRPr="0016128F">
              <w:rPr>
                <w:rFonts w:ascii="Calibri" w:hAnsi="Calibri" w:cs="Calibri"/>
                <w:i/>
                <w:iCs/>
                <w:sz w:val="16"/>
                <w:szCs w:val="16"/>
              </w:rPr>
              <w:t xml:space="preserve">(Przedsiębiorstwo, które nie jest mikroprzedsiębiorstwem ani małym przedsiębiorstwem i które zatrudnia mniej niż 250 osób i którego roczny obrót nie przekracza 50 milionów EUR. lub roczna suma bilansowa nie przekracza 43 milionów EURO) i który nie jest mikroprzedsiębiorcą ani małym </w:t>
            </w:r>
            <w:proofErr w:type="spellStart"/>
            <w:r w:rsidRPr="0016128F">
              <w:rPr>
                <w:rFonts w:ascii="Calibri" w:hAnsi="Calibri" w:cs="Calibri"/>
                <w:i/>
                <w:iCs/>
                <w:sz w:val="16"/>
                <w:szCs w:val="16"/>
              </w:rPr>
              <w:t>przedsiębircą</w:t>
            </w:r>
            <w:proofErr w:type="spellEnd"/>
          </w:p>
        </w:tc>
      </w:tr>
      <w:tr w:rsidR="00B50FDF" w:rsidRPr="0016128F" w14:paraId="4BE51715" w14:textId="77777777" w:rsidTr="00B50FDF">
        <w:tc>
          <w:tcPr>
            <w:tcW w:w="641" w:type="dxa"/>
          </w:tcPr>
          <w:p w14:paraId="21E23167"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4FD83066" wp14:editId="33C59A63">
                  <wp:extent cx="201930" cy="212725"/>
                  <wp:effectExtent l="19050" t="0" r="7620" b="0"/>
                  <wp:docPr id="94626768" name="Obraz 94626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D8E01B9" w14:textId="77777777" w:rsidR="00B50FDF" w:rsidRPr="007B4410" w:rsidRDefault="00B50FDF" w:rsidP="007E6CF1">
            <w:pPr>
              <w:spacing w:after="120"/>
              <w:rPr>
                <w:rFonts w:ascii="Calibri" w:hAnsi="Calibri" w:cs="Calibri"/>
                <w:sz w:val="22"/>
                <w:szCs w:val="22"/>
              </w:rPr>
            </w:pPr>
            <w:r w:rsidRPr="007B4410">
              <w:rPr>
                <w:rFonts w:ascii="Calibri" w:hAnsi="Calibri" w:cs="Calibri"/>
                <w:sz w:val="22"/>
                <w:szCs w:val="22"/>
              </w:rPr>
              <w:t>Jednoosobowa działalność gospodarcza</w:t>
            </w:r>
          </w:p>
        </w:tc>
      </w:tr>
      <w:tr w:rsidR="00B50FDF" w:rsidRPr="0016128F" w14:paraId="4D62857A" w14:textId="77777777" w:rsidTr="00B50FDF">
        <w:tc>
          <w:tcPr>
            <w:tcW w:w="641" w:type="dxa"/>
          </w:tcPr>
          <w:p w14:paraId="2EB36AA7"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3EC09FEE" wp14:editId="7EC450BD">
                  <wp:extent cx="201930" cy="212725"/>
                  <wp:effectExtent l="19050" t="0" r="7620" b="0"/>
                  <wp:docPr id="1238399424" name="Obraz 1238399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340F6355" w14:textId="77777777" w:rsidR="00B50FDF" w:rsidRPr="007B4410" w:rsidRDefault="00B50FDF" w:rsidP="007E6CF1">
            <w:pPr>
              <w:spacing w:after="120"/>
              <w:rPr>
                <w:rFonts w:ascii="Calibri" w:hAnsi="Calibri" w:cs="Calibri"/>
                <w:sz w:val="22"/>
                <w:szCs w:val="22"/>
              </w:rPr>
            </w:pPr>
            <w:r w:rsidRPr="007B4410">
              <w:rPr>
                <w:rFonts w:ascii="Calibri" w:hAnsi="Calibri" w:cs="Calibri"/>
                <w:sz w:val="22"/>
                <w:szCs w:val="22"/>
              </w:rPr>
              <w:t>Osoba fizyczna nieprowadząca działalności gospodarczej</w:t>
            </w:r>
          </w:p>
        </w:tc>
      </w:tr>
      <w:tr w:rsidR="00B50FDF" w:rsidRPr="0016128F" w14:paraId="5BAF49E3" w14:textId="77777777" w:rsidTr="00B50FDF">
        <w:tc>
          <w:tcPr>
            <w:tcW w:w="641" w:type="dxa"/>
          </w:tcPr>
          <w:p w14:paraId="57A76BBE" w14:textId="77777777" w:rsidR="00B50FDF" w:rsidRPr="0016128F" w:rsidRDefault="00B50FDF" w:rsidP="007E6CF1">
            <w:pPr>
              <w:jc w:val="right"/>
              <w:rPr>
                <w:rFonts w:ascii="Calibri" w:hAnsi="Calibri" w:cs="Calibri"/>
              </w:rPr>
            </w:pPr>
            <w:r w:rsidRPr="0016128F">
              <w:rPr>
                <w:rFonts w:ascii="Calibri" w:hAnsi="Calibri" w:cs="Calibri"/>
                <w:noProof/>
              </w:rPr>
              <w:drawing>
                <wp:inline distT="0" distB="0" distL="0" distR="0" wp14:anchorId="4C5A5659" wp14:editId="40AF7F8E">
                  <wp:extent cx="201930" cy="212725"/>
                  <wp:effectExtent l="19050" t="0" r="7620" b="0"/>
                  <wp:docPr id="1573328789" name="Obraz 1573328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4CDD2A5F" w14:textId="77777777" w:rsidR="00B50FDF" w:rsidRPr="007B4410" w:rsidRDefault="00B50FDF" w:rsidP="007E6CF1">
            <w:pPr>
              <w:spacing w:after="120"/>
              <w:rPr>
                <w:rFonts w:ascii="Calibri" w:hAnsi="Calibri" w:cs="Calibri"/>
                <w:sz w:val="22"/>
                <w:szCs w:val="22"/>
              </w:rPr>
            </w:pPr>
            <w:r w:rsidRPr="007B4410">
              <w:rPr>
                <w:rFonts w:ascii="Calibri" w:hAnsi="Calibri" w:cs="Calibri"/>
                <w:sz w:val="22"/>
                <w:szCs w:val="22"/>
              </w:rPr>
              <w:t>Inny rodzaj</w:t>
            </w:r>
          </w:p>
        </w:tc>
      </w:tr>
    </w:tbl>
    <w:p w14:paraId="6EB27F53" w14:textId="77777777" w:rsidR="00B50FDF" w:rsidRPr="0016128F" w:rsidRDefault="00B50FDF" w:rsidP="007E6CF1">
      <w:pPr>
        <w:ind w:right="28"/>
        <w:rPr>
          <w:rFonts w:ascii="Calibri" w:hAnsi="Calibri" w:cs="Calibri"/>
          <w:i/>
          <w:iCs/>
          <w:color w:val="FF0000"/>
          <w:sz w:val="16"/>
          <w:szCs w:val="16"/>
        </w:rPr>
      </w:pPr>
    </w:p>
    <w:p w14:paraId="300547F6" w14:textId="649B4315" w:rsidR="005762F9" w:rsidRPr="007B4410" w:rsidRDefault="00767E72" w:rsidP="007E6CF1">
      <w:pPr>
        <w:ind w:left="142" w:right="28"/>
        <w:rPr>
          <w:rFonts w:ascii="Calibri" w:hAnsi="Calibri" w:cs="Calibri"/>
          <w:i/>
          <w:iCs/>
          <w:color w:val="FF0000"/>
          <w:sz w:val="16"/>
          <w:szCs w:val="16"/>
        </w:rPr>
      </w:pPr>
      <w:r w:rsidRPr="0016128F">
        <w:rPr>
          <w:rFonts w:ascii="Calibri" w:hAnsi="Calibri" w:cs="Calibri"/>
          <w:i/>
          <w:iCs/>
          <w:color w:val="FF0000"/>
          <w:sz w:val="16"/>
          <w:szCs w:val="16"/>
        </w:rPr>
        <w:t xml:space="preserve">W przypadku Wykonawców składających ofertę wspólnie należy wskazać wszystkich Wykonawców występujących wspólnie </w:t>
      </w:r>
      <w:r w:rsidRPr="0016128F">
        <w:rPr>
          <w:rFonts w:ascii="Calibri" w:hAnsi="Calibri" w:cs="Calibri"/>
          <w:i/>
          <w:iCs/>
          <w:color w:val="FF0000"/>
          <w:sz w:val="16"/>
          <w:szCs w:val="16"/>
        </w:rPr>
        <w:br/>
        <w:t>lub zaznaczyć, iż wskazany podmiot (Pełnomocnik/Lider) występuje w imieniu wszystkich podmiot</w:t>
      </w:r>
      <w:r w:rsidR="007B4410">
        <w:rPr>
          <w:rFonts w:ascii="Calibri" w:hAnsi="Calibri" w:cs="Calibri"/>
          <w:i/>
          <w:iCs/>
          <w:color w:val="FF0000"/>
          <w:sz w:val="16"/>
          <w:szCs w:val="16"/>
        </w:rPr>
        <w:t>ów składających ofertę wspólnie</w:t>
      </w:r>
    </w:p>
    <w:p w14:paraId="6BD8EB39" w14:textId="3179AC89" w:rsidR="006D0880" w:rsidRPr="002B1FC5" w:rsidRDefault="005762F9" w:rsidP="007E6CF1">
      <w:pPr>
        <w:pStyle w:val="Akapitzlist"/>
        <w:widowControl w:val="0"/>
        <w:numPr>
          <w:ilvl w:val="0"/>
          <w:numId w:val="6"/>
        </w:numPr>
        <w:spacing w:after="0" w:line="240" w:lineRule="auto"/>
        <w:ind w:left="284" w:hanging="284"/>
        <w:rPr>
          <w:rFonts w:cs="Calibri"/>
          <w:b/>
          <w:snapToGrid w:val="0"/>
        </w:rPr>
      </w:pPr>
      <w:r w:rsidRPr="002B1FC5">
        <w:rPr>
          <w:rFonts w:cs="Calibri"/>
          <w:b/>
          <w:snapToGrid w:val="0"/>
        </w:rPr>
        <w:t>Dane dotyczące Zamawiającego</w:t>
      </w:r>
    </w:p>
    <w:p w14:paraId="5768075E" w14:textId="77777777" w:rsidR="00731D54" w:rsidRPr="002B1FC5" w:rsidRDefault="00731D54" w:rsidP="007E6CF1">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t>Gmina Miejska Rumia - Miejski Ośrodek Pomocy Społecznej w Rumi</w:t>
      </w:r>
    </w:p>
    <w:p w14:paraId="4CEF7571" w14:textId="77777777" w:rsidR="00731D54" w:rsidRPr="002B1FC5" w:rsidRDefault="00731D54" w:rsidP="007E6CF1">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t>ul. Sobieskiego 42</w:t>
      </w:r>
    </w:p>
    <w:p w14:paraId="19795728" w14:textId="77777777" w:rsidR="00731D54" w:rsidRPr="002B1FC5" w:rsidRDefault="00731D54" w:rsidP="007E6CF1">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lastRenderedPageBreak/>
        <w:t>84-230 Rumia</w:t>
      </w:r>
    </w:p>
    <w:p w14:paraId="64D3671B" w14:textId="77777777" w:rsidR="00AE72A0" w:rsidRPr="002B1FC5" w:rsidRDefault="00AE72A0" w:rsidP="007E6CF1">
      <w:pPr>
        <w:tabs>
          <w:tab w:val="left" w:pos="426"/>
        </w:tabs>
        <w:suppressAutoHyphens/>
        <w:rPr>
          <w:rFonts w:ascii="Calibri" w:hAnsi="Calibri" w:cs="Calibri"/>
          <w:sz w:val="22"/>
          <w:szCs w:val="22"/>
        </w:rPr>
      </w:pPr>
    </w:p>
    <w:p w14:paraId="6EC6090A" w14:textId="77777777" w:rsidR="005762F9" w:rsidRPr="002B1FC5" w:rsidRDefault="005762F9" w:rsidP="007E6CF1">
      <w:pPr>
        <w:widowControl w:val="0"/>
        <w:rPr>
          <w:rFonts w:ascii="Calibri" w:hAnsi="Calibri" w:cs="Calibri"/>
          <w:b/>
          <w:snapToGrid w:val="0"/>
          <w:sz w:val="22"/>
          <w:szCs w:val="22"/>
          <w:u w:val="single"/>
        </w:rPr>
      </w:pPr>
      <w:r w:rsidRPr="002B1FC5">
        <w:rPr>
          <w:rFonts w:ascii="Calibri" w:hAnsi="Calibri" w:cs="Calibri"/>
          <w:b/>
          <w:snapToGrid w:val="0"/>
          <w:sz w:val="22"/>
          <w:szCs w:val="22"/>
        </w:rPr>
        <w:t>3</w:t>
      </w:r>
      <w:r w:rsidRPr="002B1FC5">
        <w:rPr>
          <w:rFonts w:ascii="Calibri" w:hAnsi="Calibri" w:cs="Calibri"/>
          <w:snapToGrid w:val="0"/>
          <w:sz w:val="22"/>
          <w:szCs w:val="22"/>
        </w:rPr>
        <w:t xml:space="preserve">. </w:t>
      </w:r>
      <w:r w:rsidRPr="002B1FC5">
        <w:rPr>
          <w:rFonts w:ascii="Calibri" w:hAnsi="Calibri" w:cs="Calibri"/>
          <w:b/>
          <w:snapToGrid w:val="0"/>
          <w:sz w:val="22"/>
          <w:szCs w:val="22"/>
        </w:rPr>
        <w:t>Zobowiązania Wykonawcy (wypełnić bezwzględnie)</w:t>
      </w:r>
    </w:p>
    <w:p w14:paraId="779323C5" w14:textId="7B3B5F4F" w:rsidR="00043134" w:rsidRPr="002B1FC5" w:rsidRDefault="005762F9" w:rsidP="007E6CF1">
      <w:pPr>
        <w:pStyle w:val="Standard"/>
        <w:tabs>
          <w:tab w:val="left" w:pos="-10"/>
        </w:tabs>
        <w:rPr>
          <w:rFonts w:ascii="Calibri" w:hAnsi="Calibri" w:cs="Calibri"/>
          <w:sz w:val="22"/>
          <w:szCs w:val="22"/>
        </w:rPr>
      </w:pPr>
      <w:r w:rsidRPr="002B1FC5">
        <w:rPr>
          <w:rFonts w:ascii="Calibri" w:hAnsi="Calibri" w:cs="Calibri"/>
          <w:sz w:val="22"/>
          <w:szCs w:val="22"/>
        </w:rPr>
        <w:t xml:space="preserve">W odpowiedzi na </w:t>
      </w:r>
      <w:proofErr w:type="gramStart"/>
      <w:r w:rsidRPr="002B1FC5">
        <w:rPr>
          <w:rFonts w:ascii="Calibri" w:hAnsi="Calibri" w:cs="Calibri"/>
          <w:sz w:val="22"/>
          <w:szCs w:val="22"/>
        </w:rPr>
        <w:t xml:space="preserve">ogłoszenie  </w:t>
      </w:r>
      <w:r w:rsidR="00326B93" w:rsidRPr="002B1FC5">
        <w:rPr>
          <w:rFonts w:ascii="Calibri" w:hAnsi="Calibri" w:cs="Calibri"/>
          <w:sz w:val="22"/>
          <w:szCs w:val="22"/>
        </w:rPr>
        <w:t>o</w:t>
      </w:r>
      <w:proofErr w:type="gramEnd"/>
      <w:r w:rsidR="00326B93" w:rsidRPr="002B1FC5">
        <w:rPr>
          <w:rFonts w:ascii="Calibri" w:hAnsi="Calibri" w:cs="Calibri"/>
          <w:sz w:val="22"/>
          <w:szCs w:val="22"/>
        </w:rPr>
        <w:t xml:space="preserve"> postępowaniu o udzielenie zamówienia na usługi społeczne pt.: </w:t>
      </w:r>
    </w:p>
    <w:p w14:paraId="7AA052F7" w14:textId="0B5CC2D2" w:rsidR="00BE1FC0" w:rsidRDefault="00BE675C" w:rsidP="007E6CF1">
      <w:pPr>
        <w:rPr>
          <w:rFonts w:ascii="Calibri" w:eastAsiaTheme="majorEastAsia" w:hAnsi="Calibri" w:cs="Calibri"/>
          <w:b/>
          <w:sz w:val="22"/>
          <w:szCs w:val="22"/>
          <w:lang w:eastAsia="en-US"/>
        </w:rPr>
      </w:pPr>
      <w:r w:rsidRPr="002B1FC5">
        <w:rPr>
          <w:rFonts w:ascii="Calibri" w:hAnsi="Calibri" w:cs="Calibri"/>
          <w:b/>
          <w:snapToGrid w:val="0"/>
          <w:sz w:val="22"/>
          <w:szCs w:val="22"/>
        </w:rPr>
        <w:t>,</w:t>
      </w:r>
      <w:r w:rsidR="00BE1FC0"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sidR="00BE1FC0">
        <w:rPr>
          <w:rFonts w:ascii="Calibri" w:eastAsiaTheme="majorEastAsia" w:hAnsi="Calibri" w:cs="Calibri"/>
          <w:b/>
          <w:sz w:val="22"/>
          <w:szCs w:val="22"/>
          <w:lang w:eastAsia="en-US"/>
        </w:rPr>
        <w:t> </w:t>
      </w:r>
      <w:r w:rsidR="00BE1FC0" w:rsidRPr="005C58AC">
        <w:rPr>
          <w:rFonts w:ascii="Calibri" w:eastAsiaTheme="majorEastAsia" w:hAnsi="Calibri" w:cs="Calibri"/>
          <w:b/>
          <w:sz w:val="22"/>
          <w:szCs w:val="22"/>
          <w:lang w:eastAsia="en-US"/>
        </w:rPr>
        <w:t xml:space="preserve">BEZDOMNOŚCI I UZYSKANIE SAMODZIELNOŚCI ŻYCIOWEJ </w:t>
      </w:r>
      <w:r w:rsidR="00BE1FC0">
        <w:rPr>
          <w:rFonts w:ascii="Calibri" w:eastAsiaTheme="majorEastAsia" w:hAnsi="Calibri" w:cs="Calibri"/>
          <w:b/>
          <w:sz w:val="22"/>
          <w:szCs w:val="22"/>
          <w:lang w:eastAsia="en-US"/>
        </w:rPr>
        <w:t xml:space="preserve">W SCHRONISKU ORAZ SCHRONISKU Z USŁUGAMI OPIEKUŃCZYMI </w:t>
      </w:r>
      <w:r w:rsidR="00BE1FC0" w:rsidRPr="005C58AC">
        <w:rPr>
          <w:rFonts w:ascii="Calibri" w:eastAsiaTheme="majorEastAsia" w:hAnsi="Calibri" w:cs="Calibri"/>
          <w:b/>
          <w:sz w:val="22"/>
          <w:szCs w:val="22"/>
          <w:lang w:eastAsia="en-US"/>
        </w:rPr>
        <w:t xml:space="preserve">DLA OSÓB BEZDOMNYCH - ŚWIADCZENIOBIORCÓW </w:t>
      </w:r>
      <w:r w:rsidR="00BE1FC0" w:rsidRPr="00DA48A3">
        <w:rPr>
          <w:rFonts w:ascii="Calibri" w:eastAsiaTheme="majorEastAsia" w:hAnsi="Calibri" w:cs="Calibri"/>
          <w:b/>
          <w:sz w:val="22"/>
          <w:szCs w:val="22"/>
          <w:lang w:eastAsia="en-US"/>
        </w:rPr>
        <w:t xml:space="preserve">MIEJSKIEGO </w:t>
      </w:r>
      <w:r w:rsidR="00BE1FC0" w:rsidRPr="005C58AC">
        <w:rPr>
          <w:rFonts w:ascii="Calibri" w:eastAsiaTheme="majorEastAsia" w:hAnsi="Calibri" w:cs="Calibri"/>
          <w:b/>
          <w:sz w:val="22"/>
          <w:szCs w:val="22"/>
          <w:lang w:eastAsia="en-US"/>
        </w:rPr>
        <w:t>OŚRODKA POMOCY SPOŁECZNEJ W RUMI</w:t>
      </w:r>
      <w:r w:rsidR="00BE1FC0">
        <w:rPr>
          <w:rFonts w:ascii="Calibri" w:eastAsiaTheme="majorEastAsia" w:hAnsi="Calibri" w:cs="Calibri"/>
          <w:b/>
          <w:sz w:val="22"/>
          <w:szCs w:val="22"/>
          <w:lang w:eastAsia="en-US"/>
        </w:rPr>
        <w:t>” (z podziałem na części I–V</w:t>
      </w:r>
      <w:r w:rsidR="00BE1FC0" w:rsidRPr="005C58AC">
        <w:rPr>
          <w:rFonts w:ascii="Calibri" w:eastAsiaTheme="majorEastAsia" w:hAnsi="Calibri" w:cs="Calibri"/>
          <w:b/>
          <w:sz w:val="22"/>
          <w:szCs w:val="22"/>
          <w:lang w:eastAsia="en-US"/>
        </w:rPr>
        <w:t>)</w:t>
      </w:r>
    </w:p>
    <w:p w14:paraId="5B1A4C92" w14:textId="739BBE7F" w:rsidR="00326B93" w:rsidRPr="002B1FC5" w:rsidRDefault="00326B93" w:rsidP="007E6CF1">
      <w:pPr>
        <w:pStyle w:val="Standard"/>
        <w:tabs>
          <w:tab w:val="left" w:pos="-10"/>
        </w:tabs>
        <w:jc w:val="both"/>
        <w:rPr>
          <w:rFonts w:ascii="Calibri" w:hAnsi="Calibri" w:cs="Calibri"/>
          <w:sz w:val="22"/>
          <w:szCs w:val="22"/>
        </w:rPr>
      </w:pPr>
      <w:r w:rsidRPr="002B1FC5">
        <w:rPr>
          <w:rFonts w:ascii="Calibri" w:hAnsi="Calibri" w:cs="Calibri"/>
          <w:sz w:val="22"/>
          <w:szCs w:val="22"/>
        </w:rPr>
        <w:t>składam(y) niniejszą ofertę:</w:t>
      </w:r>
    </w:p>
    <w:p w14:paraId="1AF85B14" w14:textId="77777777" w:rsidR="005762F9" w:rsidRPr="002B1FC5" w:rsidRDefault="00086CD9" w:rsidP="007E6CF1">
      <w:pPr>
        <w:autoSpaceDE w:val="0"/>
        <w:autoSpaceDN w:val="0"/>
        <w:adjustRightInd w:val="0"/>
        <w:ind w:left="142" w:hanging="142"/>
        <w:rPr>
          <w:rFonts w:ascii="Calibri" w:hAnsi="Calibri" w:cs="Calibri"/>
          <w:sz w:val="22"/>
          <w:szCs w:val="22"/>
        </w:rPr>
      </w:pPr>
      <w:r w:rsidRPr="002B1FC5">
        <w:rPr>
          <w:rFonts w:ascii="Calibri" w:hAnsi="Calibri" w:cs="Calibri"/>
          <w:sz w:val="22"/>
          <w:szCs w:val="22"/>
        </w:rPr>
        <w:t>o</w:t>
      </w:r>
      <w:r w:rsidR="005762F9" w:rsidRPr="002B1FC5">
        <w:rPr>
          <w:rFonts w:ascii="Calibri" w:hAnsi="Calibri" w:cs="Calibri"/>
          <w:sz w:val="22"/>
          <w:szCs w:val="22"/>
        </w:rPr>
        <w:t>feruję realizację zamówienia zgodnie z</w:t>
      </w:r>
      <w:r w:rsidR="004443FB" w:rsidRPr="002B1FC5">
        <w:rPr>
          <w:rFonts w:ascii="Calibri" w:hAnsi="Calibri" w:cs="Calibri"/>
          <w:sz w:val="22"/>
          <w:szCs w:val="22"/>
        </w:rPr>
        <w:t xml:space="preserve"> </w:t>
      </w:r>
      <w:r w:rsidR="008A7C24" w:rsidRPr="002B1FC5">
        <w:rPr>
          <w:rFonts w:ascii="Calibri" w:hAnsi="Calibri" w:cs="Calibri"/>
          <w:sz w:val="22"/>
          <w:szCs w:val="22"/>
        </w:rPr>
        <w:t>S</w:t>
      </w:r>
      <w:r w:rsidR="009C43A7" w:rsidRPr="002B1FC5">
        <w:rPr>
          <w:rFonts w:ascii="Calibri" w:hAnsi="Calibri" w:cs="Calibri"/>
          <w:sz w:val="22"/>
          <w:szCs w:val="22"/>
        </w:rPr>
        <w:t>WZ</w:t>
      </w:r>
      <w:r w:rsidR="004443FB" w:rsidRPr="002B1FC5">
        <w:rPr>
          <w:rFonts w:ascii="Calibri" w:hAnsi="Calibri" w:cs="Calibri"/>
          <w:sz w:val="22"/>
          <w:szCs w:val="22"/>
        </w:rPr>
        <w:t xml:space="preserve"> </w:t>
      </w:r>
      <w:r w:rsidRPr="002B1FC5">
        <w:rPr>
          <w:rFonts w:ascii="Calibri" w:hAnsi="Calibri" w:cs="Calibri"/>
          <w:sz w:val="22"/>
          <w:szCs w:val="22"/>
        </w:rPr>
        <w:t>w zakresie</w:t>
      </w:r>
      <w:r w:rsidR="005762F9" w:rsidRPr="002B1FC5">
        <w:rPr>
          <w:rFonts w:ascii="Calibri" w:hAnsi="Calibri" w:cs="Calibri"/>
          <w:sz w:val="22"/>
          <w:szCs w:val="22"/>
        </w:rPr>
        <w:t>:</w:t>
      </w:r>
      <w:r w:rsidR="008A7C24" w:rsidRPr="002B1FC5">
        <w:rPr>
          <w:rFonts w:ascii="Calibri" w:hAnsi="Calibri" w:cs="Calibri"/>
          <w:sz w:val="22"/>
          <w:szCs w:val="22"/>
        </w:rPr>
        <w:t xml:space="preserve"> część …………………………………</w:t>
      </w:r>
    </w:p>
    <w:p w14:paraId="44CAC02B" w14:textId="77777777" w:rsidR="004730F1" w:rsidRDefault="004730F1" w:rsidP="007E6CF1">
      <w:pPr>
        <w:autoSpaceDE w:val="0"/>
        <w:autoSpaceDN w:val="0"/>
        <w:adjustRightInd w:val="0"/>
        <w:ind w:left="142" w:hanging="142"/>
        <w:rPr>
          <w:rFonts w:ascii="Calibri" w:hAnsi="Calibri" w:cs="Calibri"/>
          <w:sz w:val="22"/>
          <w:szCs w:val="22"/>
        </w:rPr>
      </w:pPr>
    </w:p>
    <w:p w14:paraId="24223489" w14:textId="77777777" w:rsidR="00097186" w:rsidRPr="007E6CF1" w:rsidRDefault="00097186" w:rsidP="007E6CF1">
      <w:pPr>
        <w:pBdr>
          <w:top w:val="single" w:sz="4" w:space="1" w:color="auto"/>
          <w:left w:val="single" w:sz="4" w:space="4" w:color="auto"/>
          <w:bottom w:val="single" w:sz="4" w:space="1" w:color="auto"/>
          <w:right w:val="single" w:sz="4" w:space="4" w:color="auto"/>
        </w:pBdr>
        <w:autoSpaceDE w:val="0"/>
        <w:autoSpaceDN w:val="0"/>
        <w:adjustRightInd w:val="0"/>
        <w:ind w:left="142" w:hanging="142"/>
        <w:rPr>
          <w:rFonts w:ascii="Calibri" w:hAnsi="Calibri" w:cs="Calibri"/>
          <w:b/>
          <w:color w:val="C00000"/>
          <w:sz w:val="22"/>
          <w:szCs w:val="22"/>
        </w:rPr>
      </w:pPr>
      <w:r w:rsidRPr="007E6CF1">
        <w:rPr>
          <w:rFonts w:ascii="Calibri" w:hAnsi="Calibri" w:cs="Calibri"/>
          <w:b/>
          <w:color w:val="C00000"/>
          <w:sz w:val="22"/>
          <w:szCs w:val="22"/>
        </w:rPr>
        <w:t xml:space="preserve">Informacja dla Wykonawców </w:t>
      </w:r>
    </w:p>
    <w:p w14:paraId="4F462CA8" w14:textId="1B1ADDDB" w:rsidR="00097186" w:rsidRPr="007E6CF1" w:rsidRDefault="00097186" w:rsidP="007E6CF1">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color w:val="C00000"/>
          <w:sz w:val="22"/>
          <w:szCs w:val="22"/>
        </w:rPr>
      </w:pPr>
      <w:r w:rsidRPr="007E6CF1">
        <w:rPr>
          <w:rFonts w:ascii="Calibri" w:hAnsi="Calibri" w:cs="Calibri"/>
          <w:b/>
          <w:color w:val="C00000"/>
          <w:sz w:val="22"/>
          <w:szCs w:val="22"/>
        </w:rPr>
        <w:t>UWAGA: Wykonawca składając ofertę na daną Część wpisuje ceny i inne dane dotyczące tej Części. W pozostałych Częściach, w których Wykonawca nie składa oferty w miejsce cen lub innych wymaganych tam danych wpisuje kreskę poziomą lub wyrażenie „nie dotyczy” lub w ogóle nie dołącza lub nie wypełnia lub przekreśla lub je usuwa.</w:t>
      </w:r>
    </w:p>
    <w:p w14:paraId="522C0E69" w14:textId="77777777" w:rsidR="00097186" w:rsidRPr="00097186" w:rsidRDefault="00097186" w:rsidP="007E6CF1">
      <w:pPr>
        <w:autoSpaceDE w:val="0"/>
        <w:autoSpaceDN w:val="0"/>
        <w:adjustRightInd w:val="0"/>
        <w:ind w:left="142" w:hanging="142"/>
        <w:rPr>
          <w:rFonts w:ascii="Calibri" w:hAnsi="Calibri" w:cs="Calibri"/>
          <w:sz w:val="22"/>
          <w:szCs w:val="22"/>
          <w:u w:val="single"/>
        </w:rPr>
      </w:pPr>
    </w:p>
    <w:p w14:paraId="725F5D48" w14:textId="655C8EAF" w:rsidR="00581133" w:rsidRPr="002B1FC5" w:rsidRDefault="00B20263" w:rsidP="007E6CF1">
      <w:pPr>
        <w:pStyle w:val="Standard"/>
        <w:rPr>
          <w:rFonts w:ascii="Calibri" w:hAnsi="Calibri" w:cs="Calibri"/>
          <w:kern w:val="0"/>
          <w:sz w:val="22"/>
          <w:szCs w:val="22"/>
          <w:lang w:eastAsia="pl-PL" w:bidi="ar-SA"/>
        </w:rPr>
      </w:pPr>
      <w:r w:rsidRPr="002B1FC5">
        <w:rPr>
          <w:rFonts w:ascii="Calibri" w:hAnsi="Calibri" w:cs="Calibri"/>
          <w:kern w:val="0"/>
          <w:sz w:val="22"/>
          <w:szCs w:val="22"/>
          <w:lang w:eastAsia="pl-PL" w:bidi="ar-SA"/>
        </w:rPr>
        <w:t>Uwzględniając wszystkie koszty związane z realizacją przedmiotu zamówienia w zakresie określonym w SWZ oferuję realizację zamówienia zgodnie z SWZ za cenę:</w:t>
      </w:r>
    </w:p>
    <w:p w14:paraId="2ADACC68" w14:textId="77777777" w:rsidR="000A6F07" w:rsidRPr="002B1FC5" w:rsidRDefault="000A6F07" w:rsidP="007E6CF1">
      <w:pPr>
        <w:pStyle w:val="Standard"/>
        <w:rPr>
          <w:rFonts w:ascii="Calibri" w:hAnsi="Calibri" w:cs="Calibri"/>
          <w:kern w:val="0"/>
          <w:sz w:val="22"/>
          <w:szCs w:val="22"/>
          <w:lang w:eastAsia="pl-PL" w:bidi="ar-SA"/>
        </w:rPr>
      </w:pPr>
    </w:p>
    <w:p w14:paraId="6C8703C1" w14:textId="1F979250" w:rsidR="00B91ACC" w:rsidRPr="002B1FC5" w:rsidRDefault="00FC3E34" w:rsidP="007E6CF1">
      <w:pPr>
        <w:overflowPunct w:val="0"/>
        <w:autoSpaceDE w:val="0"/>
        <w:rPr>
          <w:rFonts w:ascii="Calibri" w:hAnsi="Calibri" w:cs="Calibri"/>
          <w:sz w:val="22"/>
          <w:szCs w:val="22"/>
        </w:rPr>
      </w:pPr>
      <w:r w:rsidRPr="002B1FC5">
        <w:rPr>
          <w:rFonts w:ascii="Calibri" w:hAnsi="Calibri" w:cs="Calibri"/>
          <w:b/>
          <w:sz w:val="22"/>
          <w:szCs w:val="22"/>
        </w:rPr>
        <w:t xml:space="preserve">CZĘŚĆ </w:t>
      </w:r>
      <w:r w:rsidR="00893210">
        <w:rPr>
          <w:rFonts w:ascii="Calibri" w:hAnsi="Calibri" w:cs="Calibri"/>
          <w:b/>
          <w:sz w:val="22"/>
          <w:szCs w:val="22"/>
        </w:rPr>
        <w:t>I</w:t>
      </w:r>
      <w:r w:rsidR="00AF246C" w:rsidRPr="002B1FC5">
        <w:rPr>
          <w:rFonts w:ascii="Calibri" w:hAnsi="Calibri" w:cs="Calibri"/>
          <w:b/>
          <w:sz w:val="22"/>
          <w:szCs w:val="22"/>
        </w:rPr>
        <w:t xml:space="preserve"> (</w:t>
      </w:r>
      <w:r w:rsidR="00AF246C" w:rsidRPr="002B1FC5">
        <w:rPr>
          <w:rFonts w:ascii="Calibri" w:hAnsi="Calibri" w:cs="Calibri"/>
          <w:b/>
          <w:color w:val="FF0000"/>
          <w:sz w:val="22"/>
          <w:szCs w:val="22"/>
        </w:rPr>
        <w:t>wypełnić, jeśli dotyczy</w:t>
      </w:r>
      <w:r w:rsidR="00AF246C" w:rsidRPr="002B1FC5">
        <w:rPr>
          <w:rFonts w:ascii="Calibri" w:hAnsi="Calibri" w:cs="Calibri"/>
          <w:b/>
          <w:sz w:val="22"/>
          <w:szCs w:val="22"/>
        </w:rPr>
        <w:t>)</w:t>
      </w:r>
      <w:r w:rsidR="00D2774C" w:rsidRPr="002B1FC5">
        <w:rPr>
          <w:rFonts w:ascii="Calibri" w:hAnsi="Calibri" w:cs="Calibri"/>
          <w:b/>
          <w:sz w:val="22"/>
          <w:szCs w:val="22"/>
        </w:rPr>
        <w:t xml:space="preserve">: </w:t>
      </w:r>
      <w:r w:rsidR="00B91ACC" w:rsidRPr="002B1FC5">
        <w:rPr>
          <w:rFonts w:ascii="Calibri" w:hAnsi="Calibri" w:cs="Calibri"/>
          <w:sz w:val="22"/>
          <w:szCs w:val="22"/>
        </w:rPr>
        <w:t xml:space="preserve">Uwzględniając wszystkie koszty związane z realizacją przedmiotu zamówienia w zakresie określonym w SWZ oferuję realizację zamówienia zgodnie z SWZ za cenę określoną w kol. </w:t>
      </w:r>
      <w:r w:rsidR="00581133" w:rsidRPr="002B1FC5">
        <w:rPr>
          <w:rFonts w:ascii="Calibri" w:hAnsi="Calibri" w:cs="Calibri"/>
          <w:sz w:val="22"/>
          <w:szCs w:val="22"/>
        </w:rPr>
        <w:t>6</w:t>
      </w:r>
      <w:r w:rsidR="00B91ACC" w:rsidRPr="002B1FC5">
        <w:rPr>
          <w:rFonts w:ascii="Calibri" w:hAnsi="Calibri" w:cs="Calibri"/>
          <w:sz w:val="22"/>
          <w:szCs w:val="22"/>
        </w:rPr>
        <w:t>:</w:t>
      </w:r>
    </w:p>
    <w:p w14:paraId="4F5271AD" w14:textId="58B59EAF" w:rsidR="00AF246C" w:rsidRPr="002B1FC5" w:rsidRDefault="00B91ACC" w:rsidP="007E6CF1">
      <w:pPr>
        <w:pStyle w:val="Standard"/>
        <w:ind w:left="709" w:hanging="709"/>
        <w:rPr>
          <w:rFonts w:ascii="Calibri" w:hAnsi="Calibri" w:cs="Calibri"/>
          <w:b/>
          <w:bCs/>
          <w:sz w:val="22"/>
          <w:szCs w:val="22"/>
        </w:rPr>
      </w:pPr>
      <w:r w:rsidRPr="002B1FC5">
        <w:rPr>
          <w:rFonts w:ascii="Calibri" w:hAnsi="Calibri" w:cs="Calibri"/>
          <w:sz w:val="22"/>
          <w:szCs w:val="22"/>
        </w:rPr>
        <w:t xml:space="preserve">Łączna </w:t>
      </w:r>
      <w:r w:rsidR="00AF246C" w:rsidRPr="002B1FC5">
        <w:rPr>
          <w:rFonts w:ascii="Calibri" w:hAnsi="Calibri" w:cs="Calibri"/>
          <w:sz w:val="22"/>
          <w:szCs w:val="22"/>
        </w:rPr>
        <w:t>cena</w:t>
      </w:r>
      <w:r w:rsidRPr="002B1FC5">
        <w:rPr>
          <w:rFonts w:ascii="Calibri" w:hAnsi="Calibri" w:cs="Calibri"/>
          <w:b/>
          <w:sz w:val="22"/>
          <w:szCs w:val="22"/>
        </w:rPr>
        <w:t xml:space="preserve"> </w:t>
      </w:r>
      <w:r w:rsidRPr="002B1FC5">
        <w:rPr>
          <w:rFonts w:ascii="Calibri" w:hAnsi="Calibri" w:cs="Calibri"/>
          <w:b/>
          <w:bCs/>
          <w:sz w:val="22"/>
          <w:szCs w:val="22"/>
        </w:rPr>
        <w:t>BRUTTO</w:t>
      </w:r>
      <w:r w:rsidR="00AF246C" w:rsidRPr="002B1FC5">
        <w:rPr>
          <w:rFonts w:ascii="Calibri" w:hAnsi="Calibri" w:cs="Calibri"/>
          <w:b/>
          <w:bCs/>
          <w:sz w:val="22"/>
          <w:szCs w:val="22"/>
        </w:rPr>
        <w:t xml:space="preserve"> za realizację przedmiotu zamówienia</w:t>
      </w:r>
      <w:r w:rsidRPr="002B1FC5">
        <w:rPr>
          <w:rFonts w:ascii="Calibri" w:hAnsi="Calibri" w:cs="Calibri"/>
          <w:b/>
          <w:bCs/>
          <w:sz w:val="22"/>
          <w:szCs w:val="22"/>
        </w:rPr>
        <w:t xml:space="preserve"> (kol</w:t>
      </w:r>
      <w:r w:rsidR="00581133" w:rsidRPr="002B1FC5">
        <w:rPr>
          <w:rFonts w:ascii="Calibri" w:hAnsi="Calibri" w:cs="Calibri"/>
          <w:b/>
          <w:bCs/>
          <w:sz w:val="22"/>
          <w:szCs w:val="22"/>
        </w:rPr>
        <w:t>.</w:t>
      </w:r>
      <w:r w:rsidRPr="002B1FC5">
        <w:rPr>
          <w:rFonts w:ascii="Calibri" w:hAnsi="Calibri" w:cs="Calibri"/>
          <w:b/>
          <w:bCs/>
          <w:sz w:val="22"/>
          <w:szCs w:val="22"/>
        </w:rPr>
        <w:t xml:space="preserve"> </w:t>
      </w:r>
      <w:r w:rsidR="00581133" w:rsidRPr="002B1FC5">
        <w:rPr>
          <w:rFonts w:ascii="Calibri" w:hAnsi="Calibri" w:cs="Calibri"/>
          <w:b/>
          <w:bCs/>
          <w:sz w:val="22"/>
          <w:szCs w:val="22"/>
        </w:rPr>
        <w:t>6</w:t>
      </w:r>
      <w:r w:rsidR="00AF246C" w:rsidRPr="002B1FC5">
        <w:rPr>
          <w:rFonts w:ascii="Calibri" w:hAnsi="Calibri" w:cs="Calibri"/>
          <w:b/>
          <w:bCs/>
          <w:sz w:val="22"/>
          <w:szCs w:val="22"/>
        </w:rPr>
        <w:t>)</w:t>
      </w:r>
    </w:p>
    <w:p w14:paraId="590C0A4F" w14:textId="77777777" w:rsidR="00AF246C" w:rsidRPr="002B1FC5" w:rsidRDefault="00AF246C" w:rsidP="007E6CF1">
      <w:pPr>
        <w:pStyle w:val="Standard"/>
        <w:ind w:left="709" w:hanging="709"/>
        <w:rPr>
          <w:rFonts w:ascii="Calibri" w:hAnsi="Calibri" w:cs="Calibri"/>
          <w:b/>
          <w:bCs/>
          <w:sz w:val="22"/>
          <w:szCs w:val="22"/>
        </w:rPr>
      </w:pPr>
    </w:p>
    <w:p w14:paraId="2FA32346" w14:textId="0E1BBC1B" w:rsidR="00B91ACC" w:rsidRPr="002B1FC5" w:rsidRDefault="00B91ACC" w:rsidP="007E6CF1">
      <w:pPr>
        <w:pStyle w:val="Standard"/>
        <w:ind w:left="709" w:hanging="709"/>
        <w:rPr>
          <w:rFonts w:ascii="Calibri" w:hAnsi="Calibri" w:cs="Calibri"/>
          <w:sz w:val="22"/>
          <w:szCs w:val="22"/>
        </w:rPr>
      </w:pPr>
      <w:r w:rsidRPr="002B1FC5">
        <w:rPr>
          <w:rFonts w:ascii="Calibri" w:hAnsi="Calibri" w:cs="Calibri"/>
          <w:b/>
          <w:bCs/>
          <w:sz w:val="22"/>
          <w:szCs w:val="22"/>
        </w:rPr>
        <w:t xml:space="preserve">łącznie </w:t>
      </w:r>
      <w:r w:rsidRPr="002B1FC5">
        <w:rPr>
          <w:rFonts w:ascii="Calibri" w:hAnsi="Calibri" w:cs="Calibri"/>
          <w:bCs/>
          <w:sz w:val="22"/>
          <w:szCs w:val="22"/>
        </w:rPr>
        <w:t>.........................................................................zł,</w:t>
      </w:r>
      <w:r w:rsidR="00AF246C" w:rsidRPr="002B1FC5">
        <w:rPr>
          <w:rFonts w:ascii="Calibri" w:hAnsi="Calibri" w:cs="Calibri"/>
          <w:bCs/>
          <w:sz w:val="22"/>
          <w:szCs w:val="22"/>
        </w:rPr>
        <w:t xml:space="preserve"> ........gr</w:t>
      </w:r>
      <w:r w:rsidRPr="002B1FC5">
        <w:rPr>
          <w:rFonts w:ascii="Calibri" w:hAnsi="Calibri" w:cs="Calibri"/>
          <w:bCs/>
          <w:sz w:val="22"/>
          <w:szCs w:val="22"/>
        </w:rPr>
        <w:t xml:space="preserve"> w tym VAT </w:t>
      </w:r>
      <w:proofErr w:type="gramStart"/>
      <w:r w:rsidRPr="002B1FC5">
        <w:rPr>
          <w:rFonts w:ascii="Calibri" w:hAnsi="Calibri" w:cs="Calibri"/>
          <w:bCs/>
          <w:sz w:val="22"/>
          <w:szCs w:val="22"/>
        </w:rPr>
        <w:t>(….</w:t>
      </w:r>
      <w:proofErr w:type="gramEnd"/>
      <w:r w:rsidRPr="002B1FC5">
        <w:rPr>
          <w:rFonts w:ascii="Calibri" w:hAnsi="Calibri" w:cs="Calibri"/>
          <w:bCs/>
          <w:sz w:val="22"/>
          <w:szCs w:val="22"/>
        </w:rPr>
        <w:t>%)</w:t>
      </w:r>
    </w:p>
    <w:p w14:paraId="208CF206" w14:textId="77777777" w:rsidR="00B91ACC" w:rsidRPr="002B1FC5" w:rsidRDefault="00B91ACC" w:rsidP="007E6CF1">
      <w:pPr>
        <w:pStyle w:val="Standard"/>
        <w:ind w:left="709" w:hanging="709"/>
        <w:rPr>
          <w:rFonts w:ascii="Calibri" w:hAnsi="Calibri" w:cs="Calibri"/>
          <w:bCs/>
          <w:sz w:val="22"/>
          <w:szCs w:val="22"/>
        </w:rPr>
      </w:pPr>
    </w:p>
    <w:p w14:paraId="5A2D8F7E" w14:textId="0371F819" w:rsidR="00B91ACC" w:rsidRPr="002B1FC5" w:rsidRDefault="00B91ACC" w:rsidP="007E6CF1">
      <w:pPr>
        <w:pStyle w:val="Standard"/>
        <w:ind w:left="709" w:hanging="709"/>
        <w:rPr>
          <w:rFonts w:ascii="Calibri" w:hAnsi="Calibri" w:cs="Calibri"/>
          <w:bCs/>
          <w:sz w:val="22"/>
          <w:szCs w:val="22"/>
        </w:rPr>
      </w:pPr>
      <w:r w:rsidRPr="002B1FC5">
        <w:rPr>
          <w:rFonts w:ascii="Calibri" w:hAnsi="Calibri" w:cs="Calibri"/>
          <w:bCs/>
          <w:sz w:val="22"/>
          <w:szCs w:val="22"/>
        </w:rPr>
        <w:t xml:space="preserve">słownie </w:t>
      </w:r>
      <w:r w:rsidRPr="002B1FC5">
        <w:rPr>
          <w:rFonts w:ascii="Calibri" w:hAnsi="Calibri" w:cs="Calibri"/>
          <w:bCs/>
          <w:color w:val="000000"/>
          <w:sz w:val="22"/>
          <w:szCs w:val="22"/>
        </w:rPr>
        <w:t>złotych</w:t>
      </w:r>
      <w:r w:rsidR="00E07A85" w:rsidRPr="002B1FC5">
        <w:rPr>
          <w:rFonts w:ascii="Calibri" w:hAnsi="Calibri" w:cs="Calibri"/>
          <w:bCs/>
          <w:color w:val="000000"/>
          <w:sz w:val="22"/>
          <w:szCs w:val="22"/>
        </w:rPr>
        <w:t>, groszy</w:t>
      </w:r>
      <w:r w:rsidRPr="002B1FC5">
        <w:rPr>
          <w:rFonts w:ascii="Calibri" w:hAnsi="Calibri" w:cs="Calibri"/>
          <w:bCs/>
          <w:color w:val="000000"/>
          <w:sz w:val="22"/>
          <w:szCs w:val="22"/>
        </w:rPr>
        <w:t xml:space="preserve">: </w:t>
      </w:r>
      <w:r w:rsidRPr="002B1FC5">
        <w:rPr>
          <w:rFonts w:ascii="Calibri" w:hAnsi="Calibri" w:cs="Calibri"/>
          <w:bCs/>
          <w:sz w:val="22"/>
          <w:szCs w:val="22"/>
        </w:rPr>
        <w:t>...............................................................................................................</w:t>
      </w:r>
    </w:p>
    <w:p w14:paraId="20E6C146" w14:textId="77777777" w:rsidR="00B91ACC" w:rsidRPr="002B1FC5" w:rsidRDefault="00B91ACC" w:rsidP="007E6CF1">
      <w:pPr>
        <w:autoSpaceDE w:val="0"/>
        <w:adjustRightInd w:val="0"/>
        <w:ind w:left="142" w:hanging="142"/>
        <w:rPr>
          <w:rFonts w:ascii="Calibri" w:hAnsi="Calibri" w:cs="Calibri"/>
          <w:sz w:val="22"/>
          <w:szCs w:val="22"/>
        </w:rPr>
      </w:pPr>
    </w:p>
    <w:p w14:paraId="21A95201" w14:textId="43776712" w:rsidR="00893210" w:rsidRDefault="00B91ACC" w:rsidP="00CE45B0">
      <w:pPr>
        <w:spacing w:after="160"/>
        <w:jc w:val="center"/>
        <w:rPr>
          <w:rFonts w:ascii="Calibri" w:eastAsia="Calibri" w:hAnsi="Calibri" w:cs="Calibri"/>
          <w:b/>
          <w:bCs/>
          <w:sz w:val="22"/>
          <w:szCs w:val="22"/>
          <w:u w:val="single"/>
          <w:lang w:eastAsia="en-US"/>
        </w:rPr>
      </w:pPr>
      <w:r w:rsidRPr="002B1FC5">
        <w:rPr>
          <w:rFonts w:ascii="Calibri" w:eastAsia="Calibri" w:hAnsi="Calibri" w:cs="Calibri"/>
          <w:b/>
          <w:bCs/>
          <w:sz w:val="22"/>
          <w:szCs w:val="22"/>
          <w:u w:val="single"/>
          <w:lang w:eastAsia="en-US"/>
        </w:rPr>
        <w:t>Cena została wyliczona w następujący sposób:</w:t>
      </w:r>
    </w:p>
    <w:tbl>
      <w:tblPr>
        <w:tblW w:w="9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706"/>
        <w:gridCol w:w="1363"/>
        <w:gridCol w:w="1034"/>
        <w:gridCol w:w="1453"/>
        <w:gridCol w:w="1566"/>
      </w:tblGrid>
      <w:tr w:rsidR="00893210" w:rsidRPr="002B1FC5" w14:paraId="33A96073" w14:textId="77777777" w:rsidTr="00E27FE8">
        <w:trPr>
          <w:trHeight w:val="2379"/>
        </w:trPr>
        <w:tc>
          <w:tcPr>
            <w:tcW w:w="2249" w:type="dxa"/>
          </w:tcPr>
          <w:p w14:paraId="7E90731C" w14:textId="77777777" w:rsidR="00893210" w:rsidRPr="00A672B5" w:rsidRDefault="00893210" w:rsidP="007E6CF1">
            <w:pPr>
              <w:pStyle w:val="Tekstpodstawowy"/>
              <w:jc w:val="center"/>
              <w:rPr>
                <w:rFonts w:ascii="Calibri" w:hAnsi="Calibri" w:cs="Calibri"/>
                <w:b/>
                <w:bCs/>
                <w:sz w:val="18"/>
                <w:szCs w:val="18"/>
              </w:rPr>
            </w:pPr>
          </w:p>
          <w:p w14:paraId="069CE945" w14:textId="77777777" w:rsidR="00893210" w:rsidRPr="00A672B5" w:rsidRDefault="00893210" w:rsidP="007E6CF1">
            <w:pPr>
              <w:pStyle w:val="Tekstpodstawowy"/>
              <w:jc w:val="center"/>
              <w:rPr>
                <w:rFonts w:ascii="Calibri" w:hAnsi="Calibri" w:cs="Calibri"/>
                <w:b/>
                <w:bCs/>
                <w:sz w:val="18"/>
                <w:szCs w:val="18"/>
              </w:rPr>
            </w:pPr>
            <w:r w:rsidRPr="00A672B5">
              <w:rPr>
                <w:rFonts w:ascii="Calibri" w:hAnsi="Calibri" w:cs="Calibri"/>
                <w:b/>
                <w:bCs/>
                <w:sz w:val="18"/>
                <w:szCs w:val="18"/>
              </w:rPr>
              <w:t>Przedmiot zamówienia</w:t>
            </w:r>
          </w:p>
          <w:p w14:paraId="4CADA55A" w14:textId="74EDE439" w:rsidR="00893210" w:rsidRPr="00A672B5" w:rsidRDefault="00893210" w:rsidP="007E6CF1">
            <w:pPr>
              <w:pStyle w:val="Tekstpodstawowy"/>
              <w:jc w:val="center"/>
              <w:rPr>
                <w:rFonts w:ascii="Calibri" w:hAnsi="Calibri" w:cs="Calibri"/>
                <w:b/>
                <w:bCs/>
                <w:sz w:val="18"/>
                <w:szCs w:val="18"/>
              </w:rPr>
            </w:pPr>
            <w:r w:rsidRPr="00A672B5">
              <w:rPr>
                <w:rFonts w:ascii="Calibri" w:hAnsi="Calibri" w:cs="Calibri"/>
                <w:b/>
                <w:bCs/>
                <w:sz w:val="18"/>
                <w:szCs w:val="18"/>
              </w:rPr>
              <w:t xml:space="preserve">część: </w:t>
            </w:r>
            <w:r>
              <w:rPr>
                <w:rFonts w:ascii="Calibri" w:hAnsi="Calibri" w:cs="Calibri"/>
                <w:b/>
                <w:bCs/>
                <w:sz w:val="18"/>
                <w:szCs w:val="18"/>
              </w:rPr>
              <w:t>I</w:t>
            </w:r>
          </w:p>
        </w:tc>
        <w:tc>
          <w:tcPr>
            <w:tcW w:w="1706" w:type="dxa"/>
            <w:shd w:val="clear" w:color="auto" w:fill="FFFF00"/>
          </w:tcPr>
          <w:p w14:paraId="3CAD4AC2" w14:textId="77777777" w:rsidR="00893210" w:rsidRPr="00A672B5" w:rsidRDefault="00893210" w:rsidP="007E6CF1">
            <w:pPr>
              <w:spacing w:after="160"/>
              <w:jc w:val="center"/>
              <w:rPr>
                <w:rFonts w:ascii="Calibri" w:eastAsia="Calibri" w:hAnsi="Calibri" w:cs="Calibri"/>
                <w:b/>
                <w:sz w:val="18"/>
                <w:szCs w:val="18"/>
                <w:lang w:eastAsia="en-US"/>
              </w:rPr>
            </w:pPr>
            <w:r w:rsidRPr="00A672B5">
              <w:rPr>
                <w:rFonts w:ascii="Calibri" w:eastAsia="Calibri" w:hAnsi="Calibri" w:cs="Calibri"/>
                <w:b/>
                <w:sz w:val="18"/>
                <w:szCs w:val="18"/>
                <w:lang w:eastAsia="en-US"/>
              </w:rPr>
              <w:t xml:space="preserve">Maksymalna liczba osobodób zgodnie z </w:t>
            </w:r>
            <w:r w:rsidRPr="00A672B5">
              <w:rPr>
                <w:rFonts w:ascii="Calibri" w:eastAsia="Calibri" w:hAnsi="Calibri" w:cs="Calibri"/>
                <w:b/>
                <w:sz w:val="18"/>
                <w:szCs w:val="18"/>
                <w:shd w:val="clear" w:color="auto" w:fill="FFFF00"/>
                <w:lang w:eastAsia="en-US"/>
              </w:rPr>
              <w:t>SWZ</w:t>
            </w:r>
          </w:p>
          <w:p w14:paraId="5F19BEE1" w14:textId="77777777" w:rsidR="00893210" w:rsidRPr="00A672B5" w:rsidRDefault="00893210" w:rsidP="007E6CF1">
            <w:pPr>
              <w:spacing w:after="160"/>
              <w:jc w:val="center"/>
              <w:rPr>
                <w:rFonts w:ascii="Calibri" w:eastAsia="Calibri" w:hAnsi="Calibri" w:cs="Calibri"/>
                <w:b/>
                <w:sz w:val="18"/>
                <w:szCs w:val="18"/>
                <w:lang w:eastAsia="en-US"/>
              </w:rPr>
            </w:pPr>
            <w:r w:rsidRPr="00A672B5">
              <w:rPr>
                <w:rFonts w:ascii="Calibri" w:hAnsi="Calibri" w:cs="Calibri"/>
                <w:b/>
                <w:color w:val="FF0000"/>
                <w:sz w:val="18"/>
                <w:szCs w:val="18"/>
              </w:rPr>
              <w:t xml:space="preserve">(NALEŻY </w:t>
            </w:r>
            <w:proofErr w:type="gramStart"/>
            <w:r w:rsidRPr="00A672B5">
              <w:rPr>
                <w:rFonts w:ascii="Calibri" w:hAnsi="Calibri" w:cs="Calibri"/>
                <w:b/>
                <w:color w:val="FF0000"/>
                <w:sz w:val="18"/>
                <w:szCs w:val="18"/>
              </w:rPr>
              <w:t>SPRAWDZIĆ,</w:t>
            </w:r>
            <w:proofErr w:type="gramEnd"/>
            <w:r w:rsidRPr="00A672B5">
              <w:rPr>
                <w:rFonts w:ascii="Calibri" w:hAnsi="Calibri" w:cs="Calibri"/>
                <w:b/>
                <w:color w:val="FF0000"/>
                <w:sz w:val="18"/>
                <w:szCs w:val="18"/>
              </w:rPr>
              <w:t xml:space="preserve"> CZY WPISANO POPRAWNIE)</w:t>
            </w:r>
          </w:p>
        </w:tc>
        <w:tc>
          <w:tcPr>
            <w:tcW w:w="1363" w:type="dxa"/>
          </w:tcPr>
          <w:p w14:paraId="79BCA5BC" w14:textId="77777777" w:rsidR="00893210" w:rsidRPr="00A672B5" w:rsidRDefault="00893210" w:rsidP="007E6CF1">
            <w:pPr>
              <w:pStyle w:val="Tekstpodstawowy"/>
              <w:jc w:val="center"/>
              <w:rPr>
                <w:rFonts w:ascii="Calibri" w:hAnsi="Calibri" w:cs="Calibri"/>
                <w:b/>
                <w:bCs/>
                <w:sz w:val="18"/>
                <w:szCs w:val="18"/>
              </w:rPr>
            </w:pPr>
            <w:r w:rsidRPr="00A672B5">
              <w:rPr>
                <w:rFonts w:ascii="Calibri" w:hAnsi="Calibri" w:cs="Calibri"/>
                <w:b/>
                <w:bCs/>
                <w:sz w:val="18"/>
                <w:szCs w:val="18"/>
              </w:rPr>
              <w:t>Cena jednostkowa*</w:t>
            </w:r>
            <w:proofErr w:type="gramStart"/>
            <w:r w:rsidRPr="00A672B5">
              <w:rPr>
                <w:rFonts w:ascii="Calibri" w:hAnsi="Calibri" w:cs="Calibri"/>
                <w:b/>
                <w:bCs/>
                <w:sz w:val="18"/>
                <w:szCs w:val="18"/>
              </w:rPr>
              <w:t xml:space="preserve">*  </w:t>
            </w:r>
            <w:r w:rsidRPr="00A672B5">
              <w:rPr>
                <w:rFonts w:ascii="Calibri" w:hAnsi="Calibri" w:cs="Calibri"/>
                <w:b/>
                <w:bCs/>
                <w:color w:val="FF0000"/>
                <w:sz w:val="18"/>
                <w:szCs w:val="18"/>
              </w:rPr>
              <w:t>netto</w:t>
            </w:r>
            <w:proofErr w:type="gramEnd"/>
            <w:r w:rsidRPr="00A672B5">
              <w:rPr>
                <w:rFonts w:ascii="Calibri" w:hAnsi="Calibri" w:cs="Calibri"/>
                <w:b/>
                <w:bCs/>
                <w:color w:val="FF0000"/>
                <w:sz w:val="18"/>
                <w:szCs w:val="18"/>
              </w:rPr>
              <w:t xml:space="preserve"> za dobę pobytu 1 osoby wraz z jednym gorącym posiłkiem</w:t>
            </w:r>
            <w:r w:rsidRPr="00A672B5">
              <w:rPr>
                <w:rFonts w:ascii="Calibri" w:hAnsi="Calibri" w:cs="Calibri"/>
                <w:b/>
                <w:bCs/>
                <w:color w:val="FF0000"/>
                <w:sz w:val="18"/>
                <w:szCs w:val="18"/>
              </w:rPr>
              <w:br/>
            </w:r>
            <w:r w:rsidRPr="00A672B5">
              <w:rPr>
                <w:rFonts w:ascii="Calibri" w:hAnsi="Calibri" w:cs="Calibri"/>
                <w:b/>
                <w:bCs/>
                <w:sz w:val="18"/>
                <w:szCs w:val="18"/>
              </w:rPr>
              <w:t>w PLN</w:t>
            </w:r>
          </w:p>
        </w:tc>
        <w:tc>
          <w:tcPr>
            <w:tcW w:w="1034" w:type="dxa"/>
            <w:vAlign w:val="center"/>
          </w:tcPr>
          <w:p w14:paraId="552F21FE" w14:textId="77777777" w:rsidR="00893210" w:rsidRPr="00A672B5" w:rsidRDefault="00893210" w:rsidP="007E6CF1">
            <w:pPr>
              <w:pStyle w:val="Tekstpodstawowy"/>
              <w:jc w:val="center"/>
              <w:rPr>
                <w:rFonts w:ascii="Calibri" w:hAnsi="Calibri" w:cs="Calibri"/>
                <w:b/>
                <w:bCs/>
                <w:sz w:val="18"/>
                <w:szCs w:val="18"/>
              </w:rPr>
            </w:pPr>
            <w:r w:rsidRPr="00A672B5">
              <w:rPr>
                <w:rFonts w:ascii="Calibri" w:hAnsi="Calibri" w:cs="Calibri"/>
                <w:b/>
                <w:sz w:val="18"/>
                <w:szCs w:val="18"/>
              </w:rPr>
              <w:t>Podatek od towarów i usług (podatek VAT)</w:t>
            </w:r>
          </w:p>
        </w:tc>
        <w:tc>
          <w:tcPr>
            <w:tcW w:w="1453" w:type="dxa"/>
            <w:shd w:val="clear" w:color="auto" w:fill="FFFF00"/>
          </w:tcPr>
          <w:p w14:paraId="0C38017E" w14:textId="77777777" w:rsidR="00893210" w:rsidRPr="00A672B5" w:rsidRDefault="00893210" w:rsidP="007E6CF1">
            <w:pPr>
              <w:pStyle w:val="Tekstpodstawowy"/>
              <w:jc w:val="center"/>
              <w:rPr>
                <w:rFonts w:ascii="Calibri" w:hAnsi="Calibri" w:cs="Calibri"/>
                <w:b/>
                <w:bCs/>
                <w:color w:val="FF0000"/>
                <w:sz w:val="18"/>
                <w:szCs w:val="18"/>
              </w:rPr>
            </w:pPr>
            <w:r w:rsidRPr="00A672B5">
              <w:rPr>
                <w:rFonts w:ascii="Calibri" w:hAnsi="Calibri" w:cs="Calibri"/>
                <w:b/>
                <w:bCs/>
                <w:sz w:val="18"/>
                <w:szCs w:val="18"/>
              </w:rPr>
              <w:t xml:space="preserve">Cena jednostkowa * </w:t>
            </w:r>
            <w:r w:rsidRPr="00A672B5">
              <w:rPr>
                <w:rFonts w:ascii="Calibri" w:hAnsi="Calibri" w:cs="Calibri"/>
                <w:b/>
                <w:bCs/>
                <w:color w:val="FF0000"/>
                <w:sz w:val="18"/>
                <w:szCs w:val="18"/>
              </w:rPr>
              <w:t>brutto za dobę pobytu 1 osoby</w:t>
            </w:r>
          </w:p>
          <w:p w14:paraId="5B9DE7AF" w14:textId="77777777" w:rsidR="00893210" w:rsidRPr="00A672B5" w:rsidRDefault="00893210" w:rsidP="007E6CF1">
            <w:pPr>
              <w:pStyle w:val="Tekstpodstawowy"/>
              <w:jc w:val="center"/>
              <w:rPr>
                <w:rFonts w:ascii="Calibri" w:hAnsi="Calibri" w:cs="Calibri"/>
                <w:b/>
                <w:bCs/>
                <w:sz w:val="18"/>
                <w:szCs w:val="18"/>
              </w:rPr>
            </w:pPr>
            <w:r w:rsidRPr="00A672B5">
              <w:rPr>
                <w:rFonts w:ascii="Calibri" w:hAnsi="Calibri" w:cs="Calibri"/>
                <w:b/>
                <w:bCs/>
                <w:color w:val="FF0000"/>
                <w:sz w:val="18"/>
                <w:szCs w:val="18"/>
              </w:rPr>
              <w:t>wraz z jednym gorącym posiłkiem</w:t>
            </w:r>
            <w:r w:rsidRPr="00A672B5">
              <w:rPr>
                <w:rFonts w:ascii="Calibri" w:hAnsi="Calibri" w:cs="Calibri"/>
                <w:b/>
                <w:bCs/>
                <w:color w:val="0070C0"/>
                <w:sz w:val="18"/>
                <w:szCs w:val="18"/>
              </w:rPr>
              <w:br/>
            </w:r>
            <w:r w:rsidRPr="00A672B5">
              <w:rPr>
                <w:rFonts w:ascii="Calibri" w:hAnsi="Calibri" w:cs="Calibri"/>
                <w:b/>
                <w:bCs/>
                <w:sz w:val="18"/>
                <w:szCs w:val="18"/>
              </w:rPr>
              <w:t>w PLN</w:t>
            </w:r>
          </w:p>
        </w:tc>
        <w:tc>
          <w:tcPr>
            <w:tcW w:w="1566" w:type="dxa"/>
            <w:shd w:val="clear" w:color="auto" w:fill="FFFF00"/>
          </w:tcPr>
          <w:p w14:paraId="53CE0528" w14:textId="77777777" w:rsidR="00893210" w:rsidRPr="003D54EA" w:rsidRDefault="00893210" w:rsidP="007E6CF1">
            <w:pPr>
              <w:pStyle w:val="Tekstpodstawowy"/>
              <w:jc w:val="center"/>
              <w:rPr>
                <w:rFonts w:ascii="Calibri" w:hAnsi="Calibri" w:cs="Calibri"/>
                <w:b/>
                <w:bCs/>
                <w:sz w:val="18"/>
                <w:szCs w:val="18"/>
              </w:rPr>
            </w:pPr>
            <w:r w:rsidRPr="003D54EA">
              <w:rPr>
                <w:rFonts w:ascii="Calibri" w:hAnsi="Calibri" w:cs="Calibri"/>
                <w:b/>
                <w:bCs/>
                <w:sz w:val="18"/>
                <w:szCs w:val="18"/>
              </w:rPr>
              <w:t>Łączna cena brutto</w:t>
            </w:r>
          </w:p>
          <w:p w14:paraId="21A8AE8B" w14:textId="77777777" w:rsidR="00893210" w:rsidRPr="003D54EA" w:rsidRDefault="00893210" w:rsidP="007E6CF1">
            <w:pPr>
              <w:pStyle w:val="Tekstpodstawowy"/>
              <w:jc w:val="center"/>
              <w:rPr>
                <w:rFonts w:ascii="Calibri" w:hAnsi="Calibri" w:cs="Calibri"/>
                <w:b/>
                <w:bCs/>
                <w:i/>
                <w:iCs/>
                <w:sz w:val="18"/>
                <w:szCs w:val="18"/>
                <w:u w:val="single"/>
              </w:rPr>
            </w:pPr>
            <w:r w:rsidRPr="003D54EA">
              <w:rPr>
                <w:rFonts w:ascii="Calibri" w:hAnsi="Calibri" w:cs="Calibri"/>
                <w:b/>
                <w:bCs/>
                <w:i/>
                <w:iCs/>
                <w:sz w:val="18"/>
                <w:szCs w:val="18"/>
                <w:u w:val="single"/>
              </w:rPr>
              <w:t>kol. 2 x kol. 5</w:t>
            </w:r>
          </w:p>
          <w:p w14:paraId="5F3CCA42" w14:textId="77777777" w:rsidR="00893210" w:rsidRPr="003D54EA" w:rsidRDefault="00893210" w:rsidP="007E6CF1">
            <w:pPr>
              <w:pStyle w:val="Tekstpodstawowy"/>
              <w:jc w:val="center"/>
              <w:rPr>
                <w:rFonts w:ascii="Calibri" w:hAnsi="Calibri" w:cs="Calibri"/>
                <w:b/>
                <w:bCs/>
                <w:sz w:val="18"/>
                <w:szCs w:val="18"/>
              </w:rPr>
            </w:pPr>
            <w:r w:rsidRPr="003D54EA">
              <w:rPr>
                <w:rFonts w:ascii="Calibri" w:hAnsi="Calibri" w:cs="Calibri"/>
                <w:b/>
                <w:color w:val="FF0000"/>
                <w:sz w:val="18"/>
                <w:szCs w:val="18"/>
              </w:rPr>
              <w:t xml:space="preserve">(NALEŻY </w:t>
            </w:r>
            <w:proofErr w:type="gramStart"/>
            <w:r w:rsidRPr="003D54EA">
              <w:rPr>
                <w:rFonts w:ascii="Calibri" w:hAnsi="Calibri" w:cs="Calibri"/>
                <w:b/>
                <w:color w:val="FF0000"/>
                <w:sz w:val="18"/>
                <w:szCs w:val="18"/>
              </w:rPr>
              <w:t>SPRAWDZIĆ,</w:t>
            </w:r>
            <w:proofErr w:type="gramEnd"/>
            <w:r w:rsidRPr="003D54EA">
              <w:rPr>
                <w:rFonts w:ascii="Calibri" w:hAnsi="Calibri" w:cs="Calibri"/>
                <w:b/>
                <w:color w:val="FF0000"/>
                <w:sz w:val="18"/>
                <w:szCs w:val="18"/>
              </w:rPr>
              <w:t xml:space="preserve"> CZY WPISANO POPRAWNIE)</w:t>
            </w:r>
          </w:p>
          <w:p w14:paraId="3A2835EC" w14:textId="77777777" w:rsidR="00893210" w:rsidRPr="00A672B5" w:rsidRDefault="00893210" w:rsidP="007E6CF1">
            <w:pPr>
              <w:pStyle w:val="Tekstpodstawowy"/>
              <w:jc w:val="center"/>
              <w:rPr>
                <w:rFonts w:ascii="Calibri" w:hAnsi="Calibri" w:cs="Calibri"/>
                <w:b/>
                <w:bCs/>
                <w:sz w:val="18"/>
                <w:szCs w:val="18"/>
              </w:rPr>
            </w:pPr>
          </w:p>
        </w:tc>
      </w:tr>
      <w:tr w:rsidR="00893210" w:rsidRPr="002B1FC5" w14:paraId="4DD4ED3A" w14:textId="77777777" w:rsidTr="00E27FE8">
        <w:trPr>
          <w:trHeight w:val="205"/>
        </w:trPr>
        <w:tc>
          <w:tcPr>
            <w:tcW w:w="2249" w:type="dxa"/>
          </w:tcPr>
          <w:p w14:paraId="03E5DAB9"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1</w:t>
            </w:r>
          </w:p>
        </w:tc>
        <w:tc>
          <w:tcPr>
            <w:tcW w:w="1706" w:type="dxa"/>
            <w:shd w:val="clear" w:color="auto" w:fill="FFFF00"/>
          </w:tcPr>
          <w:p w14:paraId="24048E80"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2</w:t>
            </w:r>
          </w:p>
        </w:tc>
        <w:tc>
          <w:tcPr>
            <w:tcW w:w="1363" w:type="dxa"/>
          </w:tcPr>
          <w:p w14:paraId="5DDB8D2E"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3</w:t>
            </w:r>
          </w:p>
        </w:tc>
        <w:tc>
          <w:tcPr>
            <w:tcW w:w="1034" w:type="dxa"/>
          </w:tcPr>
          <w:p w14:paraId="4AC3FEE5"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4</w:t>
            </w:r>
          </w:p>
        </w:tc>
        <w:tc>
          <w:tcPr>
            <w:tcW w:w="1453" w:type="dxa"/>
            <w:shd w:val="clear" w:color="auto" w:fill="FFFF00"/>
          </w:tcPr>
          <w:p w14:paraId="5C166138"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5</w:t>
            </w:r>
          </w:p>
        </w:tc>
        <w:tc>
          <w:tcPr>
            <w:tcW w:w="1566" w:type="dxa"/>
            <w:shd w:val="clear" w:color="auto" w:fill="FFFF00"/>
          </w:tcPr>
          <w:p w14:paraId="619C8CDD" w14:textId="77777777" w:rsidR="00893210" w:rsidRPr="00A672B5" w:rsidRDefault="00893210" w:rsidP="007E6CF1">
            <w:pPr>
              <w:pStyle w:val="Tekstpodstawowy"/>
              <w:jc w:val="center"/>
              <w:rPr>
                <w:rFonts w:ascii="Calibri" w:hAnsi="Calibri" w:cs="Calibri"/>
                <w:i/>
                <w:iCs/>
                <w:sz w:val="18"/>
                <w:szCs w:val="18"/>
              </w:rPr>
            </w:pPr>
            <w:r w:rsidRPr="00A672B5">
              <w:rPr>
                <w:rFonts w:ascii="Calibri" w:hAnsi="Calibri" w:cs="Calibri"/>
                <w:i/>
                <w:iCs/>
                <w:sz w:val="18"/>
                <w:szCs w:val="18"/>
              </w:rPr>
              <w:t>6</w:t>
            </w:r>
          </w:p>
        </w:tc>
      </w:tr>
      <w:tr w:rsidR="00893210" w:rsidRPr="002B1FC5" w14:paraId="053D1535" w14:textId="77777777" w:rsidTr="00E27FE8">
        <w:tc>
          <w:tcPr>
            <w:tcW w:w="2249" w:type="dxa"/>
          </w:tcPr>
          <w:p w14:paraId="7C9D95F8" w14:textId="4DDE2A7A" w:rsidR="00893210" w:rsidRPr="00A672B5" w:rsidRDefault="00893210" w:rsidP="007E6CF1">
            <w:pPr>
              <w:pStyle w:val="Tekstpodstawowy"/>
              <w:jc w:val="left"/>
              <w:rPr>
                <w:rFonts w:ascii="Calibri" w:hAnsi="Calibri" w:cs="Calibri"/>
                <w:sz w:val="18"/>
                <w:szCs w:val="18"/>
              </w:rPr>
            </w:pPr>
            <w:r w:rsidRPr="00A672B5">
              <w:rPr>
                <w:rFonts w:ascii="Calibri" w:hAnsi="Calibri" w:cs="Calibri"/>
                <w:sz w:val="18"/>
                <w:szCs w:val="18"/>
              </w:rPr>
              <w:t xml:space="preserve">Usługa schronienia w </w:t>
            </w:r>
            <w:r>
              <w:rPr>
                <w:rFonts w:ascii="Calibri" w:hAnsi="Calibri" w:cs="Calibri"/>
                <w:sz w:val="18"/>
                <w:szCs w:val="18"/>
              </w:rPr>
              <w:t xml:space="preserve">schronisku </w:t>
            </w:r>
            <w:r w:rsidRPr="00A672B5">
              <w:rPr>
                <w:rFonts w:ascii="Calibri" w:hAnsi="Calibri" w:cs="Calibri"/>
                <w:sz w:val="18"/>
                <w:szCs w:val="18"/>
              </w:rPr>
              <w:t>dla osób bezdomnych (mężczyzn)</w:t>
            </w:r>
          </w:p>
          <w:p w14:paraId="448F4B5F" w14:textId="19BC6C43" w:rsidR="00893210" w:rsidRPr="00A672B5" w:rsidRDefault="00893210" w:rsidP="00EF7109">
            <w:pPr>
              <w:overflowPunct w:val="0"/>
              <w:autoSpaceDE w:val="0"/>
              <w:jc w:val="left"/>
              <w:rPr>
                <w:rFonts w:ascii="Calibri" w:hAnsi="Calibri" w:cs="Calibri"/>
                <w:b/>
                <w:bCs/>
                <w:sz w:val="18"/>
                <w:szCs w:val="18"/>
              </w:rPr>
            </w:pPr>
            <w:r w:rsidRPr="00781A7F">
              <w:rPr>
                <w:rFonts w:ascii="Calibri" w:hAnsi="Calibri" w:cs="Calibri"/>
                <w:bCs/>
                <w:sz w:val="18"/>
                <w:szCs w:val="18"/>
              </w:rPr>
              <w:t xml:space="preserve">max </w:t>
            </w:r>
            <w:r w:rsidR="00F74037" w:rsidRPr="00781A7F">
              <w:rPr>
                <w:rFonts w:ascii="Calibri" w:hAnsi="Calibri" w:cs="Calibri"/>
                <w:bCs/>
                <w:sz w:val="18"/>
                <w:szCs w:val="18"/>
              </w:rPr>
              <w:t>1365</w:t>
            </w:r>
            <w:r w:rsidRPr="00781A7F">
              <w:rPr>
                <w:rFonts w:ascii="Calibri" w:hAnsi="Calibri" w:cs="Calibri"/>
                <w:bCs/>
                <w:sz w:val="18"/>
                <w:szCs w:val="18"/>
              </w:rPr>
              <w:t xml:space="preserve"> </w:t>
            </w:r>
            <w:proofErr w:type="gramStart"/>
            <w:r w:rsidRPr="00781A7F">
              <w:rPr>
                <w:rFonts w:ascii="Calibri" w:hAnsi="Calibri" w:cs="Calibri"/>
                <w:bCs/>
                <w:sz w:val="18"/>
                <w:szCs w:val="18"/>
              </w:rPr>
              <w:t>osobodób,</w:t>
            </w:r>
            <w:proofErr w:type="gramEnd"/>
            <w:r w:rsidRPr="00781A7F">
              <w:rPr>
                <w:rFonts w:ascii="Calibri" w:hAnsi="Calibri" w:cs="Calibri"/>
                <w:bCs/>
                <w:sz w:val="18"/>
                <w:szCs w:val="18"/>
              </w:rPr>
              <w:t xml:space="preserve"> (dla orientacyjnie maksymalnie ok. </w:t>
            </w:r>
            <w:r w:rsidR="00F74037" w:rsidRPr="00781A7F">
              <w:rPr>
                <w:rFonts w:ascii="Calibri" w:hAnsi="Calibri" w:cs="Calibri"/>
                <w:bCs/>
                <w:sz w:val="18"/>
                <w:szCs w:val="18"/>
              </w:rPr>
              <w:t xml:space="preserve">5 </w:t>
            </w:r>
            <w:r w:rsidRPr="00781A7F">
              <w:rPr>
                <w:rFonts w:ascii="Calibri" w:hAnsi="Calibri" w:cs="Calibri"/>
                <w:bCs/>
                <w:sz w:val="18"/>
                <w:szCs w:val="18"/>
              </w:rPr>
              <w:t xml:space="preserve">mężczyzn jednocześnie) w okresie od udzielenia zmówienia/zawarcia umowy, ale </w:t>
            </w:r>
            <w:r w:rsidRPr="00781A7F">
              <w:rPr>
                <w:rFonts w:ascii="Calibri" w:eastAsiaTheme="majorEastAsia" w:hAnsi="Calibri" w:cs="Calibri"/>
                <w:bCs/>
                <w:sz w:val="18"/>
                <w:szCs w:val="18"/>
              </w:rPr>
              <w:t xml:space="preserve">nie wcześniej niż od </w:t>
            </w:r>
            <w:r w:rsidR="00F74037" w:rsidRPr="00781A7F">
              <w:rPr>
                <w:rFonts w:ascii="Calibri" w:eastAsiaTheme="majorEastAsia" w:hAnsi="Calibri" w:cs="Calibri"/>
                <w:b/>
                <w:sz w:val="18"/>
                <w:szCs w:val="18"/>
              </w:rPr>
              <w:t>1 stycznia 2026</w:t>
            </w:r>
            <w:r w:rsidRPr="00781A7F">
              <w:rPr>
                <w:rFonts w:ascii="Calibri" w:hAnsi="Calibri" w:cs="Calibri"/>
                <w:b/>
                <w:sz w:val="18"/>
                <w:szCs w:val="18"/>
              </w:rPr>
              <w:t xml:space="preserve"> r. do </w:t>
            </w:r>
            <w:r w:rsidRPr="00781A7F">
              <w:rPr>
                <w:rFonts w:ascii="Calibri" w:hAnsi="Calibri" w:cs="Calibri"/>
                <w:b/>
                <w:sz w:val="18"/>
                <w:szCs w:val="18"/>
              </w:rPr>
              <w:br/>
            </w:r>
            <w:r w:rsidR="00F74037" w:rsidRPr="00781A7F">
              <w:rPr>
                <w:rFonts w:ascii="Calibri" w:hAnsi="Calibri" w:cs="Calibri"/>
                <w:b/>
                <w:sz w:val="18"/>
                <w:szCs w:val="18"/>
              </w:rPr>
              <w:t xml:space="preserve">30 czerwca </w:t>
            </w:r>
            <w:proofErr w:type="gramStart"/>
            <w:r w:rsidR="00F74037" w:rsidRPr="00781A7F">
              <w:rPr>
                <w:rFonts w:ascii="Calibri" w:hAnsi="Calibri" w:cs="Calibri"/>
                <w:b/>
                <w:sz w:val="18"/>
                <w:szCs w:val="18"/>
              </w:rPr>
              <w:t>2027</w:t>
            </w:r>
            <w:r w:rsidRPr="00781A7F">
              <w:rPr>
                <w:rFonts w:ascii="Calibri" w:hAnsi="Calibri" w:cs="Calibri"/>
                <w:b/>
                <w:sz w:val="18"/>
                <w:szCs w:val="18"/>
              </w:rPr>
              <w:t xml:space="preserve">  r.</w:t>
            </w:r>
            <w:proofErr w:type="gramEnd"/>
          </w:p>
        </w:tc>
        <w:tc>
          <w:tcPr>
            <w:tcW w:w="1706" w:type="dxa"/>
          </w:tcPr>
          <w:p w14:paraId="484B5427" w14:textId="77777777" w:rsidR="00893210" w:rsidRPr="00A672B5" w:rsidRDefault="00893210" w:rsidP="007E6CF1">
            <w:pPr>
              <w:pStyle w:val="Tekstpodstawowy"/>
              <w:jc w:val="center"/>
              <w:rPr>
                <w:rFonts w:ascii="Calibri" w:hAnsi="Calibri" w:cs="Calibri"/>
                <w:sz w:val="18"/>
                <w:szCs w:val="18"/>
              </w:rPr>
            </w:pPr>
          </w:p>
          <w:p w14:paraId="0CE83171" w14:textId="77777777" w:rsidR="00893210" w:rsidRPr="00A672B5" w:rsidRDefault="00893210" w:rsidP="007E6CF1">
            <w:pPr>
              <w:pStyle w:val="Tekstpodstawowy"/>
              <w:jc w:val="center"/>
              <w:rPr>
                <w:rFonts w:ascii="Calibri" w:hAnsi="Calibri" w:cs="Calibri"/>
                <w:sz w:val="18"/>
                <w:szCs w:val="18"/>
              </w:rPr>
            </w:pPr>
          </w:p>
          <w:p w14:paraId="42BD644A" w14:textId="2792E3D3" w:rsidR="00893210" w:rsidRPr="00A672B5" w:rsidRDefault="00F74037" w:rsidP="007E6CF1">
            <w:pPr>
              <w:pStyle w:val="Tekstpodstawowy"/>
              <w:jc w:val="center"/>
              <w:rPr>
                <w:rFonts w:ascii="Calibri" w:hAnsi="Calibri" w:cs="Calibri"/>
                <w:sz w:val="18"/>
                <w:szCs w:val="18"/>
              </w:rPr>
            </w:pPr>
            <w:r>
              <w:rPr>
                <w:rFonts w:ascii="Calibri" w:hAnsi="Calibri" w:cs="Calibri"/>
                <w:sz w:val="18"/>
                <w:szCs w:val="18"/>
              </w:rPr>
              <w:t>1365</w:t>
            </w:r>
          </w:p>
        </w:tc>
        <w:tc>
          <w:tcPr>
            <w:tcW w:w="1363" w:type="dxa"/>
          </w:tcPr>
          <w:p w14:paraId="76BD331C" w14:textId="77777777" w:rsidR="00893210" w:rsidRPr="00A672B5" w:rsidRDefault="00893210" w:rsidP="007E6CF1">
            <w:pPr>
              <w:pStyle w:val="Tekstpodstawowy"/>
              <w:jc w:val="center"/>
              <w:rPr>
                <w:rFonts w:ascii="Calibri" w:hAnsi="Calibri" w:cs="Calibri"/>
                <w:sz w:val="18"/>
                <w:szCs w:val="18"/>
              </w:rPr>
            </w:pPr>
          </w:p>
        </w:tc>
        <w:tc>
          <w:tcPr>
            <w:tcW w:w="1034" w:type="dxa"/>
          </w:tcPr>
          <w:p w14:paraId="535EBD45" w14:textId="77777777" w:rsidR="00893210" w:rsidRPr="00A672B5" w:rsidRDefault="00893210" w:rsidP="007E6CF1">
            <w:pPr>
              <w:pStyle w:val="Tekstpodstawowy"/>
              <w:jc w:val="center"/>
              <w:rPr>
                <w:rFonts w:ascii="Calibri" w:hAnsi="Calibri" w:cs="Calibri"/>
                <w:sz w:val="18"/>
                <w:szCs w:val="18"/>
              </w:rPr>
            </w:pPr>
          </w:p>
        </w:tc>
        <w:tc>
          <w:tcPr>
            <w:tcW w:w="1453" w:type="dxa"/>
          </w:tcPr>
          <w:p w14:paraId="748FE2E5" w14:textId="77777777" w:rsidR="00893210" w:rsidRPr="00A672B5" w:rsidRDefault="00893210" w:rsidP="007E6CF1">
            <w:pPr>
              <w:pStyle w:val="Tekstpodstawowy"/>
              <w:jc w:val="center"/>
              <w:rPr>
                <w:rFonts w:ascii="Calibri" w:hAnsi="Calibri" w:cs="Calibri"/>
                <w:sz w:val="18"/>
                <w:szCs w:val="18"/>
              </w:rPr>
            </w:pPr>
          </w:p>
          <w:p w14:paraId="4F005B6F" w14:textId="77777777" w:rsidR="00893210" w:rsidRPr="00A672B5" w:rsidRDefault="00893210" w:rsidP="007E6CF1">
            <w:pPr>
              <w:pStyle w:val="Tekstpodstawowy"/>
              <w:jc w:val="center"/>
              <w:rPr>
                <w:rFonts w:ascii="Calibri" w:hAnsi="Calibri" w:cs="Calibri"/>
                <w:sz w:val="18"/>
                <w:szCs w:val="18"/>
              </w:rPr>
            </w:pPr>
          </w:p>
        </w:tc>
        <w:tc>
          <w:tcPr>
            <w:tcW w:w="1566" w:type="dxa"/>
          </w:tcPr>
          <w:p w14:paraId="5BC08F0F" w14:textId="77777777" w:rsidR="00893210" w:rsidRPr="00A672B5" w:rsidRDefault="00893210" w:rsidP="007E6CF1">
            <w:pPr>
              <w:pStyle w:val="Tekstpodstawowy"/>
              <w:jc w:val="center"/>
              <w:rPr>
                <w:rFonts w:ascii="Calibri" w:hAnsi="Calibri" w:cs="Calibri"/>
                <w:b/>
                <w:bCs/>
                <w:sz w:val="18"/>
                <w:szCs w:val="18"/>
              </w:rPr>
            </w:pPr>
          </w:p>
        </w:tc>
      </w:tr>
    </w:tbl>
    <w:p w14:paraId="2DA1DDC7" w14:textId="77777777" w:rsidR="00E27FE8" w:rsidRPr="002B1FC5" w:rsidRDefault="00E27FE8" w:rsidP="007E6CF1">
      <w:pPr>
        <w:autoSpaceDE w:val="0"/>
        <w:adjustRightInd w:val="0"/>
        <w:contextualSpacing/>
        <w:rPr>
          <w:rFonts w:ascii="Calibri" w:eastAsia="Calibri" w:hAnsi="Calibri" w:cs="Calibri"/>
          <w:bCs/>
          <w:sz w:val="22"/>
          <w:szCs w:val="22"/>
        </w:rPr>
      </w:pPr>
      <w:r w:rsidRPr="002B1FC5">
        <w:rPr>
          <w:rFonts w:ascii="Calibri" w:eastAsia="Calibri" w:hAnsi="Calibri" w:cs="Calibri"/>
          <w:b/>
          <w:sz w:val="22"/>
          <w:szCs w:val="22"/>
        </w:rPr>
        <w:t>*</w:t>
      </w:r>
      <w:r w:rsidRPr="002B1FC5">
        <w:rPr>
          <w:rFonts w:ascii="Calibri" w:eastAsia="Calibri" w:hAnsi="Calibri" w:cs="Calibri"/>
          <w:bCs/>
          <w:sz w:val="22"/>
          <w:szCs w:val="22"/>
          <w:u w:val="single"/>
        </w:rPr>
        <w:t>w tym:</w:t>
      </w:r>
    </w:p>
    <w:p w14:paraId="35C5E074" w14:textId="77777777" w:rsidR="00E27FE8" w:rsidRPr="002B1FC5" w:rsidRDefault="00E27FE8" w:rsidP="007E6CF1">
      <w:pPr>
        <w:overflowPunct w:val="0"/>
        <w:autoSpaceDE w:val="0"/>
        <w:contextualSpacing/>
        <w:rPr>
          <w:rFonts w:ascii="Calibri" w:hAnsi="Calibri" w:cs="Calibri"/>
          <w:sz w:val="22"/>
          <w:szCs w:val="22"/>
        </w:rPr>
      </w:pPr>
      <w:r w:rsidRPr="002B1FC5">
        <w:rPr>
          <w:rFonts w:ascii="Calibri" w:hAnsi="Calibri" w:cs="Calibri"/>
          <w:sz w:val="22"/>
          <w:szCs w:val="22"/>
        </w:rPr>
        <w:lastRenderedPageBreak/>
        <w:t xml:space="preserve">a) cena jednostkowa </w:t>
      </w:r>
      <w:r w:rsidRPr="002B1FC5">
        <w:rPr>
          <w:rFonts w:ascii="Calibri" w:hAnsi="Calibri" w:cs="Calibri"/>
          <w:b/>
          <w:bCs/>
          <w:sz w:val="22"/>
          <w:szCs w:val="22"/>
        </w:rPr>
        <w:t>brutto</w:t>
      </w:r>
      <w:r w:rsidRPr="002B1FC5">
        <w:rPr>
          <w:rFonts w:ascii="Calibri" w:hAnsi="Calibri" w:cs="Calibri"/>
          <w:sz w:val="22"/>
          <w:szCs w:val="22"/>
        </w:rPr>
        <w:t xml:space="preserve"> noclegu …………………</w:t>
      </w:r>
      <w:proofErr w:type="gramStart"/>
      <w:r w:rsidRPr="002B1FC5">
        <w:rPr>
          <w:rFonts w:ascii="Calibri" w:hAnsi="Calibri" w:cs="Calibri"/>
          <w:sz w:val="22"/>
          <w:szCs w:val="22"/>
        </w:rPr>
        <w:t>…….</w:t>
      </w:r>
      <w:proofErr w:type="gramEnd"/>
      <w:r w:rsidRPr="002B1FC5">
        <w:rPr>
          <w:rFonts w:ascii="Calibri" w:hAnsi="Calibri" w:cs="Calibri"/>
          <w:sz w:val="22"/>
          <w:szCs w:val="22"/>
        </w:rPr>
        <w:t>.zł</w:t>
      </w:r>
    </w:p>
    <w:p w14:paraId="03408EB9" w14:textId="77777777" w:rsidR="00E27FE8" w:rsidRPr="002B1FC5" w:rsidRDefault="00E27FE8" w:rsidP="007E6CF1">
      <w:pPr>
        <w:overflowPunct w:val="0"/>
        <w:autoSpaceDE w:val="0"/>
        <w:contextualSpacing/>
        <w:rPr>
          <w:rFonts w:ascii="Calibri" w:hAnsi="Calibri" w:cs="Calibri"/>
          <w:sz w:val="22"/>
          <w:szCs w:val="22"/>
        </w:rPr>
      </w:pPr>
      <w:r w:rsidRPr="002B1FC5">
        <w:rPr>
          <w:rFonts w:ascii="Calibri" w:hAnsi="Calibri" w:cs="Calibri"/>
          <w:sz w:val="22"/>
          <w:szCs w:val="22"/>
        </w:rPr>
        <w:t xml:space="preserve">b) cena jednostkowa </w:t>
      </w:r>
      <w:r w:rsidRPr="002B1FC5">
        <w:rPr>
          <w:rFonts w:ascii="Calibri" w:hAnsi="Calibri" w:cs="Calibri"/>
          <w:b/>
          <w:bCs/>
          <w:sz w:val="22"/>
          <w:szCs w:val="22"/>
        </w:rPr>
        <w:t>brutto</w:t>
      </w:r>
      <w:r w:rsidRPr="002B1FC5">
        <w:rPr>
          <w:rFonts w:ascii="Calibri" w:hAnsi="Calibri" w:cs="Calibri"/>
          <w:sz w:val="22"/>
          <w:szCs w:val="22"/>
        </w:rPr>
        <w:t xml:space="preserve"> gorącego posiłku………………………. Zł</w:t>
      </w:r>
    </w:p>
    <w:p w14:paraId="5EAFF4BF" w14:textId="77777777" w:rsidR="00E27FE8" w:rsidRPr="002B1FC5" w:rsidRDefault="00E27FE8" w:rsidP="007E6CF1">
      <w:pPr>
        <w:overflowPunct w:val="0"/>
        <w:autoSpaceDE w:val="0"/>
        <w:contextualSpacing/>
        <w:rPr>
          <w:rFonts w:ascii="Calibri" w:hAnsi="Calibri" w:cs="Calibri"/>
          <w:sz w:val="22"/>
          <w:szCs w:val="22"/>
        </w:rPr>
      </w:pPr>
    </w:p>
    <w:p w14:paraId="1F4D1D4E" w14:textId="77777777" w:rsidR="00E27FE8" w:rsidRPr="00EE56B0" w:rsidRDefault="00E27FE8" w:rsidP="007E6CF1">
      <w:pPr>
        <w:overflowPunct w:val="0"/>
        <w:autoSpaceDE w:val="0"/>
        <w:rPr>
          <w:rFonts w:ascii="Calibri" w:hAnsi="Calibri" w:cs="Calibri"/>
          <w:sz w:val="22"/>
          <w:szCs w:val="22"/>
        </w:rPr>
      </w:pPr>
      <w:r w:rsidRPr="00EE56B0">
        <w:rPr>
          <w:rFonts w:ascii="Calibri" w:hAnsi="Calibri" w:cs="Calibri"/>
          <w:sz w:val="22"/>
          <w:szCs w:val="22"/>
        </w:rPr>
        <w:t xml:space="preserve">Dodatkowo informujemy, że cena jednostkowa </w:t>
      </w:r>
      <w:r w:rsidRPr="00EE56B0">
        <w:rPr>
          <w:rFonts w:ascii="Calibri" w:hAnsi="Calibri" w:cs="Calibri"/>
          <w:b/>
          <w:bCs/>
          <w:sz w:val="22"/>
          <w:szCs w:val="22"/>
        </w:rPr>
        <w:t>brutto</w:t>
      </w:r>
      <w:r w:rsidRPr="00EE56B0">
        <w:rPr>
          <w:rFonts w:ascii="Calibri" w:hAnsi="Calibri" w:cs="Calibri"/>
          <w:sz w:val="22"/>
          <w:szCs w:val="22"/>
        </w:rPr>
        <w:t xml:space="preserve">: </w:t>
      </w:r>
    </w:p>
    <w:p w14:paraId="6C6A029D" w14:textId="77777777" w:rsidR="00E27FE8" w:rsidRPr="00EE56B0" w:rsidRDefault="00E27FE8" w:rsidP="00EF7109">
      <w:pPr>
        <w:numPr>
          <w:ilvl w:val="0"/>
          <w:numId w:val="175"/>
        </w:numPr>
        <w:overflowPunct w:val="0"/>
        <w:autoSpaceDE w:val="0"/>
        <w:ind w:left="284" w:hanging="284"/>
        <w:rPr>
          <w:rFonts w:ascii="Calibri" w:hAnsi="Calibri" w:cs="Calibri"/>
          <w:sz w:val="22"/>
          <w:szCs w:val="22"/>
          <w:lang w:eastAsia="en-US"/>
        </w:rPr>
      </w:pPr>
      <w:r w:rsidRPr="00EE56B0">
        <w:rPr>
          <w:rFonts w:ascii="Calibri" w:hAnsi="Calibri" w:cs="Calibri"/>
          <w:sz w:val="22"/>
          <w:szCs w:val="22"/>
          <w:lang w:eastAsia="en-US"/>
        </w:rPr>
        <w:t xml:space="preserve">śniadania wynosi ………………… zł.  </w:t>
      </w:r>
    </w:p>
    <w:p w14:paraId="39F3339A" w14:textId="77777777" w:rsidR="00E27FE8" w:rsidRPr="00EE56B0" w:rsidRDefault="00E27FE8" w:rsidP="00EF7109">
      <w:pPr>
        <w:numPr>
          <w:ilvl w:val="0"/>
          <w:numId w:val="175"/>
        </w:numPr>
        <w:overflowPunct w:val="0"/>
        <w:autoSpaceDE w:val="0"/>
        <w:ind w:left="284" w:hanging="284"/>
        <w:rPr>
          <w:rFonts w:ascii="Calibri" w:hAnsi="Calibri" w:cs="Calibri"/>
          <w:sz w:val="22"/>
          <w:szCs w:val="22"/>
          <w:lang w:eastAsia="en-US"/>
        </w:rPr>
      </w:pPr>
      <w:r w:rsidRPr="00EE56B0">
        <w:rPr>
          <w:rFonts w:ascii="Calibri" w:hAnsi="Calibri" w:cs="Calibri"/>
          <w:sz w:val="22"/>
          <w:szCs w:val="22"/>
          <w:lang w:eastAsia="en-US"/>
        </w:rPr>
        <w:t xml:space="preserve">kolacji wynosi………………… zł </w:t>
      </w:r>
    </w:p>
    <w:p w14:paraId="420F6A72" w14:textId="77777777" w:rsidR="00E27FE8" w:rsidRPr="002B1FC5" w:rsidRDefault="00E27FE8" w:rsidP="007E6CF1">
      <w:pPr>
        <w:pStyle w:val="Akapitzlist"/>
        <w:overflowPunct w:val="0"/>
        <w:autoSpaceDE w:val="0"/>
        <w:spacing w:after="0" w:line="240" w:lineRule="auto"/>
        <w:ind w:left="567"/>
        <w:contextualSpacing/>
        <w:rPr>
          <w:rFonts w:cs="Calibri"/>
        </w:rPr>
      </w:pPr>
    </w:p>
    <w:p w14:paraId="64736689" w14:textId="09DB6CE1" w:rsidR="00E27FE8" w:rsidRDefault="00E27FE8" w:rsidP="007E6CF1">
      <w:pPr>
        <w:pStyle w:val="Standard"/>
        <w:rPr>
          <w:rFonts w:ascii="Calibri" w:hAnsi="Calibri" w:cs="Calibri"/>
          <w:sz w:val="22"/>
          <w:szCs w:val="22"/>
        </w:rPr>
      </w:pPr>
      <w:r w:rsidRPr="00EF7109">
        <w:rPr>
          <w:rFonts w:ascii="Calibri" w:hAnsi="Calibri" w:cs="Calibri"/>
          <w:sz w:val="22"/>
          <w:szCs w:val="22"/>
        </w:rPr>
        <w:t>Mam możliwość*/nie mam możliwości* zapewnienia całodziennego wyżywienia.</w:t>
      </w:r>
    </w:p>
    <w:p w14:paraId="192C74A3" w14:textId="77777777" w:rsidR="00EF7109" w:rsidRPr="00EF7109" w:rsidRDefault="00EF7109" w:rsidP="007E6CF1">
      <w:pPr>
        <w:pStyle w:val="Standard"/>
        <w:rPr>
          <w:rFonts w:ascii="Calibri" w:hAnsi="Calibri" w:cs="Calibri"/>
          <w:bCs/>
          <w:sz w:val="22"/>
          <w:szCs w:val="22"/>
        </w:rPr>
      </w:pPr>
    </w:p>
    <w:p w14:paraId="5DFAE751" w14:textId="69D968D9" w:rsidR="00047E4C" w:rsidRPr="00EF7109" w:rsidRDefault="00047E4C" w:rsidP="007E6CF1">
      <w:pPr>
        <w:rPr>
          <w:rFonts w:ascii="Calibri" w:hAnsi="Calibri" w:cs="Calibri"/>
          <w:b/>
          <w:sz w:val="22"/>
          <w:szCs w:val="22"/>
        </w:rPr>
      </w:pPr>
      <w:r w:rsidRPr="00EF7109">
        <w:rPr>
          <w:rFonts w:ascii="Calibri" w:hAnsi="Calibri" w:cs="Calibri"/>
          <w:b/>
          <w:sz w:val="22"/>
          <w:szCs w:val="22"/>
        </w:rPr>
        <w:t>UWAGA (dla CZĘ</w:t>
      </w:r>
      <w:r w:rsidR="00545407" w:rsidRPr="00EF7109">
        <w:rPr>
          <w:rFonts w:ascii="Calibri" w:hAnsi="Calibri" w:cs="Calibri"/>
          <w:b/>
          <w:sz w:val="22"/>
          <w:szCs w:val="22"/>
        </w:rPr>
        <w:t>Ś</w:t>
      </w:r>
      <w:r w:rsidRPr="00EF7109">
        <w:rPr>
          <w:rFonts w:ascii="Calibri" w:hAnsi="Calibri" w:cs="Calibri"/>
          <w:b/>
          <w:sz w:val="22"/>
          <w:szCs w:val="22"/>
        </w:rPr>
        <w:t xml:space="preserve">CI I): </w:t>
      </w:r>
      <w:r w:rsidRPr="00EF7109">
        <w:rPr>
          <w:rFonts w:ascii="Calibri" w:hAnsi="Calibri" w:cs="Calibri"/>
          <w:bCs/>
          <w:sz w:val="22"/>
          <w:szCs w:val="22"/>
        </w:rPr>
        <w:t xml:space="preserve">Wartość zamówienia podstawowego może ulec zwiększeniu </w:t>
      </w:r>
      <w:r w:rsidR="003432F3">
        <w:rPr>
          <w:rFonts w:ascii="Calibri" w:hAnsi="Calibri" w:cs="Calibri"/>
          <w:bCs/>
          <w:sz w:val="22"/>
          <w:szCs w:val="22"/>
        </w:rPr>
        <w:t>d</w:t>
      </w:r>
      <w:r w:rsidRPr="00EF7109">
        <w:rPr>
          <w:rFonts w:ascii="Calibri" w:hAnsi="Calibri" w:cs="Calibri"/>
          <w:bCs/>
          <w:sz w:val="22"/>
          <w:szCs w:val="22"/>
        </w:rPr>
        <w:t xml:space="preserve">o </w:t>
      </w:r>
      <w:r w:rsidR="00F74037" w:rsidRPr="00781A7F">
        <w:rPr>
          <w:rFonts w:ascii="Calibri" w:hAnsi="Calibri" w:cs="Calibri"/>
          <w:bCs/>
          <w:sz w:val="22"/>
          <w:szCs w:val="22"/>
        </w:rPr>
        <w:t>100</w:t>
      </w:r>
      <w:proofErr w:type="gramStart"/>
      <w:r w:rsidRPr="00781A7F">
        <w:rPr>
          <w:rFonts w:ascii="Calibri" w:hAnsi="Calibri" w:cs="Calibri"/>
          <w:bCs/>
          <w:sz w:val="22"/>
          <w:szCs w:val="22"/>
        </w:rPr>
        <w:t>%</w:t>
      </w:r>
      <w:r w:rsidRPr="00EF7109">
        <w:rPr>
          <w:rFonts w:ascii="Calibri" w:hAnsi="Calibri" w:cs="Calibri"/>
          <w:bCs/>
          <w:sz w:val="22"/>
          <w:szCs w:val="22"/>
        </w:rPr>
        <w:t xml:space="preserve">  w</w:t>
      </w:r>
      <w:proofErr w:type="gramEnd"/>
      <w:r w:rsidRPr="00EF7109">
        <w:rPr>
          <w:rFonts w:ascii="Calibri" w:hAnsi="Calibri" w:cs="Calibri"/>
          <w:bCs/>
          <w:sz w:val="22"/>
          <w:szCs w:val="22"/>
        </w:rPr>
        <w:t xml:space="preserve"> przypadku skorzystania przez Zamawiającego z </w:t>
      </w:r>
      <w:r w:rsidRPr="00EF7109">
        <w:rPr>
          <w:rFonts w:ascii="Calibri" w:hAnsi="Calibri" w:cs="Calibri"/>
          <w:b/>
          <w:sz w:val="22"/>
          <w:szCs w:val="22"/>
        </w:rPr>
        <w:t xml:space="preserve">prawa opcji. </w:t>
      </w:r>
      <w:r w:rsidRPr="00EF7109">
        <w:rPr>
          <w:rFonts w:ascii="Calibri" w:hAnsi="Calibri" w:cs="Calibri"/>
          <w:bCs/>
          <w:sz w:val="22"/>
          <w:szCs w:val="22"/>
        </w:rPr>
        <w:t xml:space="preserve"> Wykonanie tego zamówienia będzie się odbywało na tych samych warunkach cenowych co zamówienie podstawowe. </w:t>
      </w:r>
    </w:p>
    <w:p w14:paraId="1A3F4F8C" w14:textId="77777777" w:rsidR="00E27FE8" w:rsidRPr="00EF7109" w:rsidRDefault="00E27FE8" w:rsidP="007E6CF1">
      <w:pPr>
        <w:overflowPunct w:val="0"/>
        <w:autoSpaceDE w:val="0"/>
        <w:ind w:right="-23"/>
        <w:rPr>
          <w:rFonts w:ascii="Calibri" w:hAnsi="Calibri" w:cs="Calibri"/>
          <w:b/>
          <w:color w:val="FF0000"/>
          <w:sz w:val="22"/>
          <w:szCs w:val="22"/>
          <w:u w:val="single"/>
        </w:rPr>
      </w:pPr>
      <w:r w:rsidRPr="00EF7109">
        <w:rPr>
          <w:rFonts w:ascii="Calibri" w:hAnsi="Calibri" w:cs="Calibri"/>
          <w:b/>
          <w:color w:val="FF0000"/>
          <w:sz w:val="22"/>
          <w:szCs w:val="22"/>
          <w:u w:val="single"/>
        </w:rPr>
        <w:t xml:space="preserve">UWAGA! Proszę o dokładne </w:t>
      </w:r>
      <w:proofErr w:type="gramStart"/>
      <w:r w:rsidRPr="00EF7109">
        <w:rPr>
          <w:rFonts w:ascii="Calibri" w:hAnsi="Calibri" w:cs="Calibri"/>
          <w:b/>
          <w:color w:val="FF0000"/>
          <w:sz w:val="22"/>
          <w:szCs w:val="22"/>
          <w:u w:val="single"/>
        </w:rPr>
        <w:t>sprawdzenie,</w:t>
      </w:r>
      <w:proofErr w:type="gramEnd"/>
      <w:r w:rsidRPr="00EF7109">
        <w:rPr>
          <w:rFonts w:ascii="Calibri" w:hAnsi="Calibri" w:cs="Calibri"/>
          <w:b/>
          <w:color w:val="FF0000"/>
          <w:sz w:val="22"/>
          <w:szCs w:val="22"/>
          <w:u w:val="single"/>
        </w:rPr>
        <w:t xml:space="preserve"> czy tabela odpowiada części zamówienia, na które składają Państwo swoją ofertę!</w:t>
      </w:r>
    </w:p>
    <w:p w14:paraId="768BC9A0" w14:textId="77777777" w:rsidR="00893210" w:rsidRPr="00EF7109" w:rsidRDefault="00893210" w:rsidP="007E6CF1">
      <w:pPr>
        <w:spacing w:after="160"/>
        <w:jc w:val="center"/>
        <w:rPr>
          <w:rFonts w:ascii="Calibri" w:eastAsia="Calibri" w:hAnsi="Calibri" w:cs="Calibri"/>
          <w:b/>
          <w:bCs/>
          <w:sz w:val="22"/>
          <w:szCs w:val="22"/>
          <w:u w:val="single"/>
          <w:lang w:eastAsia="en-US"/>
        </w:rPr>
      </w:pPr>
    </w:p>
    <w:p w14:paraId="13EB725E" w14:textId="3863C35F" w:rsidR="00545407" w:rsidRPr="00EF7109" w:rsidRDefault="00545407" w:rsidP="007E6CF1">
      <w:pPr>
        <w:overflowPunct w:val="0"/>
        <w:autoSpaceDE w:val="0"/>
        <w:rPr>
          <w:rFonts w:ascii="Calibri" w:hAnsi="Calibri" w:cs="Calibri"/>
          <w:sz w:val="22"/>
          <w:szCs w:val="22"/>
        </w:rPr>
      </w:pPr>
      <w:r w:rsidRPr="00EF7109">
        <w:rPr>
          <w:rFonts w:ascii="Calibri" w:hAnsi="Calibri" w:cs="Calibri"/>
          <w:b/>
          <w:sz w:val="22"/>
          <w:szCs w:val="22"/>
        </w:rPr>
        <w:t>CZĘŚĆ II (</w:t>
      </w:r>
      <w:r w:rsidRPr="00EF7109">
        <w:rPr>
          <w:rFonts w:ascii="Calibri" w:hAnsi="Calibri" w:cs="Calibri"/>
          <w:b/>
          <w:color w:val="FF0000"/>
          <w:sz w:val="22"/>
          <w:szCs w:val="22"/>
        </w:rPr>
        <w:t>wypełnić, jeśli dotyczy</w:t>
      </w:r>
      <w:r w:rsidRPr="00EF7109">
        <w:rPr>
          <w:rFonts w:ascii="Calibri" w:hAnsi="Calibri" w:cs="Calibri"/>
          <w:b/>
          <w:sz w:val="22"/>
          <w:szCs w:val="22"/>
        </w:rPr>
        <w:t xml:space="preserve">): </w:t>
      </w:r>
      <w:r w:rsidRPr="00EF7109">
        <w:rPr>
          <w:rFonts w:ascii="Calibri" w:hAnsi="Calibri" w:cs="Calibri"/>
          <w:sz w:val="22"/>
          <w:szCs w:val="22"/>
        </w:rPr>
        <w:t>Uwzględniając wszystkie koszty związane z realizacją przedmiotu zamówienia w zakresie określonym w SWZ oferuję realizację zamówienia zgodnie z SWZ za cenę określoną w kol. 6:</w:t>
      </w:r>
    </w:p>
    <w:p w14:paraId="4A8F489B" w14:textId="77777777" w:rsidR="00545407" w:rsidRPr="00EF7109" w:rsidRDefault="00545407" w:rsidP="007E6CF1">
      <w:pPr>
        <w:pStyle w:val="Standard"/>
        <w:ind w:left="709" w:hanging="709"/>
        <w:rPr>
          <w:rFonts w:ascii="Calibri" w:hAnsi="Calibri" w:cs="Calibri"/>
          <w:b/>
          <w:bCs/>
          <w:sz w:val="22"/>
          <w:szCs w:val="22"/>
        </w:rPr>
      </w:pPr>
      <w:r w:rsidRPr="00EF7109">
        <w:rPr>
          <w:rFonts w:ascii="Calibri" w:hAnsi="Calibri" w:cs="Calibri"/>
          <w:sz w:val="22"/>
          <w:szCs w:val="22"/>
        </w:rPr>
        <w:t>Łączna cena</w:t>
      </w:r>
      <w:r w:rsidRPr="00EF7109">
        <w:rPr>
          <w:rFonts w:ascii="Calibri" w:hAnsi="Calibri" w:cs="Calibri"/>
          <w:b/>
          <w:sz w:val="22"/>
          <w:szCs w:val="22"/>
        </w:rPr>
        <w:t xml:space="preserve"> </w:t>
      </w:r>
      <w:r w:rsidRPr="00EF7109">
        <w:rPr>
          <w:rFonts w:ascii="Calibri" w:hAnsi="Calibri" w:cs="Calibri"/>
          <w:b/>
          <w:bCs/>
          <w:sz w:val="22"/>
          <w:szCs w:val="22"/>
        </w:rPr>
        <w:t>BRUTTO za realizację przedmiotu zamówienia (kol. 6)</w:t>
      </w:r>
    </w:p>
    <w:p w14:paraId="75E12E95" w14:textId="77777777" w:rsidR="00545407" w:rsidRPr="00EF7109" w:rsidRDefault="00545407" w:rsidP="007E6CF1">
      <w:pPr>
        <w:pStyle w:val="Standard"/>
        <w:ind w:left="709" w:hanging="709"/>
        <w:rPr>
          <w:rFonts w:ascii="Calibri" w:hAnsi="Calibri" w:cs="Calibri"/>
          <w:b/>
          <w:bCs/>
          <w:sz w:val="22"/>
          <w:szCs w:val="22"/>
        </w:rPr>
      </w:pPr>
    </w:p>
    <w:p w14:paraId="5AC506E2" w14:textId="77777777" w:rsidR="00545407" w:rsidRPr="00EF7109" w:rsidRDefault="00545407" w:rsidP="007E6CF1">
      <w:pPr>
        <w:pStyle w:val="Standard"/>
        <w:ind w:left="709" w:hanging="709"/>
        <w:rPr>
          <w:rFonts w:ascii="Calibri" w:hAnsi="Calibri" w:cs="Calibri"/>
          <w:sz w:val="22"/>
          <w:szCs w:val="22"/>
        </w:rPr>
      </w:pPr>
      <w:r w:rsidRPr="00EF7109">
        <w:rPr>
          <w:rFonts w:ascii="Calibri" w:hAnsi="Calibri" w:cs="Calibri"/>
          <w:b/>
          <w:bCs/>
          <w:sz w:val="22"/>
          <w:szCs w:val="22"/>
        </w:rPr>
        <w:t xml:space="preserve">łącznie </w:t>
      </w:r>
      <w:r w:rsidRPr="00EF7109">
        <w:rPr>
          <w:rFonts w:ascii="Calibri" w:hAnsi="Calibri" w:cs="Calibri"/>
          <w:bCs/>
          <w:sz w:val="22"/>
          <w:szCs w:val="22"/>
        </w:rPr>
        <w:t xml:space="preserve">.........................................................................zł, ........gr w tym VAT </w:t>
      </w:r>
      <w:proofErr w:type="gramStart"/>
      <w:r w:rsidRPr="00EF7109">
        <w:rPr>
          <w:rFonts w:ascii="Calibri" w:hAnsi="Calibri" w:cs="Calibri"/>
          <w:bCs/>
          <w:sz w:val="22"/>
          <w:szCs w:val="22"/>
        </w:rPr>
        <w:t>(….</w:t>
      </w:r>
      <w:proofErr w:type="gramEnd"/>
      <w:r w:rsidRPr="00EF7109">
        <w:rPr>
          <w:rFonts w:ascii="Calibri" w:hAnsi="Calibri" w:cs="Calibri"/>
          <w:bCs/>
          <w:sz w:val="22"/>
          <w:szCs w:val="22"/>
        </w:rPr>
        <w:t>%)</w:t>
      </w:r>
    </w:p>
    <w:p w14:paraId="53A5F693" w14:textId="77777777" w:rsidR="00545407" w:rsidRPr="00EF7109" w:rsidRDefault="00545407" w:rsidP="007E6CF1">
      <w:pPr>
        <w:pStyle w:val="Standard"/>
        <w:ind w:left="709" w:hanging="709"/>
        <w:rPr>
          <w:rFonts w:ascii="Calibri" w:hAnsi="Calibri" w:cs="Calibri"/>
          <w:bCs/>
          <w:sz w:val="22"/>
          <w:szCs w:val="22"/>
        </w:rPr>
      </w:pPr>
    </w:p>
    <w:p w14:paraId="20F14384" w14:textId="77777777" w:rsidR="00545407" w:rsidRPr="00EF7109" w:rsidRDefault="00545407" w:rsidP="007E6CF1">
      <w:pPr>
        <w:pStyle w:val="Standard"/>
        <w:ind w:left="709" w:hanging="709"/>
        <w:rPr>
          <w:rFonts w:ascii="Calibri" w:hAnsi="Calibri" w:cs="Calibri"/>
          <w:bCs/>
          <w:sz w:val="22"/>
          <w:szCs w:val="22"/>
        </w:rPr>
      </w:pPr>
      <w:r w:rsidRPr="00EF7109">
        <w:rPr>
          <w:rFonts w:ascii="Calibri" w:hAnsi="Calibri" w:cs="Calibri"/>
          <w:bCs/>
          <w:sz w:val="22"/>
          <w:szCs w:val="22"/>
        </w:rPr>
        <w:t xml:space="preserve">słownie </w:t>
      </w:r>
      <w:r w:rsidRPr="00EF7109">
        <w:rPr>
          <w:rFonts w:ascii="Calibri" w:hAnsi="Calibri" w:cs="Calibri"/>
          <w:bCs/>
          <w:color w:val="000000"/>
          <w:sz w:val="22"/>
          <w:szCs w:val="22"/>
        </w:rPr>
        <w:t xml:space="preserve">złotych, groszy: </w:t>
      </w:r>
      <w:r w:rsidRPr="00EF7109">
        <w:rPr>
          <w:rFonts w:ascii="Calibri" w:hAnsi="Calibri" w:cs="Calibri"/>
          <w:bCs/>
          <w:sz w:val="22"/>
          <w:szCs w:val="22"/>
        </w:rPr>
        <w:t>...............................................................................................................</w:t>
      </w:r>
    </w:p>
    <w:p w14:paraId="62B7D7D2" w14:textId="77777777" w:rsidR="00545407" w:rsidRPr="002B1FC5" w:rsidRDefault="00545407" w:rsidP="007E6CF1">
      <w:pPr>
        <w:autoSpaceDE w:val="0"/>
        <w:adjustRightInd w:val="0"/>
        <w:ind w:left="142" w:hanging="142"/>
        <w:rPr>
          <w:rFonts w:ascii="Calibri" w:hAnsi="Calibri" w:cs="Calibri"/>
          <w:sz w:val="22"/>
          <w:szCs w:val="22"/>
        </w:rPr>
      </w:pPr>
    </w:p>
    <w:p w14:paraId="41DF8E52" w14:textId="77777777" w:rsidR="00545407" w:rsidRDefault="00545407" w:rsidP="007E6CF1">
      <w:pPr>
        <w:spacing w:after="160"/>
        <w:jc w:val="center"/>
        <w:rPr>
          <w:rFonts w:ascii="Calibri" w:eastAsia="Calibri" w:hAnsi="Calibri" w:cs="Calibri"/>
          <w:b/>
          <w:bCs/>
          <w:sz w:val="22"/>
          <w:szCs w:val="22"/>
          <w:u w:val="single"/>
          <w:lang w:eastAsia="en-US"/>
        </w:rPr>
      </w:pPr>
      <w:r w:rsidRPr="002B1FC5">
        <w:rPr>
          <w:rFonts w:ascii="Calibri" w:eastAsia="Calibri" w:hAnsi="Calibri" w:cs="Calibri"/>
          <w:b/>
          <w:bCs/>
          <w:sz w:val="22"/>
          <w:szCs w:val="22"/>
          <w:u w:val="single"/>
          <w:lang w:eastAsia="en-US"/>
        </w:rPr>
        <w:t>Cena została wyliczona w następujący sposób:</w:t>
      </w:r>
    </w:p>
    <w:tbl>
      <w:tblPr>
        <w:tblW w:w="9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4"/>
        <w:gridCol w:w="1724"/>
        <w:gridCol w:w="1363"/>
        <w:gridCol w:w="1039"/>
        <w:gridCol w:w="1463"/>
        <w:gridCol w:w="1578"/>
      </w:tblGrid>
      <w:tr w:rsidR="0095476C" w:rsidRPr="002B1FC5" w14:paraId="718C86A1" w14:textId="77777777" w:rsidTr="00545407">
        <w:trPr>
          <w:trHeight w:val="2379"/>
        </w:trPr>
        <w:tc>
          <w:tcPr>
            <w:tcW w:w="2204" w:type="dxa"/>
          </w:tcPr>
          <w:p w14:paraId="0A7407DB" w14:textId="77777777" w:rsidR="002C783A" w:rsidRPr="002B1FC5" w:rsidRDefault="002C783A" w:rsidP="007E6CF1">
            <w:pPr>
              <w:pStyle w:val="Tekstpodstawowy"/>
              <w:jc w:val="center"/>
              <w:rPr>
                <w:rFonts w:ascii="Calibri" w:hAnsi="Calibri" w:cs="Calibri"/>
                <w:b/>
                <w:bCs/>
                <w:sz w:val="18"/>
                <w:szCs w:val="18"/>
              </w:rPr>
            </w:pPr>
          </w:p>
          <w:p w14:paraId="205E04F2" w14:textId="77777777"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bCs/>
                <w:sz w:val="18"/>
                <w:szCs w:val="18"/>
              </w:rPr>
              <w:t>Przedmiot zamówienia</w:t>
            </w:r>
          </w:p>
          <w:p w14:paraId="51F08E15" w14:textId="2A3052E5"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bCs/>
                <w:sz w:val="18"/>
                <w:szCs w:val="18"/>
              </w:rPr>
              <w:t xml:space="preserve">część: </w:t>
            </w:r>
            <w:r w:rsidR="00893210">
              <w:rPr>
                <w:rFonts w:ascii="Calibri" w:hAnsi="Calibri" w:cs="Calibri"/>
                <w:b/>
                <w:bCs/>
                <w:sz w:val="18"/>
                <w:szCs w:val="18"/>
              </w:rPr>
              <w:t>I</w:t>
            </w:r>
            <w:r w:rsidR="00BF55E1">
              <w:rPr>
                <w:rFonts w:ascii="Calibri" w:hAnsi="Calibri" w:cs="Calibri"/>
                <w:b/>
                <w:bCs/>
                <w:sz w:val="18"/>
                <w:szCs w:val="18"/>
              </w:rPr>
              <w:t>I</w:t>
            </w:r>
          </w:p>
        </w:tc>
        <w:tc>
          <w:tcPr>
            <w:tcW w:w="1724" w:type="dxa"/>
            <w:shd w:val="clear" w:color="auto" w:fill="FFFF00"/>
          </w:tcPr>
          <w:p w14:paraId="3D92F7C7" w14:textId="3CEA2556" w:rsidR="002C783A" w:rsidRPr="002B1FC5" w:rsidRDefault="002C783A" w:rsidP="007E6CF1">
            <w:pPr>
              <w:spacing w:after="160"/>
              <w:jc w:val="center"/>
              <w:rPr>
                <w:rFonts w:ascii="Calibri" w:eastAsia="Calibri" w:hAnsi="Calibri" w:cs="Calibri"/>
                <w:b/>
                <w:sz w:val="18"/>
                <w:szCs w:val="18"/>
                <w:lang w:eastAsia="en-US"/>
              </w:rPr>
            </w:pPr>
            <w:r w:rsidRPr="002B1FC5">
              <w:rPr>
                <w:rFonts w:ascii="Calibri" w:eastAsia="Calibri" w:hAnsi="Calibri" w:cs="Calibri"/>
                <w:b/>
                <w:sz w:val="18"/>
                <w:szCs w:val="18"/>
                <w:lang w:eastAsia="en-US"/>
              </w:rPr>
              <w:t>Maksymalna liczba osobodób zgodnie z SWZ</w:t>
            </w:r>
          </w:p>
          <w:p w14:paraId="374370D5" w14:textId="7BEFE326" w:rsidR="002C783A" w:rsidRPr="002B1FC5" w:rsidRDefault="002C783A" w:rsidP="007E6CF1">
            <w:pPr>
              <w:spacing w:after="160"/>
              <w:jc w:val="center"/>
              <w:rPr>
                <w:rFonts w:ascii="Calibri" w:eastAsia="Calibri" w:hAnsi="Calibri" w:cs="Calibri"/>
                <w:b/>
                <w:sz w:val="18"/>
                <w:szCs w:val="18"/>
                <w:lang w:eastAsia="en-US"/>
              </w:rPr>
            </w:pPr>
            <w:r w:rsidRPr="002B1FC5">
              <w:rPr>
                <w:rFonts w:ascii="Calibri" w:hAnsi="Calibri" w:cs="Calibri"/>
                <w:b/>
                <w:color w:val="FF0000"/>
                <w:sz w:val="18"/>
                <w:szCs w:val="18"/>
              </w:rPr>
              <w:t xml:space="preserve">(NALEŻY </w:t>
            </w:r>
            <w:proofErr w:type="gramStart"/>
            <w:r w:rsidRPr="002B1FC5">
              <w:rPr>
                <w:rFonts w:ascii="Calibri" w:hAnsi="Calibri" w:cs="Calibri"/>
                <w:b/>
                <w:color w:val="FF0000"/>
                <w:sz w:val="18"/>
                <w:szCs w:val="18"/>
              </w:rPr>
              <w:t>SPRAWDZIĆ,</w:t>
            </w:r>
            <w:proofErr w:type="gramEnd"/>
            <w:r w:rsidRPr="002B1FC5">
              <w:rPr>
                <w:rFonts w:ascii="Calibri" w:hAnsi="Calibri" w:cs="Calibri"/>
                <w:b/>
                <w:color w:val="FF0000"/>
                <w:sz w:val="18"/>
                <w:szCs w:val="18"/>
              </w:rPr>
              <w:t xml:space="preserve"> CZY WPISANO POPRAWNIE)</w:t>
            </w:r>
          </w:p>
        </w:tc>
        <w:tc>
          <w:tcPr>
            <w:tcW w:w="1363" w:type="dxa"/>
          </w:tcPr>
          <w:p w14:paraId="2FD735C5" w14:textId="4A54E7D8"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bCs/>
                <w:sz w:val="18"/>
                <w:szCs w:val="18"/>
              </w:rPr>
              <w:t>Cena jednostkowa</w:t>
            </w:r>
            <w:r w:rsidR="00581133" w:rsidRPr="002B1FC5">
              <w:rPr>
                <w:rFonts w:ascii="Calibri" w:hAnsi="Calibri" w:cs="Calibri"/>
                <w:b/>
                <w:bCs/>
                <w:sz w:val="18"/>
                <w:szCs w:val="18"/>
              </w:rPr>
              <w:t>*</w:t>
            </w:r>
            <w:proofErr w:type="gramStart"/>
            <w:r w:rsidR="00581133" w:rsidRPr="002B1FC5">
              <w:rPr>
                <w:rFonts w:ascii="Calibri" w:hAnsi="Calibri" w:cs="Calibri"/>
                <w:b/>
                <w:bCs/>
                <w:sz w:val="18"/>
                <w:szCs w:val="18"/>
              </w:rPr>
              <w:t>*</w:t>
            </w:r>
            <w:r w:rsidRPr="002B1FC5">
              <w:rPr>
                <w:rFonts w:ascii="Calibri" w:hAnsi="Calibri" w:cs="Calibri"/>
                <w:b/>
                <w:bCs/>
                <w:sz w:val="18"/>
                <w:szCs w:val="18"/>
              </w:rPr>
              <w:t xml:space="preserve">  </w:t>
            </w:r>
            <w:r w:rsidRPr="002B1FC5">
              <w:rPr>
                <w:rFonts w:ascii="Calibri" w:hAnsi="Calibri" w:cs="Calibri"/>
                <w:b/>
                <w:bCs/>
                <w:color w:val="FF0000"/>
                <w:sz w:val="18"/>
                <w:szCs w:val="18"/>
              </w:rPr>
              <w:t>netto</w:t>
            </w:r>
            <w:proofErr w:type="gramEnd"/>
            <w:r w:rsidRPr="002B1FC5">
              <w:rPr>
                <w:rFonts w:ascii="Calibri" w:hAnsi="Calibri" w:cs="Calibri"/>
                <w:b/>
                <w:bCs/>
                <w:color w:val="FF0000"/>
                <w:sz w:val="18"/>
                <w:szCs w:val="18"/>
              </w:rPr>
              <w:t xml:space="preserve"> za dobę pobytu 1 osoby wraz z jednym gorącym posiłkiem</w:t>
            </w:r>
            <w:r w:rsidRPr="002B1FC5">
              <w:rPr>
                <w:rFonts w:ascii="Calibri" w:hAnsi="Calibri" w:cs="Calibri"/>
                <w:b/>
                <w:bCs/>
                <w:color w:val="FF0000"/>
                <w:sz w:val="18"/>
                <w:szCs w:val="18"/>
              </w:rPr>
              <w:br/>
            </w:r>
            <w:r w:rsidRPr="002B1FC5">
              <w:rPr>
                <w:rFonts w:ascii="Calibri" w:hAnsi="Calibri" w:cs="Calibri"/>
                <w:b/>
                <w:bCs/>
                <w:sz w:val="18"/>
                <w:szCs w:val="18"/>
              </w:rPr>
              <w:t>w PLN</w:t>
            </w:r>
          </w:p>
        </w:tc>
        <w:tc>
          <w:tcPr>
            <w:tcW w:w="1039" w:type="dxa"/>
            <w:vAlign w:val="center"/>
          </w:tcPr>
          <w:p w14:paraId="6E36826E" w14:textId="77777777"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sz w:val="18"/>
                <w:szCs w:val="18"/>
              </w:rPr>
              <w:t>Podatek od towarów i usług (podatek VAT)</w:t>
            </w:r>
          </w:p>
        </w:tc>
        <w:tc>
          <w:tcPr>
            <w:tcW w:w="1463" w:type="dxa"/>
            <w:shd w:val="clear" w:color="auto" w:fill="FFFF00"/>
          </w:tcPr>
          <w:p w14:paraId="1AB7D26B" w14:textId="180FB397" w:rsidR="002C783A" w:rsidRPr="002B1FC5" w:rsidRDefault="002C783A" w:rsidP="007E6CF1">
            <w:pPr>
              <w:pStyle w:val="Tekstpodstawowy"/>
              <w:jc w:val="center"/>
              <w:rPr>
                <w:rFonts w:ascii="Calibri" w:hAnsi="Calibri" w:cs="Calibri"/>
                <w:b/>
                <w:bCs/>
                <w:color w:val="FF0000"/>
                <w:sz w:val="18"/>
                <w:szCs w:val="18"/>
              </w:rPr>
            </w:pPr>
            <w:r w:rsidRPr="002B1FC5">
              <w:rPr>
                <w:rFonts w:ascii="Calibri" w:hAnsi="Calibri" w:cs="Calibri"/>
                <w:b/>
                <w:bCs/>
                <w:sz w:val="18"/>
                <w:szCs w:val="18"/>
              </w:rPr>
              <w:t>Cena jednostkowa</w:t>
            </w:r>
            <w:r w:rsidR="00581133" w:rsidRPr="002B1FC5">
              <w:rPr>
                <w:rFonts w:ascii="Calibri" w:hAnsi="Calibri" w:cs="Calibri"/>
                <w:b/>
                <w:bCs/>
                <w:sz w:val="18"/>
                <w:szCs w:val="18"/>
              </w:rPr>
              <w:t xml:space="preserve"> *</w:t>
            </w:r>
            <w:r w:rsidRPr="002B1FC5">
              <w:rPr>
                <w:rFonts w:ascii="Calibri" w:hAnsi="Calibri" w:cs="Calibri"/>
                <w:b/>
                <w:bCs/>
                <w:sz w:val="18"/>
                <w:szCs w:val="18"/>
              </w:rPr>
              <w:t xml:space="preserve"> </w:t>
            </w:r>
            <w:r w:rsidRPr="002B1FC5">
              <w:rPr>
                <w:rFonts w:ascii="Calibri" w:hAnsi="Calibri" w:cs="Calibri"/>
                <w:b/>
                <w:bCs/>
                <w:color w:val="FF0000"/>
                <w:sz w:val="18"/>
                <w:szCs w:val="18"/>
              </w:rPr>
              <w:t>brutto za dobę pobytu 1 osoby</w:t>
            </w:r>
          </w:p>
          <w:p w14:paraId="19100C45" w14:textId="77777777"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bCs/>
                <w:color w:val="FF0000"/>
                <w:sz w:val="18"/>
                <w:szCs w:val="18"/>
              </w:rPr>
              <w:t>wraz z jednym gorącym posiłkiem</w:t>
            </w:r>
            <w:r w:rsidRPr="002B1FC5">
              <w:rPr>
                <w:rFonts w:ascii="Calibri" w:hAnsi="Calibri" w:cs="Calibri"/>
                <w:b/>
                <w:bCs/>
                <w:color w:val="0070C0"/>
                <w:sz w:val="18"/>
                <w:szCs w:val="18"/>
              </w:rPr>
              <w:br/>
            </w:r>
            <w:r w:rsidRPr="002B1FC5">
              <w:rPr>
                <w:rFonts w:ascii="Calibri" w:hAnsi="Calibri" w:cs="Calibri"/>
                <w:b/>
                <w:bCs/>
                <w:sz w:val="18"/>
                <w:szCs w:val="18"/>
              </w:rPr>
              <w:t>w PLN</w:t>
            </w:r>
          </w:p>
        </w:tc>
        <w:tc>
          <w:tcPr>
            <w:tcW w:w="1578" w:type="dxa"/>
            <w:shd w:val="clear" w:color="auto" w:fill="FFFF00"/>
          </w:tcPr>
          <w:p w14:paraId="524C0FD2" w14:textId="77777777"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bCs/>
                <w:sz w:val="18"/>
                <w:szCs w:val="18"/>
              </w:rPr>
              <w:t>Łączna cena brutto</w:t>
            </w:r>
          </w:p>
          <w:p w14:paraId="1BC82F2A" w14:textId="15767193" w:rsidR="002C783A" w:rsidRPr="002B1FC5" w:rsidRDefault="002C783A" w:rsidP="007E6CF1">
            <w:pPr>
              <w:pStyle w:val="Tekstpodstawowy"/>
              <w:jc w:val="center"/>
              <w:rPr>
                <w:rFonts w:ascii="Calibri" w:hAnsi="Calibri" w:cs="Calibri"/>
                <w:b/>
                <w:bCs/>
                <w:i/>
                <w:iCs/>
                <w:sz w:val="18"/>
                <w:szCs w:val="18"/>
              </w:rPr>
            </w:pPr>
            <w:r w:rsidRPr="002B1FC5">
              <w:rPr>
                <w:rFonts w:ascii="Calibri" w:hAnsi="Calibri" w:cs="Calibri"/>
                <w:b/>
                <w:bCs/>
                <w:i/>
                <w:iCs/>
                <w:sz w:val="18"/>
                <w:szCs w:val="18"/>
              </w:rPr>
              <w:t>kol. 2 x kol. 5</w:t>
            </w:r>
          </w:p>
          <w:p w14:paraId="7BA2D1C6" w14:textId="02E4BA35" w:rsidR="002C783A" w:rsidRPr="002B1FC5" w:rsidRDefault="002C783A" w:rsidP="007E6CF1">
            <w:pPr>
              <w:pStyle w:val="Tekstpodstawowy"/>
              <w:jc w:val="center"/>
              <w:rPr>
                <w:rFonts w:ascii="Calibri" w:hAnsi="Calibri" w:cs="Calibri"/>
                <w:b/>
                <w:bCs/>
                <w:sz w:val="18"/>
                <w:szCs w:val="18"/>
              </w:rPr>
            </w:pPr>
            <w:r w:rsidRPr="002B1FC5">
              <w:rPr>
                <w:rFonts w:ascii="Calibri" w:hAnsi="Calibri" w:cs="Calibri"/>
                <w:b/>
                <w:color w:val="FF0000"/>
                <w:sz w:val="18"/>
                <w:szCs w:val="18"/>
              </w:rPr>
              <w:t xml:space="preserve">(NALEŻY </w:t>
            </w:r>
            <w:proofErr w:type="gramStart"/>
            <w:r w:rsidRPr="002B1FC5">
              <w:rPr>
                <w:rFonts w:ascii="Calibri" w:hAnsi="Calibri" w:cs="Calibri"/>
                <w:b/>
                <w:color w:val="FF0000"/>
                <w:sz w:val="18"/>
                <w:szCs w:val="18"/>
              </w:rPr>
              <w:t>SPRAWDZIĆ,</w:t>
            </w:r>
            <w:proofErr w:type="gramEnd"/>
            <w:r w:rsidRPr="002B1FC5">
              <w:rPr>
                <w:rFonts w:ascii="Calibri" w:hAnsi="Calibri" w:cs="Calibri"/>
                <w:b/>
                <w:color w:val="FF0000"/>
                <w:sz w:val="18"/>
                <w:szCs w:val="18"/>
              </w:rPr>
              <w:t xml:space="preserve"> CZY WPISANO POPRAWNIE)</w:t>
            </w:r>
          </w:p>
          <w:p w14:paraId="57304323" w14:textId="77777777" w:rsidR="002C783A" w:rsidRPr="002B1FC5" w:rsidRDefault="002C783A" w:rsidP="007E6CF1">
            <w:pPr>
              <w:pStyle w:val="Tekstpodstawowy"/>
              <w:jc w:val="center"/>
              <w:rPr>
                <w:rFonts w:ascii="Calibri" w:hAnsi="Calibri" w:cs="Calibri"/>
                <w:b/>
                <w:bCs/>
                <w:sz w:val="18"/>
                <w:szCs w:val="18"/>
              </w:rPr>
            </w:pPr>
          </w:p>
        </w:tc>
      </w:tr>
      <w:tr w:rsidR="0095476C" w:rsidRPr="002B1FC5" w14:paraId="15C8B6C6" w14:textId="77777777" w:rsidTr="00545407">
        <w:trPr>
          <w:trHeight w:val="205"/>
        </w:trPr>
        <w:tc>
          <w:tcPr>
            <w:tcW w:w="2204" w:type="dxa"/>
          </w:tcPr>
          <w:p w14:paraId="3715C46D" w14:textId="0BA36C9C"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1</w:t>
            </w:r>
          </w:p>
        </w:tc>
        <w:tc>
          <w:tcPr>
            <w:tcW w:w="1724" w:type="dxa"/>
            <w:shd w:val="clear" w:color="auto" w:fill="FFFF00"/>
          </w:tcPr>
          <w:p w14:paraId="5B56CCBE" w14:textId="300F1508"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2</w:t>
            </w:r>
          </w:p>
        </w:tc>
        <w:tc>
          <w:tcPr>
            <w:tcW w:w="1363" w:type="dxa"/>
          </w:tcPr>
          <w:p w14:paraId="591D5FD7" w14:textId="0A3CB9EA"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3</w:t>
            </w:r>
          </w:p>
        </w:tc>
        <w:tc>
          <w:tcPr>
            <w:tcW w:w="1039" w:type="dxa"/>
          </w:tcPr>
          <w:p w14:paraId="56F29791" w14:textId="764CED4E"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4</w:t>
            </w:r>
          </w:p>
        </w:tc>
        <w:tc>
          <w:tcPr>
            <w:tcW w:w="1463" w:type="dxa"/>
            <w:shd w:val="clear" w:color="auto" w:fill="FFFF00"/>
          </w:tcPr>
          <w:p w14:paraId="33AD7510" w14:textId="1B485F86"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5</w:t>
            </w:r>
          </w:p>
        </w:tc>
        <w:tc>
          <w:tcPr>
            <w:tcW w:w="1578" w:type="dxa"/>
            <w:shd w:val="clear" w:color="auto" w:fill="FFFF00"/>
          </w:tcPr>
          <w:p w14:paraId="658AB82E" w14:textId="6F8501CB" w:rsidR="002C783A" w:rsidRPr="002B1FC5" w:rsidRDefault="002C783A" w:rsidP="007E6CF1">
            <w:pPr>
              <w:pStyle w:val="Tekstpodstawowy"/>
              <w:jc w:val="center"/>
              <w:rPr>
                <w:rFonts w:ascii="Calibri" w:hAnsi="Calibri" w:cs="Calibri"/>
                <w:i/>
                <w:iCs/>
                <w:sz w:val="18"/>
                <w:szCs w:val="18"/>
              </w:rPr>
            </w:pPr>
            <w:r w:rsidRPr="002B1FC5">
              <w:rPr>
                <w:rFonts w:ascii="Calibri" w:hAnsi="Calibri" w:cs="Calibri"/>
                <w:i/>
                <w:iCs/>
                <w:sz w:val="18"/>
                <w:szCs w:val="18"/>
              </w:rPr>
              <w:t>6</w:t>
            </w:r>
          </w:p>
        </w:tc>
      </w:tr>
      <w:tr w:rsidR="0095476C" w:rsidRPr="002B1FC5" w14:paraId="7106CA84" w14:textId="77777777" w:rsidTr="00545407">
        <w:tc>
          <w:tcPr>
            <w:tcW w:w="2204" w:type="dxa"/>
          </w:tcPr>
          <w:p w14:paraId="50187949" w14:textId="7EB97926" w:rsidR="002C783A" w:rsidRPr="002B1FC5" w:rsidRDefault="002C783A" w:rsidP="007E6CF1">
            <w:pPr>
              <w:pStyle w:val="Tekstpodstawowy"/>
              <w:jc w:val="left"/>
              <w:rPr>
                <w:rFonts w:ascii="Calibri" w:hAnsi="Calibri" w:cs="Calibri"/>
                <w:sz w:val="18"/>
                <w:szCs w:val="18"/>
              </w:rPr>
            </w:pPr>
            <w:r w:rsidRPr="002B1FC5">
              <w:rPr>
                <w:rFonts w:ascii="Calibri" w:hAnsi="Calibri" w:cs="Calibri"/>
                <w:sz w:val="18"/>
                <w:szCs w:val="18"/>
              </w:rPr>
              <w:t xml:space="preserve">Usługa schronienia w </w:t>
            </w:r>
            <w:r w:rsidR="00F74037">
              <w:rPr>
                <w:rFonts w:ascii="Calibri" w:hAnsi="Calibri" w:cs="Calibri"/>
                <w:sz w:val="18"/>
                <w:szCs w:val="18"/>
              </w:rPr>
              <w:t>schronisku</w:t>
            </w:r>
            <w:r w:rsidRPr="002B1FC5">
              <w:rPr>
                <w:rFonts w:ascii="Calibri" w:hAnsi="Calibri" w:cs="Calibri"/>
                <w:sz w:val="18"/>
                <w:szCs w:val="18"/>
              </w:rPr>
              <w:t xml:space="preserve"> dla osób bezdomnych (mężczyzn)</w:t>
            </w:r>
          </w:p>
          <w:p w14:paraId="0FF3B37C" w14:textId="380AD486" w:rsidR="002C783A" w:rsidRPr="002B1FC5" w:rsidRDefault="002C783A" w:rsidP="00EF7109">
            <w:pPr>
              <w:overflowPunct w:val="0"/>
              <w:autoSpaceDE w:val="0"/>
              <w:jc w:val="left"/>
              <w:rPr>
                <w:rFonts w:ascii="Calibri" w:hAnsi="Calibri" w:cs="Calibri"/>
                <w:b/>
                <w:bCs/>
                <w:sz w:val="18"/>
                <w:szCs w:val="18"/>
              </w:rPr>
            </w:pPr>
            <w:r w:rsidRPr="00781A7F">
              <w:rPr>
                <w:rFonts w:ascii="Calibri" w:hAnsi="Calibri" w:cs="Calibri"/>
                <w:bCs/>
                <w:sz w:val="18"/>
                <w:szCs w:val="18"/>
              </w:rPr>
              <w:t xml:space="preserve">max </w:t>
            </w:r>
            <w:r w:rsidR="00F74037" w:rsidRPr="00781A7F">
              <w:rPr>
                <w:rFonts w:ascii="Calibri" w:hAnsi="Calibri" w:cs="Calibri"/>
                <w:bCs/>
                <w:sz w:val="18"/>
                <w:szCs w:val="18"/>
              </w:rPr>
              <w:t>819</w:t>
            </w:r>
            <w:r w:rsidRPr="00781A7F">
              <w:rPr>
                <w:rFonts w:ascii="Calibri" w:hAnsi="Calibri" w:cs="Calibri"/>
                <w:bCs/>
                <w:sz w:val="18"/>
                <w:szCs w:val="18"/>
              </w:rPr>
              <w:t xml:space="preserve"> </w:t>
            </w:r>
            <w:proofErr w:type="gramStart"/>
            <w:r w:rsidRPr="00781A7F">
              <w:rPr>
                <w:rFonts w:ascii="Calibri" w:hAnsi="Calibri" w:cs="Calibri"/>
                <w:bCs/>
                <w:sz w:val="18"/>
                <w:szCs w:val="18"/>
              </w:rPr>
              <w:t>osobodób,</w:t>
            </w:r>
            <w:proofErr w:type="gramEnd"/>
            <w:r w:rsidRPr="00781A7F">
              <w:rPr>
                <w:rFonts w:ascii="Calibri" w:hAnsi="Calibri" w:cs="Calibri"/>
                <w:bCs/>
                <w:sz w:val="18"/>
                <w:szCs w:val="18"/>
              </w:rPr>
              <w:t xml:space="preserve"> (</w:t>
            </w:r>
            <w:r w:rsidR="0095476C" w:rsidRPr="00781A7F">
              <w:rPr>
                <w:rFonts w:ascii="Calibri" w:hAnsi="Calibri" w:cs="Calibri"/>
                <w:bCs/>
                <w:sz w:val="18"/>
                <w:szCs w:val="18"/>
              </w:rPr>
              <w:t xml:space="preserve">dla orientacyjnie maksymalnie ok. </w:t>
            </w:r>
            <w:r w:rsidR="00F74037" w:rsidRPr="00781A7F">
              <w:rPr>
                <w:rFonts w:ascii="Calibri" w:hAnsi="Calibri" w:cs="Calibri"/>
                <w:bCs/>
                <w:sz w:val="18"/>
                <w:szCs w:val="18"/>
              </w:rPr>
              <w:t>3</w:t>
            </w:r>
            <w:r w:rsidR="00BF55E1" w:rsidRPr="00781A7F">
              <w:rPr>
                <w:rFonts w:ascii="Calibri" w:hAnsi="Calibri" w:cs="Calibri"/>
                <w:bCs/>
                <w:sz w:val="18"/>
                <w:szCs w:val="18"/>
              </w:rPr>
              <w:t xml:space="preserve"> </w:t>
            </w:r>
            <w:r w:rsidRPr="00781A7F">
              <w:rPr>
                <w:rFonts w:ascii="Calibri" w:hAnsi="Calibri" w:cs="Calibri"/>
                <w:bCs/>
                <w:sz w:val="18"/>
                <w:szCs w:val="18"/>
              </w:rPr>
              <w:t xml:space="preserve">mężczyzn jednocześnie) w okresie </w:t>
            </w:r>
            <w:r w:rsidRPr="00781A7F">
              <w:rPr>
                <w:rFonts w:ascii="Calibri" w:eastAsiaTheme="majorEastAsia" w:hAnsi="Calibri" w:cs="Calibri"/>
                <w:bCs/>
                <w:sz w:val="18"/>
                <w:szCs w:val="18"/>
              </w:rPr>
              <w:t xml:space="preserve">nie wcześniej niż od </w:t>
            </w:r>
            <w:r w:rsidR="00F74037" w:rsidRPr="00781A7F">
              <w:rPr>
                <w:rFonts w:ascii="Calibri" w:eastAsiaTheme="majorEastAsia" w:hAnsi="Calibri" w:cs="Calibri"/>
                <w:b/>
                <w:sz w:val="18"/>
                <w:szCs w:val="18"/>
              </w:rPr>
              <w:t>1 stycznia 2026</w:t>
            </w:r>
            <w:r w:rsidR="00F74037" w:rsidRPr="00781A7F">
              <w:rPr>
                <w:rFonts w:ascii="Calibri" w:hAnsi="Calibri" w:cs="Calibri"/>
                <w:b/>
                <w:sz w:val="18"/>
                <w:szCs w:val="18"/>
              </w:rPr>
              <w:t xml:space="preserve"> r. do </w:t>
            </w:r>
            <w:r w:rsidR="00F74037" w:rsidRPr="00781A7F">
              <w:rPr>
                <w:rFonts w:ascii="Calibri" w:hAnsi="Calibri" w:cs="Calibri"/>
                <w:b/>
                <w:sz w:val="18"/>
                <w:szCs w:val="18"/>
              </w:rPr>
              <w:br/>
              <w:t xml:space="preserve">30 czerwca </w:t>
            </w:r>
            <w:proofErr w:type="gramStart"/>
            <w:r w:rsidR="00F74037" w:rsidRPr="00781A7F">
              <w:rPr>
                <w:rFonts w:ascii="Calibri" w:hAnsi="Calibri" w:cs="Calibri"/>
                <w:b/>
                <w:sz w:val="18"/>
                <w:szCs w:val="18"/>
              </w:rPr>
              <w:t>2027  r.</w:t>
            </w:r>
            <w:proofErr w:type="gramEnd"/>
          </w:p>
        </w:tc>
        <w:tc>
          <w:tcPr>
            <w:tcW w:w="1724" w:type="dxa"/>
          </w:tcPr>
          <w:p w14:paraId="2231E86D" w14:textId="77777777" w:rsidR="002C783A" w:rsidRDefault="002C783A" w:rsidP="007E6CF1">
            <w:pPr>
              <w:pStyle w:val="Tekstpodstawowy"/>
              <w:jc w:val="center"/>
              <w:rPr>
                <w:rFonts w:ascii="Calibri" w:hAnsi="Calibri" w:cs="Calibri"/>
                <w:sz w:val="18"/>
                <w:szCs w:val="18"/>
              </w:rPr>
            </w:pPr>
          </w:p>
          <w:p w14:paraId="11710926" w14:textId="77777777" w:rsidR="00BF55E1" w:rsidRDefault="00BF55E1" w:rsidP="007E6CF1">
            <w:pPr>
              <w:pStyle w:val="Tekstpodstawowy"/>
              <w:jc w:val="center"/>
              <w:rPr>
                <w:rFonts w:ascii="Calibri" w:hAnsi="Calibri" w:cs="Calibri"/>
                <w:sz w:val="18"/>
                <w:szCs w:val="18"/>
              </w:rPr>
            </w:pPr>
          </w:p>
          <w:p w14:paraId="1B52A3A2" w14:textId="6353059E" w:rsidR="00BF55E1" w:rsidRPr="002B1FC5" w:rsidRDefault="00F74037" w:rsidP="007E6CF1">
            <w:pPr>
              <w:pStyle w:val="Tekstpodstawowy"/>
              <w:jc w:val="center"/>
              <w:rPr>
                <w:rFonts w:ascii="Calibri" w:hAnsi="Calibri" w:cs="Calibri"/>
                <w:sz w:val="18"/>
                <w:szCs w:val="18"/>
              </w:rPr>
            </w:pPr>
            <w:r>
              <w:rPr>
                <w:rFonts w:ascii="Calibri" w:hAnsi="Calibri" w:cs="Calibri"/>
                <w:sz w:val="18"/>
                <w:szCs w:val="18"/>
              </w:rPr>
              <w:t>819</w:t>
            </w:r>
          </w:p>
        </w:tc>
        <w:tc>
          <w:tcPr>
            <w:tcW w:w="1363" w:type="dxa"/>
          </w:tcPr>
          <w:p w14:paraId="13394350" w14:textId="2BF97036" w:rsidR="002C783A" w:rsidRPr="002B1FC5" w:rsidRDefault="002C783A" w:rsidP="007E6CF1">
            <w:pPr>
              <w:pStyle w:val="Tekstpodstawowy"/>
              <w:jc w:val="center"/>
              <w:rPr>
                <w:rFonts w:ascii="Calibri" w:hAnsi="Calibri" w:cs="Calibri"/>
                <w:sz w:val="18"/>
                <w:szCs w:val="18"/>
              </w:rPr>
            </w:pPr>
          </w:p>
        </w:tc>
        <w:tc>
          <w:tcPr>
            <w:tcW w:w="1039" w:type="dxa"/>
          </w:tcPr>
          <w:p w14:paraId="16D80E6F" w14:textId="77777777" w:rsidR="002C783A" w:rsidRPr="002B1FC5" w:rsidRDefault="002C783A" w:rsidP="007E6CF1">
            <w:pPr>
              <w:pStyle w:val="Tekstpodstawowy"/>
              <w:jc w:val="center"/>
              <w:rPr>
                <w:rFonts w:ascii="Calibri" w:hAnsi="Calibri" w:cs="Calibri"/>
                <w:sz w:val="18"/>
                <w:szCs w:val="18"/>
              </w:rPr>
            </w:pPr>
          </w:p>
        </w:tc>
        <w:tc>
          <w:tcPr>
            <w:tcW w:w="1463" w:type="dxa"/>
          </w:tcPr>
          <w:p w14:paraId="79AE7EE7" w14:textId="77777777" w:rsidR="002C783A" w:rsidRPr="002B1FC5" w:rsidRDefault="002C783A" w:rsidP="007E6CF1">
            <w:pPr>
              <w:pStyle w:val="Tekstpodstawowy"/>
              <w:jc w:val="center"/>
              <w:rPr>
                <w:rFonts w:ascii="Calibri" w:hAnsi="Calibri" w:cs="Calibri"/>
                <w:sz w:val="18"/>
                <w:szCs w:val="18"/>
              </w:rPr>
            </w:pPr>
          </w:p>
          <w:p w14:paraId="3647682B" w14:textId="77777777" w:rsidR="002C783A" w:rsidRPr="002B1FC5" w:rsidRDefault="002C783A" w:rsidP="007E6CF1">
            <w:pPr>
              <w:pStyle w:val="Tekstpodstawowy"/>
              <w:jc w:val="center"/>
              <w:rPr>
                <w:rFonts w:ascii="Calibri" w:hAnsi="Calibri" w:cs="Calibri"/>
                <w:sz w:val="18"/>
                <w:szCs w:val="18"/>
              </w:rPr>
            </w:pPr>
          </w:p>
        </w:tc>
        <w:tc>
          <w:tcPr>
            <w:tcW w:w="1578" w:type="dxa"/>
          </w:tcPr>
          <w:p w14:paraId="433F5E05" w14:textId="77777777" w:rsidR="002C783A" w:rsidRPr="002B1FC5" w:rsidRDefault="002C783A" w:rsidP="007E6CF1">
            <w:pPr>
              <w:pStyle w:val="Tekstpodstawowy"/>
              <w:jc w:val="center"/>
              <w:rPr>
                <w:rFonts w:ascii="Calibri" w:hAnsi="Calibri" w:cs="Calibri"/>
                <w:b/>
                <w:bCs/>
                <w:sz w:val="18"/>
                <w:szCs w:val="18"/>
              </w:rPr>
            </w:pPr>
          </w:p>
        </w:tc>
      </w:tr>
    </w:tbl>
    <w:p w14:paraId="27D917F6" w14:textId="77777777" w:rsidR="002B1FC5" w:rsidRDefault="002B1FC5" w:rsidP="007E6CF1">
      <w:pPr>
        <w:autoSpaceDE w:val="0"/>
        <w:adjustRightInd w:val="0"/>
        <w:contextualSpacing/>
        <w:rPr>
          <w:rFonts w:ascii="Calibri" w:eastAsia="Calibri" w:hAnsi="Calibri" w:cs="Calibri"/>
          <w:b/>
        </w:rPr>
      </w:pPr>
    </w:p>
    <w:p w14:paraId="423F74AD" w14:textId="506D77E8" w:rsidR="00B91ACC" w:rsidRPr="00EF7109" w:rsidRDefault="00B91ACC" w:rsidP="007E6CF1">
      <w:pPr>
        <w:autoSpaceDE w:val="0"/>
        <w:adjustRightInd w:val="0"/>
        <w:contextualSpacing/>
        <w:rPr>
          <w:rFonts w:ascii="Calibri" w:eastAsia="Calibri" w:hAnsi="Calibri" w:cs="Calibri"/>
          <w:bCs/>
          <w:sz w:val="22"/>
          <w:szCs w:val="22"/>
        </w:rPr>
      </w:pPr>
      <w:r w:rsidRPr="00EF7109">
        <w:rPr>
          <w:rFonts w:ascii="Calibri" w:eastAsia="Calibri" w:hAnsi="Calibri" w:cs="Calibri"/>
          <w:b/>
          <w:sz w:val="22"/>
          <w:szCs w:val="22"/>
        </w:rPr>
        <w:t>*</w:t>
      </w:r>
      <w:r w:rsidR="002C783A" w:rsidRPr="00EF7109">
        <w:rPr>
          <w:rFonts w:ascii="Calibri" w:eastAsia="Calibri" w:hAnsi="Calibri" w:cs="Calibri"/>
          <w:bCs/>
          <w:sz w:val="22"/>
          <w:szCs w:val="22"/>
          <w:u w:val="single"/>
        </w:rPr>
        <w:t>w tym:</w:t>
      </w:r>
    </w:p>
    <w:p w14:paraId="22F318A5" w14:textId="06633132" w:rsidR="002C783A" w:rsidRPr="00EF7109" w:rsidRDefault="000A6F07" w:rsidP="007E6CF1">
      <w:pPr>
        <w:overflowPunct w:val="0"/>
        <w:autoSpaceDE w:val="0"/>
        <w:contextualSpacing/>
        <w:rPr>
          <w:rFonts w:ascii="Calibri" w:hAnsi="Calibri" w:cs="Calibri"/>
          <w:sz w:val="22"/>
          <w:szCs w:val="22"/>
        </w:rPr>
      </w:pPr>
      <w:r w:rsidRPr="00EF7109">
        <w:rPr>
          <w:rFonts w:ascii="Calibri" w:hAnsi="Calibri" w:cs="Calibri"/>
          <w:sz w:val="22"/>
          <w:szCs w:val="22"/>
        </w:rPr>
        <w:t xml:space="preserve">a) </w:t>
      </w:r>
      <w:r w:rsidR="002C783A" w:rsidRPr="00EF7109">
        <w:rPr>
          <w:rFonts w:ascii="Calibri" w:hAnsi="Calibri" w:cs="Calibri"/>
          <w:sz w:val="22"/>
          <w:szCs w:val="22"/>
        </w:rPr>
        <w:t xml:space="preserve">cena jednostkowa </w:t>
      </w:r>
      <w:r w:rsidR="002C783A" w:rsidRPr="00EF7109">
        <w:rPr>
          <w:rFonts w:ascii="Calibri" w:hAnsi="Calibri" w:cs="Calibri"/>
          <w:b/>
          <w:bCs/>
          <w:sz w:val="22"/>
          <w:szCs w:val="22"/>
        </w:rPr>
        <w:t>brutto</w:t>
      </w:r>
      <w:r w:rsidR="002C783A" w:rsidRPr="00EF7109">
        <w:rPr>
          <w:rFonts w:ascii="Calibri" w:hAnsi="Calibri" w:cs="Calibri"/>
          <w:sz w:val="22"/>
          <w:szCs w:val="22"/>
        </w:rPr>
        <w:t xml:space="preserve"> noclegu …………………</w:t>
      </w:r>
      <w:proofErr w:type="gramStart"/>
      <w:r w:rsidR="002C783A" w:rsidRPr="00EF7109">
        <w:rPr>
          <w:rFonts w:ascii="Calibri" w:hAnsi="Calibri" w:cs="Calibri"/>
          <w:sz w:val="22"/>
          <w:szCs w:val="22"/>
        </w:rPr>
        <w:t>…….</w:t>
      </w:r>
      <w:proofErr w:type="gramEnd"/>
      <w:r w:rsidR="002C783A" w:rsidRPr="00EF7109">
        <w:rPr>
          <w:rFonts w:ascii="Calibri" w:hAnsi="Calibri" w:cs="Calibri"/>
          <w:sz w:val="22"/>
          <w:szCs w:val="22"/>
        </w:rPr>
        <w:t>.zł</w:t>
      </w:r>
    </w:p>
    <w:p w14:paraId="5B927C56" w14:textId="3EE9D0D1" w:rsidR="002C783A" w:rsidRPr="00EF7109" w:rsidRDefault="000A6F07" w:rsidP="007E6CF1">
      <w:pPr>
        <w:overflowPunct w:val="0"/>
        <w:autoSpaceDE w:val="0"/>
        <w:contextualSpacing/>
        <w:rPr>
          <w:rFonts w:ascii="Calibri" w:hAnsi="Calibri" w:cs="Calibri"/>
          <w:sz w:val="22"/>
          <w:szCs w:val="22"/>
        </w:rPr>
      </w:pPr>
      <w:r w:rsidRPr="00EF7109">
        <w:rPr>
          <w:rFonts w:ascii="Calibri" w:hAnsi="Calibri" w:cs="Calibri"/>
          <w:sz w:val="22"/>
          <w:szCs w:val="22"/>
        </w:rPr>
        <w:t xml:space="preserve">b) </w:t>
      </w:r>
      <w:r w:rsidR="002C783A" w:rsidRPr="00EF7109">
        <w:rPr>
          <w:rFonts w:ascii="Calibri" w:hAnsi="Calibri" w:cs="Calibri"/>
          <w:sz w:val="22"/>
          <w:szCs w:val="22"/>
        </w:rPr>
        <w:t xml:space="preserve">cena jednostkowa </w:t>
      </w:r>
      <w:r w:rsidR="002C783A" w:rsidRPr="00EF7109">
        <w:rPr>
          <w:rFonts w:ascii="Calibri" w:hAnsi="Calibri" w:cs="Calibri"/>
          <w:b/>
          <w:bCs/>
          <w:sz w:val="22"/>
          <w:szCs w:val="22"/>
        </w:rPr>
        <w:t>brutto</w:t>
      </w:r>
      <w:r w:rsidR="002C783A" w:rsidRPr="00EF7109">
        <w:rPr>
          <w:rFonts w:ascii="Calibri" w:hAnsi="Calibri" w:cs="Calibri"/>
          <w:sz w:val="22"/>
          <w:szCs w:val="22"/>
        </w:rPr>
        <w:t xml:space="preserve"> gorącego posiłku………………………. </w:t>
      </w:r>
      <w:r w:rsidRPr="00EF7109">
        <w:rPr>
          <w:rFonts w:ascii="Calibri" w:hAnsi="Calibri" w:cs="Calibri"/>
          <w:sz w:val="22"/>
          <w:szCs w:val="22"/>
        </w:rPr>
        <w:t>Z</w:t>
      </w:r>
      <w:r w:rsidR="002C783A" w:rsidRPr="00EF7109">
        <w:rPr>
          <w:rFonts w:ascii="Calibri" w:hAnsi="Calibri" w:cs="Calibri"/>
          <w:sz w:val="22"/>
          <w:szCs w:val="22"/>
        </w:rPr>
        <w:t>ł</w:t>
      </w:r>
    </w:p>
    <w:p w14:paraId="6C37C7E3" w14:textId="77777777" w:rsidR="00EE56B0" w:rsidRPr="00EF7109" w:rsidRDefault="00EE56B0" w:rsidP="007E6CF1">
      <w:pPr>
        <w:overflowPunct w:val="0"/>
        <w:autoSpaceDE w:val="0"/>
        <w:contextualSpacing/>
        <w:rPr>
          <w:rFonts w:ascii="Calibri" w:hAnsi="Calibri" w:cs="Calibri"/>
          <w:sz w:val="22"/>
          <w:szCs w:val="22"/>
        </w:rPr>
      </w:pPr>
    </w:p>
    <w:p w14:paraId="03990EA3" w14:textId="77777777" w:rsidR="00EE56B0" w:rsidRPr="00EF7109" w:rsidRDefault="00EE56B0" w:rsidP="007E6CF1">
      <w:pPr>
        <w:overflowPunct w:val="0"/>
        <w:autoSpaceDE w:val="0"/>
        <w:rPr>
          <w:rFonts w:ascii="Calibri" w:hAnsi="Calibri" w:cs="Calibri"/>
          <w:sz w:val="22"/>
          <w:szCs w:val="22"/>
        </w:rPr>
      </w:pPr>
      <w:r w:rsidRPr="00EF7109">
        <w:rPr>
          <w:rFonts w:ascii="Calibri" w:hAnsi="Calibri" w:cs="Calibri"/>
          <w:sz w:val="22"/>
          <w:szCs w:val="22"/>
        </w:rPr>
        <w:t xml:space="preserve">Dodatkowo informujemy, że cena jednostkowa </w:t>
      </w:r>
      <w:r w:rsidRPr="00EF7109">
        <w:rPr>
          <w:rFonts w:ascii="Calibri" w:hAnsi="Calibri" w:cs="Calibri"/>
          <w:b/>
          <w:bCs/>
          <w:sz w:val="22"/>
          <w:szCs w:val="22"/>
        </w:rPr>
        <w:t>brutto</w:t>
      </w:r>
      <w:r w:rsidRPr="00EF7109">
        <w:rPr>
          <w:rFonts w:ascii="Calibri" w:hAnsi="Calibri" w:cs="Calibri"/>
          <w:sz w:val="22"/>
          <w:szCs w:val="22"/>
        </w:rPr>
        <w:t xml:space="preserve">: </w:t>
      </w:r>
    </w:p>
    <w:p w14:paraId="21D32E73" w14:textId="77777777" w:rsidR="00EE56B0" w:rsidRPr="00EF7109" w:rsidRDefault="00EE56B0" w:rsidP="00EF7109">
      <w:pPr>
        <w:numPr>
          <w:ilvl w:val="0"/>
          <w:numId w:val="175"/>
        </w:numPr>
        <w:overflowPunct w:val="0"/>
        <w:autoSpaceDE w:val="0"/>
        <w:ind w:left="284" w:hanging="284"/>
        <w:rPr>
          <w:rFonts w:ascii="Calibri" w:hAnsi="Calibri" w:cs="Calibri"/>
          <w:sz w:val="22"/>
          <w:szCs w:val="22"/>
          <w:lang w:eastAsia="en-US"/>
        </w:rPr>
      </w:pPr>
      <w:r w:rsidRPr="00EF7109">
        <w:rPr>
          <w:rFonts w:ascii="Calibri" w:hAnsi="Calibri" w:cs="Calibri"/>
          <w:sz w:val="22"/>
          <w:szCs w:val="22"/>
          <w:lang w:eastAsia="en-US"/>
        </w:rPr>
        <w:t xml:space="preserve">śniadania wynosi ………………… zł.  </w:t>
      </w:r>
    </w:p>
    <w:p w14:paraId="3DA9C433" w14:textId="77777777" w:rsidR="00EE56B0" w:rsidRPr="00EF7109" w:rsidRDefault="00EE56B0" w:rsidP="00EF7109">
      <w:pPr>
        <w:numPr>
          <w:ilvl w:val="0"/>
          <w:numId w:val="175"/>
        </w:numPr>
        <w:overflowPunct w:val="0"/>
        <w:autoSpaceDE w:val="0"/>
        <w:ind w:left="284" w:hanging="284"/>
        <w:rPr>
          <w:rFonts w:ascii="Calibri" w:hAnsi="Calibri" w:cs="Calibri"/>
          <w:sz w:val="22"/>
          <w:szCs w:val="22"/>
          <w:lang w:eastAsia="en-US"/>
        </w:rPr>
      </w:pPr>
      <w:r w:rsidRPr="00EF7109">
        <w:rPr>
          <w:rFonts w:ascii="Calibri" w:hAnsi="Calibri" w:cs="Calibri"/>
          <w:sz w:val="22"/>
          <w:szCs w:val="22"/>
          <w:lang w:eastAsia="en-US"/>
        </w:rPr>
        <w:t xml:space="preserve">kolacji wynosi………………… zł </w:t>
      </w:r>
    </w:p>
    <w:p w14:paraId="61672246" w14:textId="77777777" w:rsidR="000A6F07" w:rsidRPr="00EF7109" w:rsidRDefault="000A6F07" w:rsidP="007E6CF1">
      <w:pPr>
        <w:pStyle w:val="Akapitzlist"/>
        <w:overflowPunct w:val="0"/>
        <w:autoSpaceDE w:val="0"/>
        <w:spacing w:after="0" w:line="240" w:lineRule="auto"/>
        <w:ind w:left="567"/>
        <w:contextualSpacing/>
        <w:rPr>
          <w:rFonts w:cs="Calibri"/>
        </w:rPr>
      </w:pPr>
    </w:p>
    <w:p w14:paraId="3AA18D83" w14:textId="4795C339" w:rsidR="002C783A" w:rsidRPr="00EF7109" w:rsidRDefault="002C783A" w:rsidP="007E6CF1">
      <w:pPr>
        <w:pStyle w:val="Standard"/>
        <w:rPr>
          <w:rFonts w:ascii="Calibri" w:hAnsi="Calibri" w:cs="Calibri"/>
          <w:bCs/>
          <w:sz w:val="22"/>
          <w:szCs w:val="22"/>
        </w:rPr>
      </w:pPr>
      <w:r w:rsidRPr="00EF7109">
        <w:rPr>
          <w:rFonts w:ascii="Calibri" w:hAnsi="Calibri" w:cs="Calibri"/>
          <w:sz w:val="22"/>
          <w:szCs w:val="22"/>
        </w:rPr>
        <w:lastRenderedPageBreak/>
        <w:t>Mam możliwość*/nie mam możliwości* zapewnienia całodziennego wyżywienia</w:t>
      </w:r>
    </w:p>
    <w:p w14:paraId="48E2429D" w14:textId="77777777" w:rsidR="00015060" w:rsidRDefault="00015060" w:rsidP="007E6CF1">
      <w:pPr>
        <w:overflowPunct w:val="0"/>
        <w:autoSpaceDE w:val="0"/>
        <w:ind w:right="-23"/>
        <w:rPr>
          <w:rFonts w:ascii="Calibri" w:hAnsi="Calibri" w:cs="Calibri"/>
          <w:b/>
          <w:color w:val="FF0000"/>
          <w:sz w:val="22"/>
          <w:szCs w:val="22"/>
          <w:u w:val="single"/>
        </w:rPr>
      </w:pPr>
    </w:p>
    <w:p w14:paraId="35AF07DA" w14:textId="54983C1A" w:rsidR="00015060" w:rsidRPr="00EF7109" w:rsidRDefault="00015060" w:rsidP="00015060">
      <w:pPr>
        <w:rPr>
          <w:rFonts w:ascii="Calibri" w:hAnsi="Calibri" w:cs="Calibri"/>
          <w:b/>
          <w:sz w:val="22"/>
          <w:szCs w:val="22"/>
        </w:rPr>
      </w:pPr>
      <w:r w:rsidRPr="00EF7109">
        <w:rPr>
          <w:rFonts w:ascii="Calibri" w:hAnsi="Calibri" w:cs="Calibri"/>
          <w:b/>
          <w:sz w:val="22"/>
          <w:szCs w:val="22"/>
        </w:rPr>
        <w:t xml:space="preserve">UWAGA (dla CZĘŚCI </w:t>
      </w:r>
      <w:r>
        <w:rPr>
          <w:rFonts w:ascii="Calibri" w:hAnsi="Calibri" w:cs="Calibri"/>
          <w:b/>
          <w:sz w:val="22"/>
          <w:szCs w:val="22"/>
        </w:rPr>
        <w:t>I</w:t>
      </w:r>
      <w:r w:rsidRPr="00EF7109">
        <w:rPr>
          <w:rFonts w:ascii="Calibri" w:hAnsi="Calibri" w:cs="Calibri"/>
          <w:b/>
          <w:sz w:val="22"/>
          <w:szCs w:val="22"/>
        </w:rPr>
        <w:t xml:space="preserve">I): </w:t>
      </w:r>
      <w:r w:rsidRPr="00EF7109">
        <w:rPr>
          <w:rFonts w:ascii="Calibri" w:hAnsi="Calibri" w:cs="Calibri"/>
          <w:bCs/>
          <w:sz w:val="22"/>
          <w:szCs w:val="22"/>
        </w:rPr>
        <w:t xml:space="preserve">Wartość zamówienia podstawowego może ulec zwiększeniu </w:t>
      </w:r>
      <w:r w:rsidR="003432F3">
        <w:rPr>
          <w:rFonts w:ascii="Calibri" w:hAnsi="Calibri" w:cs="Calibri"/>
          <w:bCs/>
          <w:sz w:val="22"/>
          <w:szCs w:val="22"/>
        </w:rPr>
        <w:t>d</w:t>
      </w:r>
      <w:r w:rsidRPr="00781A7F">
        <w:rPr>
          <w:rFonts w:ascii="Calibri" w:hAnsi="Calibri" w:cs="Calibri"/>
          <w:bCs/>
          <w:sz w:val="22"/>
          <w:szCs w:val="22"/>
        </w:rPr>
        <w:t xml:space="preserve">o </w:t>
      </w:r>
      <w:r w:rsidR="00F74037" w:rsidRPr="00781A7F">
        <w:rPr>
          <w:rFonts w:ascii="Calibri" w:hAnsi="Calibri" w:cs="Calibri"/>
          <w:bCs/>
          <w:sz w:val="22"/>
          <w:szCs w:val="22"/>
        </w:rPr>
        <w:t>100</w:t>
      </w:r>
      <w:proofErr w:type="gramStart"/>
      <w:r w:rsidRPr="00781A7F">
        <w:rPr>
          <w:rFonts w:ascii="Calibri" w:hAnsi="Calibri" w:cs="Calibri"/>
          <w:bCs/>
          <w:sz w:val="22"/>
          <w:szCs w:val="22"/>
        </w:rPr>
        <w:t>%  w</w:t>
      </w:r>
      <w:proofErr w:type="gramEnd"/>
      <w:r w:rsidRPr="00EF7109">
        <w:rPr>
          <w:rFonts w:ascii="Calibri" w:hAnsi="Calibri" w:cs="Calibri"/>
          <w:bCs/>
          <w:sz w:val="22"/>
          <w:szCs w:val="22"/>
        </w:rPr>
        <w:t xml:space="preserve"> przypadku skorzystania przez Zamawiającego z </w:t>
      </w:r>
      <w:r w:rsidRPr="00EF7109">
        <w:rPr>
          <w:rFonts w:ascii="Calibri" w:hAnsi="Calibri" w:cs="Calibri"/>
          <w:b/>
          <w:sz w:val="22"/>
          <w:szCs w:val="22"/>
        </w:rPr>
        <w:t xml:space="preserve">prawa opcji. </w:t>
      </w:r>
      <w:r w:rsidRPr="00EF7109">
        <w:rPr>
          <w:rFonts w:ascii="Calibri" w:hAnsi="Calibri" w:cs="Calibri"/>
          <w:bCs/>
          <w:sz w:val="22"/>
          <w:szCs w:val="22"/>
        </w:rPr>
        <w:t xml:space="preserve"> Wykonanie tego zamówienia będzie się odbywało na tych samych warunkach cenowych co zamówienie podstawowe. </w:t>
      </w:r>
    </w:p>
    <w:p w14:paraId="2B226D4F" w14:textId="77777777" w:rsidR="00015060" w:rsidRDefault="00015060" w:rsidP="007E6CF1">
      <w:pPr>
        <w:overflowPunct w:val="0"/>
        <w:autoSpaceDE w:val="0"/>
        <w:ind w:right="-23"/>
        <w:rPr>
          <w:rFonts w:ascii="Calibri" w:hAnsi="Calibri" w:cs="Calibri"/>
          <w:b/>
          <w:color w:val="FF0000"/>
          <w:sz w:val="22"/>
          <w:szCs w:val="22"/>
          <w:u w:val="single"/>
        </w:rPr>
      </w:pPr>
    </w:p>
    <w:p w14:paraId="62C8353B" w14:textId="77777777" w:rsidR="00015060" w:rsidRDefault="00015060" w:rsidP="007E6CF1">
      <w:pPr>
        <w:overflowPunct w:val="0"/>
        <w:autoSpaceDE w:val="0"/>
        <w:ind w:right="-23"/>
        <w:rPr>
          <w:rFonts w:ascii="Calibri" w:hAnsi="Calibri" w:cs="Calibri"/>
          <w:b/>
          <w:color w:val="FF0000"/>
          <w:sz w:val="22"/>
          <w:szCs w:val="22"/>
          <w:u w:val="single"/>
        </w:rPr>
      </w:pPr>
    </w:p>
    <w:p w14:paraId="5CB66016" w14:textId="77777777" w:rsidR="00893210" w:rsidRPr="00EF7109" w:rsidRDefault="00893210" w:rsidP="007E6CF1">
      <w:pPr>
        <w:overflowPunct w:val="0"/>
        <w:autoSpaceDE w:val="0"/>
        <w:ind w:right="-23"/>
        <w:rPr>
          <w:rFonts w:ascii="Calibri" w:hAnsi="Calibri" w:cs="Calibri"/>
          <w:b/>
          <w:color w:val="FF0000"/>
          <w:sz w:val="22"/>
          <w:szCs w:val="22"/>
          <w:u w:val="single"/>
        </w:rPr>
      </w:pPr>
      <w:r w:rsidRPr="00EF7109">
        <w:rPr>
          <w:rFonts w:ascii="Calibri" w:hAnsi="Calibri" w:cs="Calibri"/>
          <w:b/>
          <w:color w:val="FF0000"/>
          <w:sz w:val="22"/>
          <w:szCs w:val="22"/>
          <w:u w:val="single"/>
        </w:rPr>
        <w:t xml:space="preserve">UWAGA! Proszę o dokładne </w:t>
      </w:r>
      <w:proofErr w:type="gramStart"/>
      <w:r w:rsidRPr="00EF7109">
        <w:rPr>
          <w:rFonts w:ascii="Calibri" w:hAnsi="Calibri" w:cs="Calibri"/>
          <w:b/>
          <w:color w:val="FF0000"/>
          <w:sz w:val="22"/>
          <w:szCs w:val="22"/>
          <w:u w:val="single"/>
        </w:rPr>
        <w:t>sprawdzenie,</w:t>
      </w:r>
      <w:proofErr w:type="gramEnd"/>
      <w:r w:rsidRPr="00EF7109">
        <w:rPr>
          <w:rFonts w:ascii="Calibri" w:hAnsi="Calibri" w:cs="Calibri"/>
          <w:b/>
          <w:color w:val="FF0000"/>
          <w:sz w:val="22"/>
          <w:szCs w:val="22"/>
          <w:u w:val="single"/>
        </w:rPr>
        <w:t xml:space="preserve"> czy tabela odpowiada części zamówienia, na które składają Państwo swoją ofertę!</w:t>
      </w:r>
    </w:p>
    <w:p w14:paraId="34447650" w14:textId="77777777" w:rsidR="00893210" w:rsidRPr="00EF7109" w:rsidRDefault="00893210" w:rsidP="007E6CF1">
      <w:pPr>
        <w:autoSpaceDE w:val="0"/>
        <w:adjustRightInd w:val="0"/>
        <w:contextualSpacing/>
        <w:rPr>
          <w:rFonts w:ascii="Calibri" w:eastAsia="Calibri" w:hAnsi="Calibri" w:cs="Calibri"/>
          <w:bCs/>
          <w:sz w:val="22"/>
          <w:szCs w:val="22"/>
        </w:rPr>
      </w:pPr>
    </w:p>
    <w:p w14:paraId="418D16F4" w14:textId="77777777" w:rsidR="00893210" w:rsidRPr="00EF7109" w:rsidRDefault="00893210" w:rsidP="007E6CF1">
      <w:pPr>
        <w:autoSpaceDE w:val="0"/>
        <w:adjustRightInd w:val="0"/>
        <w:contextualSpacing/>
        <w:rPr>
          <w:rFonts w:ascii="Calibri" w:eastAsia="Calibri" w:hAnsi="Calibri" w:cs="Calibri"/>
          <w:bCs/>
          <w:sz w:val="22"/>
          <w:szCs w:val="22"/>
        </w:rPr>
      </w:pPr>
    </w:p>
    <w:p w14:paraId="3B5E8F78" w14:textId="4BDF55C7" w:rsidR="00545407" w:rsidRPr="00EF7109" w:rsidRDefault="00545407" w:rsidP="007E6CF1">
      <w:pPr>
        <w:overflowPunct w:val="0"/>
        <w:autoSpaceDE w:val="0"/>
        <w:rPr>
          <w:rFonts w:ascii="Calibri" w:hAnsi="Calibri" w:cs="Calibri"/>
          <w:sz w:val="22"/>
          <w:szCs w:val="22"/>
        </w:rPr>
      </w:pPr>
      <w:r w:rsidRPr="00EF7109">
        <w:rPr>
          <w:rFonts w:ascii="Calibri" w:hAnsi="Calibri" w:cs="Calibri"/>
          <w:b/>
          <w:sz w:val="22"/>
          <w:szCs w:val="22"/>
        </w:rPr>
        <w:t>CZĘŚĆ III (</w:t>
      </w:r>
      <w:r w:rsidRPr="00EF7109">
        <w:rPr>
          <w:rFonts w:ascii="Calibri" w:hAnsi="Calibri" w:cs="Calibri"/>
          <w:b/>
          <w:color w:val="FF0000"/>
          <w:sz w:val="22"/>
          <w:szCs w:val="22"/>
        </w:rPr>
        <w:t>wypełnić, jeśli dotyczy</w:t>
      </w:r>
      <w:r w:rsidRPr="00EF7109">
        <w:rPr>
          <w:rFonts w:ascii="Calibri" w:hAnsi="Calibri" w:cs="Calibri"/>
          <w:b/>
          <w:sz w:val="22"/>
          <w:szCs w:val="22"/>
        </w:rPr>
        <w:t xml:space="preserve">): </w:t>
      </w:r>
      <w:r w:rsidRPr="00EF7109">
        <w:rPr>
          <w:rFonts w:ascii="Calibri" w:hAnsi="Calibri" w:cs="Calibri"/>
          <w:sz w:val="22"/>
          <w:szCs w:val="22"/>
        </w:rPr>
        <w:t>Uwzględniając wszystkie koszty związane z realizacją przedmiotu zamówienia w zakresie określonym w SWZ oferuję realizację zamówienia zgodnie z SWZ za cenę określoną w kol. 6:</w:t>
      </w:r>
    </w:p>
    <w:p w14:paraId="35B2C36A" w14:textId="77777777" w:rsidR="00545407" w:rsidRPr="00EF7109" w:rsidRDefault="00545407" w:rsidP="007E6CF1">
      <w:pPr>
        <w:pStyle w:val="Standard"/>
        <w:ind w:left="709" w:hanging="709"/>
        <w:rPr>
          <w:rFonts w:ascii="Calibri" w:hAnsi="Calibri" w:cs="Calibri"/>
          <w:b/>
          <w:bCs/>
          <w:sz w:val="22"/>
          <w:szCs w:val="22"/>
        </w:rPr>
      </w:pPr>
      <w:r w:rsidRPr="00EF7109">
        <w:rPr>
          <w:rFonts w:ascii="Calibri" w:hAnsi="Calibri" w:cs="Calibri"/>
          <w:sz w:val="22"/>
          <w:szCs w:val="22"/>
        </w:rPr>
        <w:t>Łączna cena</w:t>
      </w:r>
      <w:r w:rsidRPr="00EF7109">
        <w:rPr>
          <w:rFonts w:ascii="Calibri" w:hAnsi="Calibri" w:cs="Calibri"/>
          <w:b/>
          <w:sz w:val="22"/>
          <w:szCs w:val="22"/>
        </w:rPr>
        <w:t xml:space="preserve"> </w:t>
      </w:r>
      <w:r w:rsidRPr="00EF7109">
        <w:rPr>
          <w:rFonts w:ascii="Calibri" w:hAnsi="Calibri" w:cs="Calibri"/>
          <w:b/>
          <w:bCs/>
          <w:sz w:val="22"/>
          <w:szCs w:val="22"/>
        </w:rPr>
        <w:t>BRUTTO za realizację przedmiotu zamówienia (kol. 6)</w:t>
      </w:r>
    </w:p>
    <w:p w14:paraId="25FF84AA" w14:textId="77777777" w:rsidR="00545407" w:rsidRPr="00EF7109" w:rsidRDefault="00545407" w:rsidP="007E6CF1">
      <w:pPr>
        <w:pStyle w:val="Standard"/>
        <w:ind w:left="709" w:hanging="709"/>
        <w:rPr>
          <w:rFonts w:ascii="Calibri" w:hAnsi="Calibri" w:cs="Calibri"/>
          <w:b/>
          <w:bCs/>
          <w:sz w:val="22"/>
          <w:szCs w:val="22"/>
        </w:rPr>
      </w:pPr>
    </w:p>
    <w:p w14:paraId="5691285A" w14:textId="77777777" w:rsidR="00545407" w:rsidRPr="00EF7109" w:rsidRDefault="00545407" w:rsidP="007E6CF1">
      <w:pPr>
        <w:pStyle w:val="Standard"/>
        <w:ind w:left="709" w:hanging="709"/>
        <w:rPr>
          <w:rFonts w:ascii="Calibri" w:hAnsi="Calibri" w:cs="Calibri"/>
          <w:sz w:val="22"/>
          <w:szCs w:val="22"/>
        </w:rPr>
      </w:pPr>
      <w:r w:rsidRPr="00EF7109">
        <w:rPr>
          <w:rFonts w:ascii="Calibri" w:hAnsi="Calibri" w:cs="Calibri"/>
          <w:b/>
          <w:bCs/>
          <w:sz w:val="22"/>
          <w:szCs w:val="22"/>
        </w:rPr>
        <w:t xml:space="preserve">łącznie </w:t>
      </w:r>
      <w:r w:rsidRPr="00EF7109">
        <w:rPr>
          <w:rFonts w:ascii="Calibri" w:hAnsi="Calibri" w:cs="Calibri"/>
          <w:bCs/>
          <w:sz w:val="22"/>
          <w:szCs w:val="22"/>
        </w:rPr>
        <w:t xml:space="preserve">.........................................................................zł, ........gr w tym VAT </w:t>
      </w:r>
      <w:proofErr w:type="gramStart"/>
      <w:r w:rsidRPr="00EF7109">
        <w:rPr>
          <w:rFonts w:ascii="Calibri" w:hAnsi="Calibri" w:cs="Calibri"/>
          <w:bCs/>
          <w:sz w:val="22"/>
          <w:szCs w:val="22"/>
        </w:rPr>
        <w:t>(….</w:t>
      </w:r>
      <w:proofErr w:type="gramEnd"/>
      <w:r w:rsidRPr="00EF7109">
        <w:rPr>
          <w:rFonts w:ascii="Calibri" w:hAnsi="Calibri" w:cs="Calibri"/>
          <w:bCs/>
          <w:sz w:val="22"/>
          <w:szCs w:val="22"/>
        </w:rPr>
        <w:t>%)</w:t>
      </w:r>
    </w:p>
    <w:p w14:paraId="19C5E02F" w14:textId="77777777" w:rsidR="00545407" w:rsidRPr="00EF7109" w:rsidRDefault="00545407" w:rsidP="007E6CF1">
      <w:pPr>
        <w:pStyle w:val="Standard"/>
        <w:ind w:left="709" w:hanging="709"/>
        <w:rPr>
          <w:rFonts w:ascii="Calibri" w:hAnsi="Calibri" w:cs="Calibri"/>
          <w:bCs/>
          <w:sz w:val="22"/>
          <w:szCs w:val="22"/>
        </w:rPr>
      </w:pPr>
    </w:p>
    <w:p w14:paraId="57363C98" w14:textId="77777777" w:rsidR="00545407" w:rsidRPr="00EF7109" w:rsidRDefault="00545407" w:rsidP="007E6CF1">
      <w:pPr>
        <w:pStyle w:val="Standard"/>
        <w:ind w:left="709" w:hanging="709"/>
        <w:rPr>
          <w:rFonts w:ascii="Calibri" w:hAnsi="Calibri" w:cs="Calibri"/>
          <w:bCs/>
          <w:sz w:val="22"/>
          <w:szCs w:val="22"/>
        </w:rPr>
      </w:pPr>
      <w:r w:rsidRPr="00EF7109">
        <w:rPr>
          <w:rFonts w:ascii="Calibri" w:hAnsi="Calibri" w:cs="Calibri"/>
          <w:bCs/>
          <w:sz w:val="22"/>
          <w:szCs w:val="22"/>
        </w:rPr>
        <w:t xml:space="preserve">słownie </w:t>
      </w:r>
      <w:r w:rsidRPr="00EF7109">
        <w:rPr>
          <w:rFonts w:ascii="Calibri" w:hAnsi="Calibri" w:cs="Calibri"/>
          <w:bCs/>
          <w:color w:val="000000"/>
          <w:sz w:val="22"/>
          <w:szCs w:val="22"/>
        </w:rPr>
        <w:t xml:space="preserve">złotych, groszy: </w:t>
      </w:r>
      <w:r w:rsidRPr="00EF7109">
        <w:rPr>
          <w:rFonts w:ascii="Calibri" w:hAnsi="Calibri" w:cs="Calibri"/>
          <w:bCs/>
          <w:sz w:val="22"/>
          <w:szCs w:val="22"/>
        </w:rPr>
        <w:t>...............................................................................................................</w:t>
      </w:r>
    </w:p>
    <w:p w14:paraId="56BF8509" w14:textId="77777777" w:rsidR="00545407" w:rsidRPr="00EF7109" w:rsidRDefault="00545407" w:rsidP="007E6CF1">
      <w:pPr>
        <w:autoSpaceDE w:val="0"/>
        <w:adjustRightInd w:val="0"/>
        <w:ind w:left="142" w:hanging="142"/>
        <w:rPr>
          <w:rFonts w:ascii="Calibri" w:hAnsi="Calibri" w:cs="Calibri"/>
          <w:sz w:val="22"/>
          <w:szCs w:val="22"/>
        </w:rPr>
      </w:pPr>
    </w:p>
    <w:p w14:paraId="1261574B" w14:textId="3490AC28" w:rsidR="00545407" w:rsidRPr="00EF7109" w:rsidRDefault="00545407" w:rsidP="00EF7109">
      <w:pPr>
        <w:spacing w:after="160"/>
        <w:jc w:val="center"/>
        <w:rPr>
          <w:rFonts w:ascii="Calibri" w:eastAsia="Calibri" w:hAnsi="Calibri" w:cs="Calibri"/>
          <w:b/>
          <w:bCs/>
          <w:sz w:val="22"/>
          <w:szCs w:val="22"/>
          <w:u w:val="single"/>
          <w:lang w:eastAsia="en-US"/>
        </w:rPr>
      </w:pPr>
      <w:r w:rsidRPr="00EF7109">
        <w:rPr>
          <w:rFonts w:ascii="Calibri" w:eastAsia="Calibri" w:hAnsi="Calibri" w:cs="Calibri"/>
          <w:b/>
          <w:bCs/>
          <w:sz w:val="22"/>
          <w:szCs w:val="22"/>
          <w:u w:val="single"/>
          <w:lang w:eastAsia="en-US"/>
        </w:rPr>
        <w:t>Cena została wyliczona w następujący sposób:</w:t>
      </w:r>
    </w:p>
    <w:tbl>
      <w:tblPr>
        <w:tblW w:w="9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706"/>
        <w:gridCol w:w="1363"/>
        <w:gridCol w:w="1034"/>
        <w:gridCol w:w="1453"/>
        <w:gridCol w:w="1566"/>
      </w:tblGrid>
      <w:tr w:rsidR="00BF55E1" w:rsidRPr="002B1FC5" w14:paraId="44480B3D" w14:textId="77777777" w:rsidTr="007E6CF1">
        <w:trPr>
          <w:trHeight w:val="2379"/>
        </w:trPr>
        <w:tc>
          <w:tcPr>
            <w:tcW w:w="2351" w:type="dxa"/>
          </w:tcPr>
          <w:p w14:paraId="4839AFB6" w14:textId="77777777" w:rsidR="00BF55E1" w:rsidRPr="00A672B5" w:rsidRDefault="00BF55E1" w:rsidP="007E6CF1">
            <w:pPr>
              <w:pStyle w:val="Tekstpodstawowy"/>
              <w:jc w:val="center"/>
              <w:rPr>
                <w:rFonts w:ascii="Calibri" w:hAnsi="Calibri" w:cs="Calibri"/>
                <w:b/>
                <w:bCs/>
                <w:sz w:val="18"/>
                <w:szCs w:val="18"/>
              </w:rPr>
            </w:pPr>
          </w:p>
          <w:p w14:paraId="6816A3BE" w14:textId="77777777" w:rsidR="00BF55E1" w:rsidRPr="00A672B5" w:rsidRDefault="00BF55E1" w:rsidP="007E6CF1">
            <w:pPr>
              <w:pStyle w:val="Tekstpodstawowy"/>
              <w:jc w:val="center"/>
              <w:rPr>
                <w:rFonts w:ascii="Calibri" w:hAnsi="Calibri" w:cs="Calibri"/>
                <w:b/>
                <w:bCs/>
                <w:sz w:val="18"/>
                <w:szCs w:val="18"/>
              </w:rPr>
            </w:pPr>
            <w:r w:rsidRPr="00A672B5">
              <w:rPr>
                <w:rFonts w:ascii="Calibri" w:hAnsi="Calibri" w:cs="Calibri"/>
                <w:b/>
                <w:bCs/>
                <w:sz w:val="18"/>
                <w:szCs w:val="18"/>
              </w:rPr>
              <w:t>Przedmiot zamówienia</w:t>
            </w:r>
          </w:p>
          <w:p w14:paraId="4794ACEE" w14:textId="16205276" w:rsidR="00BF55E1" w:rsidRPr="00A672B5" w:rsidRDefault="00BF55E1" w:rsidP="007E6CF1">
            <w:pPr>
              <w:pStyle w:val="Tekstpodstawowy"/>
              <w:jc w:val="center"/>
              <w:rPr>
                <w:rFonts w:ascii="Calibri" w:hAnsi="Calibri" w:cs="Calibri"/>
                <w:b/>
                <w:bCs/>
                <w:sz w:val="18"/>
                <w:szCs w:val="18"/>
              </w:rPr>
            </w:pPr>
            <w:r w:rsidRPr="00A672B5">
              <w:rPr>
                <w:rFonts w:ascii="Calibri" w:hAnsi="Calibri" w:cs="Calibri"/>
                <w:b/>
                <w:bCs/>
                <w:sz w:val="18"/>
                <w:szCs w:val="18"/>
              </w:rPr>
              <w:t xml:space="preserve">część: </w:t>
            </w:r>
            <w:r>
              <w:rPr>
                <w:rFonts w:ascii="Calibri" w:hAnsi="Calibri" w:cs="Calibri"/>
                <w:b/>
                <w:bCs/>
                <w:sz w:val="18"/>
                <w:szCs w:val="18"/>
              </w:rPr>
              <w:t>III</w:t>
            </w:r>
          </w:p>
        </w:tc>
        <w:tc>
          <w:tcPr>
            <w:tcW w:w="1800" w:type="dxa"/>
            <w:shd w:val="clear" w:color="auto" w:fill="FFFF00"/>
          </w:tcPr>
          <w:p w14:paraId="2DBAF86F" w14:textId="77777777" w:rsidR="00BF55E1" w:rsidRPr="00A672B5" w:rsidRDefault="00BF55E1" w:rsidP="007E6CF1">
            <w:pPr>
              <w:spacing w:after="160"/>
              <w:jc w:val="center"/>
              <w:rPr>
                <w:rFonts w:ascii="Calibri" w:eastAsia="Calibri" w:hAnsi="Calibri" w:cs="Calibri"/>
                <w:b/>
                <w:sz w:val="18"/>
                <w:szCs w:val="18"/>
                <w:lang w:eastAsia="en-US"/>
              </w:rPr>
            </w:pPr>
            <w:r w:rsidRPr="00A672B5">
              <w:rPr>
                <w:rFonts w:ascii="Calibri" w:eastAsia="Calibri" w:hAnsi="Calibri" w:cs="Calibri"/>
                <w:b/>
                <w:sz w:val="18"/>
                <w:szCs w:val="18"/>
                <w:lang w:eastAsia="en-US"/>
              </w:rPr>
              <w:t xml:space="preserve">Maksymalna liczba osobodób zgodnie z </w:t>
            </w:r>
            <w:r w:rsidRPr="00A672B5">
              <w:rPr>
                <w:rFonts w:ascii="Calibri" w:eastAsia="Calibri" w:hAnsi="Calibri" w:cs="Calibri"/>
                <w:b/>
                <w:sz w:val="18"/>
                <w:szCs w:val="18"/>
                <w:shd w:val="clear" w:color="auto" w:fill="FFFF00"/>
                <w:lang w:eastAsia="en-US"/>
              </w:rPr>
              <w:t>SWZ</w:t>
            </w:r>
          </w:p>
          <w:p w14:paraId="78D98938" w14:textId="77777777" w:rsidR="00BF55E1" w:rsidRPr="00A672B5" w:rsidRDefault="00BF55E1" w:rsidP="007E6CF1">
            <w:pPr>
              <w:spacing w:after="160"/>
              <w:jc w:val="center"/>
              <w:rPr>
                <w:rFonts w:ascii="Calibri" w:eastAsia="Calibri" w:hAnsi="Calibri" w:cs="Calibri"/>
                <w:b/>
                <w:sz w:val="18"/>
                <w:szCs w:val="18"/>
                <w:lang w:eastAsia="en-US"/>
              </w:rPr>
            </w:pPr>
            <w:r w:rsidRPr="00A672B5">
              <w:rPr>
                <w:rFonts w:ascii="Calibri" w:hAnsi="Calibri" w:cs="Calibri"/>
                <w:b/>
                <w:color w:val="FF0000"/>
                <w:sz w:val="18"/>
                <w:szCs w:val="18"/>
              </w:rPr>
              <w:t xml:space="preserve">(NALEŻY </w:t>
            </w:r>
            <w:proofErr w:type="gramStart"/>
            <w:r w:rsidRPr="00A672B5">
              <w:rPr>
                <w:rFonts w:ascii="Calibri" w:hAnsi="Calibri" w:cs="Calibri"/>
                <w:b/>
                <w:color w:val="FF0000"/>
                <w:sz w:val="18"/>
                <w:szCs w:val="18"/>
              </w:rPr>
              <w:t>SPRAWDZIĆ,</w:t>
            </w:r>
            <w:proofErr w:type="gramEnd"/>
            <w:r w:rsidRPr="00A672B5">
              <w:rPr>
                <w:rFonts w:ascii="Calibri" w:hAnsi="Calibri" w:cs="Calibri"/>
                <w:b/>
                <w:color w:val="FF0000"/>
                <w:sz w:val="18"/>
                <w:szCs w:val="18"/>
              </w:rPr>
              <w:t xml:space="preserve"> CZY WPISANO POPRAWNIE)</w:t>
            </w:r>
          </w:p>
        </w:tc>
        <w:tc>
          <w:tcPr>
            <w:tcW w:w="1021" w:type="dxa"/>
          </w:tcPr>
          <w:p w14:paraId="4C7233D0" w14:textId="77777777" w:rsidR="00BF55E1" w:rsidRPr="00A672B5" w:rsidRDefault="00BF55E1" w:rsidP="007E6CF1">
            <w:pPr>
              <w:pStyle w:val="Tekstpodstawowy"/>
              <w:jc w:val="center"/>
              <w:rPr>
                <w:rFonts w:ascii="Calibri" w:hAnsi="Calibri" w:cs="Calibri"/>
                <w:b/>
                <w:bCs/>
                <w:sz w:val="18"/>
                <w:szCs w:val="18"/>
              </w:rPr>
            </w:pPr>
            <w:r w:rsidRPr="00A672B5">
              <w:rPr>
                <w:rFonts w:ascii="Calibri" w:hAnsi="Calibri" w:cs="Calibri"/>
                <w:b/>
                <w:bCs/>
                <w:sz w:val="18"/>
                <w:szCs w:val="18"/>
              </w:rPr>
              <w:t>Cena jednostkowa*</w:t>
            </w:r>
            <w:proofErr w:type="gramStart"/>
            <w:r w:rsidRPr="00A672B5">
              <w:rPr>
                <w:rFonts w:ascii="Calibri" w:hAnsi="Calibri" w:cs="Calibri"/>
                <w:b/>
                <w:bCs/>
                <w:sz w:val="18"/>
                <w:szCs w:val="18"/>
              </w:rPr>
              <w:t xml:space="preserve">*  </w:t>
            </w:r>
            <w:r w:rsidRPr="00A672B5">
              <w:rPr>
                <w:rFonts w:ascii="Calibri" w:hAnsi="Calibri" w:cs="Calibri"/>
                <w:b/>
                <w:bCs/>
                <w:color w:val="FF0000"/>
                <w:sz w:val="18"/>
                <w:szCs w:val="18"/>
              </w:rPr>
              <w:t>netto</w:t>
            </w:r>
            <w:proofErr w:type="gramEnd"/>
            <w:r w:rsidRPr="00A672B5">
              <w:rPr>
                <w:rFonts w:ascii="Calibri" w:hAnsi="Calibri" w:cs="Calibri"/>
                <w:b/>
                <w:bCs/>
                <w:color w:val="FF0000"/>
                <w:sz w:val="18"/>
                <w:szCs w:val="18"/>
              </w:rPr>
              <w:t xml:space="preserve"> za dobę pobytu 1 osoby wraz z jednym gorącym posiłkiem</w:t>
            </w:r>
            <w:r w:rsidRPr="00A672B5">
              <w:rPr>
                <w:rFonts w:ascii="Calibri" w:hAnsi="Calibri" w:cs="Calibri"/>
                <w:b/>
                <w:bCs/>
                <w:color w:val="FF0000"/>
                <w:sz w:val="18"/>
                <w:szCs w:val="18"/>
              </w:rPr>
              <w:br/>
            </w:r>
            <w:r w:rsidRPr="00A672B5">
              <w:rPr>
                <w:rFonts w:ascii="Calibri" w:hAnsi="Calibri" w:cs="Calibri"/>
                <w:b/>
                <w:bCs/>
                <w:sz w:val="18"/>
                <w:szCs w:val="18"/>
              </w:rPr>
              <w:t>w PLN</w:t>
            </w:r>
          </w:p>
        </w:tc>
        <w:tc>
          <w:tcPr>
            <w:tcW w:w="1061" w:type="dxa"/>
            <w:vAlign w:val="center"/>
          </w:tcPr>
          <w:p w14:paraId="543A7FD0" w14:textId="77777777" w:rsidR="00BF55E1" w:rsidRPr="00A672B5" w:rsidRDefault="00BF55E1" w:rsidP="007E6CF1">
            <w:pPr>
              <w:pStyle w:val="Tekstpodstawowy"/>
              <w:jc w:val="center"/>
              <w:rPr>
                <w:rFonts w:ascii="Calibri" w:hAnsi="Calibri" w:cs="Calibri"/>
                <w:b/>
                <w:bCs/>
                <w:sz w:val="18"/>
                <w:szCs w:val="18"/>
              </w:rPr>
            </w:pPr>
            <w:r w:rsidRPr="00A672B5">
              <w:rPr>
                <w:rFonts w:ascii="Calibri" w:hAnsi="Calibri" w:cs="Calibri"/>
                <w:b/>
                <w:sz w:val="18"/>
                <w:szCs w:val="18"/>
              </w:rPr>
              <w:t>Podatek od towarów i usług (podatek VAT)</w:t>
            </w:r>
          </w:p>
        </w:tc>
        <w:tc>
          <w:tcPr>
            <w:tcW w:w="1505" w:type="dxa"/>
            <w:shd w:val="clear" w:color="auto" w:fill="FFFF00"/>
          </w:tcPr>
          <w:p w14:paraId="634632D1" w14:textId="77777777" w:rsidR="00BF55E1" w:rsidRPr="00A672B5" w:rsidRDefault="00BF55E1" w:rsidP="007E6CF1">
            <w:pPr>
              <w:pStyle w:val="Tekstpodstawowy"/>
              <w:jc w:val="center"/>
              <w:rPr>
                <w:rFonts w:ascii="Calibri" w:hAnsi="Calibri" w:cs="Calibri"/>
                <w:b/>
                <w:bCs/>
                <w:color w:val="FF0000"/>
                <w:sz w:val="18"/>
                <w:szCs w:val="18"/>
              </w:rPr>
            </w:pPr>
            <w:r w:rsidRPr="00A672B5">
              <w:rPr>
                <w:rFonts w:ascii="Calibri" w:hAnsi="Calibri" w:cs="Calibri"/>
                <w:b/>
                <w:bCs/>
                <w:sz w:val="18"/>
                <w:szCs w:val="18"/>
              </w:rPr>
              <w:t xml:space="preserve">Cena jednostkowa * </w:t>
            </w:r>
            <w:r w:rsidRPr="00A672B5">
              <w:rPr>
                <w:rFonts w:ascii="Calibri" w:hAnsi="Calibri" w:cs="Calibri"/>
                <w:b/>
                <w:bCs/>
                <w:color w:val="FF0000"/>
                <w:sz w:val="18"/>
                <w:szCs w:val="18"/>
              </w:rPr>
              <w:t>brutto za dobę pobytu 1 osoby</w:t>
            </w:r>
          </w:p>
          <w:p w14:paraId="1718571E" w14:textId="77777777" w:rsidR="00BF55E1" w:rsidRPr="00A672B5" w:rsidRDefault="00BF55E1" w:rsidP="007E6CF1">
            <w:pPr>
              <w:pStyle w:val="Tekstpodstawowy"/>
              <w:jc w:val="center"/>
              <w:rPr>
                <w:rFonts w:ascii="Calibri" w:hAnsi="Calibri" w:cs="Calibri"/>
                <w:b/>
                <w:bCs/>
                <w:sz w:val="18"/>
                <w:szCs w:val="18"/>
              </w:rPr>
            </w:pPr>
            <w:r w:rsidRPr="00A672B5">
              <w:rPr>
                <w:rFonts w:ascii="Calibri" w:hAnsi="Calibri" w:cs="Calibri"/>
                <w:b/>
                <w:bCs/>
                <w:color w:val="FF0000"/>
                <w:sz w:val="18"/>
                <w:szCs w:val="18"/>
              </w:rPr>
              <w:t>wraz z jednym gorącym posiłkiem</w:t>
            </w:r>
            <w:r w:rsidRPr="00A672B5">
              <w:rPr>
                <w:rFonts w:ascii="Calibri" w:hAnsi="Calibri" w:cs="Calibri"/>
                <w:b/>
                <w:bCs/>
                <w:color w:val="0070C0"/>
                <w:sz w:val="18"/>
                <w:szCs w:val="18"/>
              </w:rPr>
              <w:br/>
            </w:r>
            <w:r w:rsidRPr="00A672B5">
              <w:rPr>
                <w:rFonts w:ascii="Calibri" w:hAnsi="Calibri" w:cs="Calibri"/>
                <w:b/>
                <w:bCs/>
                <w:sz w:val="18"/>
                <w:szCs w:val="18"/>
              </w:rPr>
              <w:t>w PLN</w:t>
            </w:r>
          </w:p>
        </w:tc>
        <w:tc>
          <w:tcPr>
            <w:tcW w:w="1633" w:type="dxa"/>
            <w:shd w:val="clear" w:color="auto" w:fill="FFFF00"/>
          </w:tcPr>
          <w:p w14:paraId="1BD2CF8D" w14:textId="77777777" w:rsidR="00BF55E1" w:rsidRPr="00EF7109" w:rsidRDefault="00BF55E1" w:rsidP="007E6CF1">
            <w:pPr>
              <w:pStyle w:val="Tekstpodstawowy"/>
              <w:jc w:val="center"/>
              <w:rPr>
                <w:rFonts w:ascii="Calibri" w:hAnsi="Calibri" w:cs="Calibri"/>
                <w:b/>
                <w:bCs/>
                <w:sz w:val="18"/>
                <w:szCs w:val="18"/>
              </w:rPr>
            </w:pPr>
            <w:r w:rsidRPr="00EF7109">
              <w:rPr>
                <w:rFonts w:ascii="Calibri" w:hAnsi="Calibri" w:cs="Calibri"/>
                <w:b/>
                <w:bCs/>
                <w:sz w:val="18"/>
                <w:szCs w:val="18"/>
              </w:rPr>
              <w:t>Łączna cena brutto</w:t>
            </w:r>
          </w:p>
          <w:p w14:paraId="017109CD" w14:textId="77777777" w:rsidR="00BF55E1" w:rsidRPr="00EF7109" w:rsidRDefault="00BF55E1" w:rsidP="007E6CF1">
            <w:pPr>
              <w:pStyle w:val="Tekstpodstawowy"/>
              <w:jc w:val="center"/>
              <w:rPr>
                <w:rFonts w:ascii="Calibri" w:hAnsi="Calibri" w:cs="Calibri"/>
                <w:b/>
                <w:bCs/>
                <w:i/>
                <w:iCs/>
                <w:sz w:val="18"/>
                <w:szCs w:val="18"/>
                <w:u w:val="single"/>
              </w:rPr>
            </w:pPr>
            <w:r w:rsidRPr="00EF7109">
              <w:rPr>
                <w:rFonts w:ascii="Calibri" w:hAnsi="Calibri" w:cs="Calibri"/>
                <w:b/>
                <w:bCs/>
                <w:i/>
                <w:iCs/>
                <w:sz w:val="18"/>
                <w:szCs w:val="18"/>
                <w:u w:val="single"/>
              </w:rPr>
              <w:t>kol. 2 x kol. 5</w:t>
            </w:r>
          </w:p>
          <w:p w14:paraId="6891AC13" w14:textId="77777777" w:rsidR="00BF55E1" w:rsidRPr="00EF7109" w:rsidRDefault="00BF55E1" w:rsidP="007E6CF1">
            <w:pPr>
              <w:pStyle w:val="Tekstpodstawowy"/>
              <w:jc w:val="center"/>
              <w:rPr>
                <w:rFonts w:ascii="Calibri" w:hAnsi="Calibri" w:cs="Calibri"/>
                <w:b/>
                <w:bCs/>
                <w:sz w:val="18"/>
                <w:szCs w:val="18"/>
              </w:rPr>
            </w:pPr>
            <w:r w:rsidRPr="00EF7109">
              <w:rPr>
                <w:rFonts w:ascii="Calibri" w:hAnsi="Calibri" w:cs="Calibri"/>
                <w:b/>
                <w:color w:val="FF0000"/>
                <w:sz w:val="18"/>
                <w:szCs w:val="18"/>
              </w:rPr>
              <w:t xml:space="preserve">(NALEŻY </w:t>
            </w:r>
            <w:proofErr w:type="gramStart"/>
            <w:r w:rsidRPr="00EF7109">
              <w:rPr>
                <w:rFonts w:ascii="Calibri" w:hAnsi="Calibri" w:cs="Calibri"/>
                <w:b/>
                <w:color w:val="FF0000"/>
                <w:sz w:val="18"/>
                <w:szCs w:val="18"/>
              </w:rPr>
              <w:t>SPRAWDZIĆ,</w:t>
            </w:r>
            <w:proofErr w:type="gramEnd"/>
            <w:r w:rsidRPr="00EF7109">
              <w:rPr>
                <w:rFonts w:ascii="Calibri" w:hAnsi="Calibri" w:cs="Calibri"/>
                <w:b/>
                <w:color w:val="FF0000"/>
                <w:sz w:val="18"/>
                <w:szCs w:val="18"/>
              </w:rPr>
              <w:t xml:space="preserve"> CZY WPISANO POPRAWNIE)</w:t>
            </w:r>
          </w:p>
          <w:p w14:paraId="3783545B" w14:textId="77777777" w:rsidR="00BF55E1" w:rsidRPr="00A672B5" w:rsidRDefault="00BF55E1" w:rsidP="007E6CF1">
            <w:pPr>
              <w:pStyle w:val="Tekstpodstawowy"/>
              <w:jc w:val="center"/>
              <w:rPr>
                <w:rFonts w:ascii="Calibri" w:hAnsi="Calibri" w:cs="Calibri"/>
                <w:b/>
                <w:bCs/>
                <w:sz w:val="18"/>
                <w:szCs w:val="18"/>
              </w:rPr>
            </w:pPr>
          </w:p>
        </w:tc>
      </w:tr>
      <w:tr w:rsidR="00BF55E1" w:rsidRPr="002B1FC5" w14:paraId="6B9271BC" w14:textId="77777777" w:rsidTr="007E6CF1">
        <w:trPr>
          <w:trHeight w:val="205"/>
        </w:trPr>
        <w:tc>
          <w:tcPr>
            <w:tcW w:w="2351" w:type="dxa"/>
          </w:tcPr>
          <w:p w14:paraId="1AE3F762"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1</w:t>
            </w:r>
          </w:p>
        </w:tc>
        <w:tc>
          <w:tcPr>
            <w:tcW w:w="1800" w:type="dxa"/>
            <w:shd w:val="clear" w:color="auto" w:fill="FFFF00"/>
          </w:tcPr>
          <w:p w14:paraId="3696245F"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2</w:t>
            </w:r>
          </w:p>
        </w:tc>
        <w:tc>
          <w:tcPr>
            <w:tcW w:w="1021" w:type="dxa"/>
          </w:tcPr>
          <w:p w14:paraId="38FE2C13"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3</w:t>
            </w:r>
          </w:p>
        </w:tc>
        <w:tc>
          <w:tcPr>
            <w:tcW w:w="1061" w:type="dxa"/>
          </w:tcPr>
          <w:p w14:paraId="09EDAD65"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4</w:t>
            </w:r>
          </w:p>
        </w:tc>
        <w:tc>
          <w:tcPr>
            <w:tcW w:w="1505" w:type="dxa"/>
            <w:shd w:val="clear" w:color="auto" w:fill="FFFF00"/>
          </w:tcPr>
          <w:p w14:paraId="7E21C305"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5</w:t>
            </w:r>
          </w:p>
        </w:tc>
        <w:tc>
          <w:tcPr>
            <w:tcW w:w="1633" w:type="dxa"/>
            <w:shd w:val="clear" w:color="auto" w:fill="FFFF00"/>
          </w:tcPr>
          <w:p w14:paraId="70439405" w14:textId="77777777" w:rsidR="00BF55E1" w:rsidRPr="00A672B5" w:rsidRDefault="00BF55E1" w:rsidP="007E6CF1">
            <w:pPr>
              <w:pStyle w:val="Tekstpodstawowy"/>
              <w:jc w:val="center"/>
              <w:rPr>
                <w:rFonts w:ascii="Calibri" w:hAnsi="Calibri" w:cs="Calibri"/>
                <w:i/>
                <w:iCs/>
                <w:sz w:val="18"/>
                <w:szCs w:val="18"/>
              </w:rPr>
            </w:pPr>
            <w:r w:rsidRPr="00A672B5">
              <w:rPr>
                <w:rFonts w:ascii="Calibri" w:hAnsi="Calibri" w:cs="Calibri"/>
                <w:i/>
                <w:iCs/>
                <w:sz w:val="18"/>
                <w:szCs w:val="18"/>
              </w:rPr>
              <w:t>6</w:t>
            </w:r>
          </w:p>
        </w:tc>
      </w:tr>
      <w:tr w:rsidR="00BF55E1" w:rsidRPr="002B1FC5" w14:paraId="7850867E" w14:textId="77777777" w:rsidTr="007E6CF1">
        <w:tc>
          <w:tcPr>
            <w:tcW w:w="2351" w:type="dxa"/>
          </w:tcPr>
          <w:p w14:paraId="6C22251E" w14:textId="4C97AA63" w:rsidR="00BF55E1" w:rsidRPr="00A672B5" w:rsidRDefault="00BF55E1" w:rsidP="007E6CF1">
            <w:pPr>
              <w:pStyle w:val="Tekstpodstawowy"/>
              <w:jc w:val="left"/>
              <w:rPr>
                <w:rFonts w:ascii="Calibri" w:hAnsi="Calibri" w:cs="Calibri"/>
                <w:sz w:val="18"/>
                <w:szCs w:val="18"/>
              </w:rPr>
            </w:pPr>
            <w:r w:rsidRPr="00A672B5">
              <w:rPr>
                <w:rFonts w:ascii="Calibri" w:hAnsi="Calibri" w:cs="Calibri"/>
                <w:sz w:val="18"/>
                <w:szCs w:val="18"/>
              </w:rPr>
              <w:t xml:space="preserve">Usługa schronienia w </w:t>
            </w:r>
            <w:r>
              <w:rPr>
                <w:rFonts w:ascii="Calibri" w:hAnsi="Calibri" w:cs="Calibri"/>
                <w:sz w:val="18"/>
                <w:szCs w:val="18"/>
              </w:rPr>
              <w:t xml:space="preserve">schronisku </w:t>
            </w:r>
            <w:r w:rsidRPr="00A672B5">
              <w:rPr>
                <w:rFonts w:ascii="Calibri" w:hAnsi="Calibri" w:cs="Calibri"/>
                <w:sz w:val="18"/>
                <w:szCs w:val="18"/>
              </w:rPr>
              <w:t>dla osób bezdomnych (</w:t>
            </w:r>
            <w:r>
              <w:rPr>
                <w:rFonts w:ascii="Calibri" w:hAnsi="Calibri" w:cs="Calibri"/>
                <w:sz w:val="18"/>
                <w:szCs w:val="18"/>
              </w:rPr>
              <w:t>kobiet</w:t>
            </w:r>
            <w:r w:rsidRPr="00A672B5">
              <w:rPr>
                <w:rFonts w:ascii="Calibri" w:hAnsi="Calibri" w:cs="Calibri"/>
                <w:sz w:val="18"/>
                <w:szCs w:val="18"/>
              </w:rPr>
              <w:t>)</w:t>
            </w:r>
          </w:p>
          <w:p w14:paraId="74F6D86C" w14:textId="5AB8420F" w:rsidR="00BF55E1" w:rsidRPr="00A672B5" w:rsidRDefault="00BF55E1" w:rsidP="00EF7109">
            <w:pPr>
              <w:overflowPunct w:val="0"/>
              <w:autoSpaceDE w:val="0"/>
              <w:jc w:val="left"/>
              <w:rPr>
                <w:rFonts w:ascii="Calibri" w:hAnsi="Calibri" w:cs="Calibri"/>
                <w:b/>
                <w:bCs/>
                <w:sz w:val="18"/>
                <w:szCs w:val="18"/>
              </w:rPr>
            </w:pPr>
            <w:r w:rsidRPr="00A672B5">
              <w:rPr>
                <w:rFonts w:ascii="Calibri" w:hAnsi="Calibri" w:cs="Calibri"/>
                <w:bCs/>
                <w:sz w:val="18"/>
                <w:szCs w:val="18"/>
              </w:rPr>
              <w:t xml:space="preserve">max </w:t>
            </w:r>
            <w:r w:rsidR="00F74037">
              <w:rPr>
                <w:rFonts w:ascii="Calibri" w:hAnsi="Calibri" w:cs="Calibri"/>
                <w:bCs/>
                <w:sz w:val="18"/>
                <w:szCs w:val="18"/>
              </w:rPr>
              <w:t>819</w:t>
            </w:r>
            <w:r w:rsidRPr="00A672B5">
              <w:rPr>
                <w:rFonts w:ascii="Calibri" w:hAnsi="Calibri" w:cs="Calibri"/>
                <w:bCs/>
                <w:sz w:val="18"/>
                <w:szCs w:val="18"/>
              </w:rPr>
              <w:t xml:space="preserve"> </w:t>
            </w:r>
            <w:proofErr w:type="gramStart"/>
            <w:r w:rsidRPr="00A672B5">
              <w:rPr>
                <w:rFonts w:ascii="Calibri" w:hAnsi="Calibri" w:cs="Calibri"/>
                <w:bCs/>
                <w:sz w:val="18"/>
                <w:szCs w:val="18"/>
              </w:rPr>
              <w:t>osobodób,</w:t>
            </w:r>
            <w:proofErr w:type="gramEnd"/>
            <w:r w:rsidRPr="00A672B5">
              <w:rPr>
                <w:rFonts w:ascii="Calibri" w:hAnsi="Calibri" w:cs="Calibri"/>
                <w:bCs/>
                <w:sz w:val="18"/>
                <w:szCs w:val="18"/>
              </w:rPr>
              <w:t xml:space="preserve"> (dla orientacyjnie maksymalnie ok. </w:t>
            </w:r>
            <w:r w:rsidR="00F74037">
              <w:rPr>
                <w:rFonts w:ascii="Calibri" w:hAnsi="Calibri" w:cs="Calibri"/>
                <w:bCs/>
                <w:sz w:val="18"/>
                <w:szCs w:val="18"/>
              </w:rPr>
              <w:t>3</w:t>
            </w:r>
            <w:r>
              <w:rPr>
                <w:rFonts w:ascii="Calibri" w:hAnsi="Calibri" w:cs="Calibri"/>
                <w:bCs/>
                <w:sz w:val="18"/>
                <w:szCs w:val="18"/>
              </w:rPr>
              <w:t xml:space="preserve"> kobiet</w:t>
            </w:r>
            <w:r w:rsidRPr="00A672B5">
              <w:rPr>
                <w:rFonts w:ascii="Calibri" w:hAnsi="Calibri" w:cs="Calibri"/>
                <w:bCs/>
                <w:sz w:val="18"/>
                <w:szCs w:val="18"/>
              </w:rPr>
              <w:t xml:space="preserve"> jednocześnie) w okresie od udzielenia zmówienia/zawarcia umowy, ale </w:t>
            </w:r>
            <w:r w:rsidRPr="00A672B5">
              <w:rPr>
                <w:rFonts w:ascii="Calibri" w:eastAsiaTheme="majorEastAsia" w:hAnsi="Calibri" w:cs="Calibri"/>
                <w:bCs/>
                <w:sz w:val="18"/>
                <w:szCs w:val="18"/>
              </w:rPr>
              <w:t xml:space="preserve">nie wcześniej niż </w:t>
            </w:r>
            <w:r w:rsidR="00F74037" w:rsidRPr="002B1FC5">
              <w:rPr>
                <w:rFonts w:ascii="Calibri" w:eastAsiaTheme="majorEastAsia" w:hAnsi="Calibri" w:cs="Calibri"/>
                <w:bCs/>
                <w:sz w:val="18"/>
                <w:szCs w:val="18"/>
              </w:rPr>
              <w:t xml:space="preserve">od </w:t>
            </w:r>
            <w:r w:rsidR="00F74037" w:rsidRPr="00781A7F">
              <w:rPr>
                <w:rFonts w:ascii="Calibri" w:eastAsiaTheme="majorEastAsia" w:hAnsi="Calibri" w:cs="Calibri"/>
                <w:b/>
                <w:sz w:val="18"/>
                <w:szCs w:val="18"/>
              </w:rPr>
              <w:t>1 stycznia 2026</w:t>
            </w:r>
            <w:r w:rsidR="00F74037" w:rsidRPr="00781A7F">
              <w:rPr>
                <w:rFonts w:ascii="Calibri" w:hAnsi="Calibri" w:cs="Calibri"/>
                <w:b/>
                <w:sz w:val="18"/>
                <w:szCs w:val="18"/>
              </w:rPr>
              <w:t xml:space="preserve"> r. do </w:t>
            </w:r>
            <w:r w:rsidR="00F74037" w:rsidRPr="00781A7F">
              <w:rPr>
                <w:rFonts w:ascii="Calibri" w:hAnsi="Calibri" w:cs="Calibri"/>
                <w:b/>
                <w:sz w:val="18"/>
                <w:szCs w:val="18"/>
              </w:rPr>
              <w:br/>
              <w:t xml:space="preserve">30 czerwca </w:t>
            </w:r>
            <w:proofErr w:type="gramStart"/>
            <w:r w:rsidR="00F74037" w:rsidRPr="00781A7F">
              <w:rPr>
                <w:rFonts w:ascii="Calibri" w:hAnsi="Calibri" w:cs="Calibri"/>
                <w:b/>
                <w:sz w:val="18"/>
                <w:szCs w:val="18"/>
              </w:rPr>
              <w:t>2027  r.</w:t>
            </w:r>
            <w:proofErr w:type="gramEnd"/>
          </w:p>
        </w:tc>
        <w:tc>
          <w:tcPr>
            <w:tcW w:w="1800" w:type="dxa"/>
          </w:tcPr>
          <w:p w14:paraId="3CD9900F" w14:textId="77777777" w:rsidR="00BF55E1" w:rsidRPr="00A672B5" w:rsidRDefault="00BF55E1" w:rsidP="007E6CF1">
            <w:pPr>
              <w:pStyle w:val="Tekstpodstawowy"/>
              <w:jc w:val="center"/>
              <w:rPr>
                <w:rFonts w:ascii="Calibri" w:hAnsi="Calibri" w:cs="Calibri"/>
                <w:sz w:val="18"/>
                <w:szCs w:val="18"/>
              </w:rPr>
            </w:pPr>
          </w:p>
          <w:p w14:paraId="01786DCA" w14:textId="77777777" w:rsidR="00BF55E1" w:rsidRPr="00A672B5" w:rsidRDefault="00BF55E1" w:rsidP="007E6CF1">
            <w:pPr>
              <w:pStyle w:val="Tekstpodstawowy"/>
              <w:jc w:val="center"/>
              <w:rPr>
                <w:rFonts w:ascii="Calibri" w:hAnsi="Calibri" w:cs="Calibri"/>
                <w:sz w:val="18"/>
                <w:szCs w:val="18"/>
              </w:rPr>
            </w:pPr>
          </w:p>
          <w:p w14:paraId="041885CD" w14:textId="5F4CF1D0" w:rsidR="00BF55E1" w:rsidRPr="00A672B5" w:rsidRDefault="00F74037" w:rsidP="007E6CF1">
            <w:pPr>
              <w:pStyle w:val="Tekstpodstawowy"/>
              <w:jc w:val="center"/>
              <w:rPr>
                <w:rFonts w:ascii="Calibri" w:hAnsi="Calibri" w:cs="Calibri"/>
                <w:sz w:val="18"/>
                <w:szCs w:val="18"/>
              </w:rPr>
            </w:pPr>
            <w:r>
              <w:rPr>
                <w:rFonts w:ascii="Calibri" w:hAnsi="Calibri" w:cs="Calibri"/>
                <w:sz w:val="18"/>
                <w:szCs w:val="18"/>
              </w:rPr>
              <w:t>819</w:t>
            </w:r>
          </w:p>
        </w:tc>
        <w:tc>
          <w:tcPr>
            <w:tcW w:w="1021" w:type="dxa"/>
          </w:tcPr>
          <w:p w14:paraId="3BD1AB6B" w14:textId="77777777" w:rsidR="00BF55E1" w:rsidRPr="00A672B5" w:rsidRDefault="00BF55E1" w:rsidP="007E6CF1">
            <w:pPr>
              <w:pStyle w:val="Tekstpodstawowy"/>
              <w:jc w:val="center"/>
              <w:rPr>
                <w:rFonts w:ascii="Calibri" w:hAnsi="Calibri" w:cs="Calibri"/>
                <w:sz w:val="18"/>
                <w:szCs w:val="18"/>
              </w:rPr>
            </w:pPr>
          </w:p>
        </w:tc>
        <w:tc>
          <w:tcPr>
            <w:tcW w:w="1061" w:type="dxa"/>
          </w:tcPr>
          <w:p w14:paraId="75A9F1B5" w14:textId="77777777" w:rsidR="00BF55E1" w:rsidRPr="00A672B5" w:rsidRDefault="00BF55E1" w:rsidP="007E6CF1">
            <w:pPr>
              <w:pStyle w:val="Tekstpodstawowy"/>
              <w:jc w:val="center"/>
              <w:rPr>
                <w:rFonts w:ascii="Calibri" w:hAnsi="Calibri" w:cs="Calibri"/>
                <w:sz w:val="18"/>
                <w:szCs w:val="18"/>
              </w:rPr>
            </w:pPr>
          </w:p>
        </w:tc>
        <w:tc>
          <w:tcPr>
            <w:tcW w:w="1505" w:type="dxa"/>
          </w:tcPr>
          <w:p w14:paraId="13AA926F" w14:textId="77777777" w:rsidR="00BF55E1" w:rsidRPr="00A672B5" w:rsidRDefault="00BF55E1" w:rsidP="007E6CF1">
            <w:pPr>
              <w:pStyle w:val="Tekstpodstawowy"/>
              <w:jc w:val="center"/>
              <w:rPr>
                <w:rFonts w:ascii="Calibri" w:hAnsi="Calibri" w:cs="Calibri"/>
                <w:sz w:val="18"/>
                <w:szCs w:val="18"/>
              </w:rPr>
            </w:pPr>
          </w:p>
          <w:p w14:paraId="11C07289" w14:textId="77777777" w:rsidR="00BF55E1" w:rsidRPr="00A672B5" w:rsidRDefault="00BF55E1" w:rsidP="007E6CF1">
            <w:pPr>
              <w:pStyle w:val="Tekstpodstawowy"/>
              <w:jc w:val="center"/>
              <w:rPr>
                <w:rFonts w:ascii="Calibri" w:hAnsi="Calibri" w:cs="Calibri"/>
                <w:sz w:val="18"/>
                <w:szCs w:val="18"/>
              </w:rPr>
            </w:pPr>
          </w:p>
        </w:tc>
        <w:tc>
          <w:tcPr>
            <w:tcW w:w="1633" w:type="dxa"/>
          </w:tcPr>
          <w:p w14:paraId="1EF6ACD1" w14:textId="77777777" w:rsidR="00BF55E1" w:rsidRPr="00A672B5" w:rsidRDefault="00BF55E1" w:rsidP="007E6CF1">
            <w:pPr>
              <w:pStyle w:val="Tekstpodstawowy"/>
              <w:jc w:val="center"/>
              <w:rPr>
                <w:rFonts w:ascii="Calibri" w:hAnsi="Calibri" w:cs="Calibri"/>
                <w:b/>
                <w:bCs/>
                <w:sz w:val="18"/>
                <w:szCs w:val="18"/>
              </w:rPr>
            </w:pPr>
          </w:p>
        </w:tc>
      </w:tr>
    </w:tbl>
    <w:p w14:paraId="5A5C4725" w14:textId="77777777" w:rsidR="00BF55E1" w:rsidRDefault="00BF55E1" w:rsidP="007E6CF1">
      <w:pPr>
        <w:autoSpaceDE w:val="0"/>
        <w:adjustRightInd w:val="0"/>
        <w:contextualSpacing/>
        <w:rPr>
          <w:rFonts w:ascii="Calibri" w:eastAsia="Calibri" w:hAnsi="Calibri" w:cs="Calibri"/>
          <w:bCs/>
        </w:rPr>
      </w:pPr>
    </w:p>
    <w:p w14:paraId="41199F1D" w14:textId="77777777" w:rsidR="00E27FE8" w:rsidRPr="00EF7109" w:rsidRDefault="00E27FE8" w:rsidP="007E6CF1">
      <w:pPr>
        <w:autoSpaceDE w:val="0"/>
        <w:adjustRightInd w:val="0"/>
        <w:ind w:left="-90" w:firstLine="90"/>
        <w:contextualSpacing/>
        <w:rPr>
          <w:rFonts w:ascii="Calibri" w:eastAsia="Calibri" w:hAnsi="Calibri" w:cs="Calibri"/>
          <w:bCs/>
          <w:sz w:val="22"/>
          <w:szCs w:val="22"/>
        </w:rPr>
      </w:pPr>
      <w:r w:rsidRPr="00EF7109">
        <w:rPr>
          <w:rFonts w:ascii="Calibri" w:eastAsia="Calibri" w:hAnsi="Calibri" w:cs="Calibri"/>
          <w:b/>
          <w:sz w:val="22"/>
          <w:szCs w:val="22"/>
        </w:rPr>
        <w:t>*</w:t>
      </w:r>
      <w:r w:rsidRPr="00EF7109">
        <w:rPr>
          <w:rFonts w:ascii="Calibri" w:eastAsia="Calibri" w:hAnsi="Calibri" w:cs="Calibri"/>
          <w:bCs/>
          <w:sz w:val="22"/>
          <w:szCs w:val="22"/>
          <w:u w:val="single"/>
        </w:rPr>
        <w:t>w tym:</w:t>
      </w:r>
    </w:p>
    <w:p w14:paraId="0EF9EF62" w14:textId="77777777" w:rsidR="00E27FE8" w:rsidRPr="00EF7109" w:rsidRDefault="00E27FE8"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a) cena jednostkowa </w:t>
      </w:r>
      <w:r w:rsidRPr="00EF7109">
        <w:rPr>
          <w:rFonts w:ascii="Calibri" w:hAnsi="Calibri" w:cs="Calibri"/>
          <w:b/>
          <w:bCs/>
          <w:sz w:val="22"/>
          <w:szCs w:val="22"/>
        </w:rPr>
        <w:t>brutto</w:t>
      </w:r>
      <w:r w:rsidRPr="00EF7109">
        <w:rPr>
          <w:rFonts w:ascii="Calibri" w:hAnsi="Calibri" w:cs="Calibri"/>
          <w:sz w:val="22"/>
          <w:szCs w:val="22"/>
        </w:rPr>
        <w:t xml:space="preserve"> noclegu …………………</w:t>
      </w:r>
      <w:proofErr w:type="gramStart"/>
      <w:r w:rsidRPr="00EF7109">
        <w:rPr>
          <w:rFonts w:ascii="Calibri" w:hAnsi="Calibri" w:cs="Calibri"/>
          <w:sz w:val="22"/>
          <w:szCs w:val="22"/>
        </w:rPr>
        <w:t>…….</w:t>
      </w:r>
      <w:proofErr w:type="gramEnd"/>
      <w:r w:rsidRPr="00EF7109">
        <w:rPr>
          <w:rFonts w:ascii="Calibri" w:hAnsi="Calibri" w:cs="Calibri"/>
          <w:sz w:val="22"/>
          <w:szCs w:val="22"/>
        </w:rPr>
        <w:t>.zł</w:t>
      </w:r>
    </w:p>
    <w:p w14:paraId="25613FE5" w14:textId="77777777" w:rsidR="00E27FE8" w:rsidRPr="00EF7109" w:rsidRDefault="00E27FE8"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b) cena jednostkowa </w:t>
      </w:r>
      <w:r w:rsidRPr="00EF7109">
        <w:rPr>
          <w:rFonts w:ascii="Calibri" w:hAnsi="Calibri" w:cs="Calibri"/>
          <w:b/>
          <w:bCs/>
          <w:sz w:val="22"/>
          <w:szCs w:val="22"/>
        </w:rPr>
        <w:t>brutto</w:t>
      </w:r>
      <w:r w:rsidRPr="00EF7109">
        <w:rPr>
          <w:rFonts w:ascii="Calibri" w:hAnsi="Calibri" w:cs="Calibri"/>
          <w:sz w:val="22"/>
          <w:szCs w:val="22"/>
        </w:rPr>
        <w:t xml:space="preserve"> gorącego posiłku………………………. Zł</w:t>
      </w:r>
    </w:p>
    <w:p w14:paraId="1EDCFE00" w14:textId="77777777" w:rsidR="00E27FE8" w:rsidRPr="00EF7109" w:rsidRDefault="00E27FE8" w:rsidP="007E6CF1">
      <w:pPr>
        <w:overflowPunct w:val="0"/>
        <w:autoSpaceDE w:val="0"/>
        <w:ind w:left="-90" w:firstLine="90"/>
        <w:contextualSpacing/>
        <w:rPr>
          <w:rFonts w:ascii="Calibri" w:hAnsi="Calibri" w:cs="Calibri"/>
          <w:sz w:val="22"/>
          <w:szCs w:val="22"/>
        </w:rPr>
      </w:pPr>
    </w:p>
    <w:p w14:paraId="1F08F642" w14:textId="77777777" w:rsidR="00E27FE8" w:rsidRPr="00EF7109" w:rsidRDefault="00E27FE8" w:rsidP="007E6CF1">
      <w:pPr>
        <w:overflowPunct w:val="0"/>
        <w:autoSpaceDE w:val="0"/>
        <w:ind w:left="-90" w:firstLine="90"/>
        <w:rPr>
          <w:rFonts w:ascii="Calibri" w:hAnsi="Calibri" w:cs="Calibri"/>
          <w:sz w:val="22"/>
          <w:szCs w:val="22"/>
        </w:rPr>
      </w:pPr>
      <w:r w:rsidRPr="00EF7109">
        <w:rPr>
          <w:rFonts w:ascii="Calibri" w:hAnsi="Calibri" w:cs="Calibri"/>
          <w:sz w:val="22"/>
          <w:szCs w:val="22"/>
        </w:rPr>
        <w:t xml:space="preserve">Dodatkowo informujemy, że cena jednostkowa </w:t>
      </w:r>
      <w:r w:rsidRPr="00EF7109">
        <w:rPr>
          <w:rFonts w:ascii="Calibri" w:hAnsi="Calibri" w:cs="Calibri"/>
          <w:b/>
          <w:bCs/>
          <w:sz w:val="22"/>
          <w:szCs w:val="22"/>
        </w:rPr>
        <w:t>brutto</w:t>
      </w:r>
      <w:r w:rsidRPr="00EF7109">
        <w:rPr>
          <w:rFonts w:ascii="Calibri" w:hAnsi="Calibri" w:cs="Calibri"/>
          <w:sz w:val="22"/>
          <w:szCs w:val="22"/>
        </w:rPr>
        <w:t xml:space="preserve">: </w:t>
      </w:r>
    </w:p>
    <w:p w14:paraId="35DBF48E" w14:textId="77777777" w:rsidR="00E27FE8" w:rsidRPr="00EF7109" w:rsidRDefault="00E27FE8" w:rsidP="00EF7109">
      <w:pPr>
        <w:numPr>
          <w:ilvl w:val="0"/>
          <w:numId w:val="180"/>
        </w:numPr>
        <w:tabs>
          <w:tab w:val="left" w:pos="270"/>
        </w:tabs>
        <w:overflowPunct w:val="0"/>
        <w:autoSpaceDE w:val="0"/>
        <w:ind w:hanging="720"/>
        <w:rPr>
          <w:rFonts w:ascii="Calibri" w:hAnsi="Calibri" w:cs="Calibri"/>
          <w:sz w:val="22"/>
          <w:szCs w:val="22"/>
          <w:lang w:eastAsia="en-US"/>
        </w:rPr>
      </w:pPr>
      <w:r w:rsidRPr="00EF7109">
        <w:rPr>
          <w:rFonts w:ascii="Calibri" w:hAnsi="Calibri" w:cs="Calibri"/>
          <w:sz w:val="22"/>
          <w:szCs w:val="22"/>
          <w:lang w:eastAsia="en-US"/>
        </w:rPr>
        <w:t xml:space="preserve">śniadania wynosi ………………… zł.  </w:t>
      </w:r>
    </w:p>
    <w:p w14:paraId="5241B65D" w14:textId="77777777" w:rsidR="00E27FE8" w:rsidRPr="00EF7109" w:rsidRDefault="00E27FE8" w:rsidP="00EF7109">
      <w:pPr>
        <w:numPr>
          <w:ilvl w:val="0"/>
          <w:numId w:val="180"/>
        </w:numPr>
        <w:overflowPunct w:val="0"/>
        <w:autoSpaceDE w:val="0"/>
        <w:ind w:left="-90" w:firstLine="90"/>
        <w:rPr>
          <w:rFonts w:ascii="Calibri" w:hAnsi="Calibri" w:cs="Calibri"/>
          <w:sz w:val="22"/>
          <w:szCs w:val="22"/>
          <w:lang w:eastAsia="en-US"/>
        </w:rPr>
      </w:pPr>
      <w:r w:rsidRPr="00EF7109">
        <w:rPr>
          <w:rFonts w:ascii="Calibri" w:hAnsi="Calibri" w:cs="Calibri"/>
          <w:sz w:val="22"/>
          <w:szCs w:val="22"/>
          <w:lang w:eastAsia="en-US"/>
        </w:rPr>
        <w:t xml:space="preserve">kolacji wynosi………………… zł </w:t>
      </w:r>
    </w:p>
    <w:p w14:paraId="3DFDF244" w14:textId="77777777" w:rsidR="00E27FE8" w:rsidRPr="00EF7109" w:rsidRDefault="00E27FE8" w:rsidP="007E6CF1">
      <w:pPr>
        <w:pStyle w:val="Akapitzlist"/>
        <w:overflowPunct w:val="0"/>
        <w:autoSpaceDE w:val="0"/>
        <w:spacing w:after="0" w:line="240" w:lineRule="auto"/>
        <w:ind w:left="-90" w:firstLine="90"/>
        <w:contextualSpacing/>
        <w:rPr>
          <w:rFonts w:cs="Calibri"/>
        </w:rPr>
      </w:pPr>
    </w:p>
    <w:p w14:paraId="5243E46F" w14:textId="77777777" w:rsidR="00E27FE8" w:rsidRDefault="00E27FE8" w:rsidP="007E6CF1">
      <w:pPr>
        <w:pStyle w:val="Standard"/>
        <w:ind w:left="-90" w:firstLine="90"/>
        <w:rPr>
          <w:rFonts w:ascii="Calibri" w:hAnsi="Calibri" w:cs="Calibri"/>
          <w:sz w:val="22"/>
          <w:szCs w:val="22"/>
        </w:rPr>
      </w:pPr>
      <w:r w:rsidRPr="00EF7109">
        <w:rPr>
          <w:rFonts w:ascii="Calibri" w:hAnsi="Calibri" w:cs="Calibri"/>
          <w:sz w:val="22"/>
          <w:szCs w:val="22"/>
        </w:rPr>
        <w:t>Mam możliwość*/nie mam możliwości* zapewnienia całodziennego wyżywienia.</w:t>
      </w:r>
    </w:p>
    <w:p w14:paraId="2C77BD91" w14:textId="2B919388" w:rsidR="00015060" w:rsidRPr="00EF7109" w:rsidRDefault="00015060" w:rsidP="00015060">
      <w:pPr>
        <w:rPr>
          <w:rFonts w:ascii="Calibri" w:hAnsi="Calibri" w:cs="Calibri"/>
          <w:b/>
          <w:sz w:val="22"/>
          <w:szCs w:val="22"/>
        </w:rPr>
      </w:pPr>
      <w:r w:rsidRPr="00EF7109">
        <w:rPr>
          <w:rFonts w:ascii="Calibri" w:hAnsi="Calibri" w:cs="Calibri"/>
          <w:b/>
          <w:sz w:val="22"/>
          <w:szCs w:val="22"/>
        </w:rPr>
        <w:lastRenderedPageBreak/>
        <w:t xml:space="preserve">UWAGA (dla CZĘŚCI </w:t>
      </w:r>
      <w:r>
        <w:rPr>
          <w:rFonts w:ascii="Calibri" w:hAnsi="Calibri" w:cs="Calibri"/>
          <w:b/>
          <w:sz w:val="22"/>
          <w:szCs w:val="22"/>
        </w:rPr>
        <w:t>II</w:t>
      </w:r>
      <w:r w:rsidRPr="00EF7109">
        <w:rPr>
          <w:rFonts w:ascii="Calibri" w:hAnsi="Calibri" w:cs="Calibri"/>
          <w:b/>
          <w:sz w:val="22"/>
          <w:szCs w:val="22"/>
        </w:rPr>
        <w:t xml:space="preserve">I): </w:t>
      </w:r>
      <w:r w:rsidRPr="00EF7109">
        <w:rPr>
          <w:rFonts w:ascii="Calibri" w:hAnsi="Calibri" w:cs="Calibri"/>
          <w:bCs/>
          <w:sz w:val="22"/>
          <w:szCs w:val="22"/>
        </w:rPr>
        <w:t xml:space="preserve">Wartość zamówienia podstawowego może ulec zwiększeniu </w:t>
      </w:r>
      <w:r w:rsidR="003432F3">
        <w:rPr>
          <w:rFonts w:ascii="Calibri" w:hAnsi="Calibri" w:cs="Calibri"/>
          <w:bCs/>
          <w:sz w:val="22"/>
          <w:szCs w:val="22"/>
        </w:rPr>
        <w:t>d</w:t>
      </w:r>
      <w:r w:rsidRPr="00781A7F">
        <w:rPr>
          <w:rFonts w:ascii="Calibri" w:hAnsi="Calibri" w:cs="Calibri"/>
          <w:bCs/>
          <w:sz w:val="22"/>
          <w:szCs w:val="22"/>
        </w:rPr>
        <w:t xml:space="preserve">o </w:t>
      </w:r>
      <w:r w:rsidR="00F74037" w:rsidRPr="00781A7F">
        <w:rPr>
          <w:rFonts w:ascii="Calibri" w:hAnsi="Calibri" w:cs="Calibri"/>
          <w:bCs/>
          <w:sz w:val="22"/>
          <w:szCs w:val="22"/>
        </w:rPr>
        <w:t>100</w:t>
      </w:r>
      <w:proofErr w:type="gramStart"/>
      <w:r w:rsidRPr="00781A7F">
        <w:rPr>
          <w:rFonts w:ascii="Calibri" w:hAnsi="Calibri" w:cs="Calibri"/>
          <w:bCs/>
          <w:sz w:val="22"/>
          <w:szCs w:val="22"/>
        </w:rPr>
        <w:t>%</w:t>
      </w:r>
      <w:r w:rsidRPr="00EF7109">
        <w:rPr>
          <w:rFonts w:ascii="Calibri" w:hAnsi="Calibri" w:cs="Calibri"/>
          <w:bCs/>
          <w:sz w:val="22"/>
          <w:szCs w:val="22"/>
        </w:rPr>
        <w:t xml:space="preserve">  w</w:t>
      </w:r>
      <w:proofErr w:type="gramEnd"/>
      <w:r w:rsidRPr="00EF7109">
        <w:rPr>
          <w:rFonts w:ascii="Calibri" w:hAnsi="Calibri" w:cs="Calibri"/>
          <w:bCs/>
          <w:sz w:val="22"/>
          <w:szCs w:val="22"/>
        </w:rPr>
        <w:t xml:space="preserve"> przypadku skorzystania przez Zamawiającego z </w:t>
      </w:r>
      <w:r w:rsidRPr="00EF7109">
        <w:rPr>
          <w:rFonts w:ascii="Calibri" w:hAnsi="Calibri" w:cs="Calibri"/>
          <w:b/>
          <w:sz w:val="22"/>
          <w:szCs w:val="22"/>
        </w:rPr>
        <w:t xml:space="preserve">prawa opcji. </w:t>
      </w:r>
      <w:r w:rsidRPr="00EF7109">
        <w:rPr>
          <w:rFonts w:ascii="Calibri" w:hAnsi="Calibri" w:cs="Calibri"/>
          <w:bCs/>
          <w:sz w:val="22"/>
          <w:szCs w:val="22"/>
        </w:rPr>
        <w:t xml:space="preserve"> Wykonanie tego zamówienia będzie się odbywało na tych samych warunkach cenowych co zamówienie podstawowe. </w:t>
      </w:r>
    </w:p>
    <w:p w14:paraId="08B03115" w14:textId="77777777" w:rsidR="00015060" w:rsidRDefault="00015060" w:rsidP="00015060">
      <w:pPr>
        <w:overflowPunct w:val="0"/>
        <w:autoSpaceDE w:val="0"/>
        <w:ind w:right="-23"/>
        <w:rPr>
          <w:rFonts w:ascii="Calibri" w:hAnsi="Calibri" w:cs="Calibri"/>
          <w:b/>
          <w:color w:val="FF0000"/>
          <w:sz w:val="22"/>
          <w:szCs w:val="22"/>
          <w:u w:val="single"/>
        </w:rPr>
      </w:pPr>
    </w:p>
    <w:p w14:paraId="2D7A21EE" w14:textId="77777777" w:rsidR="00EF7109" w:rsidRDefault="00EF7109" w:rsidP="007E6CF1">
      <w:pPr>
        <w:pStyle w:val="Standard"/>
        <w:ind w:left="-90" w:firstLine="90"/>
        <w:rPr>
          <w:rFonts w:ascii="Calibri" w:hAnsi="Calibri" w:cs="Calibri"/>
          <w:bCs/>
          <w:sz w:val="22"/>
          <w:szCs w:val="22"/>
        </w:rPr>
      </w:pPr>
    </w:p>
    <w:p w14:paraId="6EDCECDD" w14:textId="77777777" w:rsidR="00015060" w:rsidRPr="00EF7109" w:rsidRDefault="00015060" w:rsidP="007E6CF1">
      <w:pPr>
        <w:pStyle w:val="Standard"/>
        <w:ind w:left="-90" w:firstLine="90"/>
        <w:rPr>
          <w:rFonts w:ascii="Calibri" w:hAnsi="Calibri" w:cs="Calibri"/>
          <w:bCs/>
          <w:sz w:val="22"/>
          <w:szCs w:val="22"/>
        </w:rPr>
      </w:pPr>
    </w:p>
    <w:p w14:paraId="264C3E85" w14:textId="77777777" w:rsidR="00E27FE8" w:rsidRPr="00EF7109" w:rsidRDefault="00E27FE8" w:rsidP="007E6CF1">
      <w:pPr>
        <w:overflowPunct w:val="0"/>
        <w:autoSpaceDE w:val="0"/>
        <w:ind w:left="-90" w:right="-23" w:firstLine="90"/>
        <w:rPr>
          <w:rFonts w:ascii="Calibri" w:hAnsi="Calibri" w:cs="Calibri"/>
          <w:b/>
          <w:color w:val="FF0000"/>
          <w:sz w:val="22"/>
          <w:szCs w:val="22"/>
          <w:u w:val="single"/>
        </w:rPr>
      </w:pPr>
      <w:r w:rsidRPr="00EF7109">
        <w:rPr>
          <w:rFonts w:ascii="Calibri" w:hAnsi="Calibri" w:cs="Calibri"/>
          <w:b/>
          <w:color w:val="FF0000"/>
          <w:sz w:val="22"/>
          <w:szCs w:val="22"/>
          <w:u w:val="single"/>
        </w:rPr>
        <w:t xml:space="preserve">UWAGA! Proszę o dokładne </w:t>
      </w:r>
      <w:proofErr w:type="gramStart"/>
      <w:r w:rsidRPr="00EF7109">
        <w:rPr>
          <w:rFonts w:ascii="Calibri" w:hAnsi="Calibri" w:cs="Calibri"/>
          <w:b/>
          <w:color w:val="FF0000"/>
          <w:sz w:val="22"/>
          <w:szCs w:val="22"/>
          <w:u w:val="single"/>
        </w:rPr>
        <w:t>sprawdzenie,</w:t>
      </w:r>
      <w:proofErr w:type="gramEnd"/>
      <w:r w:rsidRPr="00EF7109">
        <w:rPr>
          <w:rFonts w:ascii="Calibri" w:hAnsi="Calibri" w:cs="Calibri"/>
          <w:b/>
          <w:color w:val="FF0000"/>
          <w:sz w:val="22"/>
          <w:szCs w:val="22"/>
          <w:u w:val="single"/>
        </w:rPr>
        <w:t xml:space="preserve"> czy tabela odpowiada części zamówienia, na które składają Państwo swoją ofertę!</w:t>
      </w:r>
    </w:p>
    <w:p w14:paraId="7E7240AD" w14:textId="77777777" w:rsidR="00E27FE8" w:rsidRPr="00EF7109" w:rsidRDefault="00E27FE8" w:rsidP="007E6CF1">
      <w:pPr>
        <w:autoSpaceDE w:val="0"/>
        <w:adjustRightInd w:val="0"/>
        <w:contextualSpacing/>
        <w:rPr>
          <w:rFonts w:ascii="Calibri" w:eastAsia="Calibri" w:hAnsi="Calibri" w:cs="Calibri"/>
          <w:bCs/>
          <w:sz w:val="22"/>
          <w:szCs w:val="22"/>
        </w:rPr>
      </w:pPr>
    </w:p>
    <w:p w14:paraId="2157D1D5" w14:textId="77777777" w:rsidR="00E27FE8" w:rsidRPr="00EF7109" w:rsidRDefault="00E27FE8" w:rsidP="007E6CF1">
      <w:pPr>
        <w:autoSpaceDE w:val="0"/>
        <w:adjustRightInd w:val="0"/>
        <w:contextualSpacing/>
        <w:rPr>
          <w:rFonts w:ascii="Calibri" w:eastAsia="Calibri" w:hAnsi="Calibri" w:cs="Calibri"/>
          <w:bCs/>
          <w:sz w:val="22"/>
          <w:szCs w:val="22"/>
        </w:rPr>
      </w:pPr>
    </w:p>
    <w:p w14:paraId="23DC1024" w14:textId="6A785897" w:rsidR="00545407" w:rsidRDefault="00545407" w:rsidP="007E6CF1">
      <w:pPr>
        <w:overflowPunct w:val="0"/>
        <w:autoSpaceDE w:val="0"/>
        <w:rPr>
          <w:rFonts w:ascii="Calibri" w:hAnsi="Calibri" w:cs="Calibri"/>
          <w:sz w:val="22"/>
          <w:szCs w:val="22"/>
        </w:rPr>
      </w:pPr>
      <w:r w:rsidRPr="00EF7109">
        <w:rPr>
          <w:rFonts w:ascii="Calibri" w:hAnsi="Calibri" w:cs="Calibri"/>
          <w:b/>
          <w:sz w:val="22"/>
          <w:szCs w:val="22"/>
        </w:rPr>
        <w:t>CZĘŚĆ IV (</w:t>
      </w:r>
      <w:r w:rsidRPr="00EF7109">
        <w:rPr>
          <w:rFonts w:ascii="Calibri" w:hAnsi="Calibri" w:cs="Calibri"/>
          <w:b/>
          <w:color w:val="FF0000"/>
          <w:sz w:val="22"/>
          <w:szCs w:val="22"/>
        </w:rPr>
        <w:t>wypełnić, jeśli dotyczy</w:t>
      </w:r>
      <w:r w:rsidRPr="00EF7109">
        <w:rPr>
          <w:rFonts w:ascii="Calibri" w:hAnsi="Calibri" w:cs="Calibri"/>
          <w:b/>
          <w:sz w:val="22"/>
          <w:szCs w:val="22"/>
        </w:rPr>
        <w:t xml:space="preserve">): </w:t>
      </w:r>
      <w:r w:rsidRPr="00EF7109">
        <w:rPr>
          <w:rFonts w:ascii="Calibri" w:hAnsi="Calibri" w:cs="Calibri"/>
          <w:sz w:val="22"/>
          <w:szCs w:val="22"/>
        </w:rPr>
        <w:t>Uwzględniając wszystkie koszty związane z realizacją przedmiotu zamówienia w zakresie określonym w SWZ oferuję realizację zamówienia zgodnie z SWZ za cenę określoną w kol. 6:</w:t>
      </w:r>
    </w:p>
    <w:p w14:paraId="4174711E" w14:textId="77777777" w:rsidR="00EF7109" w:rsidRPr="00EF7109" w:rsidRDefault="00EF7109" w:rsidP="007E6CF1">
      <w:pPr>
        <w:overflowPunct w:val="0"/>
        <w:autoSpaceDE w:val="0"/>
        <w:rPr>
          <w:rFonts w:ascii="Calibri" w:hAnsi="Calibri" w:cs="Calibri"/>
          <w:sz w:val="22"/>
          <w:szCs w:val="22"/>
        </w:rPr>
      </w:pPr>
    </w:p>
    <w:p w14:paraId="4C63E807" w14:textId="77777777" w:rsidR="00545407" w:rsidRPr="00EF7109" w:rsidRDefault="00545407" w:rsidP="007E6CF1">
      <w:pPr>
        <w:pStyle w:val="Standard"/>
        <w:ind w:left="709" w:hanging="709"/>
        <w:rPr>
          <w:rFonts w:ascii="Calibri" w:hAnsi="Calibri" w:cs="Calibri"/>
          <w:b/>
          <w:bCs/>
          <w:sz w:val="22"/>
          <w:szCs w:val="22"/>
        </w:rPr>
      </w:pPr>
      <w:r w:rsidRPr="00EF7109">
        <w:rPr>
          <w:rFonts w:ascii="Calibri" w:hAnsi="Calibri" w:cs="Calibri"/>
          <w:sz w:val="22"/>
          <w:szCs w:val="22"/>
        </w:rPr>
        <w:t>Łączna cena</w:t>
      </w:r>
      <w:r w:rsidRPr="00EF7109">
        <w:rPr>
          <w:rFonts w:ascii="Calibri" w:hAnsi="Calibri" w:cs="Calibri"/>
          <w:b/>
          <w:sz w:val="22"/>
          <w:szCs w:val="22"/>
        </w:rPr>
        <w:t xml:space="preserve"> </w:t>
      </w:r>
      <w:r w:rsidRPr="00EF7109">
        <w:rPr>
          <w:rFonts w:ascii="Calibri" w:hAnsi="Calibri" w:cs="Calibri"/>
          <w:b/>
          <w:bCs/>
          <w:sz w:val="22"/>
          <w:szCs w:val="22"/>
        </w:rPr>
        <w:t>BRUTTO za realizację przedmiotu zamówienia (kol. 6)</w:t>
      </w:r>
    </w:p>
    <w:p w14:paraId="2FC9422A" w14:textId="77777777" w:rsidR="00545407" w:rsidRPr="002B1FC5" w:rsidRDefault="00545407" w:rsidP="007E6CF1">
      <w:pPr>
        <w:pStyle w:val="Standard"/>
        <w:ind w:left="709" w:hanging="709"/>
        <w:rPr>
          <w:rFonts w:ascii="Calibri" w:hAnsi="Calibri" w:cs="Calibri"/>
          <w:b/>
          <w:bCs/>
          <w:sz w:val="22"/>
          <w:szCs w:val="22"/>
        </w:rPr>
      </w:pPr>
    </w:p>
    <w:p w14:paraId="56FC1521" w14:textId="77777777" w:rsidR="00545407" w:rsidRPr="002B1FC5" w:rsidRDefault="00545407" w:rsidP="007E6CF1">
      <w:pPr>
        <w:pStyle w:val="Standard"/>
        <w:ind w:left="709" w:hanging="709"/>
        <w:rPr>
          <w:rFonts w:ascii="Calibri" w:hAnsi="Calibri" w:cs="Calibri"/>
          <w:sz w:val="22"/>
          <w:szCs w:val="22"/>
        </w:rPr>
      </w:pPr>
      <w:r w:rsidRPr="002B1FC5">
        <w:rPr>
          <w:rFonts w:ascii="Calibri" w:hAnsi="Calibri" w:cs="Calibri"/>
          <w:b/>
          <w:bCs/>
          <w:sz w:val="22"/>
          <w:szCs w:val="22"/>
        </w:rPr>
        <w:t xml:space="preserve">łącznie </w:t>
      </w:r>
      <w:r w:rsidRPr="002B1FC5">
        <w:rPr>
          <w:rFonts w:ascii="Calibri" w:hAnsi="Calibri" w:cs="Calibri"/>
          <w:bCs/>
          <w:sz w:val="22"/>
          <w:szCs w:val="22"/>
        </w:rPr>
        <w:t xml:space="preserve">.........................................................................zł, ........gr w tym VAT </w:t>
      </w:r>
      <w:proofErr w:type="gramStart"/>
      <w:r w:rsidRPr="002B1FC5">
        <w:rPr>
          <w:rFonts w:ascii="Calibri" w:hAnsi="Calibri" w:cs="Calibri"/>
          <w:bCs/>
          <w:sz w:val="22"/>
          <w:szCs w:val="22"/>
        </w:rPr>
        <w:t>(….</w:t>
      </w:r>
      <w:proofErr w:type="gramEnd"/>
      <w:r w:rsidRPr="002B1FC5">
        <w:rPr>
          <w:rFonts w:ascii="Calibri" w:hAnsi="Calibri" w:cs="Calibri"/>
          <w:bCs/>
          <w:sz w:val="22"/>
          <w:szCs w:val="22"/>
        </w:rPr>
        <w:t>%)</w:t>
      </w:r>
    </w:p>
    <w:p w14:paraId="1FC384F5" w14:textId="77777777" w:rsidR="00545407" w:rsidRPr="002B1FC5" w:rsidRDefault="00545407" w:rsidP="007E6CF1">
      <w:pPr>
        <w:pStyle w:val="Standard"/>
        <w:ind w:left="709" w:hanging="709"/>
        <w:rPr>
          <w:rFonts w:ascii="Calibri" w:hAnsi="Calibri" w:cs="Calibri"/>
          <w:bCs/>
          <w:sz w:val="22"/>
          <w:szCs w:val="22"/>
        </w:rPr>
      </w:pPr>
    </w:p>
    <w:p w14:paraId="2AD0690C" w14:textId="77777777" w:rsidR="00545407" w:rsidRPr="002B1FC5" w:rsidRDefault="00545407" w:rsidP="007E6CF1">
      <w:pPr>
        <w:pStyle w:val="Standard"/>
        <w:ind w:left="709" w:hanging="709"/>
        <w:rPr>
          <w:rFonts w:ascii="Calibri" w:hAnsi="Calibri" w:cs="Calibri"/>
          <w:bCs/>
          <w:sz w:val="22"/>
          <w:szCs w:val="22"/>
        </w:rPr>
      </w:pPr>
      <w:r w:rsidRPr="002B1FC5">
        <w:rPr>
          <w:rFonts w:ascii="Calibri" w:hAnsi="Calibri" w:cs="Calibri"/>
          <w:bCs/>
          <w:sz w:val="22"/>
          <w:szCs w:val="22"/>
        </w:rPr>
        <w:t xml:space="preserve">słownie </w:t>
      </w:r>
      <w:r w:rsidRPr="002B1FC5">
        <w:rPr>
          <w:rFonts w:ascii="Calibri" w:hAnsi="Calibri" w:cs="Calibri"/>
          <w:bCs/>
          <w:color w:val="000000"/>
          <w:sz w:val="22"/>
          <w:szCs w:val="22"/>
        </w:rPr>
        <w:t xml:space="preserve">złotych, groszy: </w:t>
      </w:r>
      <w:r w:rsidRPr="002B1FC5">
        <w:rPr>
          <w:rFonts w:ascii="Calibri" w:hAnsi="Calibri" w:cs="Calibri"/>
          <w:bCs/>
          <w:sz w:val="22"/>
          <w:szCs w:val="22"/>
        </w:rPr>
        <w:t>...............................................................................................................</w:t>
      </w:r>
    </w:p>
    <w:p w14:paraId="185AB420" w14:textId="77777777" w:rsidR="00545407" w:rsidRPr="002B1FC5" w:rsidRDefault="00545407" w:rsidP="007E6CF1">
      <w:pPr>
        <w:autoSpaceDE w:val="0"/>
        <w:adjustRightInd w:val="0"/>
        <w:ind w:left="142" w:hanging="142"/>
        <w:rPr>
          <w:rFonts w:ascii="Calibri" w:hAnsi="Calibri" w:cs="Calibri"/>
          <w:sz w:val="22"/>
          <w:szCs w:val="22"/>
        </w:rPr>
      </w:pPr>
    </w:p>
    <w:p w14:paraId="2B245495" w14:textId="2BCD92F3" w:rsidR="00EF7109" w:rsidRDefault="00BF55E1" w:rsidP="00EF7109">
      <w:pPr>
        <w:spacing w:after="160"/>
        <w:ind w:left="-90" w:firstLine="90"/>
        <w:jc w:val="center"/>
        <w:rPr>
          <w:rFonts w:ascii="Calibri" w:eastAsia="Calibri" w:hAnsi="Calibri" w:cs="Calibri"/>
          <w:b/>
          <w:bCs/>
          <w:sz w:val="22"/>
          <w:szCs w:val="22"/>
          <w:u w:val="single"/>
          <w:lang w:eastAsia="en-US"/>
        </w:rPr>
      </w:pPr>
      <w:r w:rsidRPr="002B1FC5">
        <w:rPr>
          <w:rFonts w:ascii="Calibri" w:eastAsia="Calibri" w:hAnsi="Calibri" w:cs="Calibri"/>
          <w:b/>
          <w:bCs/>
          <w:sz w:val="22"/>
          <w:szCs w:val="22"/>
          <w:u w:val="single"/>
          <w:lang w:eastAsia="en-US"/>
        </w:rPr>
        <w:t>Cena została wyliczona w następujący sposób:</w:t>
      </w:r>
    </w:p>
    <w:tbl>
      <w:tblPr>
        <w:tblW w:w="9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1706"/>
        <w:gridCol w:w="1363"/>
        <w:gridCol w:w="1034"/>
        <w:gridCol w:w="1453"/>
        <w:gridCol w:w="1566"/>
      </w:tblGrid>
      <w:tr w:rsidR="00BF55E1" w:rsidRPr="002B1FC5" w14:paraId="77875420" w14:textId="77777777" w:rsidTr="007E6CF1">
        <w:trPr>
          <w:trHeight w:val="2379"/>
        </w:trPr>
        <w:tc>
          <w:tcPr>
            <w:tcW w:w="1975" w:type="dxa"/>
          </w:tcPr>
          <w:p w14:paraId="6D247CC1" w14:textId="77777777" w:rsidR="00BF55E1" w:rsidRPr="00A672B5" w:rsidRDefault="00BF55E1" w:rsidP="007E6CF1">
            <w:pPr>
              <w:pStyle w:val="Tekstpodstawowy"/>
              <w:ind w:left="-90" w:firstLine="90"/>
              <w:jc w:val="center"/>
              <w:rPr>
                <w:rFonts w:ascii="Calibri" w:hAnsi="Calibri" w:cs="Calibri"/>
                <w:b/>
                <w:bCs/>
                <w:sz w:val="18"/>
                <w:szCs w:val="18"/>
              </w:rPr>
            </w:pPr>
          </w:p>
          <w:p w14:paraId="2BD2F0D3" w14:textId="77777777" w:rsidR="00BF55E1" w:rsidRPr="00A672B5" w:rsidRDefault="00BF55E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Przedmiot zamówienia</w:t>
            </w:r>
          </w:p>
          <w:p w14:paraId="566D9A1B" w14:textId="41EC9E00" w:rsidR="00BF55E1" w:rsidRPr="00A672B5" w:rsidRDefault="00BF55E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 xml:space="preserve">część: </w:t>
            </w:r>
            <w:r w:rsidR="00E27FE8">
              <w:rPr>
                <w:rFonts w:ascii="Calibri" w:hAnsi="Calibri" w:cs="Calibri"/>
                <w:b/>
                <w:bCs/>
                <w:sz w:val="18"/>
                <w:szCs w:val="18"/>
              </w:rPr>
              <w:t>I</w:t>
            </w:r>
            <w:r>
              <w:rPr>
                <w:rFonts w:ascii="Calibri" w:hAnsi="Calibri" w:cs="Calibri"/>
                <w:b/>
                <w:bCs/>
                <w:sz w:val="18"/>
                <w:szCs w:val="18"/>
              </w:rPr>
              <w:t>V</w:t>
            </w:r>
          </w:p>
        </w:tc>
        <w:tc>
          <w:tcPr>
            <w:tcW w:w="1706" w:type="dxa"/>
            <w:shd w:val="clear" w:color="auto" w:fill="FFFF00"/>
          </w:tcPr>
          <w:p w14:paraId="45BDD447" w14:textId="77777777" w:rsidR="00BF55E1" w:rsidRPr="00A672B5" w:rsidRDefault="00BF55E1" w:rsidP="007E6CF1">
            <w:pPr>
              <w:spacing w:after="160"/>
              <w:ind w:left="-90" w:firstLine="90"/>
              <w:jc w:val="center"/>
              <w:rPr>
                <w:rFonts w:ascii="Calibri" w:eastAsia="Calibri" w:hAnsi="Calibri" w:cs="Calibri"/>
                <w:b/>
                <w:sz w:val="18"/>
                <w:szCs w:val="18"/>
                <w:lang w:eastAsia="en-US"/>
              </w:rPr>
            </w:pPr>
            <w:r w:rsidRPr="00A672B5">
              <w:rPr>
                <w:rFonts w:ascii="Calibri" w:eastAsia="Calibri" w:hAnsi="Calibri" w:cs="Calibri"/>
                <w:b/>
                <w:sz w:val="18"/>
                <w:szCs w:val="18"/>
                <w:lang w:eastAsia="en-US"/>
              </w:rPr>
              <w:t xml:space="preserve">Maksymalna liczba osobodób zgodnie z </w:t>
            </w:r>
            <w:r w:rsidRPr="00A672B5">
              <w:rPr>
                <w:rFonts w:ascii="Calibri" w:eastAsia="Calibri" w:hAnsi="Calibri" w:cs="Calibri"/>
                <w:b/>
                <w:sz w:val="18"/>
                <w:szCs w:val="18"/>
                <w:shd w:val="clear" w:color="auto" w:fill="FFFF00"/>
                <w:lang w:eastAsia="en-US"/>
              </w:rPr>
              <w:t>SWZ</w:t>
            </w:r>
          </w:p>
          <w:p w14:paraId="1E8572CC" w14:textId="77777777" w:rsidR="00BF55E1" w:rsidRPr="00A672B5" w:rsidRDefault="00BF55E1" w:rsidP="007E6CF1">
            <w:pPr>
              <w:spacing w:after="160"/>
              <w:ind w:left="-90" w:firstLine="90"/>
              <w:jc w:val="center"/>
              <w:rPr>
                <w:rFonts w:ascii="Calibri" w:eastAsia="Calibri" w:hAnsi="Calibri" w:cs="Calibri"/>
                <w:b/>
                <w:sz w:val="18"/>
                <w:szCs w:val="18"/>
                <w:lang w:eastAsia="en-US"/>
              </w:rPr>
            </w:pPr>
            <w:r w:rsidRPr="00A672B5">
              <w:rPr>
                <w:rFonts w:ascii="Calibri" w:hAnsi="Calibri" w:cs="Calibri"/>
                <w:b/>
                <w:color w:val="FF0000"/>
                <w:sz w:val="18"/>
                <w:szCs w:val="18"/>
              </w:rPr>
              <w:t xml:space="preserve">(NALEŻY </w:t>
            </w:r>
            <w:proofErr w:type="gramStart"/>
            <w:r w:rsidRPr="00A672B5">
              <w:rPr>
                <w:rFonts w:ascii="Calibri" w:hAnsi="Calibri" w:cs="Calibri"/>
                <w:b/>
                <w:color w:val="FF0000"/>
                <w:sz w:val="18"/>
                <w:szCs w:val="18"/>
              </w:rPr>
              <w:t>SPRAWDZIĆ,</w:t>
            </w:r>
            <w:proofErr w:type="gramEnd"/>
            <w:r w:rsidRPr="00A672B5">
              <w:rPr>
                <w:rFonts w:ascii="Calibri" w:hAnsi="Calibri" w:cs="Calibri"/>
                <w:b/>
                <w:color w:val="FF0000"/>
                <w:sz w:val="18"/>
                <w:szCs w:val="18"/>
              </w:rPr>
              <w:t xml:space="preserve"> CZY WPISANO POPRAWNIE)</w:t>
            </w:r>
          </w:p>
        </w:tc>
        <w:tc>
          <w:tcPr>
            <w:tcW w:w="1363" w:type="dxa"/>
          </w:tcPr>
          <w:p w14:paraId="0091CF22" w14:textId="77777777" w:rsidR="00BF55E1" w:rsidRPr="00A672B5" w:rsidRDefault="00BF55E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Cena jednostkowa*</w:t>
            </w:r>
            <w:proofErr w:type="gramStart"/>
            <w:r w:rsidRPr="00A672B5">
              <w:rPr>
                <w:rFonts w:ascii="Calibri" w:hAnsi="Calibri" w:cs="Calibri"/>
                <w:b/>
                <w:bCs/>
                <w:sz w:val="18"/>
                <w:szCs w:val="18"/>
              </w:rPr>
              <w:t xml:space="preserve">*  </w:t>
            </w:r>
            <w:r w:rsidRPr="00A672B5">
              <w:rPr>
                <w:rFonts w:ascii="Calibri" w:hAnsi="Calibri" w:cs="Calibri"/>
                <w:b/>
                <w:bCs/>
                <w:color w:val="FF0000"/>
                <w:sz w:val="18"/>
                <w:szCs w:val="18"/>
              </w:rPr>
              <w:t>netto</w:t>
            </w:r>
            <w:proofErr w:type="gramEnd"/>
            <w:r w:rsidRPr="00A672B5">
              <w:rPr>
                <w:rFonts w:ascii="Calibri" w:hAnsi="Calibri" w:cs="Calibri"/>
                <w:b/>
                <w:bCs/>
                <w:color w:val="FF0000"/>
                <w:sz w:val="18"/>
                <w:szCs w:val="18"/>
              </w:rPr>
              <w:t xml:space="preserve"> za dobę pobytu 1 osoby wraz z jednym gorącym posiłkiem</w:t>
            </w:r>
            <w:r w:rsidRPr="00A672B5">
              <w:rPr>
                <w:rFonts w:ascii="Calibri" w:hAnsi="Calibri" w:cs="Calibri"/>
                <w:b/>
                <w:bCs/>
                <w:color w:val="FF0000"/>
                <w:sz w:val="18"/>
                <w:szCs w:val="18"/>
              </w:rPr>
              <w:br/>
            </w:r>
            <w:r w:rsidRPr="00A672B5">
              <w:rPr>
                <w:rFonts w:ascii="Calibri" w:hAnsi="Calibri" w:cs="Calibri"/>
                <w:b/>
                <w:bCs/>
                <w:sz w:val="18"/>
                <w:szCs w:val="18"/>
              </w:rPr>
              <w:t>w PLN</w:t>
            </w:r>
          </w:p>
        </w:tc>
        <w:tc>
          <w:tcPr>
            <w:tcW w:w="1034" w:type="dxa"/>
            <w:vAlign w:val="center"/>
          </w:tcPr>
          <w:p w14:paraId="74C408B7" w14:textId="77777777" w:rsidR="00BF55E1" w:rsidRPr="00A672B5" w:rsidRDefault="00BF55E1" w:rsidP="007E6CF1">
            <w:pPr>
              <w:pStyle w:val="Tekstpodstawowy"/>
              <w:ind w:left="-90" w:firstLine="90"/>
              <w:jc w:val="center"/>
              <w:rPr>
                <w:rFonts w:ascii="Calibri" w:hAnsi="Calibri" w:cs="Calibri"/>
                <w:b/>
                <w:bCs/>
                <w:sz w:val="18"/>
                <w:szCs w:val="18"/>
              </w:rPr>
            </w:pPr>
            <w:r w:rsidRPr="00A672B5">
              <w:rPr>
                <w:rFonts w:ascii="Calibri" w:hAnsi="Calibri" w:cs="Calibri"/>
                <w:b/>
                <w:sz w:val="18"/>
                <w:szCs w:val="18"/>
              </w:rPr>
              <w:t>Podatek od towarów i usług (podatek VAT)</w:t>
            </w:r>
          </w:p>
        </w:tc>
        <w:tc>
          <w:tcPr>
            <w:tcW w:w="1453" w:type="dxa"/>
            <w:shd w:val="clear" w:color="auto" w:fill="FFFF00"/>
          </w:tcPr>
          <w:p w14:paraId="1F8F4B9F" w14:textId="77777777" w:rsidR="00BF55E1" w:rsidRPr="00A672B5" w:rsidRDefault="00BF55E1" w:rsidP="007E6CF1">
            <w:pPr>
              <w:pStyle w:val="Tekstpodstawowy"/>
              <w:ind w:left="-90" w:firstLine="90"/>
              <w:jc w:val="center"/>
              <w:rPr>
                <w:rFonts w:ascii="Calibri" w:hAnsi="Calibri" w:cs="Calibri"/>
                <w:b/>
                <w:bCs/>
                <w:color w:val="FF0000"/>
                <w:sz w:val="18"/>
                <w:szCs w:val="18"/>
              </w:rPr>
            </w:pPr>
            <w:r w:rsidRPr="00A672B5">
              <w:rPr>
                <w:rFonts w:ascii="Calibri" w:hAnsi="Calibri" w:cs="Calibri"/>
                <w:b/>
                <w:bCs/>
                <w:sz w:val="18"/>
                <w:szCs w:val="18"/>
              </w:rPr>
              <w:t xml:space="preserve">Cena jednostkowa * </w:t>
            </w:r>
            <w:r w:rsidRPr="00A672B5">
              <w:rPr>
                <w:rFonts w:ascii="Calibri" w:hAnsi="Calibri" w:cs="Calibri"/>
                <w:b/>
                <w:bCs/>
                <w:color w:val="FF0000"/>
                <w:sz w:val="18"/>
                <w:szCs w:val="18"/>
              </w:rPr>
              <w:t>brutto za dobę pobytu 1 osoby</w:t>
            </w:r>
          </w:p>
          <w:p w14:paraId="5754CA6F" w14:textId="77777777" w:rsidR="00BF55E1" w:rsidRPr="00A672B5" w:rsidRDefault="00BF55E1" w:rsidP="007E6CF1">
            <w:pPr>
              <w:pStyle w:val="Tekstpodstawowy"/>
              <w:ind w:left="-90" w:firstLine="90"/>
              <w:jc w:val="center"/>
              <w:rPr>
                <w:rFonts w:ascii="Calibri" w:hAnsi="Calibri" w:cs="Calibri"/>
                <w:b/>
                <w:bCs/>
                <w:sz w:val="18"/>
                <w:szCs w:val="18"/>
              </w:rPr>
            </w:pPr>
            <w:r w:rsidRPr="00A672B5">
              <w:rPr>
                <w:rFonts w:ascii="Calibri" w:hAnsi="Calibri" w:cs="Calibri"/>
                <w:b/>
                <w:bCs/>
                <w:color w:val="FF0000"/>
                <w:sz w:val="18"/>
                <w:szCs w:val="18"/>
              </w:rPr>
              <w:t>wraz z jednym gorącym posiłkiem</w:t>
            </w:r>
            <w:r w:rsidRPr="00A672B5">
              <w:rPr>
                <w:rFonts w:ascii="Calibri" w:hAnsi="Calibri" w:cs="Calibri"/>
                <w:b/>
                <w:bCs/>
                <w:color w:val="0070C0"/>
                <w:sz w:val="18"/>
                <w:szCs w:val="18"/>
              </w:rPr>
              <w:br/>
            </w:r>
            <w:r w:rsidRPr="00A672B5">
              <w:rPr>
                <w:rFonts w:ascii="Calibri" w:hAnsi="Calibri" w:cs="Calibri"/>
                <w:b/>
                <w:bCs/>
                <w:sz w:val="18"/>
                <w:szCs w:val="18"/>
              </w:rPr>
              <w:t>w PLN</w:t>
            </w:r>
          </w:p>
        </w:tc>
        <w:tc>
          <w:tcPr>
            <w:tcW w:w="1566" w:type="dxa"/>
            <w:shd w:val="clear" w:color="auto" w:fill="FFFF00"/>
          </w:tcPr>
          <w:p w14:paraId="6AE6DC96" w14:textId="77777777" w:rsidR="00BF55E1" w:rsidRPr="00EF7109" w:rsidRDefault="00BF55E1" w:rsidP="007E6CF1">
            <w:pPr>
              <w:pStyle w:val="Tekstpodstawowy"/>
              <w:ind w:left="-90" w:firstLine="90"/>
              <w:jc w:val="center"/>
              <w:rPr>
                <w:rFonts w:ascii="Calibri" w:hAnsi="Calibri" w:cs="Calibri"/>
                <w:b/>
                <w:bCs/>
                <w:sz w:val="18"/>
                <w:szCs w:val="18"/>
              </w:rPr>
            </w:pPr>
            <w:r w:rsidRPr="00EF7109">
              <w:rPr>
                <w:rFonts w:ascii="Calibri" w:hAnsi="Calibri" w:cs="Calibri"/>
                <w:b/>
                <w:bCs/>
                <w:sz w:val="18"/>
                <w:szCs w:val="18"/>
              </w:rPr>
              <w:t>Łączna cena brutto</w:t>
            </w:r>
          </w:p>
          <w:p w14:paraId="35A965A5" w14:textId="77777777" w:rsidR="00BF55E1" w:rsidRPr="00EF7109" w:rsidRDefault="00BF55E1" w:rsidP="007E6CF1">
            <w:pPr>
              <w:pStyle w:val="Tekstpodstawowy"/>
              <w:ind w:left="-90" w:firstLine="90"/>
              <w:jc w:val="center"/>
              <w:rPr>
                <w:rFonts w:ascii="Calibri" w:hAnsi="Calibri" w:cs="Calibri"/>
                <w:b/>
                <w:bCs/>
                <w:i/>
                <w:iCs/>
                <w:sz w:val="18"/>
                <w:szCs w:val="18"/>
                <w:u w:val="single"/>
              </w:rPr>
            </w:pPr>
            <w:r w:rsidRPr="00EF7109">
              <w:rPr>
                <w:rFonts w:ascii="Calibri" w:hAnsi="Calibri" w:cs="Calibri"/>
                <w:b/>
                <w:bCs/>
                <w:i/>
                <w:iCs/>
                <w:sz w:val="18"/>
                <w:szCs w:val="18"/>
                <w:u w:val="single"/>
              </w:rPr>
              <w:t>kol. 2 x kol. 5</w:t>
            </w:r>
          </w:p>
          <w:p w14:paraId="3EAD4E39" w14:textId="77777777" w:rsidR="00BF55E1" w:rsidRPr="00EF7109" w:rsidRDefault="00BF55E1" w:rsidP="007E6CF1">
            <w:pPr>
              <w:pStyle w:val="Tekstpodstawowy"/>
              <w:ind w:left="-90" w:firstLine="90"/>
              <w:jc w:val="center"/>
              <w:rPr>
                <w:rFonts w:ascii="Calibri" w:hAnsi="Calibri" w:cs="Calibri"/>
                <w:b/>
                <w:bCs/>
                <w:sz w:val="18"/>
                <w:szCs w:val="18"/>
              </w:rPr>
            </w:pPr>
            <w:r w:rsidRPr="00EF7109">
              <w:rPr>
                <w:rFonts w:ascii="Calibri" w:hAnsi="Calibri" w:cs="Calibri"/>
                <w:b/>
                <w:color w:val="FF0000"/>
                <w:sz w:val="18"/>
                <w:szCs w:val="18"/>
              </w:rPr>
              <w:t xml:space="preserve">(NALEŻY </w:t>
            </w:r>
            <w:proofErr w:type="gramStart"/>
            <w:r w:rsidRPr="00EF7109">
              <w:rPr>
                <w:rFonts w:ascii="Calibri" w:hAnsi="Calibri" w:cs="Calibri"/>
                <w:b/>
                <w:color w:val="FF0000"/>
                <w:sz w:val="18"/>
                <w:szCs w:val="18"/>
              </w:rPr>
              <w:t>SPRAWDZIĆ,</w:t>
            </w:r>
            <w:proofErr w:type="gramEnd"/>
            <w:r w:rsidRPr="00EF7109">
              <w:rPr>
                <w:rFonts w:ascii="Calibri" w:hAnsi="Calibri" w:cs="Calibri"/>
                <w:b/>
                <w:color w:val="FF0000"/>
                <w:sz w:val="18"/>
                <w:szCs w:val="18"/>
              </w:rPr>
              <w:t xml:space="preserve"> CZY WPISANO POPRAWNIE)</w:t>
            </w:r>
          </w:p>
          <w:p w14:paraId="199EAE09" w14:textId="77777777" w:rsidR="00BF55E1" w:rsidRPr="00A672B5" w:rsidRDefault="00BF55E1" w:rsidP="007E6CF1">
            <w:pPr>
              <w:pStyle w:val="Tekstpodstawowy"/>
              <w:ind w:left="-90" w:firstLine="90"/>
              <w:jc w:val="center"/>
              <w:rPr>
                <w:rFonts w:ascii="Calibri" w:hAnsi="Calibri" w:cs="Calibri"/>
                <w:b/>
                <w:bCs/>
                <w:sz w:val="18"/>
                <w:szCs w:val="18"/>
              </w:rPr>
            </w:pPr>
          </w:p>
        </w:tc>
      </w:tr>
      <w:tr w:rsidR="00BF55E1" w:rsidRPr="002B1FC5" w14:paraId="3193D07B" w14:textId="77777777" w:rsidTr="007E6CF1">
        <w:trPr>
          <w:trHeight w:val="205"/>
        </w:trPr>
        <w:tc>
          <w:tcPr>
            <w:tcW w:w="1975" w:type="dxa"/>
          </w:tcPr>
          <w:p w14:paraId="1DB34D0F"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1</w:t>
            </w:r>
          </w:p>
        </w:tc>
        <w:tc>
          <w:tcPr>
            <w:tcW w:w="1706" w:type="dxa"/>
            <w:shd w:val="clear" w:color="auto" w:fill="FFFF00"/>
          </w:tcPr>
          <w:p w14:paraId="029FEEA0"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2</w:t>
            </w:r>
          </w:p>
        </w:tc>
        <w:tc>
          <w:tcPr>
            <w:tcW w:w="1363" w:type="dxa"/>
          </w:tcPr>
          <w:p w14:paraId="4C92301D"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3</w:t>
            </w:r>
          </w:p>
        </w:tc>
        <w:tc>
          <w:tcPr>
            <w:tcW w:w="1034" w:type="dxa"/>
          </w:tcPr>
          <w:p w14:paraId="1F4CA706"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4</w:t>
            </w:r>
          </w:p>
        </w:tc>
        <w:tc>
          <w:tcPr>
            <w:tcW w:w="1453" w:type="dxa"/>
            <w:shd w:val="clear" w:color="auto" w:fill="FFFF00"/>
          </w:tcPr>
          <w:p w14:paraId="5AB05D88"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5</w:t>
            </w:r>
          </w:p>
        </w:tc>
        <w:tc>
          <w:tcPr>
            <w:tcW w:w="1566" w:type="dxa"/>
            <w:shd w:val="clear" w:color="auto" w:fill="FFFF00"/>
          </w:tcPr>
          <w:p w14:paraId="3B0107C4" w14:textId="77777777" w:rsidR="00BF55E1" w:rsidRPr="00A672B5" w:rsidRDefault="00BF55E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6</w:t>
            </w:r>
          </w:p>
        </w:tc>
      </w:tr>
      <w:tr w:rsidR="00BF55E1" w:rsidRPr="002B1FC5" w14:paraId="4CD594F7" w14:textId="77777777" w:rsidTr="007E6CF1">
        <w:tc>
          <w:tcPr>
            <w:tcW w:w="1975" w:type="dxa"/>
          </w:tcPr>
          <w:p w14:paraId="0EB1D634" w14:textId="3D3E19B6" w:rsidR="00BF55E1" w:rsidRPr="00A672B5" w:rsidRDefault="00BF55E1" w:rsidP="007E6CF1">
            <w:pPr>
              <w:pStyle w:val="Tekstpodstawowy"/>
              <w:ind w:left="-90"/>
              <w:jc w:val="left"/>
              <w:rPr>
                <w:rFonts w:ascii="Calibri" w:hAnsi="Calibri" w:cs="Calibri"/>
                <w:sz w:val="18"/>
                <w:szCs w:val="18"/>
              </w:rPr>
            </w:pPr>
            <w:r w:rsidRPr="00A672B5">
              <w:rPr>
                <w:rFonts w:ascii="Calibri" w:hAnsi="Calibri" w:cs="Calibri"/>
                <w:sz w:val="18"/>
                <w:szCs w:val="18"/>
              </w:rPr>
              <w:t xml:space="preserve">Usługa schronienia w </w:t>
            </w:r>
            <w:r>
              <w:rPr>
                <w:rFonts w:ascii="Calibri" w:hAnsi="Calibri" w:cs="Calibri"/>
                <w:sz w:val="18"/>
                <w:szCs w:val="18"/>
              </w:rPr>
              <w:t xml:space="preserve">schronisku </w:t>
            </w:r>
            <w:r w:rsidRPr="00A672B5">
              <w:rPr>
                <w:rFonts w:ascii="Calibri" w:hAnsi="Calibri" w:cs="Calibri"/>
                <w:sz w:val="18"/>
                <w:szCs w:val="18"/>
              </w:rPr>
              <w:t xml:space="preserve">dla osób bezdomnych </w:t>
            </w:r>
            <w:r>
              <w:rPr>
                <w:rFonts w:ascii="Calibri" w:hAnsi="Calibri" w:cs="Calibri"/>
                <w:sz w:val="18"/>
                <w:szCs w:val="18"/>
              </w:rPr>
              <w:t xml:space="preserve">z usługami opiekuńczymi </w:t>
            </w:r>
            <w:r w:rsidRPr="00A672B5">
              <w:rPr>
                <w:rFonts w:ascii="Calibri" w:hAnsi="Calibri" w:cs="Calibri"/>
                <w:sz w:val="18"/>
                <w:szCs w:val="18"/>
              </w:rPr>
              <w:t>(</w:t>
            </w:r>
            <w:r>
              <w:rPr>
                <w:rFonts w:ascii="Calibri" w:hAnsi="Calibri" w:cs="Calibri"/>
                <w:sz w:val="18"/>
                <w:szCs w:val="18"/>
              </w:rPr>
              <w:t>mężczyźni/kobiety</w:t>
            </w:r>
            <w:r w:rsidRPr="00A672B5">
              <w:rPr>
                <w:rFonts w:ascii="Calibri" w:hAnsi="Calibri" w:cs="Calibri"/>
                <w:sz w:val="18"/>
                <w:szCs w:val="18"/>
              </w:rPr>
              <w:t>)</w:t>
            </w:r>
          </w:p>
          <w:p w14:paraId="5773425C" w14:textId="57B47026" w:rsidR="00BF55E1" w:rsidRPr="00A672B5" w:rsidRDefault="00BF55E1" w:rsidP="00EF7109">
            <w:pPr>
              <w:overflowPunct w:val="0"/>
              <w:autoSpaceDE w:val="0"/>
              <w:ind w:left="-90"/>
              <w:jc w:val="left"/>
              <w:rPr>
                <w:rFonts w:ascii="Calibri" w:hAnsi="Calibri" w:cs="Calibri"/>
                <w:b/>
                <w:bCs/>
                <w:sz w:val="18"/>
                <w:szCs w:val="18"/>
              </w:rPr>
            </w:pPr>
            <w:r w:rsidRPr="00A672B5">
              <w:rPr>
                <w:rFonts w:ascii="Calibri" w:hAnsi="Calibri" w:cs="Calibri"/>
                <w:bCs/>
                <w:sz w:val="18"/>
                <w:szCs w:val="18"/>
              </w:rPr>
              <w:t xml:space="preserve">max </w:t>
            </w:r>
            <w:r w:rsidR="00F74037">
              <w:rPr>
                <w:rFonts w:ascii="Calibri" w:hAnsi="Calibri" w:cs="Calibri"/>
                <w:bCs/>
                <w:sz w:val="18"/>
                <w:szCs w:val="18"/>
              </w:rPr>
              <w:t>3276</w:t>
            </w:r>
            <w:r w:rsidRPr="00A672B5">
              <w:rPr>
                <w:rFonts w:ascii="Calibri" w:hAnsi="Calibri" w:cs="Calibri"/>
                <w:bCs/>
                <w:sz w:val="18"/>
                <w:szCs w:val="18"/>
              </w:rPr>
              <w:t xml:space="preserve"> </w:t>
            </w:r>
            <w:proofErr w:type="gramStart"/>
            <w:r w:rsidRPr="00A672B5">
              <w:rPr>
                <w:rFonts w:ascii="Calibri" w:hAnsi="Calibri" w:cs="Calibri"/>
                <w:bCs/>
                <w:sz w:val="18"/>
                <w:szCs w:val="18"/>
              </w:rPr>
              <w:t>osobodób,</w:t>
            </w:r>
            <w:proofErr w:type="gramEnd"/>
            <w:r w:rsidRPr="00A672B5">
              <w:rPr>
                <w:rFonts w:ascii="Calibri" w:hAnsi="Calibri" w:cs="Calibri"/>
                <w:bCs/>
                <w:sz w:val="18"/>
                <w:szCs w:val="18"/>
              </w:rPr>
              <w:t xml:space="preserve"> (dla orientacyjnie maksymalnie ok. </w:t>
            </w:r>
            <w:r w:rsidR="00F74037" w:rsidRPr="00781A7F">
              <w:rPr>
                <w:rFonts w:ascii="Calibri" w:hAnsi="Calibri" w:cs="Calibri"/>
                <w:bCs/>
                <w:sz w:val="18"/>
                <w:szCs w:val="18"/>
              </w:rPr>
              <w:t xml:space="preserve">12 </w:t>
            </w:r>
            <w:r w:rsidRPr="00781A7F">
              <w:rPr>
                <w:rFonts w:ascii="Calibri" w:hAnsi="Calibri" w:cs="Calibri"/>
                <w:bCs/>
                <w:sz w:val="18"/>
                <w:szCs w:val="18"/>
              </w:rPr>
              <w:t xml:space="preserve">mężczyzn/kobiet jednocześnie) w okresie od udzielenia zmówienia/zawarcia umowy, ale </w:t>
            </w:r>
            <w:r w:rsidRPr="00781A7F">
              <w:rPr>
                <w:rFonts w:ascii="Calibri" w:eastAsiaTheme="majorEastAsia" w:hAnsi="Calibri" w:cs="Calibri"/>
                <w:bCs/>
                <w:sz w:val="18"/>
                <w:szCs w:val="18"/>
              </w:rPr>
              <w:t xml:space="preserve">nie wcześniej niż </w:t>
            </w:r>
            <w:r w:rsidR="00F74037" w:rsidRPr="00781A7F">
              <w:rPr>
                <w:rFonts w:ascii="Calibri" w:eastAsiaTheme="majorEastAsia" w:hAnsi="Calibri" w:cs="Calibri"/>
                <w:bCs/>
                <w:sz w:val="18"/>
                <w:szCs w:val="18"/>
              </w:rPr>
              <w:t xml:space="preserve">od </w:t>
            </w:r>
            <w:r w:rsidR="00F74037" w:rsidRPr="00781A7F">
              <w:rPr>
                <w:rFonts w:ascii="Calibri" w:eastAsiaTheme="majorEastAsia" w:hAnsi="Calibri" w:cs="Calibri"/>
                <w:b/>
                <w:sz w:val="18"/>
                <w:szCs w:val="18"/>
              </w:rPr>
              <w:t>1 stycznia 2026</w:t>
            </w:r>
            <w:r w:rsidR="00F74037" w:rsidRPr="00781A7F">
              <w:rPr>
                <w:rFonts w:ascii="Calibri" w:hAnsi="Calibri" w:cs="Calibri"/>
                <w:b/>
                <w:sz w:val="18"/>
                <w:szCs w:val="18"/>
              </w:rPr>
              <w:t xml:space="preserve"> r. do </w:t>
            </w:r>
            <w:r w:rsidR="00F74037" w:rsidRPr="00781A7F">
              <w:rPr>
                <w:rFonts w:ascii="Calibri" w:hAnsi="Calibri" w:cs="Calibri"/>
                <w:b/>
                <w:sz w:val="18"/>
                <w:szCs w:val="18"/>
              </w:rPr>
              <w:br/>
              <w:t xml:space="preserve">30 czerwca </w:t>
            </w:r>
            <w:proofErr w:type="gramStart"/>
            <w:r w:rsidR="00F74037" w:rsidRPr="00781A7F">
              <w:rPr>
                <w:rFonts w:ascii="Calibri" w:hAnsi="Calibri" w:cs="Calibri"/>
                <w:b/>
                <w:sz w:val="18"/>
                <w:szCs w:val="18"/>
              </w:rPr>
              <w:t>2027  r.</w:t>
            </w:r>
            <w:proofErr w:type="gramEnd"/>
          </w:p>
        </w:tc>
        <w:tc>
          <w:tcPr>
            <w:tcW w:w="1706" w:type="dxa"/>
          </w:tcPr>
          <w:p w14:paraId="7BC5A979" w14:textId="77777777" w:rsidR="00BF55E1" w:rsidRPr="00A672B5" w:rsidRDefault="00BF55E1" w:rsidP="007E6CF1">
            <w:pPr>
              <w:pStyle w:val="Tekstpodstawowy"/>
              <w:ind w:left="-90" w:firstLine="90"/>
              <w:jc w:val="center"/>
              <w:rPr>
                <w:rFonts w:ascii="Calibri" w:hAnsi="Calibri" w:cs="Calibri"/>
                <w:sz w:val="18"/>
                <w:szCs w:val="18"/>
              </w:rPr>
            </w:pPr>
          </w:p>
          <w:p w14:paraId="69036FEE" w14:textId="77777777" w:rsidR="00BF55E1" w:rsidRPr="00A672B5" w:rsidRDefault="00BF55E1" w:rsidP="007E6CF1">
            <w:pPr>
              <w:pStyle w:val="Tekstpodstawowy"/>
              <w:ind w:left="-90" w:firstLine="90"/>
              <w:jc w:val="center"/>
              <w:rPr>
                <w:rFonts w:ascii="Calibri" w:hAnsi="Calibri" w:cs="Calibri"/>
                <w:sz w:val="18"/>
                <w:szCs w:val="18"/>
              </w:rPr>
            </w:pPr>
          </w:p>
          <w:p w14:paraId="43E9E9BB" w14:textId="56A1E355" w:rsidR="00BF55E1" w:rsidRPr="00A672B5" w:rsidRDefault="00F74037" w:rsidP="007E6CF1">
            <w:pPr>
              <w:pStyle w:val="Tekstpodstawowy"/>
              <w:ind w:left="-90" w:firstLine="90"/>
              <w:jc w:val="center"/>
              <w:rPr>
                <w:rFonts w:ascii="Calibri" w:hAnsi="Calibri" w:cs="Calibri"/>
                <w:sz w:val="18"/>
                <w:szCs w:val="18"/>
              </w:rPr>
            </w:pPr>
            <w:r>
              <w:rPr>
                <w:rFonts w:ascii="Calibri" w:hAnsi="Calibri" w:cs="Calibri"/>
                <w:sz w:val="18"/>
                <w:szCs w:val="18"/>
              </w:rPr>
              <w:t>3276</w:t>
            </w:r>
          </w:p>
        </w:tc>
        <w:tc>
          <w:tcPr>
            <w:tcW w:w="1363" w:type="dxa"/>
          </w:tcPr>
          <w:p w14:paraId="7FB896D4" w14:textId="77777777" w:rsidR="00BF55E1" w:rsidRPr="00A672B5" w:rsidRDefault="00BF55E1" w:rsidP="007E6CF1">
            <w:pPr>
              <w:pStyle w:val="Tekstpodstawowy"/>
              <w:ind w:left="-90" w:firstLine="90"/>
              <w:jc w:val="center"/>
              <w:rPr>
                <w:rFonts w:ascii="Calibri" w:hAnsi="Calibri" w:cs="Calibri"/>
                <w:sz w:val="18"/>
                <w:szCs w:val="18"/>
              </w:rPr>
            </w:pPr>
          </w:p>
        </w:tc>
        <w:tc>
          <w:tcPr>
            <w:tcW w:w="1034" w:type="dxa"/>
          </w:tcPr>
          <w:p w14:paraId="677F326F" w14:textId="77777777" w:rsidR="00BF55E1" w:rsidRPr="00A672B5" w:rsidRDefault="00BF55E1" w:rsidP="007E6CF1">
            <w:pPr>
              <w:pStyle w:val="Tekstpodstawowy"/>
              <w:ind w:left="-90" w:firstLine="90"/>
              <w:jc w:val="center"/>
              <w:rPr>
                <w:rFonts w:ascii="Calibri" w:hAnsi="Calibri" w:cs="Calibri"/>
                <w:sz w:val="18"/>
                <w:szCs w:val="18"/>
              </w:rPr>
            </w:pPr>
          </w:p>
        </w:tc>
        <w:tc>
          <w:tcPr>
            <w:tcW w:w="1453" w:type="dxa"/>
          </w:tcPr>
          <w:p w14:paraId="15BEAA10" w14:textId="77777777" w:rsidR="00BF55E1" w:rsidRPr="00A672B5" w:rsidRDefault="00BF55E1" w:rsidP="007E6CF1">
            <w:pPr>
              <w:pStyle w:val="Tekstpodstawowy"/>
              <w:ind w:left="-90" w:firstLine="90"/>
              <w:jc w:val="center"/>
              <w:rPr>
                <w:rFonts w:ascii="Calibri" w:hAnsi="Calibri" w:cs="Calibri"/>
                <w:sz w:val="18"/>
                <w:szCs w:val="18"/>
              </w:rPr>
            </w:pPr>
          </w:p>
          <w:p w14:paraId="4E8EE434" w14:textId="77777777" w:rsidR="00BF55E1" w:rsidRPr="00A672B5" w:rsidRDefault="00BF55E1" w:rsidP="007E6CF1">
            <w:pPr>
              <w:pStyle w:val="Tekstpodstawowy"/>
              <w:ind w:left="-90" w:firstLine="90"/>
              <w:jc w:val="center"/>
              <w:rPr>
                <w:rFonts w:ascii="Calibri" w:hAnsi="Calibri" w:cs="Calibri"/>
                <w:sz w:val="18"/>
                <w:szCs w:val="18"/>
              </w:rPr>
            </w:pPr>
          </w:p>
        </w:tc>
        <w:tc>
          <w:tcPr>
            <w:tcW w:w="1566" w:type="dxa"/>
          </w:tcPr>
          <w:p w14:paraId="5AD5882A" w14:textId="77777777" w:rsidR="00BF55E1" w:rsidRPr="00A672B5" w:rsidRDefault="00BF55E1" w:rsidP="007E6CF1">
            <w:pPr>
              <w:pStyle w:val="Tekstpodstawowy"/>
              <w:ind w:left="-90" w:firstLine="90"/>
              <w:jc w:val="center"/>
              <w:rPr>
                <w:rFonts w:ascii="Calibri" w:hAnsi="Calibri" w:cs="Calibri"/>
                <w:b/>
                <w:bCs/>
                <w:sz w:val="18"/>
                <w:szCs w:val="18"/>
              </w:rPr>
            </w:pPr>
          </w:p>
        </w:tc>
      </w:tr>
    </w:tbl>
    <w:p w14:paraId="38C09C2D" w14:textId="77777777" w:rsidR="00BF55E1" w:rsidRDefault="00BF55E1" w:rsidP="00EF7109">
      <w:pPr>
        <w:autoSpaceDE w:val="0"/>
        <w:adjustRightInd w:val="0"/>
        <w:contextualSpacing/>
        <w:rPr>
          <w:rFonts w:ascii="Calibri" w:eastAsia="Calibri" w:hAnsi="Calibri" w:cs="Calibri"/>
          <w:b/>
        </w:rPr>
      </w:pPr>
    </w:p>
    <w:p w14:paraId="50343906" w14:textId="77777777" w:rsidR="00BF55E1" w:rsidRPr="00EF7109" w:rsidRDefault="00BF55E1" w:rsidP="007E6CF1">
      <w:pPr>
        <w:autoSpaceDE w:val="0"/>
        <w:adjustRightInd w:val="0"/>
        <w:ind w:left="-90" w:firstLine="90"/>
        <w:contextualSpacing/>
        <w:rPr>
          <w:rFonts w:ascii="Calibri" w:eastAsia="Calibri" w:hAnsi="Calibri" w:cs="Calibri"/>
          <w:bCs/>
          <w:sz w:val="22"/>
          <w:szCs w:val="22"/>
        </w:rPr>
      </w:pPr>
      <w:r w:rsidRPr="00EF7109">
        <w:rPr>
          <w:rFonts w:ascii="Calibri" w:eastAsia="Calibri" w:hAnsi="Calibri" w:cs="Calibri"/>
          <w:b/>
          <w:sz w:val="22"/>
          <w:szCs w:val="22"/>
        </w:rPr>
        <w:t>*</w:t>
      </w:r>
      <w:r w:rsidRPr="00EF7109">
        <w:rPr>
          <w:rFonts w:ascii="Calibri" w:eastAsia="Calibri" w:hAnsi="Calibri" w:cs="Calibri"/>
          <w:bCs/>
          <w:sz w:val="22"/>
          <w:szCs w:val="22"/>
          <w:u w:val="single"/>
        </w:rPr>
        <w:t>w tym:</w:t>
      </w:r>
    </w:p>
    <w:p w14:paraId="7E7C6A60" w14:textId="77777777" w:rsidR="00BF55E1" w:rsidRPr="00EF7109" w:rsidRDefault="00BF55E1"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a) cena jednostkowa </w:t>
      </w:r>
      <w:r w:rsidRPr="00EF7109">
        <w:rPr>
          <w:rFonts w:ascii="Calibri" w:hAnsi="Calibri" w:cs="Calibri"/>
          <w:b/>
          <w:bCs/>
          <w:sz w:val="22"/>
          <w:szCs w:val="22"/>
        </w:rPr>
        <w:t>brutto</w:t>
      </w:r>
      <w:r w:rsidRPr="00EF7109">
        <w:rPr>
          <w:rFonts w:ascii="Calibri" w:hAnsi="Calibri" w:cs="Calibri"/>
          <w:sz w:val="22"/>
          <w:szCs w:val="22"/>
        </w:rPr>
        <w:t xml:space="preserve"> noclegu …………………</w:t>
      </w:r>
      <w:proofErr w:type="gramStart"/>
      <w:r w:rsidRPr="00EF7109">
        <w:rPr>
          <w:rFonts w:ascii="Calibri" w:hAnsi="Calibri" w:cs="Calibri"/>
          <w:sz w:val="22"/>
          <w:szCs w:val="22"/>
        </w:rPr>
        <w:t>…….</w:t>
      </w:r>
      <w:proofErr w:type="gramEnd"/>
      <w:r w:rsidRPr="00EF7109">
        <w:rPr>
          <w:rFonts w:ascii="Calibri" w:hAnsi="Calibri" w:cs="Calibri"/>
          <w:sz w:val="22"/>
          <w:szCs w:val="22"/>
        </w:rPr>
        <w:t>.zł</w:t>
      </w:r>
    </w:p>
    <w:p w14:paraId="0609E4DB" w14:textId="77777777" w:rsidR="00BF55E1" w:rsidRPr="00EF7109" w:rsidRDefault="00BF55E1"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b) cena jednostkowa </w:t>
      </w:r>
      <w:r w:rsidRPr="00EF7109">
        <w:rPr>
          <w:rFonts w:ascii="Calibri" w:hAnsi="Calibri" w:cs="Calibri"/>
          <w:b/>
          <w:bCs/>
          <w:sz w:val="22"/>
          <w:szCs w:val="22"/>
        </w:rPr>
        <w:t>brutto</w:t>
      </w:r>
      <w:r w:rsidRPr="00EF7109">
        <w:rPr>
          <w:rFonts w:ascii="Calibri" w:hAnsi="Calibri" w:cs="Calibri"/>
          <w:sz w:val="22"/>
          <w:szCs w:val="22"/>
        </w:rPr>
        <w:t xml:space="preserve"> gorącego posiłku………………………. Zł</w:t>
      </w:r>
    </w:p>
    <w:p w14:paraId="449D6253" w14:textId="77777777" w:rsidR="00BF55E1" w:rsidRPr="00EF7109" w:rsidRDefault="00BF55E1" w:rsidP="007E6CF1">
      <w:pPr>
        <w:overflowPunct w:val="0"/>
        <w:autoSpaceDE w:val="0"/>
        <w:ind w:left="-90" w:firstLine="90"/>
        <w:contextualSpacing/>
        <w:rPr>
          <w:rFonts w:ascii="Calibri" w:hAnsi="Calibri" w:cs="Calibri"/>
          <w:sz w:val="22"/>
          <w:szCs w:val="22"/>
        </w:rPr>
      </w:pPr>
    </w:p>
    <w:p w14:paraId="64D1EFE7" w14:textId="77777777" w:rsidR="00BF55E1" w:rsidRPr="00EF7109" w:rsidRDefault="00BF55E1" w:rsidP="007E6CF1">
      <w:pPr>
        <w:overflowPunct w:val="0"/>
        <w:autoSpaceDE w:val="0"/>
        <w:ind w:left="-90" w:firstLine="90"/>
        <w:rPr>
          <w:rFonts w:ascii="Calibri" w:hAnsi="Calibri" w:cs="Calibri"/>
          <w:sz w:val="22"/>
          <w:szCs w:val="22"/>
        </w:rPr>
      </w:pPr>
      <w:r w:rsidRPr="00EF7109">
        <w:rPr>
          <w:rFonts w:ascii="Calibri" w:hAnsi="Calibri" w:cs="Calibri"/>
          <w:sz w:val="22"/>
          <w:szCs w:val="22"/>
        </w:rPr>
        <w:t xml:space="preserve">Dodatkowo informujemy, że cena jednostkowa </w:t>
      </w:r>
      <w:r w:rsidRPr="00EF7109">
        <w:rPr>
          <w:rFonts w:ascii="Calibri" w:hAnsi="Calibri" w:cs="Calibri"/>
          <w:b/>
          <w:bCs/>
          <w:sz w:val="22"/>
          <w:szCs w:val="22"/>
        </w:rPr>
        <w:t>brutto</w:t>
      </w:r>
      <w:r w:rsidRPr="00EF7109">
        <w:rPr>
          <w:rFonts w:ascii="Calibri" w:hAnsi="Calibri" w:cs="Calibri"/>
          <w:sz w:val="22"/>
          <w:szCs w:val="22"/>
        </w:rPr>
        <w:t xml:space="preserve">: </w:t>
      </w:r>
    </w:p>
    <w:p w14:paraId="64ED6461" w14:textId="77777777" w:rsidR="00BF55E1" w:rsidRPr="00EF7109" w:rsidRDefault="00BF55E1" w:rsidP="00EF7109">
      <w:pPr>
        <w:numPr>
          <w:ilvl w:val="0"/>
          <w:numId w:val="180"/>
        </w:numPr>
        <w:tabs>
          <w:tab w:val="left" w:pos="270"/>
        </w:tabs>
        <w:overflowPunct w:val="0"/>
        <w:autoSpaceDE w:val="0"/>
        <w:ind w:hanging="720"/>
        <w:rPr>
          <w:rFonts w:ascii="Calibri" w:hAnsi="Calibri" w:cs="Calibri"/>
          <w:sz w:val="22"/>
          <w:szCs w:val="22"/>
          <w:lang w:eastAsia="en-US"/>
        </w:rPr>
      </w:pPr>
      <w:r w:rsidRPr="00EF7109">
        <w:rPr>
          <w:rFonts w:ascii="Calibri" w:hAnsi="Calibri" w:cs="Calibri"/>
          <w:sz w:val="22"/>
          <w:szCs w:val="22"/>
          <w:lang w:eastAsia="en-US"/>
        </w:rPr>
        <w:t xml:space="preserve">śniadania wynosi ………………… zł.  </w:t>
      </w:r>
    </w:p>
    <w:p w14:paraId="0230D9EC" w14:textId="77777777" w:rsidR="00BF55E1" w:rsidRPr="00EF7109" w:rsidRDefault="00BF55E1" w:rsidP="00EF7109">
      <w:pPr>
        <w:numPr>
          <w:ilvl w:val="0"/>
          <w:numId w:val="180"/>
        </w:numPr>
        <w:overflowPunct w:val="0"/>
        <w:autoSpaceDE w:val="0"/>
        <w:ind w:left="-90" w:firstLine="90"/>
        <w:rPr>
          <w:rFonts w:ascii="Calibri" w:hAnsi="Calibri" w:cs="Calibri"/>
          <w:sz w:val="22"/>
          <w:szCs w:val="22"/>
          <w:lang w:eastAsia="en-US"/>
        </w:rPr>
      </w:pPr>
      <w:r w:rsidRPr="00EF7109">
        <w:rPr>
          <w:rFonts w:ascii="Calibri" w:hAnsi="Calibri" w:cs="Calibri"/>
          <w:sz w:val="22"/>
          <w:szCs w:val="22"/>
          <w:lang w:eastAsia="en-US"/>
        </w:rPr>
        <w:t xml:space="preserve">kolacji wynosi………………… zł </w:t>
      </w:r>
    </w:p>
    <w:p w14:paraId="2724EFCE" w14:textId="77777777" w:rsidR="00BF55E1" w:rsidRPr="00EF7109" w:rsidRDefault="00BF55E1" w:rsidP="007E6CF1">
      <w:pPr>
        <w:pStyle w:val="Akapitzlist"/>
        <w:overflowPunct w:val="0"/>
        <w:autoSpaceDE w:val="0"/>
        <w:spacing w:after="0" w:line="240" w:lineRule="auto"/>
        <w:ind w:left="-90" w:firstLine="90"/>
        <w:contextualSpacing/>
        <w:rPr>
          <w:rFonts w:cs="Calibri"/>
        </w:rPr>
      </w:pPr>
    </w:p>
    <w:p w14:paraId="4F1066BD" w14:textId="77777777" w:rsidR="00BF55E1" w:rsidRPr="00EF7109" w:rsidRDefault="00BF55E1" w:rsidP="007E6CF1">
      <w:pPr>
        <w:pStyle w:val="Standard"/>
        <w:ind w:left="-90" w:firstLine="90"/>
        <w:rPr>
          <w:rFonts w:ascii="Calibri" w:hAnsi="Calibri" w:cs="Calibri"/>
          <w:sz w:val="22"/>
          <w:szCs w:val="22"/>
        </w:rPr>
      </w:pPr>
      <w:r w:rsidRPr="00EF7109">
        <w:rPr>
          <w:rFonts w:ascii="Calibri" w:hAnsi="Calibri" w:cs="Calibri"/>
          <w:sz w:val="22"/>
          <w:szCs w:val="22"/>
        </w:rPr>
        <w:t>Mam możliwość*/nie mam możliwości* zapewnienia całodziennego wyżywienia.</w:t>
      </w:r>
    </w:p>
    <w:p w14:paraId="5BFBF4F2" w14:textId="77777777" w:rsidR="00EF7109" w:rsidRPr="00EF7109" w:rsidRDefault="00EF7109" w:rsidP="007E6CF1">
      <w:pPr>
        <w:pStyle w:val="Standard"/>
        <w:ind w:left="-90" w:firstLine="90"/>
        <w:rPr>
          <w:rFonts w:ascii="Calibri" w:hAnsi="Calibri" w:cs="Calibri"/>
          <w:bCs/>
          <w:sz w:val="22"/>
          <w:szCs w:val="22"/>
        </w:rPr>
      </w:pPr>
    </w:p>
    <w:p w14:paraId="3E32ABB5" w14:textId="0AD5A0C0" w:rsidR="00047E4C" w:rsidRPr="00EF7109" w:rsidRDefault="00047E4C" w:rsidP="007E6CF1">
      <w:pPr>
        <w:rPr>
          <w:rFonts w:ascii="Calibri" w:hAnsi="Calibri" w:cs="Calibri"/>
          <w:b/>
          <w:sz w:val="22"/>
          <w:szCs w:val="22"/>
        </w:rPr>
      </w:pPr>
      <w:r w:rsidRPr="00EF7109">
        <w:rPr>
          <w:rFonts w:ascii="Calibri" w:hAnsi="Calibri" w:cs="Calibri"/>
          <w:b/>
          <w:sz w:val="22"/>
          <w:szCs w:val="22"/>
        </w:rPr>
        <w:t>UWAGA (dla CZĘ</w:t>
      </w:r>
      <w:r w:rsidR="00545407" w:rsidRPr="00EF7109">
        <w:rPr>
          <w:rFonts w:ascii="Calibri" w:hAnsi="Calibri" w:cs="Calibri"/>
          <w:b/>
          <w:sz w:val="22"/>
          <w:szCs w:val="22"/>
        </w:rPr>
        <w:t>Ś</w:t>
      </w:r>
      <w:r w:rsidRPr="00EF7109">
        <w:rPr>
          <w:rFonts w:ascii="Calibri" w:hAnsi="Calibri" w:cs="Calibri"/>
          <w:b/>
          <w:sz w:val="22"/>
          <w:szCs w:val="22"/>
        </w:rPr>
        <w:t xml:space="preserve">CI IV): </w:t>
      </w:r>
      <w:r w:rsidRPr="00EF7109">
        <w:rPr>
          <w:rFonts w:ascii="Calibri" w:hAnsi="Calibri" w:cs="Calibri"/>
          <w:bCs/>
          <w:sz w:val="22"/>
          <w:szCs w:val="22"/>
        </w:rPr>
        <w:t xml:space="preserve">Wartość zamówienia podstawowego może ulec zwiększeniu </w:t>
      </w:r>
      <w:r w:rsidR="003432F3">
        <w:rPr>
          <w:rFonts w:ascii="Calibri" w:hAnsi="Calibri" w:cs="Calibri"/>
          <w:bCs/>
          <w:sz w:val="22"/>
          <w:szCs w:val="22"/>
        </w:rPr>
        <w:t>d</w:t>
      </w:r>
      <w:r w:rsidRPr="00EF7109">
        <w:rPr>
          <w:rFonts w:ascii="Calibri" w:hAnsi="Calibri" w:cs="Calibri"/>
          <w:bCs/>
          <w:sz w:val="22"/>
          <w:szCs w:val="22"/>
        </w:rPr>
        <w:t>o 100</w:t>
      </w:r>
      <w:proofErr w:type="gramStart"/>
      <w:r w:rsidRPr="00EF7109">
        <w:rPr>
          <w:rFonts w:ascii="Calibri" w:hAnsi="Calibri" w:cs="Calibri"/>
          <w:bCs/>
          <w:sz w:val="22"/>
          <w:szCs w:val="22"/>
        </w:rPr>
        <w:t>%  w</w:t>
      </w:r>
      <w:proofErr w:type="gramEnd"/>
      <w:r w:rsidRPr="00EF7109">
        <w:rPr>
          <w:rFonts w:ascii="Calibri" w:hAnsi="Calibri" w:cs="Calibri"/>
          <w:bCs/>
          <w:sz w:val="22"/>
          <w:szCs w:val="22"/>
        </w:rPr>
        <w:t xml:space="preserve"> przypadku skorzystania przez Zamawiającego z </w:t>
      </w:r>
      <w:r w:rsidRPr="00EF7109">
        <w:rPr>
          <w:rFonts w:ascii="Calibri" w:hAnsi="Calibri" w:cs="Calibri"/>
          <w:b/>
          <w:sz w:val="22"/>
          <w:szCs w:val="22"/>
        </w:rPr>
        <w:t xml:space="preserve">prawa opcji. </w:t>
      </w:r>
      <w:r w:rsidRPr="00EF7109">
        <w:rPr>
          <w:rFonts w:ascii="Calibri" w:hAnsi="Calibri" w:cs="Calibri"/>
          <w:bCs/>
          <w:sz w:val="22"/>
          <w:szCs w:val="22"/>
        </w:rPr>
        <w:t xml:space="preserve"> Wykonanie tego zamówienia będzie się odbywało na tych samych warunkach cenowych co zamówienie podstawowe. </w:t>
      </w:r>
    </w:p>
    <w:p w14:paraId="5DDC7CE8" w14:textId="77777777" w:rsidR="00BF55E1" w:rsidRPr="00EF7109" w:rsidRDefault="00BF55E1" w:rsidP="007E6CF1">
      <w:pPr>
        <w:overflowPunct w:val="0"/>
        <w:autoSpaceDE w:val="0"/>
        <w:ind w:right="-23"/>
        <w:rPr>
          <w:rFonts w:ascii="Calibri" w:hAnsi="Calibri" w:cs="Calibri"/>
          <w:b/>
          <w:color w:val="FF0000"/>
          <w:sz w:val="22"/>
          <w:szCs w:val="22"/>
          <w:u w:val="single"/>
        </w:rPr>
      </w:pPr>
      <w:r w:rsidRPr="00EF7109">
        <w:rPr>
          <w:rFonts w:ascii="Calibri" w:hAnsi="Calibri" w:cs="Calibri"/>
          <w:b/>
          <w:color w:val="FF0000"/>
          <w:sz w:val="22"/>
          <w:szCs w:val="22"/>
          <w:u w:val="single"/>
        </w:rPr>
        <w:t xml:space="preserve">UWAGA! Proszę o dokładne </w:t>
      </w:r>
      <w:proofErr w:type="gramStart"/>
      <w:r w:rsidRPr="00EF7109">
        <w:rPr>
          <w:rFonts w:ascii="Calibri" w:hAnsi="Calibri" w:cs="Calibri"/>
          <w:b/>
          <w:color w:val="FF0000"/>
          <w:sz w:val="22"/>
          <w:szCs w:val="22"/>
          <w:u w:val="single"/>
        </w:rPr>
        <w:t>sprawdzenie,</w:t>
      </w:r>
      <w:proofErr w:type="gramEnd"/>
      <w:r w:rsidRPr="00EF7109">
        <w:rPr>
          <w:rFonts w:ascii="Calibri" w:hAnsi="Calibri" w:cs="Calibri"/>
          <w:b/>
          <w:color w:val="FF0000"/>
          <w:sz w:val="22"/>
          <w:szCs w:val="22"/>
          <w:u w:val="single"/>
        </w:rPr>
        <w:t xml:space="preserve"> czy tabela odpowiada części zamówienia, na które składają Państwo swoją ofertę!</w:t>
      </w:r>
    </w:p>
    <w:p w14:paraId="3BEFFA4C" w14:textId="77777777" w:rsidR="00BF55E1" w:rsidRPr="00EF7109" w:rsidRDefault="00BF55E1" w:rsidP="007E6CF1">
      <w:pPr>
        <w:autoSpaceDE w:val="0"/>
        <w:adjustRightInd w:val="0"/>
        <w:contextualSpacing/>
        <w:rPr>
          <w:rFonts w:ascii="Calibri" w:eastAsia="Calibri" w:hAnsi="Calibri" w:cs="Calibri"/>
          <w:bCs/>
          <w:sz w:val="22"/>
          <w:szCs w:val="22"/>
        </w:rPr>
      </w:pPr>
    </w:p>
    <w:p w14:paraId="25EB8D25" w14:textId="0569F96A" w:rsidR="00545407" w:rsidRPr="00EF7109" w:rsidRDefault="00545407" w:rsidP="007E6CF1">
      <w:pPr>
        <w:overflowPunct w:val="0"/>
        <w:autoSpaceDE w:val="0"/>
        <w:rPr>
          <w:rFonts w:ascii="Calibri" w:hAnsi="Calibri" w:cs="Calibri"/>
          <w:sz w:val="22"/>
          <w:szCs w:val="22"/>
        </w:rPr>
      </w:pPr>
      <w:r w:rsidRPr="00EF7109">
        <w:rPr>
          <w:rFonts w:ascii="Calibri" w:hAnsi="Calibri" w:cs="Calibri"/>
          <w:b/>
          <w:sz w:val="22"/>
          <w:szCs w:val="22"/>
        </w:rPr>
        <w:t>CZĘŚĆ V (</w:t>
      </w:r>
      <w:r w:rsidRPr="00EF7109">
        <w:rPr>
          <w:rFonts w:ascii="Calibri" w:hAnsi="Calibri" w:cs="Calibri"/>
          <w:b/>
          <w:color w:val="FF0000"/>
          <w:sz w:val="22"/>
          <w:szCs w:val="22"/>
        </w:rPr>
        <w:t>wypełnić, jeśli dotyczy</w:t>
      </w:r>
      <w:r w:rsidRPr="00EF7109">
        <w:rPr>
          <w:rFonts w:ascii="Calibri" w:hAnsi="Calibri" w:cs="Calibri"/>
          <w:b/>
          <w:sz w:val="22"/>
          <w:szCs w:val="22"/>
        </w:rPr>
        <w:t xml:space="preserve">): </w:t>
      </w:r>
      <w:r w:rsidRPr="00EF7109">
        <w:rPr>
          <w:rFonts w:ascii="Calibri" w:hAnsi="Calibri" w:cs="Calibri"/>
          <w:sz w:val="22"/>
          <w:szCs w:val="22"/>
        </w:rPr>
        <w:t>Uwzględniając wszystkie koszty związane z realizacją przedmiotu zamówienia w zakresie określonym w SWZ oferuję realizację zamówienia zgodnie z SWZ za cenę określoną w kol. 6:</w:t>
      </w:r>
    </w:p>
    <w:p w14:paraId="58929AAF" w14:textId="77777777" w:rsidR="00545407" w:rsidRPr="00EF7109" w:rsidRDefault="00545407" w:rsidP="007E6CF1">
      <w:pPr>
        <w:pStyle w:val="Standard"/>
        <w:ind w:left="709" w:hanging="709"/>
        <w:rPr>
          <w:rFonts w:ascii="Calibri" w:hAnsi="Calibri" w:cs="Calibri"/>
          <w:b/>
          <w:bCs/>
          <w:sz w:val="22"/>
          <w:szCs w:val="22"/>
        </w:rPr>
      </w:pPr>
      <w:r w:rsidRPr="00EF7109">
        <w:rPr>
          <w:rFonts w:ascii="Calibri" w:hAnsi="Calibri" w:cs="Calibri"/>
          <w:sz w:val="22"/>
          <w:szCs w:val="22"/>
        </w:rPr>
        <w:t>Łączna cena</w:t>
      </w:r>
      <w:r w:rsidRPr="00EF7109">
        <w:rPr>
          <w:rFonts w:ascii="Calibri" w:hAnsi="Calibri" w:cs="Calibri"/>
          <w:b/>
          <w:sz w:val="22"/>
          <w:szCs w:val="22"/>
        </w:rPr>
        <w:t xml:space="preserve"> </w:t>
      </w:r>
      <w:r w:rsidRPr="00EF7109">
        <w:rPr>
          <w:rFonts w:ascii="Calibri" w:hAnsi="Calibri" w:cs="Calibri"/>
          <w:b/>
          <w:bCs/>
          <w:sz w:val="22"/>
          <w:szCs w:val="22"/>
        </w:rPr>
        <w:t>BRUTTO za realizację przedmiotu zamówienia (kol. 6)</w:t>
      </w:r>
    </w:p>
    <w:p w14:paraId="0B45080A" w14:textId="77777777" w:rsidR="00545407" w:rsidRPr="002B1FC5" w:rsidRDefault="00545407" w:rsidP="007E6CF1">
      <w:pPr>
        <w:pStyle w:val="Standard"/>
        <w:ind w:left="709" w:hanging="709"/>
        <w:rPr>
          <w:rFonts w:ascii="Calibri" w:hAnsi="Calibri" w:cs="Calibri"/>
          <w:b/>
          <w:bCs/>
          <w:sz w:val="22"/>
          <w:szCs w:val="22"/>
        </w:rPr>
      </w:pPr>
    </w:p>
    <w:p w14:paraId="725220A7" w14:textId="77777777" w:rsidR="00545407" w:rsidRPr="002B1FC5" w:rsidRDefault="00545407" w:rsidP="007E6CF1">
      <w:pPr>
        <w:pStyle w:val="Standard"/>
        <w:ind w:left="709" w:hanging="709"/>
        <w:rPr>
          <w:rFonts w:ascii="Calibri" w:hAnsi="Calibri" w:cs="Calibri"/>
          <w:sz w:val="22"/>
          <w:szCs w:val="22"/>
        </w:rPr>
      </w:pPr>
      <w:r w:rsidRPr="002B1FC5">
        <w:rPr>
          <w:rFonts w:ascii="Calibri" w:hAnsi="Calibri" w:cs="Calibri"/>
          <w:b/>
          <w:bCs/>
          <w:sz w:val="22"/>
          <w:szCs w:val="22"/>
        </w:rPr>
        <w:t xml:space="preserve">łącznie </w:t>
      </w:r>
      <w:r w:rsidRPr="002B1FC5">
        <w:rPr>
          <w:rFonts w:ascii="Calibri" w:hAnsi="Calibri" w:cs="Calibri"/>
          <w:bCs/>
          <w:sz w:val="22"/>
          <w:szCs w:val="22"/>
        </w:rPr>
        <w:t xml:space="preserve">.........................................................................zł, ........gr w tym VAT </w:t>
      </w:r>
      <w:proofErr w:type="gramStart"/>
      <w:r w:rsidRPr="002B1FC5">
        <w:rPr>
          <w:rFonts w:ascii="Calibri" w:hAnsi="Calibri" w:cs="Calibri"/>
          <w:bCs/>
          <w:sz w:val="22"/>
          <w:szCs w:val="22"/>
        </w:rPr>
        <w:t>(….</w:t>
      </w:r>
      <w:proofErr w:type="gramEnd"/>
      <w:r w:rsidRPr="002B1FC5">
        <w:rPr>
          <w:rFonts w:ascii="Calibri" w:hAnsi="Calibri" w:cs="Calibri"/>
          <w:bCs/>
          <w:sz w:val="22"/>
          <w:szCs w:val="22"/>
        </w:rPr>
        <w:t>%)</w:t>
      </w:r>
    </w:p>
    <w:p w14:paraId="53BB8946" w14:textId="77777777" w:rsidR="00545407" w:rsidRPr="002B1FC5" w:rsidRDefault="00545407" w:rsidP="007E6CF1">
      <w:pPr>
        <w:pStyle w:val="Standard"/>
        <w:ind w:left="709" w:hanging="709"/>
        <w:rPr>
          <w:rFonts w:ascii="Calibri" w:hAnsi="Calibri" w:cs="Calibri"/>
          <w:bCs/>
          <w:sz w:val="22"/>
          <w:szCs w:val="22"/>
        </w:rPr>
      </w:pPr>
    </w:p>
    <w:p w14:paraId="5C8E1DC4" w14:textId="77777777" w:rsidR="00545407" w:rsidRPr="002B1FC5" w:rsidRDefault="00545407" w:rsidP="007E6CF1">
      <w:pPr>
        <w:pStyle w:val="Standard"/>
        <w:ind w:left="709" w:hanging="709"/>
        <w:rPr>
          <w:rFonts w:ascii="Calibri" w:hAnsi="Calibri" w:cs="Calibri"/>
          <w:bCs/>
          <w:sz w:val="22"/>
          <w:szCs w:val="22"/>
        </w:rPr>
      </w:pPr>
      <w:r w:rsidRPr="002B1FC5">
        <w:rPr>
          <w:rFonts w:ascii="Calibri" w:hAnsi="Calibri" w:cs="Calibri"/>
          <w:bCs/>
          <w:sz w:val="22"/>
          <w:szCs w:val="22"/>
        </w:rPr>
        <w:t xml:space="preserve">słownie </w:t>
      </w:r>
      <w:r w:rsidRPr="002B1FC5">
        <w:rPr>
          <w:rFonts w:ascii="Calibri" w:hAnsi="Calibri" w:cs="Calibri"/>
          <w:bCs/>
          <w:color w:val="000000"/>
          <w:sz w:val="22"/>
          <w:szCs w:val="22"/>
        </w:rPr>
        <w:t xml:space="preserve">złotych, groszy: </w:t>
      </w:r>
      <w:r w:rsidRPr="002B1FC5">
        <w:rPr>
          <w:rFonts w:ascii="Calibri" w:hAnsi="Calibri" w:cs="Calibri"/>
          <w:bCs/>
          <w:sz w:val="22"/>
          <w:szCs w:val="22"/>
        </w:rPr>
        <w:t>...............................................................................................................</w:t>
      </w:r>
    </w:p>
    <w:p w14:paraId="611AC8F6" w14:textId="77777777" w:rsidR="00BF55E1" w:rsidRPr="0016128F" w:rsidRDefault="00BF55E1" w:rsidP="007E6CF1">
      <w:pPr>
        <w:autoSpaceDE w:val="0"/>
        <w:adjustRightInd w:val="0"/>
        <w:contextualSpacing/>
        <w:rPr>
          <w:rFonts w:ascii="Calibri" w:eastAsia="Calibri" w:hAnsi="Calibri" w:cs="Calibri"/>
          <w:bCs/>
        </w:rPr>
      </w:pPr>
    </w:p>
    <w:p w14:paraId="4C3D10A2" w14:textId="08A634DD" w:rsidR="005E70B1" w:rsidRDefault="005E70B1" w:rsidP="00EF7109">
      <w:pPr>
        <w:spacing w:after="160"/>
        <w:ind w:left="-90" w:firstLine="90"/>
        <w:jc w:val="center"/>
        <w:rPr>
          <w:rFonts w:ascii="Calibri" w:eastAsia="Calibri" w:hAnsi="Calibri" w:cs="Calibri"/>
          <w:b/>
          <w:bCs/>
          <w:sz w:val="22"/>
          <w:szCs w:val="22"/>
          <w:u w:val="single"/>
          <w:lang w:eastAsia="en-US"/>
        </w:rPr>
      </w:pPr>
      <w:r w:rsidRPr="002B1FC5">
        <w:rPr>
          <w:rFonts w:ascii="Calibri" w:eastAsia="Calibri" w:hAnsi="Calibri" w:cs="Calibri"/>
          <w:b/>
          <w:bCs/>
          <w:sz w:val="22"/>
          <w:szCs w:val="22"/>
          <w:u w:val="single"/>
          <w:lang w:eastAsia="en-US"/>
        </w:rPr>
        <w:t>Cena została wyliczona w następujący sposób:</w:t>
      </w:r>
    </w:p>
    <w:tbl>
      <w:tblPr>
        <w:tblW w:w="9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1706"/>
        <w:gridCol w:w="1363"/>
        <w:gridCol w:w="1034"/>
        <w:gridCol w:w="1453"/>
        <w:gridCol w:w="1566"/>
      </w:tblGrid>
      <w:tr w:rsidR="005E70B1" w:rsidRPr="002B1FC5" w14:paraId="55F18A16" w14:textId="77777777" w:rsidTr="007E6CF1">
        <w:trPr>
          <w:trHeight w:val="2379"/>
        </w:trPr>
        <w:tc>
          <w:tcPr>
            <w:tcW w:w="1975" w:type="dxa"/>
          </w:tcPr>
          <w:p w14:paraId="5DB3FF13" w14:textId="77777777" w:rsidR="005E70B1" w:rsidRPr="00A672B5" w:rsidRDefault="005E70B1" w:rsidP="007E6CF1">
            <w:pPr>
              <w:pStyle w:val="Tekstpodstawowy"/>
              <w:ind w:left="-90" w:firstLine="90"/>
              <w:jc w:val="center"/>
              <w:rPr>
                <w:rFonts w:ascii="Calibri" w:hAnsi="Calibri" w:cs="Calibri"/>
                <w:b/>
                <w:bCs/>
                <w:sz w:val="18"/>
                <w:szCs w:val="18"/>
              </w:rPr>
            </w:pPr>
          </w:p>
          <w:p w14:paraId="5D4D6F24" w14:textId="77777777" w:rsidR="005E70B1" w:rsidRPr="00A672B5" w:rsidRDefault="005E70B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Przedmiot zamówienia</w:t>
            </w:r>
          </w:p>
          <w:p w14:paraId="7EAD9FDA" w14:textId="15BB6364" w:rsidR="005E70B1" w:rsidRPr="00A672B5" w:rsidRDefault="005E70B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 xml:space="preserve">część: </w:t>
            </w:r>
            <w:r w:rsidR="00BF55E1">
              <w:rPr>
                <w:rFonts w:ascii="Calibri" w:hAnsi="Calibri" w:cs="Calibri"/>
                <w:b/>
                <w:bCs/>
                <w:sz w:val="18"/>
                <w:szCs w:val="18"/>
              </w:rPr>
              <w:t>V</w:t>
            </w:r>
          </w:p>
        </w:tc>
        <w:tc>
          <w:tcPr>
            <w:tcW w:w="1706" w:type="dxa"/>
            <w:shd w:val="clear" w:color="auto" w:fill="FFFF00"/>
          </w:tcPr>
          <w:p w14:paraId="65DA5DFD" w14:textId="77777777" w:rsidR="005E70B1" w:rsidRPr="00A672B5" w:rsidRDefault="005E70B1" w:rsidP="007E6CF1">
            <w:pPr>
              <w:spacing w:after="160"/>
              <w:ind w:left="-90" w:firstLine="90"/>
              <w:jc w:val="center"/>
              <w:rPr>
                <w:rFonts w:ascii="Calibri" w:eastAsia="Calibri" w:hAnsi="Calibri" w:cs="Calibri"/>
                <w:b/>
                <w:sz w:val="18"/>
                <w:szCs w:val="18"/>
                <w:lang w:eastAsia="en-US"/>
              </w:rPr>
            </w:pPr>
            <w:r w:rsidRPr="00A672B5">
              <w:rPr>
                <w:rFonts w:ascii="Calibri" w:eastAsia="Calibri" w:hAnsi="Calibri" w:cs="Calibri"/>
                <w:b/>
                <w:sz w:val="18"/>
                <w:szCs w:val="18"/>
                <w:lang w:eastAsia="en-US"/>
              </w:rPr>
              <w:t xml:space="preserve">Maksymalna liczba osobodób zgodnie z </w:t>
            </w:r>
            <w:r w:rsidRPr="00A672B5">
              <w:rPr>
                <w:rFonts w:ascii="Calibri" w:eastAsia="Calibri" w:hAnsi="Calibri" w:cs="Calibri"/>
                <w:b/>
                <w:sz w:val="18"/>
                <w:szCs w:val="18"/>
                <w:shd w:val="clear" w:color="auto" w:fill="FFFF00"/>
                <w:lang w:eastAsia="en-US"/>
              </w:rPr>
              <w:t>SWZ</w:t>
            </w:r>
          </w:p>
          <w:p w14:paraId="05548D0E" w14:textId="77777777" w:rsidR="005E70B1" w:rsidRPr="00A672B5" w:rsidRDefault="005E70B1" w:rsidP="007E6CF1">
            <w:pPr>
              <w:spacing w:after="160"/>
              <w:ind w:left="-90" w:firstLine="90"/>
              <w:jc w:val="center"/>
              <w:rPr>
                <w:rFonts w:ascii="Calibri" w:eastAsia="Calibri" w:hAnsi="Calibri" w:cs="Calibri"/>
                <w:b/>
                <w:sz w:val="18"/>
                <w:szCs w:val="18"/>
                <w:lang w:eastAsia="en-US"/>
              </w:rPr>
            </w:pPr>
            <w:r w:rsidRPr="00A672B5">
              <w:rPr>
                <w:rFonts w:ascii="Calibri" w:hAnsi="Calibri" w:cs="Calibri"/>
                <w:b/>
                <w:color w:val="FF0000"/>
                <w:sz w:val="18"/>
                <w:szCs w:val="18"/>
              </w:rPr>
              <w:t xml:space="preserve">(NALEŻY </w:t>
            </w:r>
            <w:proofErr w:type="gramStart"/>
            <w:r w:rsidRPr="00A672B5">
              <w:rPr>
                <w:rFonts w:ascii="Calibri" w:hAnsi="Calibri" w:cs="Calibri"/>
                <w:b/>
                <w:color w:val="FF0000"/>
                <w:sz w:val="18"/>
                <w:szCs w:val="18"/>
              </w:rPr>
              <w:t>SPRAWDZIĆ,</w:t>
            </w:r>
            <w:proofErr w:type="gramEnd"/>
            <w:r w:rsidRPr="00A672B5">
              <w:rPr>
                <w:rFonts w:ascii="Calibri" w:hAnsi="Calibri" w:cs="Calibri"/>
                <w:b/>
                <w:color w:val="FF0000"/>
                <w:sz w:val="18"/>
                <w:szCs w:val="18"/>
              </w:rPr>
              <w:t xml:space="preserve"> CZY WPISANO POPRAWNIE)</w:t>
            </w:r>
          </w:p>
        </w:tc>
        <w:tc>
          <w:tcPr>
            <w:tcW w:w="1363" w:type="dxa"/>
          </w:tcPr>
          <w:p w14:paraId="17B3F2E8" w14:textId="77777777" w:rsidR="005E70B1" w:rsidRPr="00A672B5" w:rsidRDefault="005E70B1" w:rsidP="007E6CF1">
            <w:pPr>
              <w:pStyle w:val="Tekstpodstawowy"/>
              <w:ind w:left="-90" w:firstLine="90"/>
              <w:jc w:val="center"/>
              <w:rPr>
                <w:rFonts w:ascii="Calibri" w:hAnsi="Calibri" w:cs="Calibri"/>
                <w:b/>
                <w:bCs/>
                <w:sz w:val="18"/>
                <w:szCs w:val="18"/>
              </w:rPr>
            </w:pPr>
            <w:r w:rsidRPr="00A672B5">
              <w:rPr>
                <w:rFonts w:ascii="Calibri" w:hAnsi="Calibri" w:cs="Calibri"/>
                <w:b/>
                <w:bCs/>
                <w:sz w:val="18"/>
                <w:szCs w:val="18"/>
              </w:rPr>
              <w:t>Cena jednostkowa*</w:t>
            </w:r>
            <w:proofErr w:type="gramStart"/>
            <w:r w:rsidRPr="00A672B5">
              <w:rPr>
                <w:rFonts w:ascii="Calibri" w:hAnsi="Calibri" w:cs="Calibri"/>
                <w:b/>
                <w:bCs/>
                <w:sz w:val="18"/>
                <w:szCs w:val="18"/>
              </w:rPr>
              <w:t xml:space="preserve">*  </w:t>
            </w:r>
            <w:r w:rsidRPr="00A672B5">
              <w:rPr>
                <w:rFonts w:ascii="Calibri" w:hAnsi="Calibri" w:cs="Calibri"/>
                <w:b/>
                <w:bCs/>
                <w:color w:val="FF0000"/>
                <w:sz w:val="18"/>
                <w:szCs w:val="18"/>
              </w:rPr>
              <w:t>netto</w:t>
            </w:r>
            <w:proofErr w:type="gramEnd"/>
            <w:r w:rsidRPr="00A672B5">
              <w:rPr>
                <w:rFonts w:ascii="Calibri" w:hAnsi="Calibri" w:cs="Calibri"/>
                <w:b/>
                <w:bCs/>
                <w:color w:val="FF0000"/>
                <w:sz w:val="18"/>
                <w:szCs w:val="18"/>
              </w:rPr>
              <w:t xml:space="preserve"> za dobę pobytu 1 osoby wraz z jednym gorącym posiłkiem</w:t>
            </w:r>
            <w:r w:rsidRPr="00A672B5">
              <w:rPr>
                <w:rFonts w:ascii="Calibri" w:hAnsi="Calibri" w:cs="Calibri"/>
                <w:b/>
                <w:bCs/>
                <w:color w:val="FF0000"/>
                <w:sz w:val="18"/>
                <w:szCs w:val="18"/>
              </w:rPr>
              <w:br/>
            </w:r>
            <w:r w:rsidRPr="00A672B5">
              <w:rPr>
                <w:rFonts w:ascii="Calibri" w:hAnsi="Calibri" w:cs="Calibri"/>
                <w:b/>
                <w:bCs/>
                <w:sz w:val="18"/>
                <w:szCs w:val="18"/>
              </w:rPr>
              <w:t>w PLN</w:t>
            </w:r>
          </w:p>
        </w:tc>
        <w:tc>
          <w:tcPr>
            <w:tcW w:w="1034" w:type="dxa"/>
            <w:vAlign w:val="center"/>
          </w:tcPr>
          <w:p w14:paraId="6D7A772F" w14:textId="77777777" w:rsidR="005E70B1" w:rsidRPr="00A672B5" w:rsidRDefault="005E70B1" w:rsidP="007E6CF1">
            <w:pPr>
              <w:pStyle w:val="Tekstpodstawowy"/>
              <w:ind w:left="-90" w:firstLine="90"/>
              <w:jc w:val="center"/>
              <w:rPr>
                <w:rFonts w:ascii="Calibri" w:hAnsi="Calibri" w:cs="Calibri"/>
                <w:b/>
                <w:bCs/>
                <w:sz w:val="18"/>
                <w:szCs w:val="18"/>
              </w:rPr>
            </w:pPr>
            <w:r w:rsidRPr="00A672B5">
              <w:rPr>
                <w:rFonts w:ascii="Calibri" w:hAnsi="Calibri" w:cs="Calibri"/>
                <w:b/>
                <w:sz w:val="18"/>
                <w:szCs w:val="18"/>
              </w:rPr>
              <w:t>Podatek od towarów i usług (podatek VAT)</w:t>
            </w:r>
          </w:p>
        </w:tc>
        <w:tc>
          <w:tcPr>
            <w:tcW w:w="1453" w:type="dxa"/>
            <w:shd w:val="clear" w:color="auto" w:fill="FFFF00"/>
          </w:tcPr>
          <w:p w14:paraId="0E3B3C2A" w14:textId="77777777" w:rsidR="005E70B1" w:rsidRPr="00A672B5" w:rsidRDefault="005E70B1" w:rsidP="007E6CF1">
            <w:pPr>
              <w:pStyle w:val="Tekstpodstawowy"/>
              <w:ind w:left="-90" w:firstLine="90"/>
              <w:jc w:val="center"/>
              <w:rPr>
                <w:rFonts w:ascii="Calibri" w:hAnsi="Calibri" w:cs="Calibri"/>
                <w:b/>
                <w:bCs/>
                <w:color w:val="FF0000"/>
                <w:sz w:val="18"/>
                <w:szCs w:val="18"/>
              </w:rPr>
            </w:pPr>
            <w:r w:rsidRPr="00A672B5">
              <w:rPr>
                <w:rFonts w:ascii="Calibri" w:hAnsi="Calibri" w:cs="Calibri"/>
                <w:b/>
                <w:bCs/>
                <w:sz w:val="18"/>
                <w:szCs w:val="18"/>
              </w:rPr>
              <w:t xml:space="preserve">Cena jednostkowa * </w:t>
            </w:r>
            <w:r w:rsidRPr="00A672B5">
              <w:rPr>
                <w:rFonts w:ascii="Calibri" w:hAnsi="Calibri" w:cs="Calibri"/>
                <w:b/>
                <w:bCs/>
                <w:color w:val="FF0000"/>
                <w:sz w:val="18"/>
                <w:szCs w:val="18"/>
              </w:rPr>
              <w:t>brutto za dobę pobytu 1 osoby</w:t>
            </w:r>
          </w:p>
          <w:p w14:paraId="117FD4ED" w14:textId="77777777" w:rsidR="005E70B1" w:rsidRPr="00A672B5" w:rsidRDefault="005E70B1" w:rsidP="007E6CF1">
            <w:pPr>
              <w:pStyle w:val="Tekstpodstawowy"/>
              <w:ind w:left="-90" w:firstLine="90"/>
              <w:jc w:val="center"/>
              <w:rPr>
                <w:rFonts w:ascii="Calibri" w:hAnsi="Calibri" w:cs="Calibri"/>
                <w:b/>
                <w:bCs/>
                <w:sz w:val="18"/>
                <w:szCs w:val="18"/>
              </w:rPr>
            </w:pPr>
            <w:r w:rsidRPr="00A672B5">
              <w:rPr>
                <w:rFonts w:ascii="Calibri" w:hAnsi="Calibri" w:cs="Calibri"/>
                <w:b/>
                <w:bCs/>
                <w:color w:val="FF0000"/>
                <w:sz w:val="18"/>
                <w:szCs w:val="18"/>
              </w:rPr>
              <w:t>wraz z jednym gorącym posiłkiem</w:t>
            </w:r>
            <w:r w:rsidRPr="00A672B5">
              <w:rPr>
                <w:rFonts w:ascii="Calibri" w:hAnsi="Calibri" w:cs="Calibri"/>
                <w:b/>
                <w:bCs/>
                <w:color w:val="0070C0"/>
                <w:sz w:val="18"/>
                <w:szCs w:val="18"/>
              </w:rPr>
              <w:br/>
            </w:r>
            <w:r w:rsidRPr="00A672B5">
              <w:rPr>
                <w:rFonts w:ascii="Calibri" w:hAnsi="Calibri" w:cs="Calibri"/>
                <w:b/>
                <w:bCs/>
                <w:sz w:val="18"/>
                <w:szCs w:val="18"/>
              </w:rPr>
              <w:t>w PLN</w:t>
            </w:r>
          </w:p>
        </w:tc>
        <w:tc>
          <w:tcPr>
            <w:tcW w:w="1566" w:type="dxa"/>
            <w:shd w:val="clear" w:color="auto" w:fill="FFFF00"/>
          </w:tcPr>
          <w:p w14:paraId="70184E61" w14:textId="77777777" w:rsidR="005E70B1" w:rsidRPr="00EF7109" w:rsidRDefault="005E70B1" w:rsidP="007E6CF1">
            <w:pPr>
              <w:pStyle w:val="Tekstpodstawowy"/>
              <w:ind w:left="-90" w:firstLine="90"/>
              <w:jc w:val="center"/>
              <w:rPr>
                <w:rFonts w:ascii="Calibri" w:hAnsi="Calibri" w:cs="Calibri"/>
                <w:b/>
                <w:bCs/>
                <w:sz w:val="18"/>
                <w:szCs w:val="18"/>
              </w:rPr>
            </w:pPr>
            <w:r w:rsidRPr="00EF7109">
              <w:rPr>
                <w:rFonts w:ascii="Calibri" w:hAnsi="Calibri" w:cs="Calibri"/>
                <w:b/>
                <w:bCs/>
                <w:sz w:val="18"/>
                <w:szCs w:val="18"/>
              </w:rPr>
              <w:t>Łączna cena brutto</w:t>
            </w:r>
          </w:p>
          <w:p w14:paraId="6F83C79C" w14:textId="77777777" w:rsidR="005E70B1" w:rsidRPr="00EF7109" w:rsidRDefault="005E70B1" w:rsidP="007E6CF1">
            <w:pPr>
              <w:pStyle w:val="Tekstpodstawowy"/>
              <w:ind w:left="-90" w:firstLine="90"/>
              <w:jc w:val="center"/>
              <w:rPr>
                <w:rFonts w:ascii="Calibri" w:hAnsi="Calibri" w:cs="Calibri"/>
                <w:b/>
                <w:bCs/>
                <w:i/>
                <w:iCs/>
                <w:sz w:val="18"/>
                <w:szCs w:val="18"/>
                <w:u w:val="single"/>
              </w:rPr>
            </w:pPr>
            <w:r w:rsidRPr="00EF7109">
              <w:rPr>
                <w:rFonts w:ascii="Calibri" w:hAnsi="Calibri" w:cs="Calibri"/>
                <w:b/>
                <w:bCs/>
                <w:i/>
                <w:iCs/>
                <w:sz w:val="18"/>
                <w:szCs w:val="18"/>
                <w:u w:val="single"/>
              </w:rPr>
              <w:t>kol. 2 x kol. 5</w:t>
            </w:r>
          </w:p>
          <w:p w14:paraId="2D8DACED" w14:textId="77777777" w:rsidR="005E70B1" w:rsidRPr="00EF7109" w:rsidRDefault="005E70B1" w:rsidP="007E6CF1">
            <w:pPr>
              <w:pStyle w:val="Tekstpodstawowy"/>
              <w:ind w:left="-90" w:firstLine="90"/>
              <w:jc w:val="center"/>
              <w:rPr>
                <w:rFonts w:ascii="Calibri" w:hAnsi="Calibri" w:cs="Calibri"/>
                <w:b/>
                <w:bCs/>
                <w:sz w:val="18"/>
                <w:szCs w:val="18"/>
              </w:rPr>
            </w:pPr>
            <w:r w:rsidRPr="00EF7109">
              <w:rPr>
                <w:rFonts w:ascii="Calibri" w:hAnsi="Calibri" w:cs="Calibri"/>
                <w:b/>
                <w:color w:val="FF0000"/>
                <w:sz w:val="18"/>
                <w:szCs w:val="18"/>
              </w:rPr>
              <w:t xml:space="preserve">(NALEŻY </w:t>
            </w:r>
            <w:proofErr w:type="gramStart"/>
            <w:r w:rsidRPr="00EF7109">
              <w:rPr>
                <w:rFonts w:ascii="Calibri" w:hAnsi="Calibri" w:cs="Calibri"/>
                <w:b/>
                <w:color w:val="FF0000"/>
                <w:sz w:val="18"/>
                <w:szCs w:val="18"/>
              </w:rPr>
              <w:t>SPRAWDZIĆ,</w:t>
            </w:r>
            <w:proofErr w:type="gramEnd"/>
            <w:r w:rsidRPr="00EF7109">
              <w:rPr>
                <w:rFonts w:ascii="Calibri" w:hAnsi="Calibri" w:cs="Calibri"/>
                <w:b/>
                <w:color w:val="FF0000"/>
                <w:sz w:val="18"/>
                <w:szCs w:val="18"/>
              </w:rPr>
              <w:t xml:space="preserve"> CZY WPISANO POPRAWNIE)</w:t>
            </w:r>
          </w:p>
          <w:p w14:paraId="2F2FC050" w14:textId="77777777" w:rsidR="005E70B1" w:rsidRPr="00A672B5" w:rsidRDefault="005E70B1" w:rsidP="007E6CF1">
            <w:pPr>
              <w:pStyle w:val="Tekstpodstawowy"/>
              <w:ind w:left="-90" w:firstLine="90"/>
              <w:jc w:val="center"/>
              <w:rPr>
                <w:rFonts w:ascii="Calibri" w:hAnsi="Calibri" w:cs="Calibri"/>
                <w:b/>
                <w:bCs/>
                <w:sz w:val="18"/>
                <w:szCs w:val="18"/>
              </w:rPr>
            </w:pPr>
          </w:p>
        </w:tc>
      </w:tr>
      <w:tr w:rsidR="005E70B1" w:rsidRPr="002B1FC5" w14:paraId="435A5581" w14:textId="77777777" w:rsidTr="007E6CF1">
        <w:trPr>
          <w:trHeight w:val="205"/>
        </w:trPr>
        <w:tc>
          <w:tcPr>
            <w:tcW w:w="1975" w:type="dxa"/>
          </w:tcPr>
          <w:p w14:paraId="2E4B63B5"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1</w:t>
            </w:r>
          </w:p>
        </w:tc>
        <w:tc>
          <w:tcPr>
            <w:tcW w:w="1706" w:type="dxa"/>
            <w:shd w:val="clear" w:color="auto" w:fill="FFFF00"/>
          </w:tcPr>
          <w:p w14:paraId="1D3CD7F2"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2</w:t>
            </w:r>
          </w:p>
        </w:tc>
        <w:tc>
          <w:tcPr>
            <w:tcW w:w="1363" w:type="dxa"/>
          </w:tcPr>
          <w:p w14:paraId="42351370"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3</w:t>
            </w:r>
          </w:p>
        </w:tc>
        <w:tc>
          <w:tcPr>
            <w:tcW w:w="1034" w:type="dxa"/>
          </w:tcPr>
          <w:p w14:paraId="09379631"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4</w:t>
            </w:r>
          </w:p>
        </w:tc>
        <w:tc>
          <w:tcPr>
            <w:tcW w:w="1453" w:type="dxa"/>
            <w:shd w:val="clear" w:color="auto" w:fill="FFFF00"/>
          </w:tcPr>
          <w:p w14:paraId="34899BDC"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5</w:t>
            </w:r>
          </w:p>
        </w:tc>
        <w:tc>
          <w:tcPr>
            <w:tcW w:w="1566" w:type="dxa"/>
            <w:shd w:val="clear" w:color="auto" w:fill="FFFF00"/>
          </w:tcPr>
          <w:p w14:paraId="1E2D1A65" w14:textId="77777777" w:rsidR="005E70B1" w:rsidRPr="00A672B5" w:rsidRDefault="005E70B1" w:rsidP="007E6CF1">
            <w:pPr>
              <w:pStyle w:val="Tekstpodstawowy"/>
              <w:ind w:left="-90" w:firstLine="90"/>
              <w:jc w:val="center"/>
              <w:rPr>
                <w:rFonts w:ascii="Calibri" w:hAnsi="Calibri" w:cs="Calibri"/>
                <w:i/>
                <w:iCs/>
                <w:sz w:val="18"/>
                <w:szCs w:val="18"/>
              </w:rPr>
            </w:pPr>
            <w:r w:rsidRPr="00A672B5">
              <w:rPr>
                <w:rFonts w:ascii="Calibri" w:hAnsi="Calibri" w:cs="Calibri"/>
                <w:i/>
                <w:iCs/>
                <w:sz w:val="18"/>
                <w:szCs w:val="18"/>
              </w:rPr>
              <w:t>6</w:t>
            </w:r>
          </w:p>
        </w:tc>
      </w:tr>
      <w:tr w:rsidR="005E70B1" w:rsidRPr="002B1FC5" w14:paraId="3E279A5A" w14:textId="77777777" w:rsidTr="007E6CF1">
        <w:tc>
          <w:tcPr>
            <w:tcW w:w="1975" w:type="dxa"/>
          </w:tcPr>
          <w:p w14:paraId="3B09962D" w14:textId="04A2A851" w:rsidR="005E70B1" w:rsidRPr="00EF7109" w:rsidRDefault="005E70B1" w:rsidP="00EF7109">
            <w:pPr>
              <w:pStyle w:val="Tekstpodstawowy"/>
              <w:ind w:left="-90"/>
              <w:jc w:val="left"/>
              <w:rPr>
                <w:rFonts w:ascii="Calibri" w:hAnsi="Calibri" w:cs="Calibri"/>
                <w:sz w:val="18"/>
                <w:szCs w:val="18"/>
              </w:rPr>
            </w:pPr>
            <w:r w:rsidRPr="00A672B5">
              <w:rPr>
                <w:rFonts w:ascii="Calibri" w:hAnsi="Calibri" w:cs="Calibri"/>
                <w:sz w:val="18"/>
                <w:szCs w:val="18"/>
              </w:rPr>
              <w:t xml:space="preserve">Usługa schronienia w </w:t>
            </w:r>
            <w:r>
              <w:rPr>
                <w:rFonts w:ascii="Calibri" w:hAnsi="Calibri" w:cs="Calibri"/>
                <w:sz w:val="18"/>
                <w:szCs w:val="18"/>
              </w:rPr>
              <w:t xml:space="preserve">schronisku </w:t>
            </w:r>
            <w:r w:rsidRPr="00A672B5">
              <w:rPr>
                <w:rFonts w:ascii="Calibri" w:hAnsi="Calibri" w:cs="Calibri"/>
                <w:sz w:val="18"/>
                <w:szCs w:val="18"/>
              </w:rPr>
              <w:t xml:space="preserve">dla osób bezdomnych </w:t>
            </w:r>
            <w:r>
              <w:rPr>
                <w:rFonts w:ascii="Calibri" w:hAnsi="Calibri" w:cs="Calibri"/>
                <w:sz w:val="18"/>
                <w:szCs w:val="18"/>
              </w:rPr>
              <w:t xml:space="preserve">z usługami opiekuńczymi </w:t>
            </w:r>
            <w:r w:rsidRPr="00A672B5">
              <w:rPr>
                <w:rFonts w:ascii="Calibri" w:hAnsi="Calibri" w:cs="Calibri"/>
                <w:sz w:val="18"/>
                <w:szCs w:val="18"/>
              </w:rPr>
              <w:t>(</w:t>
            </w:r>
            <w:r>
              <w:rPr>
                <w:rFonts w:ascii="Calibri" w:hAnsi="Calibri" w:cs="Calibri"/>
                <w:sz w:val="18"/>
                <w:szCs w:val="18"/>
              </w:rPr>
              <w:t>mężczyzn</w:t>
            </w:r>
            <w:r w:rsidRPr="00A672B5">
              <w:rPr>
                <w:rFonts w:ascii="Calibri" w:hAnsi="Calibri" w:cs="Calibri"/>
                <w:sz w:val="18"/>
                <w:szCs w:val="18"/>
              </w:rPr>
              <w:t>)</w:t>
            </w:r>
            <w:r w:rsidR="00F74037">
              <w:rPr>
                <w:rFonts w:ascii="Calibri" w:hAnsi="Calibri" w:cs="Calibri"/>
                <w:sz w:val="18"/>
                <w:szCs w:val="18"/>
              </w:rPr>
              <w:t xml:space="preserve"> </w:t>
            </w:r>
            <w:r w:rsidRPr="00A672B5">
              <w:rPr>
                <w:rFonts w:ascii="Calibri" w:hAnsi="Calibri" w:cs="Calibri"/>
                <w:bCs/>
                <w:sz w:val="18"/>
                <w:szCs w:val="18"/>
              </w:rPr>
              <w:t xml:space="preserve">max </w:t>
            </w:r>
            <w:r w:rsidR="00F74037">
              <w:rPr>
                <w:rFonts w:ascii="Calibri" w:hAnsi="Calibri" w:cs="Calibri"/>
                <w:bCs/>
                <w:sz w:val="18"/>
                <w:szCs w:val="18"/>
              </w:rPr>
              <w:t xml:space="preserve">546 </w:t>
            </w:r>
            <w:r w:rsidRPr="00A672B5">
              <w:rPr>
                <w:rFonts w:ascii="Calibri" w:hAnsi="Calibri" w:cs="Calibri"/>
                <w:bCs/>
                <w:sz w:val="18"/>
                <w:szCs w:val="18"/>
              </w:rPr>
              <w:t>osobodób, (dla orientacyjnie maksymalnie ok</w:t>
            </w:r>
            <w:r w:rsidRPr="008330FB">
              <w:rPr>
                <w:rFonts w:ascii="Calibri" w:hAnsi="Calibri" w:cs="Calibri"/>
                <w:bCs/>
                <w:sz w:val="18"/>
                <w:szCs w:val="18"/>
              </w:rPr>
              <w:t xml:space="preserve">. </w:t>
            </w:r>
            <w:r w:rsidR="00F74037" w:rsidRPr="008330FB">
              <w:rPr>
                <w:rFonts w:ascii="Calibri" w:hAnsi="Calibri" w:cs="Calibri"/>
                <w:bCs/>
                <w:sz w:val="18"/>
                <w:szCs w:val="18"/>
              </w:rPr>
              <w:t xml:space="preserve">2 </w:t>
            </w:r>
            <w:r w:rsidRPr="008330FB">
              <w:rPr>
                <w:rFonts w:ascii="Calibri" w:hAnsi="Calibri" w:cs="Calibri"/>
                <w:bCs/>
                <w:sz w:val="18"/>
                <w:szCs w:val="18"/>
              </w:rPr>
              <w:t xml:space="preserve">mężczyzn jednocześnie) w okresie od udzielenia zmówienia/zawarcia umowy, ale </w:t>
            </w:r>
            <w:r w:rsidRPr="008330FB">
              <w:rPr>
                <w:rFonts w:ascii="Calibri" w:eastAsiaTheme="majorEastAsia" w:hAnsi="Calibri" w:cs="Calibri"/>
                <w:bCs/>
                <w:sz w:val="18"/>
                <w:szCs w:val="18"/>
              </w:rPr>
              <w:t xml:space="preserve">nie wcześniej niż od </w:t>
            </w:r>
            <w:r w:rsidR="00F74037" w:rsidRPr="008330FB">
              <w:rPr>
                <w:rFonts w:ascii="Calibri" w:eastAsiaTheme="majorEastAsia" w:hAnsi="Calibri" w:cs="Calibri"/>
                <w:b/>
                <w:sz w:val="18"/>
                <w:szCs w:val="18"/>
              </w:rPr>
              <w:t>1 stycznia 2026</w:t>
            </w:r>
            <w:r w:rsidR="00F74037" w:rsidRPr="008330FB">
              <w:rPr>
                <w:rFonts w:ascii="Calibri" w:hAnsi="Calibri" w:cs="Calibri"/>
                <w:b/>
                <w:sz w:val="18"/>
                <w:szCs w:val="18"/>
              </w:rPr>
              <w:t xml:space="preserve"> r. do </w:t>
            </w:r>
            <w:r w:rsidR="00F74037" w:rsidRPr="008330FB">
              <w:rPr>
                <w:rFonts w:ascii="Calibri" w:hAnsi="Calibri" w:cs="Calibri"/>
                <w:b/>
                <w:sz w:val="18"/>
                <w:szCs w:val="18"/>
              </w:rPr>
              <w:br/>
              <w:t xml:space="preserve">30 czerwca </w:t>
            </w:r>
            <w:proofErr w:type="gramStart"/>
            <w:r w:rsidR="00F74037" w:rsidRPr="008330FB">
              <w:rPr>
                <w:rFonts w:ascii="Calibri" w:hAnsi="Calibri" w:cs="Calibri"/>
                <w:b/>
                <w:sz w:val="18"/>
                <w:szCs w:val="18"/>
              </w:rPr>
              <w:t>2027  r.</w:t>
            </w:r>
            <w:proofErr w:type="gramEnd"/>
          </w:p>
        </w:tc>
        <w:tc>
          <w:tcPr>
            <w:tcW w:w="1706" w:type="dxa"/>
          </w:tcPr>
          <w:p w14:paraId="79D3009B" w14:textId="77777777" w:rsidR="005E70B1" w:rsidRPr="00A672B5" w:rsidRDefault="005E70B1" w:rsidP="007E6CF1">
            <w:pPr>
              <w:pStyle w:val="Tekstpodstawowy"/>
              <w:ind w:left="-90" w:firstLine="90"/>
              <w:jc w:val="center"/>
              <w:rPr>
                <w:rFonts w:ascii="Calibri" w:hAnsi="Calibri" w:cs="Calibri"/>
                <w:sz w:val="18"/>
                <w:szCs w:val="18"/>
              </w:rPr>
            </w:pPr>
          </w:p>
          <w:p w14:paraId="2ECB265B" w14:textId="77777777" w:rsidR="005E70B1" w:rsidRPr="00A672B5" w:rsidRDefault="005E70B1" w:rsidP="007E6CF1">
            <w:pPr>
              <w:pStyle w:val="Tekstpodstawowy"/>
              <w:ind w:left="-90" w:firstLine="90"/>
              <w:jc w:val="center"/>
              <w:rPr>
                <w:rFonts w:ascii="Calibri" w:hAnsi="Calibri" w:cs="Calibri"/>
                <w:sz w:val="18"/>
                <w:szCs w:val="18"/>
              </w:rPr>
            </w:pPr>
          </w:p>
          <w:p w14:paraId="428B4833" w14:textId="6C51C53A" w:rsidR="005E70B1" w:rsidRPr="00A672B5" w:rsidRDefault="00F74037" w:rsidP="007E6CF1">
            <w:pPr>
              <w:pStyle w:val="Tekstpodstawowy"/>
              <w:ind w:left="-90" w:firstLine="90"/>
              <w:jc w:val="center"/>
              <w:rPr>
                <w:rFonts w:ascii="Calibri" w:hAnsi="Calibri" w:cs="Calibri"/>
                <w:sz w:val="18"/>
                <w:szCs w:val="18"/>
              </w:rPr>
            </w:pPr>
            <w:r>
              <w:rPr>
                <w:rFonts w:ascii="Calibri" w:hAnsi="Calibri" w:cs="Calibri"/>
                <w:sz w:val="18"/>
                <w:szCs w:val="18"/>
              </w:rPr>
              <w:t>546</w:t>
            </w:r>
          </w:p>
        </w:tc>
        <w:tc>
          <w:tcPr>
            <w:tcW w:w="1363" w:type="dxa"/>
          </w:tcPr>
          <w:p w14:paraId="745DAFE1" w14:textId="77777777" w:rsidR="005E70B1" w:rsidRPr="00A672B5" w:rsidRDefault="005E70B1" w:rsidP="007E6CF1">
            <w:pPr>
              <w:pStyle w:val="Tekstpodstawowy"/>
              <w:ind w:left="-90" w:firstLine="90"/>
              <w:jc w:val="center"/>
              <w:rPr>
                <w:rFonts w:ascii="Calibri" w:hAnsi="Calibri" w:cs="Calibri"/>
                <w:sz w:val="18"/>
                <w:szCs w:val="18"/>
              </w:rPr>
            </w:pPr>
          </w:p>
        </w:tc>
        <w:tc>
          <w:tcPr>
            <w:tcW w:w="1034" w:type="dxa"/>
          </w:tcPr>
          <w:p w14:paraId="49314565" w14:textId="77777777" w:rsidR="005E70B1" w:rsidRPr="00A672B5" w:rsidRDefault="005E70B1" w:rsidP="007E6CF1">
            <w:pPr>
              <w:pStyle w:val="Tekstpodstawowy"/>
              <w:ind w:left="-90" w:firstLine="90"/>
              <w:jc w:val="center"/>
              <w:rPr>
                <w:rFonts w:ascii="Calibri" w:hAnsi="Calibri" w:cs="Calibri"/>
                <w:sz w:val="18"/>
                <w:szCs w:val="18"/>
              </w:rPr>
            </w:pPr>
          </w:p>
        </w:tc>
        <w:tc>
          <w:tcPr>
            <w:tcW w:w="1453" w:type="dxa"/>
          </w:tcPr>
          <w:p w14:paraId="02401ADF" w14:textId="77777777" w:rsidR="005E70B1" w:rsidRPr="00A672B5" w:rsidRDefault="005E70B1" w:rsidP="007E6CF1">
            <w:pPr>
              <w:pStyle w:val="Tekstpodstawowy"/>
              <w:ind w:left="-90" w:firstLine="90"/>
              <w:jc w:val="center"/>
              <w:rPr>
                <w:rFonts w:ascii="Calibri" w:hAnsi="Calibri" w:cs="Calibri"/>
                <w:sz w:val="18"/>
                <w:szCs w:val="18"/>
              </w:rPr>
            </w:pPr>
          </w:p>
          <w:p w14:paraId="7053950E" w14:textId="77777777" w:rsidR="005E70B1" w:rsidRPr="00A672B5" w:rsidRDefault="005E70B1" w:rsidP="007E6CF1">
            <w:pPr>
              <w:pStyle w:val="Tekstpodstawowy"/>
              <w:ind w:left="-90" w:firstLine="90"/>
              <w:jc w:val="center"/>
              <w:rPr>
                <w:rFonts w:ascii="Calibri" w:hAnsi="Calibri" w:cs="Calibri"/>
                <w:sz w:val="18"/>
                <w:szCs w:val="18"/>
              </w:rPr>
            </w:pPr>
          </w:p>
        </w:tc>
        <w:tc>
          <w:tcPr>
            <w:tcW w:w="1566" w:type="dxa"/>
          </w:tcPr>
          <w:p w14:paraId="518A3532" w14:textId="77777777" w:rsidR="005E70B1" w:rsidRPr="00A672B5" w:rsidRDefault="005E70B1" w:rsidP="007E6CF1">
            <w:pPr>
              <w:pStyle w:val="Tekstpodstawowy"/>
              <w:ind w:left="-90" w:firstLine="90"/>
              <w:jc w:val="center"/>
              <w:rPr>
                <w:rFonts w:ascii="Calibri" w:hAnsi="Calibri" w:cs="Calibri"/>
                <w:b/>
                <w:bCs/>
                <w:sz w:val="18"/>
                <w:szCs w:val="18"/>
              </w:rPr>
            </w:pPr>
          </w:p>
        </w:tc>
      </w:tr>
    </w:tbl>
    <w:p w14:paraId="10594AB6" w14:textId="77777777" w:rsidR="005E70B1" w:rsidRDefault="005E70B1" w:rsidP="00EF7109">
      <w:pPr>
        <w:autoSpaceDE w:val="0"/>
        <w:adjustRightInd w:val="0"/>
        <w:contextualSpacing/>
        <w:rPr>
          <w:rFonts w:ascii="Calibri" w:eastAsia="Calibri" w:hAnsi="Calibri" w:cs="Calibri"/>
          <w:b/>
        </w:rPr>
      </w:pPr>
    </w:p>
    <w:p w14:paraId="4C93DDB1" w14:textId="77777777" w:rsidR="005E70B1" w:rsidRPr="00EF7109" w:rsidRDefault="005E70B1" w:rsidP="007E6CF1">
      <w:pPr>
        <w:autoSpaceDE w:val="0"/>
        <w:adjustRightInd w:val="0"/>
        <w:ind w:left="-90" w:firstLine="90"/>
        <w:contextualSpacing/>
        <w:rPr>
          <w:rFonts w:ascii="Calibri" w:eastAsia="Calibri" w:hAnsi="Calibri" w:cs="Calibri"/>
          <w:bCs/>
          <w:sz w:val="22"/>
          <w:szCs w:val="22"/>
        </w:rPr>
      </w:pPr>
      <w:r w:rsidRPr="00EF7109">
        <w:rPr>
          <w:rFonts w:ascii="Calibri" w:eastAsia="Calibri" w:hAnsi="Calibri" w:cs="Calibri"/>
          <w:b/>
          <w:sz w:val="22"/>
          <w:szCs w:val="22"/>
        </w:rPr>
        <w:t>*</w:t>
      </w:r>
      <w:r w:rsidRPr="00EF7109">
        <w:rPr>
          <w:rFonts w:ascii="Calibri" w:eastAsia="Calibri" w:hAnsi="Calibri" w:cs="Calibri"/>
          <w:bCs/>
          <w:sz w:val="22"/>
          <w:szCs w:val="22"/>
          <w:u w:val="single"/>
        </w:rPr>
        <w:t>w tym:</w:t>
      </w:r>
    </w:p>
    <w:p w14:paraId="5FACA445" w14:textId="77777777" w:rsidR="005E70B1" w:rsidRPr="00EF7109" w:rsidRDefault="005E70B1"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a) cena jednostkowa </w:t>
      </w:r>
      <w:r w:rsidRPr="00EF7109">
        <w:rPr>
          <w:rFonts w:ascii="Calibri" w:hAnsi="Calibri" w:cs="Calibri"/>
          <w:b/>
          <w:bCs/>
          <w:sz w:val="22"/>
          <w:szCs w:val="22"/>
        </w:rPr>
        <w:t>brutto</w:t>
      </w:r>
      <w:r w:rsidRPr="00EF7109">
        <w:rPr>
          <w:rFonts w:ascii="Calibri" w:hAnsi="Calibri" w:cs="Calibri"/>
          <w:sz w:val="22"/>
          <w:szCs w:val="22"/>
        </w:rPr>
        <w:t xml:space="preserve"> noclegu …………………</w:t>
      </w:r>
      <w:proofErr w:type="gramStart"/>
      <w:r w:rsidRPr="00EF7109">
        <w:rPr>
          <w:rFonts w:ascii="Calibri" w:hAnsi="Calibri" w:cs="Calibri"/>
          <w:sz w:val="22"/>
          <w:szCs w:val="22"/>
        </w:rPr>
        <w:t>…….</w:t>
      </w:r>
      <w:proofErr w:type="gramEnd"/>
      <w:r w:rsidRPr="00EF7109">
        <w:rPr>
          <w:rFonts w:ascii="Calibri" w:hAnsi="Calibri" w:cs="Calibri"/>
          <w:sz w:val="22"/>
          <w:szCs w:val="22"/>
        </w:rPr>
        <w:t>.zł</w:t>
      </w:r>
    </w:p>
    <w:p w14:paraId="7D26C427" w14:textId="77777777" w:rsidR="005E70B1" w:rsidRPr="00EF7109" w:rsidRDefault="005E70B1" w:rsidP="007E6CF1">
      <w:pPr>
        <w:overflowPunct w:val="0"/>
        <w:autoSpaceDE w:val="0"/>
        <w:ind w:left="-90" w:firstLine="90"/>
        <w:contextualSpacing/>
        <w:rPr>
          <w:rFonts w:ascii="Calibri" w:hAnsi="Calibri" w:cs="Calibri"/>
          <w:sz w:val="22"/>
          <w:szCs w:val="22"/>
        </w:rPr>
      </w:pPr>
      <w:r w:rsidRPr="00EF7109">
        <w:rPr>
          <w:rFonts w:ascii="Calibri" w:hAnsi="Calibri" w:cs="Calibri"/>
          <w:sz w:val="22"/>
          <w:szCs w:val="22"/>
        </w:rPr>
        <w:t xml:space="preserve">b) cena jednostkowa </w:t>
      </w:r>
      <w:r w:rsidRPr="00EF7109">
        <w:rPr>
          <w:rFonts w:ascii="Calibri" w:hAnsi="Calibri" w:cs="Calibri"/>
          <w:b/>
          <w:bCs/>
          <w:sz w:val="22"/>
          <w:szCs w:val="22"/>
        </w:rPr>
        <w:t>brutto</w:t>
      </w:r>
      <w:r w:rsidRPr="00EF7109">
        <w:rPr>
          <w:rFonts w:ascii="Calibri" w:hAnsi="Calibri" w:cs="Calibri"/>
          <w:sz w:val="22"/>
          <w:szCs w:val="22"/>
        </w:rPr>
        <w:t xml:space="preserve"> gorącego posiłku………………………. Zł</w:t>
      </w:r>
    </w:p>
    <w:p w14:paraId="53400B3F" w14:textId="77777777" w:rsidR="005E70B1" w:rsidRPr="00EF7109" w:rsidRDefault="005E70B1" w:rsidP="007E6CF1">
      <w:pPr>
        <w:overflowPunct w:val="0"/>
        <w:autoSpaceDE w:val="0"/>
        <w:ind w:left="-90" w:firstLine="90"/>
        <w:contextualSpacing/>
        <w:rPr>
          <w:rFonts w:ascii="Calibri" w:hAnsi="Calibri" w:cs="Calibri"/>
          <w:sz w:val="22"/>
          <w:szCs w:val="22"/>
        </w:rPr>
      </w:pPr>
    </w:p>
    <w:p w14:paraId="5AFC4C1F" w14:textId="77777777" w:rsidR="005E70B1" w:rsidRPr="00EF7109" w:rsidRDefault="005E70B1" w:rsidP="007E6CF1">
      <w:pPr>
        <w:overflowPunct w:val="0"/>
        <w:autoSpaceDE w:val="0"/>
        <w:ind w:left="-90" w:firstLine="90"/>
        <w:rPr>
          <w:rFonts w:ascii="Calibri" w:hAnsi="Calibri" w:cs="Calibri"/>
          <w:sz w:val="22"/>
          <w:szCs w:val="22"/>
        </w:rPr>
      </w:pPr>
      <w:r w:rsidRPr="00EF7109">
        <w:rPr>
          <w:rFonts w:ascii="Calibri" w:hAnsi="Calibri" w:cs="Calibri"/>
          <w:sz w:val="22"/>
          <w:szCs w:val="22"/>
        </w:rPr>
        <w:t xml:space="preserve">Dodatkowo informujemy, że cena jednostkowa </w:t>
      </w:r>
      <w:r w:rsidRPr="00EF7109">
        <w:rPr>
          <w:rFonts w:ascii="Calibri" w:hAnsi="Calibri" w:cs="Calibri"/>
          <w:b/>
          <w:bCs/>
          <w:sz w:val="22"/>
          <w:szCs w:val="22"/>
        </w:rPr>
        <w:t>brutto</w:t>
      </w:r>
      <w:r w:rsidRPr="00EF7109">
        <w:rPr>
          <w:rFonts w:ascii="Calibri" w:hAnsi="Calibri" w:cs="Calibri"/>
          <w:sz w:val="22"/>
          <w:szCs w:val="22"/>
        </w:rPr>
        <w:t xml:space="preserve">: </w:t>
      </w:r>
    </w:p>
    <w:p w14:paraId="1C01321B" w14:textId="77777777" w:rsidR="005E70B1" w:rsidRPr="00EF7109" w:rsidRDefault="005E70B1" w:rsidP="00EF7109">
      <w:pPr>
        <w:numPr>
          <w:ilvl w:val="0"/>
          <w:numId w:val="180"/>
        </w:numPr>
        <w:tabs>
          <w:tab w:val="left" w:pos="270"/>
        </w:tabs>
        <w:overflowPunct w:val="0"/>
        <w:autoSpaceDE w:val="0"/>
        <w:ind w:hanging="720"/>
        <w:rPr>
          <w:rFonts w:ascii="Calibri" w:hAnsi="Calibri" w:cs="Calibri"/>
          <w:sz w:val="22"/>
          <w:szCs w:val="22"/>
          <w:lang w:eastAsia="en-US"/>
        </w:rPr>
      </w:pPr>
      <w:r w:rsidRPr="00EF7109">
        <w:rPr>
          <w:rFonts w:ascii="Calibri" w:hAnsi="Calibri" w:cs="Calibri"/>
          <w:sz w:val="22"/>
          <w:szCs w:val="22"/>
          <w:lang w:eastAsia="en-US"/>
        </w:rPr>
        <w:t xml:space="preserve">śniadania wynosi ………………… zł.  </w:t>
      </w:r>
    </w:p>
    <w:p w14:paraId="74EBFE69" w14:textId="77777777" w:rsidR="005E70B1" w:rsidRPr="00EF7109" w:rsidRDefault="005E70B1" w:rsidP="00EF7109">
      <w:pPr>
        <w:numPr>
          <w:ilvl w:val="0"/>
          <w:numId w:val="180"/>
        </w:numPr>
        <w:overflowPunct w:val="0"/>
        <w:autoSpaceDE w:val="0"/>
        <w:ind w:left="-90" w:firstLine="90"/>
        <w:rPr>
          <w:rFonts w:ascii="Calibri" w:hAnsi="Calibri" w:cs="Calibri"/>
          <w:sz w:val="22"/>
          <w:szCs w:val="22"/>
          <w:lang w:eastAsia="en-US"/>
        </w:rPr>
      </w:pPr>
      <w:r w:rsidRPr="00EF7109">
        <w:rPr>
          <w:rFonts w:ascii="Calibri" w:hAnsi="Calibri" w:cs="Calibri"/>
          <w:sz w:val="22"/>
          <w:szCs w:val="22"/>
          <w:lang w:eastAsia="en-US"/>
        </w:rPr>
        <w:t xml:space="preserve">kolacji wynosi………………… zł </w:t>
      </w:r>
    </w:p>
    <w:p w14:paraId="1C8C02B9" w14:textId="77777777" w:rsidR="005E70B1" w:rsidRPr="00EF7109" w:rsidRDefault="005E70B1" w:rsidP="007E6CF1">
      <w:pPr>
        <w:pStyle w:val="Akapitzlist"/>
        <w:overflowPunct w:val="0"/>
        <w:autoSpaceDE w:val="0"/>
        <w:spacing w:after="0" w:line="240" w:lineRule="auto"/>
        <w:ind w:left="-90" w:firstLine="90"/>
        <w:contextualSpacing/>
        <w:rPr>
          <w:rFonts w:cs="Calibri"/>
        </w:rPr>
      </w:pPr>
    </w:p>
    <w:p w14:paraId="4251415C" w14:textId="77777777" w:rsidR="005E70B1" w:rsidRDefault="005E70B1" w:rsidP="007E6CF1">
      <w:pPr>
        <w:pStyle w:val="Standard"/>
        <w:ind w:left="-90" w:firstLine="90"/>
        <w:rPr>
          <w:rFonts w:ascii="Calibri" w:hAnsi="Calibri" w:cs="Calibri"/>
          <w:sz w:val="22"/>
          <w:szCs w:val="22"/>
        </w:rPr>
      </w:pPr>
      <w:r w:rsidRPr="00EF7109">
        <w:rPr>
          <w:rFonts w:ascii="Calibri" w:hAnsi="Calibri" w:cs="Calibri"/>
          <w:sz w:val="22"/>
          <w:szCs w:val="22"/>
        </w:rPr>
        <w:t>Mam możliwość*/nie mam możliwości* zapewnienia całodziennego wyżywienia.</w:t>
      </w:r>
    </w:p>
    <w:p w14:paraId="3D72A3AA" w14:textId="40849F25" w:rsidR="00015060" w:rsidRPr="00EF7109" w:rsidRDefault="00015060" w:rsidP="00015060">
      <w:pPr>
        <w:rPr>
          <w:rFonts w:ascii="Calibri" w:hAnsi="Calibri" w:cs="Calibri"/>
          <w:b/>
          <w:sz w:val="22"/>
          <w:szCs w:val="22"/>
        </w:rPr>
      </w:pPr>
      <w:r w:rsidRPr="00EF7109">
        <w:rPr>
          <w:rFonts w:ascii="Calibri" w:hAnsi="Calibri" w:cs="Calibri"/>
          <w:b/>
          <w:sz w:val="22"/>
          <w:szCs w:val="22"/>
        </w:rPr>
        <w:lastRenderedPageBreak/>
        <w:t xml:space="preserve">UWAGA (dla CZĘŚCI </w:t>
      </w:r>
      <w:r>
        <w:rPr>
          <w:rFonts w:ascii="Calibri" w:hAnsi="Calibri" w:cs="Calibri"/>
          <w:b/>
          <w:sz w:val="22"/>
          <w:szCs w:val="22"/>
        </w:rPr>
        <w:t>IV</w:t>
      </w:r>
      <w:r w:rsidRPr="00EF7109">
        <w:rPr>
          <w:rFonts w:ascii="Calibri" w:hAnsi="Calibri" w:cs="Calibri"/>
          <w:b/>
          <w:sz w:val="22"/>
          <w:szCs w:val="22"/>
        </w:rPr>
        <w:t xml:space="preserve">): </w:t>
      </w:r>
      <w:r w:rsidRPr="00EF7109">
        <w:rPr>
          <w:rFonts w:ascii="Calibri" w:hAnsi="Calibri" w:cs="Calibri"/>
          <w:bCs/>
          <w:sz w:val="22"/>
          <w:szCs w:val="22"/>
        </w:rPr>
        <w:t xml:space="preserve">Wartość zamówienia podstawowego może ulec zwiększeniu </w:t>
      </w:r>
      <w:r w:rsidR="003432F3">
        <w:rPr>
          <w:rFonts w:ascii="Calibri" w:hAnsi="Calibri" w:cs="Calibri"/>
          <w:bCs/>
          <w:sz w:val="22"/>
          <w:szCs w:val="22"/>
        </w:rPr>
        <w:t>d</w:t>
      </w:r>
      <w:r w:rsidRPr="00EF7109">
        <w:rPr>
          <w:rFonts w:ascii="Calibri" w:hAnsi="Calibri" w:cs="Calibri"/>
          <w:bCs/>
          <w:sz w:val="22"/>
          <w:szCs w:val="22"/>
        </w:rPr>
        <w:t xml:space="preserve">o </w:t>
      </w:r>
      <w:r w:rsidR="00F74037" w:rsidRPr="008330FB">
        <w:rPr>
          <w:rFonts w:ascii="Calibri" w:hAnsi="Calibri" w:cs="Calibri"/>
          <w:bCs/>
          <w:sz w:val="22"/>
          <w:szCs w:val="22"/>
        </w:rPr>
        <w:t>100</w:t>
      </w:r>
      <w:proofErr w:type="gramStart"/>
      <w:r w:rsidRPr="008330FB">
        <w:rPr>
          <w:rFonts w:ascii="Calibri" w:hAnsi="Calibri" w:cs="Calibri"/>
          <w:bCs/>
          <w:sz w:val="22"/>
          <w:szCs w:val="22"/>
        </w:rPr>
        <w:t>%</w:t>
      </w:r>
      <w:r w:rsidRPr="00EF7109">
        <w:rPr>
          <w:rFonts w:ascii="Calibri" w:hAnsi="Calibri" w:cs="Calibri"/>
          <w:bCs/>
          <w:sz w:val="22"/>
          <w:szCs w:val="22"/>
        </w:rPr>
        <w:t xml:space="preserve">  w</w:t>
      </w:r>
      <w:proofErr w:type="gramEnd"/>
      <w:r w:rsidRPr="00EF7109">
        <w:rPr>
          <w:rFonts w:ascii="Calibri" w:hAnsi="Calibri" w:cs="Calibri"/>
          <w:bCs/>
          <w:sz w:val="22"/>
          <w:szCs w:val="22"/>
        </w:rPr>
        <w:t xml:space="preserve"> przypadku skorzystania przez Zamawiającego z </w:t>
      </w:r>
      <w:r w:rsidRPr="00EF7109">
        <w:rPr>
          <w:rFonts w:ascii="Calibri" w:hAnsi="Calibri" w:cs="Calibri"/>
          <w:b/>
          <w:sz w:val="22"/>
          <w:szCs w:val="22"/>
        </w:rPr>
        <w:t xml:space="preserve">prawa opcji. </w:t>
      </w:r>
      <w:r w:rsidRPr="00EF7109">
        <w:rPr>
          <w:rFonts w:ascii="Calibri" w:hAnsi="Calibri" w:cs="Calibri"/>
          <w:bCs/>
          <w:sz w:val="22"/>
          <w:szCs w:val="22"/>
        </w:rPr>
        <w:t xml:space="preserve"> Wykonanie tego zamówienia będzie się odbywało na tych samych warunkach cenowych co zamówienie podstawowe. </w:t>
      </w:r>
    </w:p>
    <w:p w14:paraId="71FD8D84" w14:textId="77777777" w:rsidR="00015060" w:rsidRDefault="00015060" w:rsidP="00015060">
      <w:pPr>
        <w:overflowPunct w:val="0"/>
        <w:autoSpaceDE w:val="0"/>
        <w:ind w:right="-23"/>
        <w:rPr>
          <w:rFonts w:ascii="Calibri" w:hAnsi="Calibri" w:cs="Calibri"/>
          <w:b/>
          <w:color w:val="FF0000"/>
          <w:sz w:val="22"/>
          <w:szCs w:val="22"/>
          <w:u w:val="single"/>
        </w:rPr>
      </w:pPr>
    </w:p>
    <w:p w14:paraId="6489E9C5" w14:textId="77777777" w:rsidR="00EF7109" w:rsidRPr="00EF7109" w:rsidRDefault="00EF7109" w:rsidP="007E6CF1">
      <w:pPr>
        <w:pStyle w:val="Standard"/>
        <w:ind w:left="-90" w:firstLine="90"/>
        <w:rPr>
          <w:rFonts w:ascii="Calibri" w:hAnsi="Calibri" w:cs="Calibri"/>
          <w:bCs/>
          <w:sz w:val="22"/>
          <w:szCs w:val="22"/>
        </w:rPr>
      </w:pPr>
    </w:p>
    <w:p w14:paraId="72976059" w14:textId="77777777" w:rsidR="005E70B1" w:rsidRPr="00EF7109" w:rsidRDefault="005E70B1" w:rsidP="007E6CF1">
      <w:pPr>
        <w:overflowPunct w:val="0"/>
        <w:autoSpaceDE w:val="0"/>
        <w:ind w:right="-23"/>
        <w:rPr>
          <w:rFonts w:ascii="Calibri" w:hAnsi="Calibri" w:cs="Calibri"/>
          <w:b/>
          <w:color w:val="FF0000"/>
          <w:sz w:val="22"/>
          <w:szCs w:val="22"/>
          <w:u w:val="single"/>
        </w:rPr>
      </w:pPr>
      <w:r w:rsidRPr="00EF7109">
        <w:rPr>
          <w:rFonts w:ascii="Calibri" w:hAnsi="Calibri" w:cs="Calibri"/>
          <w:b/>
          <w:color w:val="FF0000"/>
          <w:sz w:val="22"/>
          <w:szCs w:val="22"/>
          <w:u w:val="single"/>
        </w:rPr>
        <w:t xml:space="preserve">UWAGA! Proszę o dokładne </w:t>
      </w:r>
      <w:proofErr w:type="gramStart"/>
      <w:r w:rsidRPr="00EF7109">
        <w:rPr>
          <w:rFonts w:ascii="Calibri" w:hAnsi="Calibri" w:cs="Calibri"/>
          <w:b/>
          <w:color w:val="FF0000"/>
          <w:sz w:val="22"/>
          <w:szCs w:val="22"/>
          <w:u w:val="single"/>
        </w:rPr>
        <w:t>sprawdzenie,</w:t>
      </w:r>
      <w:proofErr w:type="gramEnd"/>
      <w:r w:rsidRPr="00EF7109">
        <w:rPr>
          <w:rFonts w:ascii="Calibri" w:hAnsi="Calibri" w:cs="Calibri"/>
          <w:b/>
          <w:color w:val="FF0000"/>
          <w:sz w:val="22"/>
          <w:szCs w:val="22"/>
          <w:u w:val="single"/>
        </w:rPr>
        <w:t xml:space="preserve"> czy tabela odpowiada części zamówienia, na które składają Państwo swoją ofertę!</w:t>
      </w:r>
    </w:p>
    <w:p w14:paraId="21033FD5" w14:textId="77777777" w:rsidR="00FB0C07" w:rsidRPr="00EF7109" w:rsidRDefault="00FB0C07" w:rsidP="007E6CF1">
      <w:pPr>
        <w:overflowPunct w:val="0"/>
        <w:autoSpaceDE w:val="0"/>
        <w:rPr>
          <w:rFonts w:ascii="Calibri" w:hAnsi="Calibri" w:cs="Calibri"/>
          <w:b/>
          <w:color w:val="FF0000"/>
          <w:sz w:val="22"/>
          <w:szCs w:val="22"/>
        </w:rPr>
      </w:pPr>
    </w:p>
    <w:p w14:paraId="6D566FAD" w14:textId="2AC5E446" w:rsidR="00043655" w:rsidRPr="00EF7109" w:rsidRDefault="00B4350A" w:rsidP="007E6CF1">
      <w:pPr>
        <w:tabs>
          <w:tab w:val="left" w:leader="dot" w:pos="9072"/>
        </w:tabs>
        <w:rPr>
          <w:rFonts w:ascii="Calibri" w:hAnsi="Calibri" w:cs="Calibri"/>
          <w:sz w:val="22"/>
          <w:szCs w:val="22"/>
        </w:rPr>
      </w:pPr>
      <w:r w:rsidRPr="00EF7109">
        <w:rPr>
          <w:rFonts w:ascii="Calibri" w:hAnsi="Calibri" w:cs="Calibri"/>
          <w:b/>
          <w:sz w:val="22"/>
          <w:szCs w:val="22"/>
        </w:rPr>
        <w:t xml:space="preserve">(DLA </w:t>
      </w:r>
      <w:r w:rsidRPr="00EF7109">
        <w:rPr>
          <w:rFonts w:ascii="Calibri" w:hAnsi="Calibri" w:cs="Calibri"/>
          <w:b/>
          <w:color w:val="000000" w:themeColor="text1"/>
          <w:sz w:val="22"/>
          <w:szCs w:val="22"/>
        </w:rPr>
        <w:t xml:space="preserve">CZĘŚCI </w:t>
      </w:r>
      <w:r w:rsidR="009D7E1E" w:rsidRPr="00EF7109">
        <w:rPr>
          <w:rFonts w:ascii="Calibri" w:hAnsi="Calibri" w:cs="Calibri"/>
          <w:b/>
          <w:color w:val="000000" w:themeColor="text1"/>
          <w:sz w:val="22"/>
          <w:szCs w:val="22"/>
        </w:rPr>
        <w:t>I-V</w:t>
      </w:r>
      <w:r w:rsidRPr="00EF7109">
        <w:rPr>
          <w:rFonts w:ascii="Calibri" w:hAnsi="Calibri" w:cs="Calibri"/>
          <w:b/>
          <w:color w:val="000000" w:themeColor="text1"/>
          <w:sz w:val="22"/>
          <w:szCs w:val="22"/>
        </w:rPr>
        <w:t xml:space="preserve">) </w:t>
      </w:r>
      <w:r w:rsidRPr="00EF7109">
        <w:rPr>
          <w:rFonts w:ascii="Calibri" w:hAnsi="Calibri" w:cs="Calibri"/>
          <w:b/>
          <w:sz w:val="22"/>
          <w:szCs w:val="22"/>
        </w:rPr>
        <w:t>Miejsce realizacji usługi:</w:t>
      </w:r>
      <w:r w:rsidRPr="00EF7109">
        <w:rPr>
          <w:rFonts w:ascii="Calibri" w:hAnsi="Calibri" w:cs="Calibri"/>
          <w:sz w:val="22"/>
          <w:szCs w:val="22"/>
        </w:rPr>
        <w:t xml:space="preserve"> (wymienić wszystkie miejsca - adresy realizacji usługi)  </w:t>
      </w:r>
    </w:p>
    <w:p w14:paraId="280722D4" w14:textId="0FC728A6" w:rsidR="00B4350A" w:rsidRPr="00EF7109" w:rsidRDefault="00B45498" w:rsidP="007E6CF1">
      <w:pPr>
        <w:tabs>
          <w:tab w:val="left" w:leader="dot" w:pos="9072"/>
        </w:tabs>
        <w:rPr>
          <w:rFonts w:ascii="Calibri" w:hAnsi="Calibri" w:cs="Calibri"/>
          <w:sz w:val="22"/>
          <w:szCs w:val="22"/>
        </w:rPr>
      </w:pPr>
      <w:r w:rsidRPr="00EF7109">
        <w:rPr>
          <w:rFonts w:ascii="Calibri" w:hAnsi="Calibri" w:cs="Calibri"/>
          <w:b/>
          <w:sz w:val="22"/>
          <w:szCs w:val="22"/>
        </w:rPr>
        <w:t xml:space="preserve">CZĘŚĆ </w:t>
      </w:r>
      <w:r w:rsidR="005E70B1" w:rsidRPr="00EF7109">
        <w:rPr>
          <w:rFonts w:ascii="Calibri" w:hAnsi="Calibri" w:cs="Calibri"/>
          <w:b/>
          <w:sz w:val="22"/>
          <w:szCs w:val="22"/>
        </w:rPr>
        <w:t>I</w:t>
      </w:r>
      <w:r w:rsidRPr="00EF7109">
        <w:rPr>
          <w:rFonts w:ascii="Calibri" w:hAnsi="Calibri" w:cs="Calibri"/>
          <w:b/>
          <w:sz w:val="22"/>
          <w:szCs w:val="22"/>
        </w:rPr>
        <w:t>.</w:t>
      </w:r>
      <w:r w:rsidRPr="00EF7109">
        <w:rPr>
          <w:rFonts w:ascii="Calibri" w:hAnsi="Calibri" w:cs="Calibri"/>
          <w:b/>
          <w:bCs/>
          <w:sz w:val="22"/>
          <w:szCs w:val="22"/>
        </w:rPr>
        <w:t xml:space="preserve">* </w:t>
      </w:r>
      <w:r w:rsidRPr="00EF7109">
        <w:rPr>
          <w:rFonts w:ascii="Calibri" w:hAnsi="Calibri" w:cs="Calibri"/>
          <w:sz w:val="22"/>
          <w:szCs w:val="22"/>
        </w:rPr>
        <w:t xml:space="preserve">Adres miejsca realizacji </w:t>
      </w:r>
      <w:proofErr w:type="gramStart"/>
      <w:r w:rsidRPr="00EF7109">
        <w:rPr>
          <w:rFonts w:ascii="Calibri" w:hAnsi="Calibri" w:cs="Calibri"/>
          <w:sz w:val="22"/>
          <w:szCs w:val="22"/>
        </w:rPr>
        <w:t>usługi:…</w:t>
      </w:r>
      <w:proofErr w:type="gramEnd"/>
      <w:r w:rsidRPr="00EF7109">
        <w:rPr>
          <w:rFonts w:ascii="Calibri" w:hAnsi="Calibri" w:cs="Calibri"/>
          <w:sz w:val="22"/>
          <w:szCs w:val="22"/>
        </w:rPr>
        <w:t>……………………</w:t>
      </w:r>
      <w:proofErr w:type="gramStart"/>
      <w:r w:rsidRPr="00EF7109">
        <w:rPr>
          <w:rFonts w:ascii="Calibri" w:hAnsi="Calibri" w:cs="Calibri"/>
          <w:sz w:val="22"/>
          <w:szCs w:val="22"/>
        </w:rPr>
        <w:t>…….</w:t>
      </w:r>
      <w:proofErr w:type="gramEnd"/>
      <w:r w:rsidRPr="00EF7109">
        <w:rPr>
          <w:rFonts w:ascii="Calibri" w:hAnsi="Calibri" w:cs="Calibri"/>
          <w:sz w:val="22"/>
          <w:szCs w:val="22"/>
        </w:rPr>
        <w:t>.</w:t>
      </w:r>
      <w:r w:rsidR="003D0281" w:rsidRPr="00EF7109">
        <w:rPr>
          <w:rFonts w:ascii="Calibri" w:hAnsi="Calibri" w:cs="Calibri"/>
          <w:sz w:val="22"/>
          <w:szCs w:val="22"/>
        </w:rPr>
        <w:t>, ……</w:t>
      </w:r>
      <w:proofErr w:type="gramStart"/>
      <w:r w:rsidR="003D0281" w:rsidRPr="00EF7109">
        <w:rPr>
          <w:rFonts w:ascii="Calibri" w:hAnsi="Calibri" w:cs="Calibri"/>
          <w:sz w:val="22"/>
          <w:szCs w:val="22"/>
        </w:rPr>
        <w:t>…….</w:t>
      </w:r>
      <w:proofErr w:type="gramEnd"/>
      <w:r w:rsidR="003D0281" w:rsidRPr="00EF7109">
        <w:rPr>
          <w:rFonts w:ascii="Calibri" w:hAnsi="Calibri" w:cs="Calibri"/>
          <w:sz w:val="22"/>
          <w:szCs w:val="22"/>
        </w:rPr>
        <w:t>, …………….</w:t>
      </w:r>
    </w:p>
    <w:p w14:paraId="34CFF6E8" w14:textId="6475C602" w:rsidR="00B45498" w:rsidRPr="00EF7109" w:rsidRDefault="00B45498" w:rsidP="007E6CF1">
      <w:pPr>
        <w:tabs>
          <w:tab w:val="left" w:leader="dot" w:pos="9072"/>
        </w:tabs>
        <w:rPr>
          <w:rFonts w:ascii="Calibri" w:hAnsi="Calibri" w:cs="Calibri"/>
          <w:sz w:val="22"/>
          <w:szCs w:val="22"/>
        </w:rPr>
      </w:pPr>
      <w:r w:rsidRPr="00EF7109">
        <w:rPr>
          <w:rFonts w:ascii="Calibri" w:hAnsi="Calibri" w:cs="Calibri"/>
          <w:b/>
          <w:sz w:val="22"/>
          <w:szCs w:val="22"/>
        </w:rPr>
        <w:t xml:space="preserve">CZĘŚĆ </w:t>
      </w:r>
      <w:r w:rsidR="005E70B1" w:rsidRPr="00EF7109">
        <w:rPr>
          <w:rFonts w:ascii="Calibri" w:hAnsi="Calibri" w:cs="Calibri"/>
          <w:b/>
          <w:sz w:val="22"/>
          <w:szCs w:val="22"/>
        </w:rPr>
        <w:t>II</w:t>
      </w:r>
      <w:r w:rsidRPr="00EF7109">
        <w:rPr>
          <w:rFonts w:ascii="Calibri" w:hAnsi="Calibri" w:cs="Calibri"/>
          <w:b/>
          <w:sz w:val="22"/>
          <w:szCs w:val="22"/>
        </w:rPr>
        <w:t>.</w:t>
      </w:r>
      <w:r w:rsidRPr="00EF7109">
        <w:rPr>
          <w:rFonts w:ascii="Calibri" w:hAnsi="Calibri" w:cs="Calibri"/>
          <w:b/>
          <w:bCs/>
          <w:sz w:val="22"/>
          <w:szCs w:val="22"/>
        </w:rPr>
        <w:t xml:space="preserve">* </w:t>
      </w:r>
      <w:r w:rsidRPr="00EF7109">
        <w:rPr>
          <w:rFonts w:ascii="Calibri" w:hAnsi="Calibri" w:cs="Calibri"/>
          <w:sz w:val="22"/>
          <w:szCs w:val="22"/>
        </w:rPr>
        <w:t xml:space="preserve">Adres miejsca realizacji </w:t>
      </w:r>
      <w:proofErr w:type="gramStart"/>
      <w:r w:rsidRPr="00EF7109">
        <w:rPr>
          <w:rFonts w:ascii="Calibri" w:hAnsi="Calibri" w:cs="Calibri"/>
          <w:sz w:val="22"/>
          <w:szCs w:val="22"/>
        </w:rPr>
        <w:t>usługi:…</w:t>
      </w:r>
      <w:proofErr w:type="gramEnd"/>
      <w:r w:rsidRPr="00EF7109">
        <w:rPr>
          <w:rFonts w:ascii="Calibri" w:hAnsi="Calibri" w:cs="Calibri"/>
          <w:sz w:val="22"/>
          <w:szCs w:val="22"/>
        </w:rPr>
        <w:t>………………………………</w:t>
      </w:r>
      <w:r w:rsidR="003D0281" w:rsidRPr="00EF7109">
        <w:rPr>
          <w:rFonts w:ascii="Calibri" w:hAnsi="Calibri" w:cs="Calibri"/>
          <w:sz w:val="22"/>
          <w:szCs w:val="22"/>
        </w:rPr>
        <w:t>, …………, ……</w:t>
      </w:r>
      <w:proofErr w:type="gramStart"/>
      <w:r w:rsidR="003D0281" w:rsidRPr="00EF7109">
        <w:rPr>
          <w:rFonts w:ascii="Calibri" w:hAnsi="Calibri" w:cs="Calibri"/>
          <w:sz w:val="22"/>
          <w:szCs w:val="22"/>
        </w:rPr>
        <w:t>…….</w:t>
      </w:r>
      <w:proofErr w:type="gramEnd"/>
      <w:r w:rsidR="003D0281" w:rsidRPr="00EF7109">
        <w:rPr>
          <w:rFonts w:ascii="Calibri" w:hAnsi="Calibri" w:cs="Calibri"/>
          <w:sz w:val="22"/>
          <w:szCs w:val="22"/>
        </w:rPr>
        <w:t>.</w:t>
      </w:r>
    </w:p>
    <w:p w14:paraId="293FFE98" w14:textId="0817E4C7" w:rsidR="00B45498" w:rsidRPr="00EF7109" w:rsidRDefault="00B45498" w:rsidP="007E6CF1">
      <w:pPr>
        <w:tabs>
          <w:tab w:val="left" w:leader="dot" w:pos="9072"/>
        </w:tabs>
        <w:rPr>
          <w:rFonts w:ascii="Calibri" w:hAnsi="Calibri" w:cs="Calibri"/>
          <w:sz w:val="22"/>
          <w:szCs w:val="22"/>
        </w:rPr>
      </w:pPr>
      <w:r w:rsidRPr="00EF7109">
        <w:rPr>
          <w:rFonts w:ascii="Calibri" w:hAnsi="Calibri" w:cs="Calibri"/>
          <w:b/>
          <w:sz w:val="22"/>
          <w:szCs w:val="22"/>
        </w:rPr>
        <w:t xml:space="preserve">CZĘŚĆ </w:t>
      </w:r>
      <w:r w:rsidR="005E70B1" w:rsidRPr="00EF7109">
        <w:rPr>
          <w:rFonts w:ascii="Calibri" w:hAnsi="Calibri" w:cs="Calibri"/>
          <w:b/>
          <w:sz w:val="22"/>
          <w:szCs w:val="22"/>
        </w:rPr>
        <w:t>III</w:t>
      </w:r>
      <w:r w:rsidRPr="00EF7109">
        <w:rPr>
          <w:rFonts w:ascii="Calibri" w:hAnsi="Calibri" w:cs="Calibri"/>
          <w:b/>
          <w:sz w:val="22"/>
          <w:szCs w:val="22"/>
        </w:rPr>
        <w:t>.</w:t>
      </w:r>
      <w:r w:rsidRPr="00EF7109">
        <w:rPr>
          <w:rFonts w:ascii="Calibri" w:hAnsi="Calibri" w:cs="Calibri"/>
          <w:b/>
          <w:bCs/>
          <w:sz w:val="22"/>
          <w:szCs w:val="22"/>
        </w:rPr>
        <w:t xml:space="preserve">* </w:t>
      </w:r>
      <w:r w:rsidRPr="00EF7109">
        <w:rPr>
          <w:rFonts w:ascii="Calibri" w:hAnsi="Calibri" w:cs="Calibri"/>
          <w:sz w:val="22"/>
          <w:szCs w:val="22"/>
        </w:rPr>
        <w:t>Adres miejsca realizacji usługi: …………………………………</w:t>
      </w:r>
      <w:r w:rsidR="003D0281" w:rsidRPr="00EF7109">
        <w:rPr>
          <w:rFonts w:ascii="Calibri" w:hAnsi="Calibri" w:cs="Calibri"/>
          <w:sz w:val="22"/>
          <w:szCs w:val="22"/>
        </w:rPr>
        <w:t>, …</w:t>
      </w:r>
      <w:proofErr w:type="gramStart"/>
      <w:r w:rsidR="003D0281" w:rsidRPr="00EF7109">
        <w:rPr>
          <w:rFonts w:ascii="Calibri" w:hAnsi="Calibri" w:cs="Calibri"/>
          <w:sz w:val="22"/>
          <w:szCs w:val="22"/>
        </w:rPr>
        <w:t>…….</w:t>
      </w:r>
      <w:proofErr w:type="gramEnd"/>
      <w:r w:rsidR="003D0281" w:rsidRPr="00EF7109">
        <w:rPr>
          <w:rFonts w:ascii="Calibri" w:hAnsi="Calibri" w:cs="Calibri"/>
          <w:sz w:val="22"/>
          <w:szCs w:val="22"/>
        </w:rPr>
        <w:t>., ……………</w:t>
      </w:r>
    </w:p>
    <w:p w14:paraId="4CB2755F" w14:textId="2FAC2249" w:rsidR="0016128F" w:rsidRPr="00EF7109" w:rsidRDefault="0016128F" w:rsidP="007E6CF1">
      <w:pPr>
        <w:tabs>
          <w:tab w:val="left" w:leader="dot" w:pos="9072"/>
        </w:tabs>
        <w:rPr>
          <w:rFonts w:ascii="Calibri" w:hAnsi="Calibri" w:cs="Calibri"/>
          <w:sz w:val="22"/>
          <w:szCs w:val="22"/>
        </w:rPr>
      </w:pPr>
      <w:r w:rsidRPr="00EF7109">
        <w:rPr>
          <w:rFonts w:ascii="Calibri" w:hAnsi="Calibri" w:cs="Calibri"/>
          <w:b/>
          <w:sz w:val="22"/>
          <w:szCs w:val="22"/>
        </w:rPr>
        <w:t xml:space="preserve">CZĘŚĆ </w:t>
      </w:r>
      <w:r w:rsidR="005E70B1" w:rsidRPr="00EF7109">
        <w:rPr>
          <w:rFonts w:ascii="Calibri" w:hAnsi="Calibri" w:cs="Calibri"/>
          <w:b/>
          <w:sz w:val="22"/>
          <w:szCs w:val="22"/>
        </w:rPr>
        <w:t>IV</w:t>
      </w:r>
      <w:r w:rsidRPr="00EF7109">
        <w:rPr>
          <w:rFonts w:ascii="Calibri" w:hAnsi="Calibri" w:cs="Calibri"/>
          <w:b/>
          <w:sz w:val="22"/>
          <w:szCs w:val="22"/>
        </w:rPr>
        <w:t>.</w:t>
      </w:r>
      <w:r w:rsidRPr="00EF7109">
        <w:rPr>
          <w:rFonts w:ascii="Calibri" w:hAnsi="Calibri" w:cs="Calibri"/>
          <w:b/>
          <w:bCs/>
          <w:sz w:val="22"/>
          <w:szCs w:val="22"/>
        </w:rPr>
        <w:t xml:space="preserve">* </w:t>
      </w:r>
      <w:r w:rsidRPr="00EF7109">
        <w:rPr>
          <w:rFonts w:ascii="Calibri" w:hAnsi="Calibri" w:cs="Calibri"/>
          <w:sz w:val="22"/>
          <w:szCs w:val="22"/>
        </w:rPr>
        <w:t>Adres miejsca realizacji usługi: …………………………………, …</w:t>
      </w:r>
      <w:proofErr w:type="gramStart"/>
      <w:r w:rsidRPr="00EF7109">
        <w:rPr>
          <w:rFonts w:ascii="Calibri" w:hAnsi="Calibri" w:cs="Calibri"/>
          <w:sz w:val="22"/>
          <w:szCs w:val="22"/>
        </w:rPr>
        <w:t>…….</w:t>
      </w:r>
      <w:proofErr w:type="gramEnd"/>
      <w:r w:rsidRPr="00EF7109">
        <w:rPr>
          <w:rFonts w:ascii="Calibri" w:hAnsi="Calibri" w:cs="Calibri"/>
          <w:sz w:val="22"/>
          <w:szCs w:val="22"/>
        </w:rPr>
        <w:t>., ……………</w:t>
      </w:r>
    </w:p>
    <w:p w14:paraId="335DF65A" w14:textId="58D6D34E" w:rsidR="0016128F" w:rsidRPr="00EF7109" w:rsidRDefault="0016128F" w:rsidP="007E6CF1">
      <w:pPr>
        <w:tabs>
          <w:tab w:val="left" w:leader="dot" w:pos="9072"/>
        </w:tabs>
        <w:rPr>
          <w:rFonts w:ascii="Calibri" w:hAnsi="Calibri" w:cs="Calibri"/>
          <w:sz w:val="22"/>
          <w:szCs w:val="22"/>
        </w:rPr>
      </w:pPr>
      <w:r w:rsidRPr="00EF7109">
        <w:rPr>
          <w:rFonts w:ascii="Calibri" w:hAnsi="Calibri" w:cs="Calibri"/>
          <w:b/>
          <w:sz w:val="22"/>
          <w:szCs w:val="22"/>
        </w:rPr>
        <w:t xml:space="preserve">CZĘŚĆ </w:t>
      </w:r>
      <w:r w:rsidR="005E70B1" w:rsidRPr="00EF7109">
        <w:rPr>
          <w:rFonts w:ascii="Calibri" w:hAnsi="Calibri" w:cs="Calibri"/>
          <w:b/>
          <w:sz w:val="22"/>
          <w:szCs w:val="22"/>
        </w:rPr>
        <w:t>V</w:t>
      </w:r>
      <w:r w:rsidRPr="00EF7109">
        <w:rPr>
          <w:rFonts w:ascii="Calibri" w:hAnsi="Calibri" w:cs="Calibri"/>
          <w:b/>
          <w:sz w:val="22"/>
          <w:szCs w:val="22"/>
        </w:rPr>
        <w:t>.</w:t>
      </w:r>
      <w:r w:rsidRPr="00EF7109">
        <w:rPr>
          <w:rFonts w:ascii="Calibri" w:hAnsi="Calibri" w:cs="Calibri"/>
          <w:b/>
          <w:bCs/>
          <w:sz w:val="22"/>
          <w:szCs w:val="22"/>
        </w:rPr>
        <w:t xml:space="preserve">* </w:t>
      </w:r>
      <w:r w:rsidRPr="00EF7109">
        <w:rPr>
          <w:rFonts w:ascii="Calibri" w:hAnsi="Calibri" w:cs="Calibri"/>
          <w:sz w:val="22"/>
          <w:szCs w:val="22"/>
        </w:rPr>
        <w:t>Adres miejsca realizacji usługi: …………………………………, …</w:t>
      </w:r>
      <w:proofErr w:type="gramStart"/>
      <w:r w:rsidRPr="00EF7109">
        <w:rPr>
          <w:rFonts w:ascii="Calibri" w:hAnsi="Calibri" w:cs="Calibri"/>
          <w:sz w:val="22"/>
          <w:szCs w:val="22"/>
        </w:rPr>
        <w:t>…….</w:t>
      </w:r>
      <w:proofErr w:type="gramEnd"/>
      <w:r w:rsidRPr="00EF7109">
        <w:rPr>
          <w:rFonts w:ascii="Calibri" w:hAnsi="Calibri" w:cs="Calibri"/>
          <w:sz w:val="22"/>
          <w:szCs w:val="22"/>
        </w:rPr>
        <w:t>., ……………</w:t>
      </w:r>
    </w:p>
    <w:p w14:paraId="63690A9B" w14:textId="77777777" w:rsidR="007A1FC0" w:rsidRPr="00EF7109" w:rsidRDefault="007A1FC0" w:rsidP="007E6CF1">
      <w:pPr>
        <w:tabs>
          <w:tab w:val="left" w:leader="dot" w:pos="9072"/>
        </w:tabs>
        <w:rPr>
          <w:rFonts w:ascii="Calibri" w:hAnsi="Calibri" w:cs="Calibri"/>
          <w:b/>
          <w:sz w:val="22"/>
          <w:szCs w:val="22"/>
          <w:u w:val="single"/>
        </w:rPr>
      </w:pPr>
    </w:p>
    <w:p w14:paraId="4FC8B6E5" w14:textId="2180667F" w:rsidR="0093535D" w:rsidRPr="00B43B2F" w:rsidRDefault="00F41CF7" w:rsidP="007E6CF1">
      <w:pPr>
        <w:tabs>
          <w:tab w:val="left" w:leader="dot" w:pos="9072"/>
        </w:tabs>
        <w:rPr>
          <w:rFonts w:ascii="Calibri" w:hAnsi="Calibri" w:cs="Calibri"/>
          <w:sz w:val="22"/>
          <w:szCs w:val="22"/>
        </w:rPr>
      </w:pPr>
      <w:r w:rsidRPr="00EF7109">
        <w:rPr>
          <w:rFonts w:ascii="Calibri" w:hAnsi="Calibri" w:cs="Calibri"/>
          <w:b/>
          <w:sz w:val="22"/>
          <w:szCs w:val="22"/>
          <w:u w:val="single"/>
        </w:rPr>
        <w:t>Dogodna lokalizacja miejsca realizacji usługi – odległość miejsca realizacji usługi</w:t>
      </w:r>
      <w:r w:rsidR="00B4350A" w:rsidRPr="00EF7109">
        <w:rPr>
          <w:rFonts w:ascii="Calibri" w:hAnsi="Calibri" w:cs="Calibri"/>
          <w:b/>
          <w:sz w:val="22"/>
          <w:szCs w:val="22"/>
          <w:u w:val="single"/>
        </w:rPr>
        <w:t xml:space="preserve"> od siedziby Zamawiającego (</w:t>
      </w:r>
      <w:r w:rsidR="00B4350A" w:rsidRPr="00EF7109">
        <w:rPr>
          <w:rFonts w:ascii="Calibri" w:hAnsi="Calibri" w:cs="Calibri"/>
          <w:sz w:val="22"/>
          <w:szCs w:val="22"/>
        </w:rPr>
        <w:t xml:space="preserve">Siedziba Zamawiającego – </w:t>
      </w:r>
      <w:r w:rsidR="009044CA" w:rsidRPr="00EF7109">
        <w:rPr>
          <w:rFonts w:ascii="Calibri" w:hAnsi="Calibri" w:cs="Calibri"/>
          <w:bCs/>
          <w:color w:val="FF0000"/>
          <w:sz w:val="22"/>
          <w:szCs w:val="22"/>
          <w:u w:val="single"/>
        </w:rPr>
        <w:t xml:space="preserve">MOPS ul.  </w:t>
      </w:r>
      <w:r w:rsidR="00814BE5" w:rsidRPr="00EF7109">
        <w:rPr>
          <w:rFonts w:ascii="Calibri" w:hAnsi="Calibri" w:cs="Calibri"/>
          <w:bCs/>
          <w:color w:val="FF0000"/>
          <w:sz w:val="22"/>
          <w:szCs w:val="22"/>
          <w:u w:val="single"/>
        </w:rPr>
        <w:t>Sobieskiego 42</w:t>
      </w:r>
      <w:r w:rsidR="009044CA" w:rsidRPr="00EF7109">
        <w:rPr>
          <w:rFonts w:ascii="Calibri" w:hAnsi="Calibri" w:cs="Calibri"/>
          <w:bCs/>
          <w:sz w:val="22"/>
          <w:szCs w:val="22"/>
        </w:rPr>
        <w:t xml:space="preserve"> </w:t>
      </w:r>
      <w:r w:rsidR="00814BE5" w:rsidRPr="00EF7109">
        <w:rPr>
          <w:rFonts w:ascii="Calibri" w:hAnsi="Calibri" w:cs="Calibri"/>
          <w:bCs/>
          <w:sz w:val="22"/>
          <w:szCs w:val="22"/>
        </w:rPr>
        <w:t>Rumia</w:t>
      </w:r>
      <w:r w:rsidR="00B4350A" w:rsidRPr="00EF7109">
        <w:rPr>
          <w:rFonts w:ascii="Calibri" w:hAnsi="Calibri" w:cs="Calibri"/>
          <w:sz w:val="22"/>
          <w:szCs w:val="22"/>
        </w:rPr>
        <w:t xml:space="preserve">) </w:t>
      </w:r>
      <w:r w:rsidR="00B4350A" w:rsidRPr="00EF7109">
        <w:rPr>
          <w:rFonts w:ascii="Calibri" w:hAnsi="Calibri" w:cs="Calibri"/>
          <w:b/>
          <w:sz w:val="22"/>
          <w:szCs w:val="22"/>
          <w:u w:val="single"/>
        </w:rPr>
        <w:t xml:space="preserve">liczone </w:t>
      </w:r>
      <w:r w:rsidR="00B4350A" w:rsidRPr="00EF7109">
        <w:rPr>
          <w:rFonts w:ascii="Calibri" w:hAnsi="Calibri" w:cs="Calibri"/>
          <w:sz w:val="22"/>
          <w:szCs w:val="22"/>
        </w:rPr>
        <w:t>za pomocą</w:t>
      </w:r>
      <w:r w:rsidR="00B4350A" w:rsidRPr="00B43B2F">
        <w:rPr>
          <w:rFonts w:ascii="Calibri" w:hAnsi="Calibri" w:cs="Calibri"/>
          <w:sz w:val="22"/>
          <w:szCs w:val="22"/>
        </w:rPr>
        <w:t xml:space="preserve"> „</w:t>
      </w:r>
      <w:proofErr w:type="spellStart"/>
      <w:r w:rsidR="00B4350A" w:rsidRPr="00B43B2F">
        <w:rPr>
          <w:rFonts w:ascii="Calibri" w:hAnsi="Calibri" w:cs="Calibri"/>
          <w:sz w:val="22"/>
          <w:szCs w:val="22"/>
        </w:rPr>
        <w:t>google</w:t>
      </w:r>
      <w:proofErr w:type="spellEnd"/>
      <w:r w:rsidR="00B4350A" w:rsidRPr="00B43B2F">
        <w:rPr>
          <w:rFonts w:ascii="Calibri" w:hAnsi="Calibri" w:cs="Calibri"/>
          <w:sz w:val="22"/>
          <w:szCs w:val="22"/>
        </w:rPr>
        <w:t xml:space="preserve"> </w:t>
      </w:r>
      <w:proofErr w:type="spellStart"/>
      <w:r w:rsidR="00B4350A" w:rsidRPr="00B43B2F">
        <w:rPr>
          <w:rFonts w:ascii="Calibri" w:hAnsi="Calibri" w:cs="Calibri"/>
          <w:sz w:val="22"/>
          <w:szCs w:val="22"/>
        </w:rPr>
        <w:t>maps</w:t>
      </w:r>
      <w:proofErr w:type="spellEnd"/>
      <w:r w:rsidR="00B4350A" w:rsidRPr="00B43B2F">
        <w:rPr>
          <w:rFonts w:ascii="Calibri" w:hAnsi="Calibri" w:cs="Calibri"/>
          <w:sz w:val="22"/>
          <w:szCs w:val="22"/>
        </w:rPr>
        <w:t xml:space="preserve">” w ustawieniu wyznacz trasę dla auta osobowego. Wykonawca winien posłużyć się tą aplikacją, celem podania prawidłowej odległości w ofercie. </w:t>
      </w:r>
    </w:p>
    <w:p w14:paraId="1BFFC19E" w14:textId="77777777" w:rsidR="00263279" w:rsidRPr="00B43B2F" w:rsidRDefault="00263279" w:rsidP="007E6CF1">
      <w:pPr>
        <w:overflowPunct w:val="0"/>
        <w:autoSpaceDE w:val="0"/>
        <w:ind w:right="-24"/>
        <w:rPr>
          <w:rFonts w:ascii="Calibri" w:hAnsi="Calibri" w:cs="Calibri"/>
          <w:b/>
          <w:sz w:val="22"/>
          <w:szCs w:val="22"/>
          <w:u w:val="single"/>
        </w:rPr>
      </w:pPr>
    </w:p>
    <w:p w14:paraId="3DB39C5F" w14:textId="5F53D85D" w:rsidR="00972D66" w:rsidRPr="00B43B2F" w:rsidRDefault="00B5635E" w:rsidP="007E6CF1">
      <w:pPr>
        <w:overflowPunct w:val="0"/>
        <w:autoSpaceDE w:val="0"/>
        <w:ind w:right="-24"/>
        <w:rPr>
          <w:rFonts w:ascii="Calibri" w:hAnsi="Calibri" w:cs="Calibri"/>
          <w:b/>
          <w:bCs/>
          <w:sz w:val="22"/>
          <w:szCs w:val="22"/>
        </w:rPr>
      </w:pPr>
      <w:r w:rsidRPr="00B43B2F">
        <w:rPr>
          <w:rFonts w:ascii="Calibri" w:hAnsi="Calibri" w:cs="Calibri"/>
          <w:b/>
          <w:sz w:val="22"/>
          <w:szCs w:val="22"/>
        </w:rPr>
        <w:t xml:space="preserve">CZĘŚĆ </w:t>
      </w:r>
      <w:r w:rsidR="005E70B1">
        <w:rPr>
          <w:rFonts w:ascii="Calibri" w:hAnsi="Calibri" w:cs="Calibri"/>
          <w:b/>
          <w:sz w:val="22"/>
          <w:szCs w:val="22"/>
        </w:rPr>
        <w:t>I</w:t>
      </w:r>
      <w:r w:rsidRPr="00B43B2F">
        <w:rPr>
          <w:rFonts w:ascii="Calibri" w:hAnsi="Calibri" w:cs="Calibri"/>
          <w:b/>
          <w:bCs/>
          <w:sz w:val="22"/>
          <w:szCs w:val="22"/>
        </w:rPr>
        <w:t>*</w:t>
      </w:r>
      <w:r w:rsidR="00972D66" w:rsidRPr="00B43B2F">
        <w:rPr>
          <w:rFonts w:ascii="Calibri" w:hAnsi="Calibri" w:cs="Calibri"/>
          <w:b/>
          <w:bCs/>
          <w:sz w:val="22"/>
          <w:szCs w:val="22"/>
        </w:rPr>
        <w:t xml:space="preserve"> </w:t>
      </w:r>
      <w:r w:rsidR="00972D66" w:rsidRPr="00B43B2F">
        <w:rPr>
          <w:rFonts w:ascii="Calibri" w:hAnsi="Calibri" w:cs="Calibri"/>
          <w:b/>
          <w:bCs/>
          <w:sz w:val="22"/>
          <w:szCs w:val="22"/>
        </w:rPr>
        <w:tab/>
      </w:r>
      <w:r w:rsidR="00972D66" w:rsidRPr="00B43B2F">
        <w:rPr>
          <w:rFonts w:ascii="Calibri" w:hAnsi="Calibri" w:cs="Calibri"/>
          <w:b/>
          <w:bCs/>
          <w:sz w:val="22"/>
          <w:szCs w:val="22"/>
        </w:rPr>
        <w:tab/>
        <w:t>odległość</w:t>
      </w:r>
      <w:r w:rsidR="00043655" w:rsidRPr="00B43B2F">
        <w:rPr>
          <w:rFonts w:ascii="Calibri" w:hAnsi="Calibri" w:cs="Calibri"/>
          <w:b/>
          <w:bCs/>
          <w:sz w:val="22"/>
          <w:szCs w:val="22"/>
        </w:rPr>
        <w:t xml:space="preserve"> miejsca realizacji usługi</w:t>
      </w:r>
      <w:r w:rsidR="00972D66" w:rsidRPr="00B43B2F">
        <w:rPr>
          <w:rFonts w:ascii="Calibri" w:hAnsi="Calibri" w:cs="Calibri"/>
          <w:b/>
          <w:bCs/>
          <w:sz w:val="22"/>
          <w:szCs w:val="22"/>
        </w:rPr>
        <w:t xml:space="preserve"> od siedziby </w:t>
      </w:r>
      <w:proofErr w:type="gramStart"/>
      <w:r w:rsidR="00972D66" w:rsidRPr="00B43B2F">
        <w:rPr>
          <w:rFonts w:ascii="Calibri" w:hAnsi="Calibri" w:cs="Calibri"/>
          <w:b/>
          <w:bCs/>
          <w:sz w:val="22"/>
          <w:szCs w:val="22"/>
        </w:rPr>
        <w:t>Zamawiającego:…</w:t>
      </w:r>
      <w:proofErr w:type="gramEnd"/>
      <w:r w:rsidR="00972D66" w:rsidRPr="00B43B2F">
        <w:rPr>
          <w:rFonts w:ascii="Calibri" w:hAnsi="Calibri" w:cs="Calibri"/>
          <w:b/>
          <w:bCs/>
          <w:sz w:val="22"/>
          <w:szCs w:val="22"/>
        </w:rPr>
        <w:t>……………………………</w:t>
      </w:r>
      <w:proofErr w:type="gramStart"/>
      <w:r w:rsidR="00972D66" w:rsidRPr="00B43B2F">
        <w:rPr>
          <w:rFonts w:ascii="Calibri" w:hAnsi="Calibri" w:cs="Calibri"/>
          <w:b/>
          <w:bCs/>
          <w:sz w:val="22"/>
          <w:szCs w:val="22"/>
        </w:rPr>
        <w:t>…….</w:t>
      </w:r>
      <w:proofErr w:type="gramEnd"/>
      <w:r w:rsidR="00972D66" w:rsidRPr="00B43B2F">
        <w:rPr>
          <w:rFonts w:ascii="Calibri" w:hAnsi="Calibri" w:cs="Calibri"/>
          <w:b/>
          <w:bCs/>
          <w:sz w:val="22"/>
          <w:szCs w:val="22"/>
        </w:rPr>
        <w:t>.</w:t>
      </w:r>
      <w:r w:rsidR="003D0281" w:rsidRPr="00B43B2F">
        <w:rPr>
          <w:rFonts w:ascii="Calibri" w:hAnsi="Calibri" w:cs="Calibri"/>
          <w:b/>
          <w:bCs/>
          <w:sz w:val="22"/>
          <w:szCs w:val="22"/>
        </w:rPr>
        <w:t>, …………………</w:t>
      </w:r>
      <w:proofErr w:type="gramStart"/>
      <w:r w:rsidR="003D0281" w:rsidRPr="00B43B2F">
        <w:rPr>
          <w:rFonts w:ascii="Calibri" w:hAnsi="Calibri" w:cs="Calibri"/>
          <w:b/>
          <w:bCs/>
          <w:sz w:val="22"/>
          <w:szCs w:val="22"/>
        </w:rPr>
        <w:t>…….</w:t>
      </w:r>
      <w:proofErr w:type="gramEnd"/>
      <w:r w:rsidR="003D0281" w:rsidRPr="00B43B2F">
        <w:rPr>
          <w:rFonts w:ascii="Calibri" w:hAnsi="Calibri" w:cs="Calibri"/>
          <w:b/>
          <w:bCs/>
          <w:sz w:val="22"/>
          <w:szCs w:val="22"/>
        </w:rPr>
        <w:t>, ………………….</w:t>
      </w:r>
    </w:p>
    <w:p w14:paraId="2E82B76A" w14:textId="0D88D8B9" w:rsidR="003D0281" w:rsidRPr="00B43B2F" w:rsidRDefault="003D0281" w:rsidP="007E6CF1">
      <w:pPr>
        <w:overflowPunct w:val="0"/>
        <w:autoSpaceDE w:val="0"/>
        <w:ind w:right="-24"/>
        <w:rPr>
          <w:rFonts w:ascii="Calibri" w:hAnsi="Calibri" w:cs="Calibri"/>
          <w:b/>
          <w:bCs/>
          <w:sz w:val="22"/>
          <w:szCs w:val="22"/>
        </w:rPr>
      </w:pPr>
      <w:r w:rsidRPr="00B43B2F">
        <w:rPr>
          <w:rFonts w:ascii="Calibri" w:hAnsi="Calibri" w:cs="Calibri"/>
          <w:b/>
          <w:sz w:val="22"/>
          <w:szCs w:val="22"/>
        </w:rPr>
        <w:t xml:space="preserve">CZĘŚĆ </w:t>
      </w:r>
      <w:r w:rsidR="005E70B1">
        <w:rPr>
          <w:rFonts w:ascii="Calibri" w:hAnsi="Calibri" w:cs="Calibri"/>
          <w:b/>
          <w:sz w:val="22"/>
          <w:szCs w:val="22"/>
        </w:rPr>
        <w:t>II</w:t>
      </w:r>
      <w:r w:rsidRPr="00B43B2F">
        <w:rPr>
          <w:rFonts w:ascii="Calibri" w:hAnsi="Calibri" w:cs="Calibri"/>
          <w:b/>
          <w:sz w:val="22"/>
          <w:szCs w:val="22"/>
        </w:rPr>
        <w:t>.</w:t>
      </w:r>
      <w:r w:rsidRPr="00B43B2F">
        <w:rPr>
          <w:rFonts w:ascii="Calibri" w:hAnsi="Calibri" w:cs="Calibri"/>
          <w:b/>
          <w:bCs/>
          <w:sz w:val="22"/>
          <w:szCs w:val="22"/>
        </w:rPr>
        <w:t xml:space="preserve">* </w:t>
      </w:r>
      <w:r w:rsidRPr="00B43B2F">
        <w:rPr>
          <w:rFonts w:ascii="Calibri" w:hAnsi="Calibri" w:cs="Calibri"/>
          <w:b/>
          <w:bCs/>
          <w:sz w:val="22"/>
          <w:szCs w:val="22"/>
        </w:rPr>
        <w:tab/>
      </w:r>
      <w:r w:rsidRPr="00B43B2F">
        <w:rPr>
          <w:rFonts w:ascii="Calibri" w:hAnsi="Calibri" w:cs="Calibri"/>
          <w:b/>
          <w:bCs/>
          <w:sz w:val="22"/>
          <w:szCs w:val="22"/>
        </w:rPr>
        <w:tab/>
        <w:t xml:space="preserve">odległość miejsca realizacji usługi od siedziby </w:t>
      </w:r>
      <w:proofErr w:type="gramStart"/>
      <w:r w:rsidRPr="00B43B2F">
        <w:rPr>
          <w:rFonts w:ascii="Calibri" w:hAnsi="Calibri" w:cs="Calibri"/>
          <w:b/>
          <w:bCs/>
          <w:sz w:val="22"/>
          <w:szCs w:val="22"/>
        </w:rPr>
        <w:t>Zamawiającego:…</w:t>
      </w:r>
      <w:proofErr w:type="gramEnd"/>
      <w:r w:rsidRPr="00B43B2F">
        <w:rPr>
          <w:rFonts w:ascii="Calibri" w:hAnsi="Calibri" w:cs="Calibri"/>
          <w:b/>
          <w:bCs/>
          <w:sz w:val="22"/>
          <w:szCs w:val="22"/>
        </w:rPr>
        <w:t>……………………………</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
    <w:p w14:paraId="67C31B3F" w14:textId="55F1FA72" w:rsidR="003D0281" w:rsidRPr="00B43B2F" w:rsidRDefault="003D0281" w:rsidP="007E6CF1">
      <w:pPr>
        <w:overflowPunct w:val="0"/>
        <w:autoSpaceDE w:val="0"/>
        <w:ind w:right="-24"/>
        <w:rPr>
          <w:rFonts w:ascii="Calibri" w:hAnsi="Calibri" w:cs="Calibri"/>
          <w:b/>
          <w:bCs/>
          <w:sz w:val="22"/>
          <w:szCs w:val="22"/>
        </w:rPr>
      </w:pPr>
      <w:r w:rsidRPr="00B43B2F">
        <w:rPr>
          <w:rFonts w:ascii="Calibri" w:hAnsi="Calibri" w:cs="Calibri"/>
          <w:b/>
          <w:sz w:val="22"/>
          <w:szCs w:val="22"/>
        </w:rPr>
        <w:t xml:space="preserve">CZĘŚĆ </w:t>
      </w:r>
      <w:r w:rsidR="005E70B1">
        <w:rPr>
          <w:rFonts w:ascii="Calibri" w:hAnsi="Calibri" w:cs="Calibri"/>
          <w:b/>
          <w:sz w:val="22"/>
          <w:szCs w:val="22"/>
        </w:rPr>
        <w:t>III</w:t>
      </w:r>
      <w:r w:rsidRPr="00B43B2F">
        <w:rPr>
          <w:rFonts w:ascii="Calibri" w:hAnsi="Calibri" w:cs="Calibri"/>
          <w:b/>
          <w:sz w:val="22"/>
          <w:szCs w:val="22"/>
        </w:rPr>
        <w:t>.</w:t>
      </w:r>
      <w:r w:rsidRPr="00B43B2F">
        <w:rPr>
          <w:rFonts w:ascii="Calibri" w:hAnsi="Calibri" w:cs="Calibri"/>
          <w:b/>
          <w:bCs/>
          <w:sz w:val="22"/>
          <w:szCs w:val="22"/>
        </w:rPr>
        <w:t xml:space="preserve">* </w:t>
      </w:r>
      <w:r w:rsidRPr="00B43B2F">
        <w:rPr>
          <w:rFonts w:ascii="Calibri" w:hAnsi="Calibri" w:cs="Calibri"/>
          <w:b/>
          <w:bCs/>
          <w:sz w:val="22"/>
          <w:szCs w:val="22"/>
        </w:rPr>
        <w:tab/>
      </w:r>
      <w:r w:rsidRPr="00B43B2F">
        <w:rPr>
          <w:rFonts w:ascii="Calibri" w:hAnsi="Calibri" w:cs="Calibri"/>
          <w:b/>
          <w:bCs/>
          <w:sz w:val="22"/>
          <w:szCs w:val="22"/>
        </w:rPr>
        <w:tab/>
        <w:t xml:space="preserve">odległość miejsca realizacji usługi od siedziby </w:t>
      </w:r>
      <w:proofErr w:type="gramStart"/>
      <w:r w:rsidRPr="00B43B2F">
        <w:rPr>
          <w:rFonts w:ascii="Calibri" w:hAnsi="Calibri" w:cs="Calibri"/>
          <w:b/>
          <w:bCs/>
          <w:sz w:val="22"/>
          <w:szCs w:val="22"/>
        </w:rPr>
        <w:t>Zamawiającego:…</w:t>
      </w:r>
      <w:proofErr w:type="gramEnd"/>
      <w:r w:rsidRPr="00B43B2F">
        <w:rPr>
          <w:rFonts w:ascii="Calibri" w:hAnsi="Calibri" w:cs="Calibri"/>
          <w:b/>
          <w:bCs/>
          <w:sz w:val="22"/>
          <w:szCs w:val="22"/>
        </w:rPr>
        <w:t>……………………………</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
    <w:p w14:paraId="1ED1A688" w14:textId="60B74F2A" w:rsidR="0016128F" w:rsidRPr="00B43B2F" w:rsidRDefault="0016128F" w:rsidP="007E6CF1">
      <w:pPr>
        <w:overflowPunct w:val="0"/>
        <w:autoSpaceDE w:val="0"/>
        <w:ind w:right="-24"/>
        <w:rPr>
          <w:rFonts w:ascii="Calibri" w:hAnsi="Calibri" w:cs="Calibri"/>
          <w:b/>
          <w:bCs/>
          <w:sz w:val="22"/>
          <w:szCs w:val="22"/>
        </w:rPr>
      </w:pPr>
      <w:r w:rsidRPr="00B43B2F">
        <w:rPr>
          <w:rFonts w:ascii="Calibri" w:hAnsi="Calibri" w:cs="Calibri"/>
          <w:b/>
          <w:sz w:val="22"/>
          <w:szCs w:val="22"/>
        </w:rPr>
        <w:t xml:space="preserve">CZĘŚĆ </w:t>
      </w:r>
      <w:r w:rsidR="005E70B1">
        <w:rPr>
          <w:rFonts w:ascii="Calibri" w:hAnsi="Calibri" w:cs="Calibri"/>
          <w:b/>
          <w:sz w:val="22"/>
          <w:szCs w:val="22"/>
        </w:rPr>
        <w:t>IV</w:t>
      </w:r>
      <w:r w:rsidRPr="00B43B2F">
        <w:rPr>
          <w:rFonts w:ascii="Calibri" w:hAnsi="Calibri" w:cs="Calibri"/>
          <w:b/>
          <w:sz w:val="22"/>
          <w:szCs w:val="22"/>
        </w:rPr>
        <w:t>.</w:t>
      </w:r>
      <w:r w:rsidRPr="00B43B2F">
        <w:rPr>
          <w:rFonts w:ascii="Calibri" w:hAnsi="Calibri" w:cs="Calibri"/>
          <w:b/>
          <w:bCs/>
          <w:sz w:val="22"/>
          <w:szCs w:val="22"/>
        </w:rPr>
        <w:t xml:space="preserve">* </w:t>
      </w:r>
      <w:r w:rsidRPr="00B43B2F">
        <w:rPr>
          <w:rFonts w:ascii="Calibri" w:hAnsi="Calibri" w:cs="Calibri"/>
          <w:b/>
          <w:bCs/>
          <w:sz w:val="22"/>
          <w:szCs w:val="22"/>
        </w:rPr>
        <w:tab/>
      </w:r>
      <w:r w:rsidRPr="00B43B2F">
        <w:rPr>
          <w:rFonts w:ascii="Calibri" w:hAnsi="Calibri" w:cs="Calibri"/>
          <w:b/>
          <w:bCs/>
          <w:sz w:val="22"/>
          <w:szCs w:val="22"/>
        </w:rPr>
        <w:tab/>
        <w:t xml:space="preserve">odległość miejsca realizacji usługi od siedziby </w:t>
      </w:r>
      <w:proofErr w:type="gramStart"/>
      <w:r w:rsidRPr="00B43B2F">
        <w:rPr>
          <w:rFonts w:ascii="Calibri" w:hAnsi="Calibri" w:cs="Calibri"/>
          <w:b/>
          <w:bCs/>
          <w:sz w:val="22"/>
          <w:szCs w:val="22"/>
        </w:rPr>
        <w:t>Zamawiającego:…</w:t>
      </w:r>
      <w:proofErr w:type="gramEnd"/>
      <w:r w:rsidRPr="00B43B2F">
        <w:rPr>
          <w:rFonts w:ascii="Calibri" w:hAnsi="Calibri" w:cs="Calibri"/>
          <w:b/>
          <w:bCs/>
          <w:sz w:val="22"/>
          <w:szCs w:val="22"/>
        </w:rPr>
        <w:t>……………………………</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
    <w:p w14:paraId="6BEE631B" w14:textId="02F33885" w:rsidR="0016128F" w:rsidRPr="00B43B2F" w:rsidRDefault="0016128F" w:rsidP="007E6CF1">
      <w:pPr>
        <w:overflowPunct w:val="0"/>
        <w:autoSpaceDE w:val="0"/>
        <w:ind w:right="-24"/>
        <w:rPr>
          <w:rFonts w:ascii="Calibri" w:hAnsi="Calibri" w:cs="Calibri"/>
          <w:b/>
          <w:bCs/>
          <w:sz w:val="22"/>
          <w:szCs w:val="22"/>
        </w:rPr>
      </w:pPr>
      <w:r w:rsidRPr="00B43B2F">
        <w:rPr>
          <w:rFonts w:ascii="Calibri" w:hAnsi="Calibri" w:cs="Calibri"/>
          <w:b/>
          <w:sz w:val="22"/>
          <w:szCs w:val="22"/>
        </w:rPr>
        <w:t xml:space="preserve">CZĘŚĆ </w:t>
      </w:r>
      <w:r w:rsidR="005E70B1">
        <w:rPr>
          <w:rFonts w:ascii="Calibri" w:hAnsi="Calibri" w:cs="Calibri"/>
          <w:b/>
          <w:sz w:val="22"/>
          <w:szCs w:val="22"/>
        </w:rPr>
        <w:t>V</w:t>
      </w:r>
      <w:r w:rsidRPr="00B43B2F">
        <w:rPr>
          <w:rFonts w:ascii="Calibri" w:hAnsi="Calibri" w:cs="Calibri"/>
          <w:b/>
          <w:sz w:val="22"/>
          <w:szCs w:val="22"/>
        </w:rPr>
        <w:t>.</w:t>
      </w:r>
      <w:r w:rsidRPr="00B43B2F">
        <w:rPr>
          <w:rFonts w:ascii="Calibri" w:hAnsi="Calibri" w:cs="Calibri"/>
          <w:b/>
          <w:bCs/>
          <w:sz w:val="22"/>
          <w:szCs w:val="22"/>
        </w:rPr>
        <w:t xml:space="preserve">* </w:t>
      </w:r>
      <w:r w:rsidRPr="00B43B2F">
        <w:rPr>
          <w:rFonts w:ascii="Calibri" w:hAnsi="Calibri" w:cs="Calibri"/>
          <w:b/>
          <w:bCs/>
          <w:sz w:val="22"/>
          <w:szCs w:val="22"/>
        </w:rPr>
        <w:tab/>
      </w:r>
      <w:r w:rsidRPr="00B43B2F">
        <w:rPr>
          <w:rFonts w:ascii="Calibri" w:hAnsi="Calibri" w:cs="Calibri"/>
          <w:b/>
          <w:bCs/>
          <w:sz w:val="22"/>
          <w:szCs w:val="22"/>
        </w:rPr>
        <w:tab/>
        <w:t xml:space="preserve">odległość miejsca realizacji usługi od siedziby </w:t>
      </w:r>
      <w:proofErr w:type="gramStart"/>
      <w:r w:rsidRPr="00B43B2F">
        <w:rPr>
          <w:rFonts w:ascii="Calibri" w:hAnsi="Calibri" w:cs="Calibri"/>
          <w:b/>
          <w:bCs/>
          <w:sz w:val="22"/>
          <w:szCs w:val="22"/>
        </w:rPr>
        <w:t>Zamawiającego:…</w:t>
      </w:r>
      <w:proofErr w:type="gramEnd"/>
      <w:r w:rsidRPr="00B43B2F">
        <w:rPr>
          <w:rFonts w:ascii="Calibri" w:hAnsi="Calibri" w:cs="Calibri"/>
          <w:b/>
          <w:bCs/>
          <w:sz w:val="22"/>
          <w:szCs w:val="22"/>
        </w:rPr>
        <w:t>……………………………</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roofErr w:type="gramStart"/>
      <w:r w:rsidRPr="00B43B2F">
        <w:rPr>
          <w:rFonts w:ascii="Calibri" w:hAnsi="Calibri" w:cs="Calibri"/>
          <w:b/>
          <w:bCs/>
          <w:sz w:val="22"/>
          <w:szCs w:val="22"/>
        </w:rPr>
        <w:t>…….</w:t>
      </w:r>
      <w:proofErr w:type="gramEnd"/>
      <w:r w:rsidRPr="00B43B2F">
        <w:rPr>
          <w:rFonts w:ascii="Calibri" w:hAnsi="Calibri" w:cs="Calibri"/>
          <w:b/>
          <w:bCs/>
          <w:sz w:val="22"/>
          <w:szCs w:val="22"/>
        </w:rPr>
        <w:t>, ………………….</w:t>
      </w:r>
    </w:p>
    <w:p w14:paraId="42F93380" w14:textId="77777777" w:rsidR="00B40300" w:rsidRPr="00B43B2F" w:rsidRDefault="00B40300" w:rsidP="007E6CF1">
      <w:pPr>
        <w:overflowPunct w:val="0"/>
        <w:autoSpaceDE w:val="0"/>
        <w:ind w:right="-24"/>
        <w:rPr>
          <w:rFonts w:ascii="Calibri" w:hAnsi="Calibri" w:cs="Calibri"/>
          <w:b/>
          <w:sz w:val="22"/>
          <w:szCs w:val="22"/>
        </w:rPr>
      </w:pPr>
    </w:p>
    <w:p w14:paraId="6D3999C0" w14:textId="77777777" w:rsidR="00B5635E" w:rsidRPr="00B43B2F" w:rsidRDefault="00B5635E" w:rsidP="007E6CF1">
      <w:pPr>
        <w:overflowPunct w:val="0"/>
        <w:autoSpaceDE w:val="0"/>
        <w:ind w:right="-24"/>
        <w:rPr>
          <w:rFonts w:ascii="Calibri" w:hAnsi="Calibri" w:cs="Calibri"/>
          <w:b/>
          <w:bCs/>
          <w:sz w:val="22"/>
          <w:szCs w:val="22"/>
        </w:rPr>
      </w:pPr>
      <w:r w:rsidRPr="00B43B2F">
        <w:rPr>
          <w:rFonts w:ascii="Calibri" w:hAnsi="Calibri" w:cs="Calibri"/>
          <w:b/>
          <w:bCs/>
          <w:sz w:val="22"/>
          <w:szCs w:val="22"/>
        </w:rPr>
        <w:t>* Wykonawca zaznacza część zamówienia na którą składa ofertę. Pozostał</w:t>
      </w:r>
      <w:r w:rsidR="0072548F" w:rsidRPr="00B43B2F">
        <w:rPr>
          <w:rFonts w:ascii="Calibri" w:hAnsi="Calibri" w:cs="Calibri"/>
          <w:b/>
          <w:bCs/>
          <w:sz w:val="22"/>
          <w:szCs w:val="22"/>
        </w:rPr>
        <w:t>e</w:t>
      </w:r>
      <w:r w:rsidRPr="00B43B2F">
        <w:rPr>
          <w:rFonts w:ascii="Calibri" w:hAnsi="Calibri" w:cs="Calibri"/>
          <w:b/>
          <w:bCs/>
          <w:sz w:val="22"/>
          <w:szCs w:val="22"/>
        </w:rPr>
        <w:t xml:space="preserve"> części należy skreślić</w:t>
      </w:r>
      <w:r w:rsidR="003D0281" w:rsidRPr="00B43B2F">
        <w:rPr>
          <w:rFonts w:ascii="Calibri" w:hAnsi="Calibri" w:cs="Calibri"/>
          <w:b/>
          <w:bCs/>
          <w:sz w:val="22"/>
          <w:szCs w:val="22"/>
        </w:rPr>
        <w:t xml:space="preserve"> lub usunąć lub nie wypełniać</w:t>
      </w:r>
    </w:p>
    <w:p w14:paraId="55CC5C4D" w14:textId="77777777" w:rsidR="00B5635E" w:rsidRPr="00B43B2F" w:rsidRDefault="00B5635E" w:rsidP="007E6CF1">
      <w:pPr>
        <w:autoSpaceDE w:val="0"/>
        <w:autoSpaceDN w:val="0"/>
        <w:adjustRightInd w:val="0"/>
        <w:rPr>
          <w:rFonts w:ascii="Calibri" w:hAnsi="Calibri" w:cs="Calibri"/>
          <w:sz w:val="22"/>
          <w:szCs w:val="22"/>
        </w:rPr>
      </w:pPr>
    </w:p>
    <w:p w14:paraId="429B2714" w14:textId="2EF723E0" w:rsidR="00591CCF" w:rsidRPr="00B43B2F" w:rsidRDefault="00D34D7E" w:rsidP="007E6CF1">
      <w:pPr>
        <w:overflowPunct w:val="0"/>
        <w:autoSpaceDE w:val="0"/>
        <w:ind w:right="-24"/>
        <w:rPr>
          <w:rFonts w:ascii="Calibri" w:hAnsi="Calibri" w:cs="Calibri"/>
          <w:bCs/>
          <w:sz w:val="22"/>
          <w:szCs w:val="22"/>
        </w:rPr>
      </w:pPr>
      <w:r w:rsidRPr="00B43B2F">
        <w:rPr>
          <w:rFonts w:ascii="Calibri" w:hAnsi="Calibri" w:cs="Calibri"/>
          <w:b/>
          <w:sz w:val="22"/>
          <w:szCs w:val="22"/>
        </w:rPr>
        <w:t xml:space="preserve">CZĘŚĆ </w:t>
      </w:r>
      <w:r w:rsidR="009D7E1E">
        <w:rPr>
          <w:rFonts w:ascii="Calibri" w:hAnsi="Calibri" w:cs="Calibri"/>
          <w:b/>
          <w:sz w:val="22"/>
          <w:szCs w:val="22"/>
        </w:rPr>
        <w:t>I-V</w:t>
      </w:r>
    </w:p>
    <w:p w14:paraId="553703A7" w14:textId="77777777" w:rsidR="00591CCF" w:rsidRPr="00B43B2F" w:rsidRDefault="00591CCF" w:rsidP="007E6CF1">
      <w:pPr>
        <w:overflowPunct w:val="0"/>
        <w:autoSpaceDE w:val="0"/>
        <w:ind w:right="-24"/>
        <w:rPr>
          <w:rFonts w:ascii="Calibri" w:hAnsi="Calibri" w:cs="Calibri"/>
          <w:bCs/>
          <w:sz w:val="22"/>
          <w:szCs w:val="22"/>
        </w:rPr>
      </w:pPr>
      <w:r w:rsidRPr="00B43B2F">
        <w:rPr>
          <w:rFonts w:ascii="Calibri" w:hAnsi="Calibri" w:cs="Calibri"/>
          <w:b/>
          <w:bCs/>
          <w:sz w:val="22"/>
          <w:szCs w:val="22"/>
        </w:rPr>
        <w:t xml:space="preserve">Dotyczy części ……………. </w:t>
      </w:r>
      <w:r w:rsidRPr="00B43B2F">
        <w:rPr>
          <w:rFonts w:ascii="Calibri" w:hAnsi="Calibri" w:cs="Calibri"/>
          <w:b/>
          <w:bCs/>
          <w:color w:val="FF0000"/>
          <w:sz w:val="22"/>
          <w:szCs w:val="22"/>
        </w:rPr>
        <w:t>(należy wpisać część zamówienia, której dotyczy zamówienie)</w:t>
      </w:r>
    </w:p>
    <w:p w14:paraId="3A941242" w14:textId="77777777" w:rsidR="00D34D7E" w:rsidRPr="00B43B2F" w:rsidRDefault="00D34D7E" w:rsidP="007E6CF1">
      <w:pPr>
        <w:overflowPunct w:val="0"/>
        <w:autoSpaceDE w:val="0"/>
        <w:ind w:right="-24"/>
        <w:rPr>
          <w:rFonts w:ascii="Calibri" w:hAnsi="Calibri" w:cs="Calibri"/>
          <w:b/>
          <w:bCs/>
          <w:sz w:val="22"/>
          <w:szCs w:val="22"/>
        </w:rPr>
      </w:pPr>
      <w:r w:rsidRPr="00B43B2F">
        <w:rPr>
          <w:rFonts w:ascii="Calibri" w:hAnsi="Calibri" w:cs="Calibri"/>
          <w:bCs/>
          <w:sz w:val="22"/>
          <w:szCs w:val="22"/>
        </w:rPr>
        <w:t>Oświadczam, że:</w:t>
      </w:r>
    </w:p>
    <w:p w14:paraId="6381957D" w14:textId="2BD45CEB" w:rsidR="00601D3E" w:rsidRPr="00B43B2F" w:rsidRDefault="00601D3E" w:rsidP="00EF7109">
      <w:pPr>
        <w:pStyle w:val="Akapitzlist"/>
        <w:numPr>
          <w:ilvl w:val="0"/>
          <w:numId w:val="71"/>
        </w:numPr>
        <w:overflowPunct w:val="0"/>
        <w:autoSpaceDE w:val="0"/>
        <w:spacing w:after="0" w:line="240" w:lineRule="auto"/>
        <w:ind w:left="284" w:right="-24" w:hanging="284"/>
        <w:rPr>
          <w:rFonts w:cs="Calibri"/>
          <w:b/>
          <w:bCs/>
        </w:rPr>
      </w:pPr>
      <w:proofErr w:type="gramStart"/>
      <w:r w:rsidRPr="00B43B2F">
        <w:rPr>
          <w:rFonts w:cs="Calibri"/>
        </w:rPr>
        <w:t>zapewniam  -</w:t>
      </w:r>
      <w:proofErr w:type="gramEnd"/>
      <w:r w:rsidRPr="00B43B2F">
        <w:rPr>
          <w:rFonts w:cs="Calibri"/>
        </w:rPr>
        <w:t xml:space="preserve"> w ramach wynagrodzenia za realizację przedmiotu zamówienia - transport osoby bezdomnej kierowanej do miejsca schronienia z miejsca wskazanego przez Zamawiającego (obejmującego gminę </w:t>
      </w:r>
      <w:r w:rsidR="00666420" w:rsidRPr="00B43B2F">
        <w:rPr>
          <w:rFonts w:cs="Calibri"/>
        </w:rPr>
        <w:t>Miejską Rumia</w:t>
      </w:r>
      <w:r w:rsidRPr="00B43B2F">
        <w:rPr>
          <w:rFonts w:cs="Calibri"/>
        </w:rPr>
        <w:t xml:space="preserve">) do miejsca schronienia. W części </w:t>
      </w:r>
      <w:r w:rsidR="005E70B1">
        <w:rPr>
          <w:rFonts w:cs="Calibri"/>
        </w:rPr>
        <w:t>IV i V</w:t>
      </w:r>
      <w:r w:rsidRPr="00B43B2F">
        <w:rPr>
          <w:rFonts w:cs="Calibri"/>
        </w:rPr>
        <w:t xml:space="preserve">: Dotyczy to również osoby bezdomnej, znajdującej się na terenie </w:t>
      </w:r>
      <w:r w:rsidR="00666420" w:rsidRPr="00B43B2F">
        <w:rPr>
          <w:rFonts w:cs="Calibri"/>
        </w:rPr>
        <w:t>Gminy Miejskiej Rumia</w:t>
      </w:r>
      <w:r w:rsidRPr="00B43B2F">
        <w:rPr>
          <w:rFonts w:cs="Calibri"/>
        </w:rPr>
        <w:t>, mającej trudność w samodzielnym poruszaniu się</w:t>
      </w:r>
    </w:p>
    <w:p w14:paraId="46007987" w14:textId="5EF9CA82" w:rsidR="00D34D7E" w:rsidRPr="00485233" w:rsidRDefault="00601D3E" w:rsidP="00EF7109">
      <w:pPr>
        <w:pStyle w:val="Akapitzlist"/>
        <w:numPr>
          <w:ilvl w:val="0"/>
          <w:numId w:val="71"/>
        </w:numPr>
        <w:overflowPunct w:val="0"/>
        <w:autoSpaceDE w:val="0"/>
        <w:spacing w:after="0" w:line="240" w:lineRule="auto"/>
        <w:ind w:left="284" w:right="-24" w:hanging="284"/>
        <w:rPr>
          <w:rFonts w:cs="Calibri"/>
          <w:b/>
          <w:bCs/>
        </w:rPr>
      </w:pPr>
      <w:r w:rsidRPr="00B43B2F">
        <w:rPr>
          <w:rFonts w:cs="Calibri"/>
        </w:rPr>
        <w:t xml:space="preserve">nie </w:t>
      </w:r>
      <w:proofErr w:type="gramStart"/>
      <w:r w:rsidRPr="00B43B2F">
        <w:rPr>
          <w:rFonts w:cs="Calibri"/>
        </w:rPr>
        <w:t>zapewniam  -</w:t>
      </w:r>
      <w:proofErr w:type="gramEnd"/>
      <w:r w:rsidRPr="00B43B2F">
        <w:rPr>
          <w:rFonts w:cs="Calibri"/>
        </w:rPr>
        <w:t xml:space="preserve"> w ramach wynagrodzenia za realizację przedmiotu zamówienia - transportu osoby bezdomnej kierowanej do miejsca schronienia z miejsca wskazanego przez Zamawiającego (obejmującego </w:t>
      </w:r>
      <w:r w:rsidR="00666420" w:rsidRPr="00B43B2F">
        <w:rPr>
          <w:rFonts w:cs="Calibri"/>
        </w:rPr>
        <w:t>Gminę Miejską Rumia</w:t>
      </w:r>
      <w:r w:rsidRPr="00B43B2F">
        <w:rPr>
          <w:rFonts w:cs="Calibri"/>
        </w:rPr>
        <w:t xml:space="preserve">) do miejsca schronienia. W części </w:t>
      </w:r>
      <w:r w:rsidR="005E70B1">
        <w:rPr>
          <w:rFonts w:cs="Calibri"/>
        </w:rPr>
        <w:t>IV i V:</w:t>
      </w:r>
      <w:r w:rsidRPr="00B43B2F">
        <w:rPr>
          <w:rFonts w:cs="Calibri"/>
        </w:rPr>
        <w:t xml:space="preserve"> Dotyczy to również osoby bezdomnej, znajdującej się na terenie </w:t>
      </w:r>
      <w:r w:rsidR="00666420" w:rsidRPr="00B43B2F">
        <w:rPr>
          <w:rFonts w:cs="Calibri"/>
        </w:rPr>
        <w:t xml:space="preserve">Gminy Miejskiej </w:t>
      </w:r>
      <w:r w:rsidR="00F02F39" w:rsidRPr="00B43B2F">
        <w:rPr>
          <w:rFonts w:cs="Calibri"/>
        </w:rPr>
        <w:t>Rumia</w:t>
      </w:r>
      <w:r w:rsidRPr="00B43B2F">
        <w:rPr>
          <w:rFonts w:cs="Calibri"/>
        </w:rPr>
        <w:t>, mającej trudność w samodzielnym poruszaniu się</w:t>
      </w:r>
    </w:p>
    <w:p w14:paraId="275282D1" w14:textId="77777777" w:rsidR="00485233" w:rsidRDefault="00485233" w:rsidP="007E6CF1">
      <w:pPr>
        <w:overflowPunct w:val="0"/>
        <w:autoSpaceDE w:val="0"/>
        <w:ind w:right="-24"/>
        <w:rPr>
          <w:rFonts w:cs="Calibri"/>
          <w:b/>
          <w:bCs/>
        </w:rPr>
      </w:pPr>
    </w:p>
    <w:p w14:paraId="628D9271" w14:textId="505C4DA9" w:rsidR="00485233" w:rsidRPr="00EF7109" w:rsidRDefault="00485233" w:rsidP="007E6CF1">
      <w:pPr>
        <w:overflowPunct w:val="0"/>
        <w:autoSpaceDE w:val="0"/>
        <w:ind w:right="-24"/>
        <w:rPr>
          <w:rFonts w:ascii="Calibri" w:hAnsi="Calibri" w:cs="Calibri"/>
          <w:bCs/>
          <w:sz w:val="22"/>
          <w:szCs w:val="22"/>
        </w:rPr>
      </w:pPr>
      <w:r w:rsidRPr="00EF7109">
        <w:rPr>
          <w:rFonts w:ascii="Calibri" w:hAnsi="Calibri" w:cs="Calibri"/>
          <w:b/>
          <w:sz w:val="22"/>
          <w:szCs w:val="22"/>
        </w:rPr>
        <w:t xml:space="preserve">CZĘŚĆ </w:t>
      </w:r>
      <w:r w:rsidR="009D7E1E" w:rsidRPr="00EF7109">
        <w:rPr>
          <w:rFonts w:ascii="Calibri" w:hAnsi="Calibri" w:cs="Calibri"/>
          <w:b/>
          <w:sz w:val="22"/>
          <w:szCs w:val="22"/>
        </w:rPr>
        <w:t>I-V</w:t>
      </w:r>
    </w:p>
    <w:p w14:paraId="6C37E4A5" w14:textId="77777777" w:rsidR="00485233" w:rsidRPr="00EF7109" w:rsidRDefault="00485233" w:rsidP="007E6CF1">
      <w:pPr>
        <w:overflowPunct w:val="0"/>
        <w:autoSpaceDE w:val="0"/>
        <w:ind w:right="-24"/>
        <w:rPr>
          <w:rFonts w:ascii="Calibri" w:hAnsi="Calibri" w:cs="Calibri"/>
          <w:bCs/>
          <w:sz w:val="22"/>
          <w:szCs w:val="22"/>
        </w:rPr>
      </w:pPr>
      <w:r w:rsidRPr="00EF7109">
        <w:rPr>
          <w:rFonts w:ascii="Calibri" w:hAnsi="Calibri" w:cs="Calibri"/>
          <w:b/>
          <w:bCs/>
          <w:sz w:val="22"/>
          <w:szCs w:val="22"/>
        </w:rPr>
        <w:t xml:space="preserve">Dotyczy części ……………. </w:t>
      </w:r>
      <w:r w:rsidRPr="00EF7109">
        <w:rPr>
          <w:rFonts w:ascii="Calibri" w:hAnsi="Calibri" w:cs="Calibri"/>
          <w:b/>
          <w:bCs/>
          <w:color w:val="FF0000"/>
          <w:sz w:val="22"/>
          <w:szCs w:val="22"/>
        </w:rPr>
        <w:t>(należy wpisać część zamówienia, której dotyczy zamówienie)</w:t>
      </w:r>
    </w:p>
    <w:p w14:paraId="12660C78" w14:textId="77777777" w:rsidR="00485233" w:rsidRPr="00EF7109" w:rsidRDefault="00485233" w:rsidP="007E6CF1">
      <w:pPr>
        <w:overflowPunct w:val="0"/>
        <w:autoSpaceDE w:val="0"/>
        <w:ind w:right="-24"/>
        <w:rPr>
          <w:rFonts w:asciiTheme="minorHAnsi" w:hAnsiTheme="minorHAnsi" w:cstheme="minorHAnsi"/>
          <w:b/>
          <w:bCs/>
          <w:sz w:val="22"/>
          <w:szCs w:val="22"/>
        </w:rPr>
      </w:pPr>
      <w:r w:rsidRPr="00EF7109">
        <w:rPr>
          <w:rFonts w:ascii="Calibri" w:hAnsi="Calibri" w:cs="Calibri"/>
          <w:bCs/>
          <w:sz w:val="22"/>
          <w:szCs w:val="22"/>
        </w:rPr>
        <w:t>Oświadczam, że:</w:t>
      </w:r>
      <w:r w:rsidRPr="00EF7109">
        <w:rPr>
          <w:rFonts w:asciiTheme="minorHAnsi" w:hAnsiTheme="minorHAnsi" w:cstheme="minorHAnsi"/>
          <w:b/>
          <w:bCs/>
          <w:sz w:val="22"/>
          <w:szCs w:val="22"/>
        </w:rPr>
        <w:t xml:space="preserve"> </w:t>
      </w:r>
    </w:p>
    <w:p w14:paraId="30DEC1F5" w14:textId="2D762A90" w:rsidR="00485233" w:rsidRPr="00EF7109" w:rsidRDefault="00485233" w:rsidP="00EF7109">
      <w:pPr>
        <w:pStyle w:val="Akapitzlist"/>
        <w:numPr>
          <w:ilvl w:val="0"/>
          <w:numId w:val="178"/>
        </w:numPr>
        <w:overflowPunct w:val="0"/>
        <w:autoSpaceDE w:val="0"/>
        <w:spacing w:after="0" w:line="240" w:lineRule="auto"/>
        <w:ind w:right="-24"/>
        <w:rPr>
          <w:rFonts w:asciiTheme="minorHAnsi" w:hAnsiTheme="minorHAnsi" w:cstheme="minorHAnsi"/>
          <w:b/>
          <w:bCs/>
        </w:rPr>
      </w:pPr>
      <w:r w:rsidRPr="00EF7109">
        <w:rPr>
          <w:rFonts w:asciiTheme="minorHAnsi" w:hAnsiTheme="minorHAnsi" w:cstheme="minorHAnsi"/>
          <w:b/>
          <w:bCs/>
        </w:rPr>
        <w:t>pobieram</w:t>
      </w:r>
      <w:r w:rsidR="00E27FE8" w:rsidRPr="00EF7109">
        <w:rPr>
          <w:rFonts w:asciiTheme="minorHAnsi" w:hAnsiTheme="minorHAnsi" w:cstheme="minorHAnsi"/>
          <w:b/>
          <w:bCs/>
        </w:rPr>
        <w:t>*</w:t>
      </w:r>
    </w:p>
    <w:p w14:paraId="25F4970E" w14:textId="77777777" w:rsidR="00485233" w:rsidRPr="00EF7109" w:rsidRDefault="00485233" w:rsidP="00EF7109">
      <w:pPr>
        <w:pStyle w:val="Akapitzlist"/>
        <w:numPr>
          <w:ilvl w:val="0"/>
          <w:numId w:val="178"/>
        </w:numPr>
        <w:overflowPunct w:val="0"/>
        <w:autoSpaceDE w:val="0"/>
        <w:spacing w:after="0" w:line="240" w:lineRule="auto"/>
        <w:ind w:right="-24"/>
        <w:rPr>
          <w:rFonts w:asciiTheme="minorHAnsi" w:hAnsiTheme="minorHAnsi" w:cstheme="minorHAnsi"/>
          <w:b/>
          <w:bCs/>
        </w:rPr>
      </w:pPr>
      <w:r w:rsidRPr="00EF7109">
        <w:rPr>
          <w:rFonts w:asciiTheme="minorHAnsi" w:hAnsiTheme="minorHAnsi" w:cstheme="minorHAnsi"/>
          <w:b/>
          <w:bCs/>
        </w:rPr>
        <w:t xml:space="preserve">nie pobieram* </w:t>
      </w:r>
    </w:p>
    <w:p w14:paraId="6FF902FA" w14:textId="6CC3933E" w:rsidR="00485233" w:rsidRDefault="00485233" w:rsidP="00EF7109">
      <w:pPr>
        <w:overflowPunct w:val="0"/>
        <w:autoSpaceDE w:val="0"/>
        <w:ind w:right="-24"/>
        <w:rPr>
          <w:rFonts w:asciiTheme="minorHAnsi" w:hAnsiTheme="minorHAnsi" w:cstheme="minorHAnsi"/>
          <w:b/>
          <w:bCs/>
          <w:sz w:val="22"/>
          <w:szCs w:val="22"/>
        </w:rPr>
      </w:pPr>
      <w:r w:rsidRPr="00EF7109">
        <w:rPr>
          <w:rFonts w:asciiTheme="minorHAnsi" w:hAnsiTheme="minorHAnsi" w:cstheme="minorHAnsi"/>
          <w:b/>
          <w:bCs/>
          <w:sz w:val="22"/>
          <w:szCs w:val="22"/>
        </w:rPr>
        <w:lastRenderedPageBreak/>
        <w:t xml:space="preserve">opłatę/opłaty od Zamawiającego w okresie realizacji zamówienia </w:t>
      </w:r>
      <w:r w:rsidRPr="00EF7109">
        <w:rPr>
          <w:rFonts w:asciiTheme="minorHAnsi" w:hAnsiTheme="minorHAnsi" w:cstheme="minorHAnsi"/>
          <w:sz w:val="22"/>
          <w:szCs w:val="22"/>
        </w:rPr>
        <w:t>za gotowość Wykonawcy do przyjęcia Świadczeniobiorcy MOPS Rumia do miejsca schronienia.</w:t>
      </w:r>
      <w:r w:rsidRPr="00EF7109">
        <w:rPr>
          <w:rFonts w:asciiTheme="minorHAnsi" w:hAnsiTheme="minorHAnsi" w:cstheme="minorHAnsi"/>
          <w:b/>
          <w:bCs/>
          <w:sz w:val="22"/>
          <w:szCs w:val="22"/>
        </w:rPr>
        <w:t xml:space="preserve"> </w:t>
      </w:r>
    </w:p>
    <w:p w14:paraId="25F92680" w14:textId="77777777" w:rsidR="00EF7109" w:rsidRPr="00EF7109" w:rsidRDefault="00EF7109" w:rsidP="00EF7109">
      <w:pPr>
        <w:overflowPunct w:val="0"/>
        <w:autoSpaceDE w:val="0"/>
        <w:ind w:right="-24"/>
        <w:rPr>
          <w:rFonts w:asciiTheme="minorHAnsi" w:hAnsiTheme="minorHAnsi" w:cstheme="minorHAnsi"/>
          <w:b/>
          <w:bCs/>
          <w:sz w:val="22"/>
          <w:szCs w:val="22"/>
        </w:rPr>
      </w:pPr>
    </w:p>
    <w:p w14:paraId="3EF4112E" w14:textId="1DF3A699" w:rsidR="00485233" w:rsidRPr="00EF7109" w:rsidRDefault="00485233" w:rsidP="00EF7109">
      <w:pPr>
        <w:overflowPunct w:val="0"/>
        <w:autoSpaceDE w:val="0"/>
        <w:ind w:right="-24"/>
        <w:rPr>
          <w:rFonts w:asciiTheme="minorHAnsi" w:hAnsiTheme="minorHAnsi" w:cstheme="minorHAnsi"/>
          <w:b/>
          <w:bCs/>
          <w:color w:val="ED0000"/>
          <w:sz w:val="22"/>
          <w:szCs w:val="22"/>
        </w:rPr>
      </w:pPr>
      <w:r w:rsidRPr="00EF7109">
        <w:rPr>
          <w:rFonts w:asciiTheme="minorHAnsi" w:hAnsiTheme="minorHAnsi" w:cstheme="minorHAnsi"/>
          <w:b/>
          <w:bCs/>
          <w:noProof/>
          <w:sz w:val="22"/>
          <w:szCs w:val="22"/>
        </w:rPr>
        <mc:AlternateContent>
          <mc:Choice Requires="wps">
            <w:drawing>
              <wp:anchor distT="0" distB="0" distL="114300" distR="114300" simplePos="0" relativeHeight="251660288" behindDoc="0" locked="0" layoutInCell="1" allowOverlap="1" wp14:anchorId="7F66541B" wp14:editId="7A2688F1">
                <wp:simplePos x="0" y="0"/>
                <wp:positionH relativeFrom="column">
                  <wp:posOffset>2551797</wp:posOffset>
                </wp:positionH>
                <wp:positionV relativeFrom="paragraph">
                  <wp:posOffset>660699</wp:posOffset>
                </wp:positionV>
                <wp:extent cx="73347" cy="68458"/>
                <wp:effectExtent l="0" t="0" r="22225" b="27305"/>
                <wp:wrapNone/>
                <wp:docPr id="2077776255" name="Łącznik prosty 2"/>
                <wp:cNvGraphicFramePr/>
                <a:graphic xmlns:a="http://schemas.openxmlformats.org/drawingml/2006/main">
                  <a:graphicData uri="http://schemas.microsoft.com/office/word/2010/wordprocessingShape">
                    <wps:wsp>
                      <wps:cNvCnPr/>
                      <wps:spPr>
                        <a:xfrm>
                          <a:off x="0" y="0"/>
                          <a:ext cx="73347" cy="684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3E95C5" id="Łącznik prosty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0.95pt,52pt" to="206.7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" strokecolor="#4579b8 [3044]"/>
            </w:pict>
          </mc:Fallback>
        </mc:AlternateContent>
      </w:r>
      <w:r w:rsidRPr="00EF7109">
        <w:rPr>
          <w:rFonts w:asciiTheme="minorHAnsi" w:hAnsiTheme="minorHAnsi" w:cstheme="minorHAnsi"/>
          <w:b/>
          <w:bCs/>
          <w:sz w:val="22"/>
          <w:szCs w:val="22"/>
        </w:rPr>
        <w:t xml:space="preserve">Wysokość opłaty (jednostkowa) Wykonawcy w okresie realizacji zamówienia </w:t>
      </w:r>
      <w:r w:rsidRPr="00EF7109">
        <w:rPr>
          <w:rFonts w:asciiTheme="minorHAnsi" w:hAnsiTheme="minorHAnsi" w:cstheme="minorHAnsi"/>
          <w:sz w:val="22"/>
          <w:szCs w:val="22"/>
        </w:rPr>
        <w:t xml:space="preserve">za gotowość Wykonawcy do przyjęcia Świadczeniobiorcy MOPS Rumia do miejsca schronienia </w:t>
      </w:r>
      <w:r w:rsidRPr="00EF7109">
        <w:rPr>
          <w:rFonts w:asciiTheme="minorHAnsi" w:hAnsiTheme="minorHAnsi" w:cstheme="minorHAnsi"/>
          <w:color w:val="ED0000"/>
          <w:sz w:val="22"/>
          <w:szCs w:val="22"/>
        </w:rPr>
        <w:t xml:space="preserve">(dotyczy i wypełnić, jeżeli wyżej zaznaczono pole </w:t>
      </w:r>
      <w:r w:rsidRPr="00EF7109">
        <w:rPr>
          <w:rFonts w:asciiTheme="minorHAnsi" w:hAnsiTheme="minorHAnsi" w:cstheme="minorHAnsi"/>
          <w:i/>
          <w:iCs/>
          <w:color w:val="ED0000"/>
          <w:sz w:val="22"/>
          <w:szCs w:val="22"/>
        </w:rPr>
        <w:t>,,pobieram”</w:t>
      </w:r>
      <w:r w:rsidRPr="00EF7109">
        <w:rPr>
          <w:rFonts w:asciiTheme="minorHAnsi" w:hAnsiTheme="minorHAnsi" w:cstheme="minorHAnsi"/>
          <w:color w:val="ED0000"/>
          <w:sz w:val="22"/>
          <w:szCs w:val="22"/>
        </w:rPr>
        <w:t>).</w:t>
      </w:r>
    </w:p>
    <w:p w14:paraId="3443DBF7" w14:textId="62756E95" w:rsidR="00485233" w:rsidRPr="00EF7109" w:rsidRDefault="00485233" w:rsidP="00EF7109">
      <w:pPr>
        <w:pStyle w:val="Akapitzlist"/>
        <w:numPr>
          <w:ilvl w:val="0"/>
          <w:numId w:val="177"/>
        </w:numPr>
        <w:overflowPunct w:val="0"/>
        <w:autoSpaceDE w:val="0"/>
        <w:spacing w:after="0" w:line="240" w:lineRule="auto"/>
        <w:ind w:right="-24"/>
        <w:rPr>
          <w:rFonts w:asciiTheme="minorHAnsi" w:hAnsiTheme="minorHAnsi" w:cstheme="minorHAnsi"/>
          <w:b/>
          <w:bCs/>
        </w:rPr>
      </w:pPr>
      <w:r w:rsidRPr="00EF7109">
        <w:rPr>
          <w:rFonts w:asciiTheme="minorHAnsi" w:hAnsiTheme="minorHAnsi" w:cstheme="minorHAnsi"/>
          <w:b/>
          <w:bCs/>
        </w:rPr>
        <w:t>nie jest wyższa niż 10% kosztu noclegu (</w:t>
      </w:r>
      <w:proofErr w:type="spellStart"/>
      <w:r w:rsidRPr="00EF7109">
        <w:rPr>
          <w:rFonts w:asciiTheme="minorHAnsi" w:hAnsiTheme="minorHAnsi" w:cstheme="minorHAnsi"/>
          <w:b/>
          <w:bCs/>
        </w:rPr>
        <w:t>osobodoby</w:t>
      </w:r>
      <w:proofErr w:type="spellEnd"/>
      <w:r w:rsidRPr="00EF7109">
        <w:rPr>
          <w:rFonts w:asciiTheme="minorHAnsi" w:hAnsiTheme="minorHAnsi" w:cstheme="minorHAnsi"/>
          <w:b/>
          <w:bCs/>
        </w:rPr>
        <w:t>) (bez jakiegokolwiek posiłku)</w:t>
      </w:r>
    </w:p>
    <w:p w14:paraId="2A5A6CCC" w14:textId="77777777" w:rsidR="00485233" w:rsidRPr="00EF7109" w:rsidRDefault="00485233" w:rsidP="00EF7109">
      <w:pPr>
        <w:pStyle w:val="Akapitzlist"/>
        <w:numPr>
          <w:ilvl w:val="0"/>
          <w:numId w:val="177"/>
        </w:numPr>
        <w:overflowPunct w:val="0"/>
        <w:autoSpaceDE w:val="0"/>
        <w:spacing w:after="0" w:line="240" w:lineRule="auto"/>
        <w:ind w:right="-24"/>
        <w:rPr>
          <w:rFonts w:asciiTheme="minorHAnsi" w:hAnsiTheme="minorHAnsi" w:cstheme="minorHAnsi"/>
          <w:b/>
          <w:bCs/>
        </w:rPr>
      </w:pPr>
      <w:r w:rsidRPr="00EF7109">
        <w:rPr>
          <w:rFonts w:asciiTheme="minorHAnsi" w:hAnsiTheme="minorHAnsi" w:cstheme="minorHAnsi"/>
          <w:b/>
          <w:bCs/>
        </w:rPr>
        <w:t>jest wyższa niż 10% kosztu noclegu (</w:t>
      </w:r>
      <w:proofErr w:type="spellStart"/>
      <w:r w:rsidRPr="00EF7109">
        <w:rPr>
          <w:rFonts w:asciiTheme="minorHAnsi" w:hAnsiTheme="minorHAnsi" w:cstheme="minorHAnsi"/>
          <w:b/>
          <w:bCs/>
        </w:rPr>
        <w:t>osobodoby</w:t>
      </w:r>
      <w:proofErr w:type="spellEnd"/>
      <w:r w:rsidRPr="00EF7109">
        <w:rPr>
          <w:rFonts w:asciiTheme="minorHAnsi" w:hAnsiTheme="minorHAnsi" w:cstheme="minorHAnsi"/>
          <w:b/>
          <w:bCs/>
        </w:rPr>
        <w:t>) (bez jakiegokolwiek posiłku)</w:t>
      </w:r>
    </w:p>
    <w:p w14:paraId="6A0C8E52" w14:textId="77777777" w:rsidR="00485233" w:rsidRDefault="00485233" w:rsidP="00EF7109">
      <w:pPr>
        <w:pStyle w:val="Akapitzlist"/>
        <w:numPr>
          <w:ilvl w:val="0"/>
          <w:numId w:val="177"/>
        </w:numPr>
        <w:overflowPunct w:val="0"/>
        <w:autoSpaceDE w:val="0"/>
        <w:spacing w:after="0" w:line="240" w:lineRule="auto"/>
        <w:ind w:right="-24"/>
        <w:rPr>
          <w:rFonts w:asciiTheme="minorHAnsi" w:hAnsiTheme="minorHAnsi" w:cstheme="minorHAnsi"/>
          <w:b/>
          <w:bCs/>
        </w:rPr>
      </w:pPr>
      <w:r w:rsidRPr="00EF7109">
        <w:rPr>
          <w:rFonts w:asciiTheme="minorHAnsi" w:hAnsiTheme="minorHAnsi" w:cstheme="minorHAnsi"/>
          <w:b/>
          <w:bCs/>
        </w:rPr>
        <w:t>wynosi …………………zł, tj. …………</w:t>
      </w:r>
      <w:proofErr w:type="gramStart"/>
      <w:r w:rsidRPr="00EF7109">
        <w:rPr>
          <w:rFonts w:asciiTheme="minorHAnsi" w:hAnsiTheme="minorHAnsi" w:cstheme="minorHAnsi"/>
          <w:b/>
          <w:bCs/>
        </w:rPr>
        <w:t>…….</w:t>
      </w:r>
      <w:proofErr w:type="gramEnd"/>
      <w:r w:rsidRPr="00EF7109">
        <w:rPr>
          <w:rFonts w:asciiTheme="minorHAnsi" w:hAnsiTheme="minorHAnsi" w:cstheme="minorHAnsi"/>
          <w:b/>
          <w:bCs/>
        </w:rPr>
        <w:t>.% kosztu noclegu (</w:t>
      </w:r>
      <w:proofErr w:type="spellStart"/>
      <w:r w:rsidRPr="00EF7109">
        <w:rPr>
          <w:rFonts w:asciiTheme="minorHAnsi" w:hAnsiTheme="minorHAnsi" w:cstheme="minorHAnsi"/>
          <w:b/>
          <w:bCs/>
        </w:rPr>
        <w:t>osobodoby</w:t>
      </w:r>
      <w:proofErr w:type="spellEnd"/>
      <w:r w:rsidRPr="00EF7109">
        <w:rPr>
          <w:rFonts w:asciiTheme="minorHAnsi" w:hAnsiTheme="minorHAnsi" w:cstheme="minorHAnsi"/>
          <w:b/>
          <w:bCs/>
        </w:rPr>
        <w:t>) (bez jakiegokolwiek posiłku)</w:t>
      </w:r>
    </w:p>
    <w:p w14:paraId="101E89E9" w14:textId="77777777" w:rsidR="00EF7109" w:rsidRPr="00EF7109" w:rsidRDefault="00EF7109" w:rsidP="00EF7109">
      <w:pPr>
        <w:pStyle w:val="Akapitzlist"/>
        <w:overflowPunct w:val="0"/>
        <w:autoSpaceDE w:val="0"/>
        <w:spacing w:after="0" w:line="240" w:lineRule="auto"/>
        <w:ind w:right="-24"/>
        <w:rPr>
          <w:rFonts w:asciiTheme="minorHAnsi" w:hAnsiTheme="minorHAnsi" w:cstheme="minorHAnsi"/>
          <w:b/>
          <w:bCs/>
        </w:rPr>
      </w:pPr>
    </w:p>
    <w:p w14:paraId="377D3887" w14:textId="2F0E6889" w:rsidR="004A68DB" w:rsidRPr="00EF7109" w:rsidRDefault="008743C4" w:rsidP="00EF7109">
      <w:pPr>
        <w:tabs>
          <w:tab w:val="left" w:pos="-567"/>
          <w:tab w:val="left" w:pos="284"/>
        </w:tabs>
        <w:ind w:right="-426"/>
        <w:rPr>
          <w:rFonts w:ascii="Calibri" w:hAnsi="Calibri" w:cs="Calibri"/>
          <w:sz w:val="22"/>
          <w:szCs w:val="22"/>
        </w:rPr>
      </w:pPr>
      <w:r w:rsidRPr="00EF7109">
        <w:rPr>
          <w:rFonts w:ascii="Calibri" w:hAnsi="Calibri" w:cs="Calibri"/>
          <w:b/>
          <w:bCs/>
          <w:sz w:val="22"/>
          <w:szCs w:val="22"/>
        </w:rPr>
        <w:t xml:space="preserve">Dotyczy części ……………. </w:t>
      </w:r>
      <w:r w:rsidRPr="00EF7109">
        <w:rPr>
          <w:rFonts w:ascii="Calibri" w:hAnsi="Calibri" w:cs="Calibri"/>
          <w:b/>
          <w:bCs/>
          <w:color w:val="FF0000"/>
          <w:sz w:val="22"/>
          <w:szCs w:val="22"/>
        </w:rPr>
        <w:t>(należy wpisać część zamówienia, której dotyczy zamówienie)</w:t>
      </w:r>
    </w:p>
    <w:p w14:paraId="59EE5EA5" w14:textId="77777777" w:rsidR="002056A3" w:rsidRPr="00EF7109" w:rsidRDefault="002056A3" w:rsidP="00EF7109">
      <w:pPr>
        <w:pStyle w:val="Akapitzlist"/>
        <w:numPr>
          <w:ilvl w:val="0"/>
          <w:numId w:val="26"/>
        </w:numPr>
        <w:tabs>
          <w:tab w:val="left" w:leader="dot" w:pos="9356"/>
        </w:tabs>
        <w:spacing w:after="0" w:line="240" w:lineRule="auto"/>
        <w:ind w:left="426" w:hanging="426"/>
        <w:rPr>
          <w:rFonts w:cs="Calibri"/>
        </w:rPr>
      </w:pPr>
      <w:r w:rsidRPr="00EF7109">
        <w:rPr>
          <w:rFonts w:cs="Calibri"/>
          <w:color w:val="000000"/>
        </w:rPr>
        <w:t xml:space="preserve">Oświadczam, że zapoznano się z </w:t>
      </w:r>
      <w:r w:rsidRPr="00EF7109">
        <w:rPr>
          <w:rFonts w:cs="Calibri"/>
        </w:rPr>
        <w:t xml:space="preserve">postanowieniami SWZ </w:t>
      </w:r>
      <w:r w:rsidRPr="00EF7109">
        <w:rPr>
          <w:rFonts w:cs="Calibri"/>
          <w:color w:val="000000"/>
        </w:rPr>
        <w:t>na usługi społeczne, projektem umowy i nie wnoszę do zawartych w niej zapisów żadnych zastrzeżeń</w:t>
      </w:r>
      <w:r w:rsidRPr="00EF7109">
        <w:rPr>
          <w:rFonts w:cs="Calibri"/>
        </w:rPr>
        <w:t xml:space="preserve"> i zobowiązuję się w przypadku wyboru mojej oferty, do zawarcia umowy na ustalonych tam warunkach, w miejscu i terminie wyznaczonym przez Zamawiającego.</w:t>
      </w:r>
    </w:p>
    <w:p w14:paraId="28B1C459" w14:textId="77777777" w:rsidR="00591CCF" w:rsidRPr="00EF7109" w:rsidRDefault="00591CCF" w:rsidP="00EF7109">
      <w:pPr>
        <w:pStyle w:val="Akapitzlist"/>
        <w:numPr>
          <w:ilvl w:val="0"/>
          <w:numId w:val="26"/>
        </w:numPr>
        <w:tabs>
          <w:tab w:val="left" w:leader="dot" w:pos="9356"/>
        </w:tabs>
        <w:spacing w:after="0" w:line="240" w:lineRule="auto"/>
        <w:ind w:left="426" w:hanging="426"/>
        <w:rPr>
          <w:rFonts w:cs="Calibri"/>
        </w:rPr>
      </w:pPr>
      <w:r w:rsidRPr="00EF7109">
        <w:rPr>
          <w:rFonts w:cs="Calibri"/>
        </w:rPr>
        <w:t>Spełniam*/……………………………………</w:t>
      </w:r>
      <w:proofErr w:type="gramStart"/>
      <w:r w:rsidRPr="00EF7109">
        <w:rPr>
          <w:rFonts w:cs="Calibri"/>
        </w:rPr>
        <w:t>…….</w:t>
      </w:r>
      <w:proofErr w:type="gramEnd"/>
      <w:r w:rsidRPr="00EF7109">
        <w:rPr>
          <w:rFonts w:cs="Calibri"/>
          <w:bCs/>
        </w:rPr>
        <w:t>(</w:t>
      </w:r>
      <w:r w:rsidRPr="00EF7109">
        <w:rPr>
          <w:rFonts w:cs="Calibri"/>
          <w:bCs/>
          <w:i/>
          <w:iCs/>
        </w:rPr>
        <w:t>uzupełnić, gdy jest inaczej)</w:t>
      </w:r>
      <w:r w:rsidRPr="00EF7109">
        <w:rPr>
          <w:rFonts w:cs="Calibri"/>
          <w:bCs/>
        </w:rPr>
        <w:t xml:space="preserve">* </w:t>
      </w:r>
      <w:r w:rsidRPr="00EF7109">
        <w:rPr>
          <w:rFonts w:cs="Calibri"/>
        </w:rPr>
        <w:t xml:space="preserve"> pozostałe warunki określone w roz. II podroz. 1 SWZ.</w:t>
      </w:r>
    </w:p>
    <w:p w14:paraId="46C64D18" w14:textId="77777777" w:rsidR="002056A3" w:rsidRPr="00B43B2F" w:rsidRDefault="002056A3" w:rsidP="00372BB6">
      <w:pPr>
        <w:pStyle w:val="Akapitzlist"/>
        <w:numPr>
          <w:ilvl w:val="0"/>
          <w:numId w:val="26"/>
        </w:numPr>
        <w:tabs>
          <w:tab w:val="left" w:pos="426"/>
          <w:tab w:val="left" w:leader="dot" w:pos="9356"/>
        </w:tabs>
        <w:spacing w:after="0" w:line="240" w:lineRule="auto"/>
        <w:ind w:left="426" w:hanging="426"/>
        <w:rPr>
          <w:rFonts w:cs="Calibri"/>
        </w:rPr>
      </w:pPr>
      <w:r w:rsidRPr="00B43B2F">
        <w:rPr>
          <w:rFonts w:cs="Calibri"/>
        </w:rPr>
        <w:t xml:space="preserve">Informuję Zamawiającego, że wybór oferty </w:t>
      </w:r>
      <w:r w:rsidRPr="00B43B2F">
        <w:rPr>
          <w:rFonts w:cs="Calibri"/>
          <w:b/>
        </w:rPr>
        <w:t>prowadzi*/nie prowadzi*</w:t>
      </w:r>
      <w:r w:rsidR="00591CCF" w:rsidRPr="00B43B2F">
        <w:rPr>
          <w:rFonts w:cs="Calibri"/>
        </w:rPr>
        <w:t xml:space="preserve"> do powstania  </w:t>
      </w:r>
      <w:r w:rsidR="00591CCF" w:rsidRPr="00B43B2F">
        <w:rPr>
          <w:rFonts w:cs="Calibri"/>
        </w:rPr>
        <w:br/>
        <w:t xml:space="preserve"> </w:t>
      </w:r>
      <w:r w:rsidRPr="00B43B2F">
        <w:rPr>
          <w:rFonts w:cs="Calibri"/>
        </w:rPr>
        <w:t>u Zamawiającego obowiązku podatkowego i wskazuję, jako nazwę (rodzaj) towaru i usługi,      których dostawa lub świadczenie będą prowadzić do jego powstania: ……………………………………………</w:t>
      </w:r>
      <w:proofErr w:type="gramStart"/>
      <w:r w:rsidRPr="00B43B2F">
        <w:rPr>
          <w:rFonts w:cs="Calibri"/>
        </w:rPr>
        <w:t>…….</w:t>
      </w:r>
      <w:proofErr w:type="gramEnd"/>
      <w:r w:rsidRPr="00B43B2F">
        <w:rPr>
          <w:rFonts w:cs="Calibri"/>
        </w:rPr>
        <w:t>* oraz wskazałem ich wartość wyżej bez kwoty podatku.</w:t>
      </w:r>
    </w:p>
    <w:p w14:paraId="35C09A5F" w14:textId="77777777" w:rsidR="00294AA0" w:rsidRPr="00B43B2F" w:rsidRDefault="00591CCF" w:rsidP="00372BB6">
      <w:pPr>
        <w:pStyle w:val="Akapitzlist"/>
        <w:numPr>
          <w:ilvl w:val="0"/>
          <w:numId w:val="26"/>
        </w:numPr>
        <w:tabs>
          <w:tab w:val="left" w:pos="426"/>
          <w:tab w:val="left" w:leader="dot" w:pos="9356"/>
        </w:tabs>
        <w:spacing w:after="0" w:line="240" w:lineRule="auto"/>
        <w:ind w:left="426" w:hanging="426"/>
        <w:rPr>
          <w:rFonts w:cs="Calibri"/>
        </w:rPr>
      </w:pPr>
      <w:r w:rsidRPr="00B43B2F">
        <w:rPr>
          <w:rFonts w:cs="Calibri"/>
          <w:b/>
        </w:rPr>
        <w:t xml:space="preserve">Oświadczam/-my, że powyższa cena pokrywa wszystkie koszty związane z realizacją przedmiotu zamówienia, w szczególności związanych z zapewnieniem warunków do świadczenia </w:t>
      </w:r>
      <w:r w:rsidR="00C97CBA" w:rsidRPr="00B43B2F">
        <w:rPr>
          <w:rFonts w:cs="Calibri"/>
          <w:b/>
        </w:rPr>
        <w:t>przedmiotu zamówienia.</w:t>
      </w:r>
      <w:r w:rsidR="00294AA0" w:rsidRPr="00B43B2F">
        <w:rPr>
          <w:rFonts w:cs="Calibri"/>
          <w:b/>
        </w:rPr>
        <w:t xml:space="preserve"> </w:t>
      </w:r>
      <w:r w:rsidR="00294AA0" w:rsidRPr="00B43B2F">
        <w:rPr>
          <w:rFonts w:cs="Calibri"/>
          <w:bCs/>
          <w:color w:val="000000"/>
        </w:rPr>
        <w:t>W cenie brutto zostały uwzględnione wszystkie koszty wykonania przedmiotu zamówienia, w tym wszystkie koszty towarzyszące, jak i wszelkie inne składki, opłaty i podatki, które mogą wystąpić przy realizacji przedmiotu zamówienia oraz inne niezbędne do zrealizowania zamówienia z należytą starannością i zgodnie z wymaganiami Zamawiającego zawartymi w SWZ na usługi społeczne (</w:t>
      </w:r>
      <w:r w:rsidR="00294AA0" w:rsidRPr="00B43B2F">
        <w:rPr>
          <w:rFonts w:cs="Calibri"/>
          <w:bCs/>
        </w:rPr>
        <w:t>w tym związane w przypadku wystąpienia zagrożenia epidemii)</w:t>
      </w:r>
    </w:p>
    <w:p w14:paraId="4088657D" w14:textId="00EA40B2" w:rsidR="00591CCF" w:rsidRPr="00B43B2F" w:rsidRDefault="00294AA0" w:rsidP="00372BB6">
      <w:pPr>
        <w:pStyle w:val="Akapitzlist"/>
        <w:widowControl w:val="0"/>
        <w:tabs>
          <w:tab w:val="left" w:leader="dot" w:pos="9072"/>
        </w:tabs>
        <w:suppressAutoHyphens/>
        <w:autoSpaceDN w:val="0"/>
        <w:spacing w:after="0" w:line="240" w:lineRule="auto"/>
        <w:ind w:left="426" w:hanging="426"/>
        <w:textAlignment w:val="baseline"/>
        <w:rPr>
          <w:rFonts w:eastAsiaTheme="minorHAnsi" w:cs="Calibri"/>
          <w:u w:val="single"/>
        </w:rPr>
      </w:pPr>
      <w:r w:rsidRPr="00B43B2F">
        <w:rPr>
          <w:rFonts w:cs="Calibri"/>
          <w:b/>
          <w:color w:val="000000"/>
        </w:rPr>
        <w:t xml:space="preserve">*dotyczy Wykonawców nieprowadzących działalności gospodarczej: </w:t>
      </w:r>
      <w:r w:rsidRPr="00B43B2F">
        <w:rPr>
          <w:rFonts w:eastAsiaTheme="minorHAnsi" w:cs="Calibri"/>
          <w:b/>
          <w:bCs/>
          <w:color w:val="FF0000"/>
          <w:u w:val="single"/>
        </w:rPr>
        <w:t xml:space="preserve">Jako Wykonawca nieprowadzący działalności gospodarczej oświadczam również, </w:t>
      </w:r>
      <w:proofErr w:type="gramStart"/>
      <w:r w:rsidRPr="00B43B2F">
        <w:rPr>
          <w:rFonts w:eastAsiaTheme="minorHAnsi" w:cs="Calibri"/>
          <w:b/>
          <w:bCs/>
          <w:color w:val="FF0000"/>
          <w:u w:val="single"/>
        </w:rPr>
        <w:t>że  zaproponowana</w:t>
      </w:r>
      <w:proofErr w:type="gramEnd"/>
      <w:r w:rsidRPr="00B43B2F">
        <w:rPr>
          <w:rFonts w:eastAsiaTheme="minorHAnsi" w:cs="Calibri"/>
          <w:b/>
          <w:bCs/>
          <w:color w:val="FF0000"/>
          <w:u w:val="single"/>
        </w:rPr>
        <w:t xml:space="preserve"> przeze mnie cena zawiera wszystkie koszty, w tym także te, które dotyczą osób wykonujących świadczenie/usługę na umowę zlecenie (związane z częścią odprowadzania składek przez Zamawiającego). Jako Wykonawca w swojej ofercie uwzględniłem koszty, jakie będzie ponosił Zamawiający, które Zamawiający będzie potrącał z wynagrodzenia Wykonawcy i płacił składki zgodnie z wymogami prawnymi</w:t>
      </w:r>
      <w:r w:rsidRPr="00B43B2F">
        <w:rPr>
          <w:rFonts w:eastAsiaTheme="minorHAnsi" w:cs="Calibri"/>
          <w:u w:val="single"/>
        </w:rPr>
        <w:t>).</w:t>
      </w:r>
    </w:p>
    <w:p w14:paraId="4BAA4919" w14:textId="77777777" w:rsidR="002056A3" w:rsidRPr="00EC0677" w:rsidRDefault="002056A3" w:rsidP="00372BB6">
      <w:pPr>
        <w:pStyle w:val="Akapitzlist"/>
        <w:numPr>
          <w:ilvl w:val="0"/>
          <w:numId w:val="26"/>
        </w:numPr>
        <w:spacing w:after="0" w:line="240" w:lineRule="auto"/>
        <w:ind w:left="426" w:hanging="426"/>
        <w:rPr>
          <w:rFonts w:cs="Calibri"/>
          <w:bCs/>
        </w:rPr>
      </w:pPr>
      <w:r w:rsidRPr="00B43B2F">
        <w:rPr>
          <w:rFonts w:cs="Calibri"/>
        </w:rPr>
        <w:t xml:space="preserve">Oferowana </w:t>
      </w:r>
      <w:r w:rsidRPr="00B43B2F">
        <w:rPr>
          <w:rFonts w:cs="Calibri"/>
          <w:color w:val="000000"/>
        </w:rPr>
        <w:t xml:space="preserve">cena jednostkowa za jedną godzinę świadczenia usługi </w:t>
      </w:r>
      <w:r w:rsidRPr="00B43B2F">
        <w:rPr>
          <w:rFonts w:cs="Calibri"/>
        </w:rPr>
        <w:t>– z wyjątkiem zmian wynikających ze zmiany przepisów prawa/określonych w umowie - jest ceną niezmienną do końca realizacji zamówienia.</w:t>
      </w:r>
    </w:p>
    <w:p w14:paraId="20C4E94F" w14:textId="50C719D8" w:rsidR="00EC0677" w:rsidRPr="00EC0677" w:rsidRDefault="00015060" w:rsidP="00372BB6">
      <w:pPr>
        <w:pStyle w:val="Akapitzlist"/>
        <w:numPr>
          <w:ilvl w:val="0"/>
          <w:numId w:val="26"/>
        </w:numPr>
        <w:spacing w:after="0" w:line="240" w:lineRule="auto"/>
        <w:ind w:left="426" w:hanging="426"/>
        <w:rPr>
          <w:rFonts w:cs="Calibri"/>
          <w:color w:val="000000"/>
        </w:rPr>
      </w:pPr>
      <w:r>
        <w:rPr>
          <w:rFonts w:cs="Arial"/>
          <w:b/>
          <w:sz w:val="20"/>
          <w:szCs w:val="20"/>
        </w:rPr>
        <w:t>(dotyczy odpowiednio części I-</w:t>
      </w:r>
      <w:r w:rsidR="00EC0677">
        <w:rPr>
          <w:rFonts w:cs="Arial"/>
          <w:b/>
          <w:sz w:val="20"/>
          <w:szCs w:val="20"/>
        </w:rPr>
        <w:t xml:space="preserve">V) </w:t>
      </w:r>
      <w:r w:rsidR="00EC0677" w:rsidRPr="00EC0677">
        <w:rPr>
          <w:rFonts w:cs="Calibri"/>
          <w:color w:val="000000"/>
        </w:rPr>
        <w:t xml:space="preserve">Akceptujemy możliwość skorzystania przez Zamawiającego z prawa </w:t>
      </w:r>
      <w:proofErr w:type="gramStart"/>
      <w:r w:rsidR="00EC0677" w:rsidRPr="00EC0677">
        <w:rPr>
          <w:rFonts w:cs="Calibri"/>
          <w:color w:val="000000"/>
        </w:rPr>
        <w:t>opcji  oraz</w:t>
      </w:r>
      <w:proofErr w:type="gramEnd"/>
      <w:r w:rsidR="00EC0677" w:rsidRPr="00EC0677">
        <w:rPr>
          <w:rFonts w:cs="Calibri"/>
          <w:color w:val="000000"/>
        </w:rPr>
        <w:t xml:space="preserve"> zapewniamy możliwość zwiększenia zamówienia na warunkach cenowych określonych w ofercie</w:t>
      </w:r>
      <w:r w:rsidR="00EC0677">
        <w:rPr>
          <w:rFonts w:cs="Calibri"/>
          <w:color w:val="000000"/>
        </w:rPr>
        <w:t xml:space="preserve"> zgodnie z SWZ</w:t>
      </w:r>
      <w:r w:rsidR="00590877">
        <w:rPr>
          <w:rFonts w:cs="Calibri"/>
          <w:color w:val="000000"/>
        </w:rPr>
        <w:t xml:space="preserve"> i umową</w:t>
      </w:r>
      <w:r w:rsidR="00EC0677" w:rsidRPr="00EC0677">
        <w:rPr>
          <w:rFonts w:cs="Calibri"/>
          <w:color w:val="000000"/>
        </w:rPr>
        <w:t xml:space="preserve">. </w:t>
      </w:r>
    </w:p>
    <w:p w14:paraId="7C96ACF7" w14:textId="5C0E46E7" w:rsidR="00CC188E" w:rsidRDefault="00CC188E" w:rsidP="00372BB6">
      <w:pPr>
        <w:pStyle w:val="Akapitzlist"/>
        <w:numPr>
          <w:ilvl w:val="0"/>
          <w:numId w:val="26"/>
        </w:numPr>
        <w:spacing w:after="0" w:line="240" w:lineRule="auto"/>
        <w:ind w:left="426" w:hanging="426"/>
        <w:rPr>
          <w:rFonts w:cs="Calibri"/>
          <w:bCs/>
        </w:rPr>
      </w:pPr>
      <w:r w:rsidRPr="007D5621">
        <w:rPr>
          <w:rFonts w:cs="Calibri"/>
          <w:bCs/>
        </w:rPr>
        <w:t>Jednocześnie w ramach powyższej cen</w:t>
      </w:r>
      <w:r w:rsidR="00591CCF" w:rsidRPr="007D5621">
        <w:rPr>
          <w:rFonts w:cs="Calibri"/>
          <w:bCs/>
        </w:rPr>
        <w:t xml:space="preserve">y całkowitej brutto, </w:t>
      </w:r>
      <w:r w:rsidR="00591CCF" w:rsidRPr="007D5621">
        <w:rPr>
          <w:rFonts w:cs="Calibri"/>
          <w:b/>
          <w:bCs/>
        </w:rPr>
        <w:t>gwarantuje</w:t>
      </w:r>
      <w:r w:rsidRPr="007D5621">
        <w:rPr>
          <w:rFonts w:cs="Calibri"/>
          <w:b/>
          <w:bCs/>
        </w:rPr>
        <w:t>my</w:t>
      </w:r>
      <w:r w:rsidR="00591CCF" w:rsidRPr="007D5621">
        <w:rPr>
          <w:rFonts w:cs="Calibri"/>
          <w:b/>
          <w:bCs/>
        </w:rPr>
        <w:t>*/nie gwarantujemy*</w:t>
      </w:r>
      <w:r w:rsidRPr="007D5621">
        <w:rPr>
          <w:rFonts w:cs="Calibri"/>
          <w:bCs/>
        </w:rPr>
        <w:t xml:space="preserve"> osobom świadczącym usługi minimalną stawkę godzinową w okresie trwania umowy, niezależnie od formy zatrudnienia, </w:t>
      </w:r>
      <w:bookmarkStart w:id="3" w:name="_Hlk213222783"/>
      <w:r w:rsidR="00590877">
        <w:rPr>
          <w:rFonts w:cs="Calibri"/>
          <w:bCs/>
        </w:rPr>
        <w:t xml:space="preserve">w 2026 r. </w:t>
      </w:r>
      <w:r w:rsidRPr="007D5621">
        <w:rPr>
          <w:rFonts w:cs="Calibri"/>
          <w:bCs/>
        </w:rPr>
        <w:t>w wysokości</w:t>
      </w:r>
      <w:r w:rsidR="00591CCF" w:rsidRPr="007D5621">
        <w:rPr>
          <w:rFonts w:cs="Calibri"/>
          <w:bCs/>
          <w:color w:val="000000"/>
        </w:rPr>
        <w:t xml:space="preserve"> </w:t>
      </w:r>
      <w:r w:rsidR="00372BB6">
        <w:rPr>
          <w:rFonts w:cs="Calibri"/>
          <w:b/>
        </w:rPr>
        <w:t>31,40</w:t>
      </w:r>
      <w:r w:rsidR="007D5621" w:rsidRPr="007D5621">
        <w:rPr>
          <w:rFonts w:cs="Calibri"/>
          <w:b/>
        </w:rPr>
        <w:t xml:space="preserve"> </w:t>
      </w:r>
      <w:r w:rsidR="00294AA0" w:rsidRPr="007D5621">
        <w:rPr>
          <w:rFonts w:cs="Calibri"/>
          <w:b/>
        </w:rPr>
        <w:t>zł</w:t>
      </w:r>
      <w:r w:rsidR="007D5621" w:rsidRPr="007D5621">
        <w:rPr>
          <w:rFonts w:cs="Calibri"/>
          <w:b/>
        </w:rPr>
        <w:t>.</w:t>
      </w:r>
      <w:r w:rsidR="00294AA0" w:rsidRPr="007D5621">
        <w:rPr>
          <w:rFonts w:cs="Calibri"/>
          <w:b/>
        </w:rPr>
        <w:t xml:space="preserve"> brutto </w:t>
      </w:r>
      <w:r w:rsidR="00294AA0" w:rsidRPr="007D5621">
        <w:rPr>
          <w:rFonts w:cs="Calibri"/>
          <w:bCs/>
        </w:rPr>
        <w:t>- za 1 godzinę (60 min.) świadczenia pracy</w:t>
      </w:r>
      <w:r w:rsidR="00590877">
        <w:rPr>
          <w:rFonts w:cs="Calibri"/>
          <w:bCs/>
        </w:rPr>
        <w:t xml:space="preserve"> </w:t>
      </w:r>
      <w:r w:rsidR="00294AA0" w:rsidRPr="007D5621">
        <w:rPr>
          <w:rFonts w:cs="Calibri"/>
          <w:bCs/>
          <w:color w:val="FF0000"/>
        </w:rPr>
        <w:t>zgodnie*/niezgodnie*</w:t>
      </w:r>
      <w:r w:rsidR="00294AA0" w:rsidRPr="007D5621">
        <w:rPr>
          <w:rFonts w:cs="Calibri"/>
          <w:bCs/>
        </w:rPr>
        <w:t xml:space="preserve"> z ustawą o minimalnym wynagrodzeniu za pracę z dnia 10 października 2002 r. oraz </w:t>
      </w:r>
      <w:bookmarkStart w:id="4" w:name="_Hlk213222768"/>
      <w:r w:rsidR="00814BE5" w:rsidRPr="007D5621">
        <w:rPr>
          <w:rFonts w:cs="Calibri"/>
          <w:bCs/>
          <w:lang w:bidi="fa-IR"/>
        </w:rPr>
        <w:t>rozporzą</w:t>
      </w:r>
      <w:r w:rsidR="00372BB6">
        <w:rPr>
          <w:rFonts w:cs="Calibri"/>
          <w:bCs/>
          <w:lang w:bidi="fa-IR"/>
        </w:rPr>
        <w:t>dzeniem Rady Ministrów z dnia 11 września 2025</w:t>
      </w:r>
      <w:r w:rsidR="00814BE5" w:rsidRPr="007D5621">
        <w:rPr>
          <w:rFonts w:cs="Calibri"/>
          <w:bCs/>
          <w:lang w:bidi="fa-IR"/>
        </w:rPr>
        <w:t xml:space="preserve"> r. w sprawie wysokości minimalnego wynagrodzenia za pracę oraz wysokości minimalnej stawki god</w:t>
      </w:r>
      <w:r w:rsidR="00372BB6">
        <w:rPr>
          <w:rFonts w:cs="Calibri"/>
          <w:bCs/>
          <w:lang w:bidi="fa-IR"/>
        </w:rPr>
        <w:t>zinowej w 2026 r. (Dz. U. z 2025 r. poz.1242</w:t>
      </w:r>
      <w:r w:rsidR="00814BE5" w:rsidRPr="007D5621">
        <w:rPr>
          <w:rFonts w:cs="Calibri"/>
          <w:bCs/>
          <w:lang w:bidi="fa-IR"/>
        </w:rPr>
        <w:t xml:space="preserve">) </w:t>
      </w:r>
      <w:bookmarkEnd w:id="4"/>
      <w:r w:rsidR="00294AA0" w:rsidRPr="007D5621">
        <w:rPr>
          <w:rFonts w:cs="Calibri"/>
          <w:bCs/>
        </w:rPr>
        <w:t>i innymi przepisami obowiązującymi w trakcie realizacji przedmiotu zamówienia</w:t>
      </w:r>
      <w:r w:rsidR="00590877">
        <w:rPr>
          <w:rFonts w:cs="Calibri"/>
          <w:bCs/>
        </w:rPr>
        <w:t xml:space="preserve"> a w 2027 r.- w wysokości zgodnie z obowiązującymi przepisami</w:t>
      </w:r>
      <w:r w:rsidR="007D5621">
        <w:rPr>
          <w:rFonts w:cs="Calibri"/>
          <w:bCs/>
        </w:rPr>
        <w:t>.</w:t>
      </w:r>
    </w:p>
    <w:bookmarkEnd w:id="3"/>
    <w:p w14:paraId="6DCBD409" w14:textId="77777777" w:rsidR="007D5621" w:rsidRPr="007D5621" w:rsidRDefault="007D5621" w:rsidP="00372BB6">
      <w:pPr>
        <w:pStyle w:val="Akapitzlist"/>
        <w:spacing w:after="0" w:line="240" w:lineRule="auto"/>
        <w:ind w:left="426"/>
        <w:rPr>
          <w:rFonts w:cs="Calibri"/>
          <w:bCs/>
        </w:rPr>
      </w:pPr>
    </w:p>
    <w:p w14:paraId="3B76828E" w14:textId="54C7BB67" w:rsidR="00CC188E" w:rsidRPr="0016128F" w:rsidRDefault="00CC188E" w:rsidP="00372BB6">
      <w:pPr>
        <w:pStyle w:val="Akapitzlist"/>
        <w:tabs>
          <w:tab w:val="left" w:pos="426"/>
        </w:tabs>
        <w:spacing w:after="120" w:line="240" w:lineRule="auto"/>
        <w:ind w:left="454" w:right="-108"/>
        <w:rPr>
          <w:rFonts w:cs="Calibri"/>
        </w:rPr>
      </w:pPr>
      <w:r w:rsidRPr="0016128F">
        <w:rPr>
          <w:rFonts w:cs="Calibri"/>
          <w:i/>
          <w:sz w:val="18"/>
          <w:szCs w:val="18"/>
        </w:rPr>
        <w:lastRenderedPageBreak/>
        <w:t xml:space="preserve">Zgodnie z zapisem SWZ Wykonawca jest zobowiązany do zapewnienia osobom świadczącym </w:t>
      </w:r>
      <w:r w:rsidR="00294AA0" w:rsidRPr="0016128F">
        <w:rPr>
          <w:rFonts w:cs="Calibri"/>
          <w:i/>
          <w:sz w:val="18"/>
          <w:szCs w:val="18"/>
        </w:rPr>
        <w:t>przedmiot zamówienia</w:t>
      </w:r>
      <w:r w:rsidRPr="0016128F">
        <w:rPr>
          <w:rFonts w:cs="Calibri"/>
          <w:i/>
          <w:sz w:val="18"/>
          <w:szCs w:val="18"/>
        </w:rPr>
        <w:t xml:space="preserve">, w sytuacjach określonych w ustawie o minimalnym wynagrodzeniu za pracę z dnia 10 października 2002 r. </w:t>
      </w:r>
      <w:r w:rsidRPr="0016128F">
        <w:rPr>
          <w:rFonts w:cs="Calibri"/>
          <w:bCs/>
          <w:sz w:val="18"/>
          <w:szCs w:val="18"/>
          <w:lang w:eastAsia="pl-PL"/>
        </w:rPr>
        <w:t>(</w:t>
      </w:r>
      <w:r w:rsidRPr="0016128F">
        <w:rPr>
          <w:rFonts w:cs="Calibri"/>
          <w:i/>
          <w:sz w:val="18"/>
          <w:szCs w:val="18"/>
        </w:rPr>
        <w:t>minimalne stawki godzinowe wynagrodzenia brutto, które, nie będą niższe niż określone w obowiązujących w tym zakresie przepisach</w:t>
      </w:r>
      <w:r w:rsidR="00E74F1F" w:rsidRPr="0016128F">
        <w:rPr>
          <w:rFonts w:cs="Calibri"/>
          <w:i/>
          <w:sz w:val="18"/>
          <w:szCs w:val="18"/>
        </w:rPr>
        <w:t>)</w:t>
      </w:r>
      <w:r w:rsidRPr="0016128F">
        <w:rPr>
          <w:rFonts w:cs="Calibri"/>
          <w:i/>
          <w:sz w:val="18"/>
          <w:szCs w:val="18"/>
        </w:rPr>
        <w:t>.</w:t>
      </w:r>
    </w:p>
    <w:p w14:paraId="4C7B611E" w14:textId="0E796982" w:rsidR="00CC188E" w:rsidRPr="00B43B2F" w:rsidRDefault="00CC188E" w:rsidP="00372BB6">
      <w:pPr>
        <w:pStyle w:val="Standard"/>
        <w:ind w:left="227" w:firstLine="227"/>
        <w:rPr>
          <w:rFonts w:ascii="Calibri" w:hAnsi="Calibri" w:cs="Calibri"/>
          <w:sz w:val="22"/>
          <w:szCs w:val="22"/>
        </w:rPr>
      </w:pPr>
      <w:r w:rsidRPr="00B43B2F">
        <w:rPr>
          <w:rFonts w:ascii="Calibri" w:hAnsi="Calibri" w:cs="Calibri"/>
          <w:sz w:val="22"/>
          <w:szCs w:val="22"/>
        </w:rPr>
        <w:t xml:space="preserve">minimalna stawka wynagrodzenia brutto za 1 godz. pracy </w:t>
      </w:r>
      <w:r w:rsidR="00372BB6">
        <w:rPr>
          <w:rFonts w:ascii="Calibri" w:hAnsi="Calibri" w:cs="Calibri"/>
          <w:sz w:val="22"/>
          <w:szCs w:val="22"/>
        </w:rPr>
        <w:t>w 2026</w:t>
      </w:r>
      <w:r w:rsidR="00814BE5" w:rsidRPr="00B43B2F">
        <w:rPr>
          <w:rFonts w:ascii="Calibri" w:hAnsi="Calibri" w:cs="Calibri"/>
          <w:sz w:val="22"/>
          <w:szCs w:val="22"/>
        </w:rPr>
        <w:t xml:space="preserve"> roku</w:t>
      </w:r>
      <w:r w:rsidRPr="00B43B2F">
        <w:rPr>
          <w:rFonts w:ascii="Calibri" w:hAnsi="Calibri" w:cs="Calibri"/>
          <w:sz w:val="22"/>
          <w:szCs w:val="22"/>
        </w:rPr>
        <w:t xml:space="preserve">: </w:t>
      </w:r>
    </w:p>
    <w:p w14:paraId="3449AC71" w14:textId="77777777" w:rsidR="00CC188E" w:rsidRPr="00B43B2F" w:rsidRDefault="00CC188E" w:rsidP="00372BB6">
      <w:pPr>
        <w:pStyle w:val="Standard"/>
        <w:ind w:left="681"/>
        <w:rPr>
          <w:rFonts w:ascii="Calibri" w:hAnsi="Calibri" w:cs="Calibri"/>
          <w:sz w:val="22"/>
          <w:szCs w:val="22"/>
        </w:rPr>
      </w:pPr>
      <w:r w:rsidRPr="00B43B2F">
        <w:rPr>
          <w:rFonts w:ascii="Calibri" w:hAnsi="Calibri" w:cs="Calibri"/>
          <w:sz w:val="22"/>
          <w:szCs w:val="22"/>
        </w:rPr>
        <w:t>netto = ………………. PLN (słownie ……………………………………………………</w:t>
      </w:r>
      <w:proofErr w:type="gramStart"/>
      <w:r w:rsidRPr="00B43B2F">
        <w:rPr>
          <w:rFonts w:ascii="Calibri" w:hAnsi="Calibri" w:cs="Calibri"/>
          <w:sz w:val="22"/>
          <w:szCs w:val="22"/>
        </w:rPr>
        <w:t>…….</w:t>
      </w:r>
      <w:proofErr w:type="gramEnd"/>
      <w:r w:rsidRPr="00B43B2F">
        <w:rPr>
          <w:rFonts w:ascii="Calibri" w:hAnsi="Calibri" w:cs="Calibri"/>
          <w:sz w:val="22"/>
          <w:szCs w:val="22"/>
        </w:rPr>
        <w:t>. …………………PLN)</w:t>
      </w:r>
    </w:p>
    <w:p w14:paraId="09693E26" w14:textId="77777777" w:rsidR="00CC188E" w:rsidRPr="00B43B2F" w:rsidRDefault="00CC188E" w:rsidP="00372BB6">
      <w:pPr>
        <w:pStyle w:val="Standard"/>
        <w:ind w:left="681"/>
        <w:rPr>
          <w:rFonts w:ascii="Calibri" w:hAnsi="Calibri" w:cs="Calibri"/>
          <w:sz w:val="22"/>
          <w:szCs w:val="22"/>
        </w:rPr>
      </w:pPr>
      <w:r w:rsidRPr="00B43B2F">
        <w:rPr>
          <w:rFonts w:ascii="Calibri" w:hAnsi="Calibri" w:cs="Calibri"/>
          <w:sz w:val="22"/>
          <w:szCs w:val="22"/>
        </w:rPr>
        <w:t>brutto = ………</w:t>
      </w:r>
      <w:proofErr w:type="gramStart"/>
      <w:r w:rsidRPr="00B43B2F">
        <w:rPr>
          <w:rFonts w:ascii="Calibri" w:hAnsi="Calibri" w:cs="Calibri"/>
          <w:sz w:val="22"/>
          <w:szCs w:val="22"/>
        </w:rPr>
        <w:t>…….</w:t>
      </w:r>
      <w:proofErr w:type="gramEnd"/>
      <w:r w:rsidRPr="00B43B2F">
        <w:rPr>
          <w:rFonts w:ascii="Calibri" w:hAnsi="Calibri" w:cs="Calibri"/>
          <w:sz w:val="22"/>
          <w:szCs w:val="22"/>
        </w:rPr>
        <w:t>PLN (słownie: ……………………………………………………………………</w:t>
      </w:r>
      <w:proofErr w:type="gramStart"/>
      <w:r w:rsidRPr="00B43B2F">
        <w:rPr>
          <w:rFonts w:ascii="Calibri" w:hAnsi="Calibri" w:cs="Calibri"/>
          <w:sz w:val="22"/>
          <w:szCs w:val="22"/>
        </w:rPr>
        <w:t>…….</w:t>
      </w:r>
      <w:proofErr w:type="gramEnd"/>
      <w:r w:rsidRPr="00B43B2F">
        <w:rPr>
          <w:rFonts w:ascii="Calibri" w:hAnsi="Calibri" w:cs="Calibri"/>
          <w:sz w:val="22"/>
          <w:szCs w:val="22"/>
        </w:rPr>
        <w:t>PLN)</w:t>
      </w:r>
    </w:p>
    <w:p w14:paraId="2581FC24" w14:textId="77777777" w:rsidR="00CC188E" w:rsidRPr="00B43B2F" w:rsidRDefault="00CC188E" w:rsidP="00372BB6">
      <w:pPr>
        <w:pStyle w:val="Akapitzlist"/>
        <w:spacing w:after="0" w:line="240" w:lineRule="auto"/>
        <w:rPr>
          <w:rFonts w:cs="Calibri"/>
          <w:bCs/>
          <w:highlight w:val="yellow"/>
        </w:rPr>
      </w:pPr>
    </w:p>
    <w:p w14:paraId="06B2BDBC" w14:textId="63EF8C3E" w:rsidR="005762F9" w:rsidRPr="00B43B2F" w:rsidRDefault="00C4680C" w:rsidP="00372BB6">
      <w:pPr>
        <w:pStyle w:val="Akapitzlist"/>
        <w:numPr>
          <w:ilvl w:val="0"/>
          <w:numId w:val="26"/>
        </w:numPr>
        <w:tabs>
          <w:tab w:val="left" w:leader="dot" w:pos="9072"/>
        </w:tabs>
        <w:spacing w:after="0" w:line="240" w:lineRule="auto"/>
        <w:ind w:left="426" w:hanging="426"/>
        <w:rPr>
          <w:rFonts w:cs="Calibri"/>
        </w:rPr>
      </w:pPr>
      <w:r w:rsidRPr="00B43B2F">
        <w:rPr>
          <w:rFonts w:cs="Calibri"/>
        </w:rPr>
        <w:t>T</w:t>
      </w:r>
      <w:r w:rsidR="000115A9" w:rsidRPr="00B43B2F">
        <w:rPr>
          <w:rFonts w:cs="Calibri"/>
        </w:rPr>
        <w:t>ermin wyko</w:t>
      </w:r>
      <w:r w:rsidR="008A5B89" w:rsidRPr="00B43B2F">
        <w:rPr>
          <w:rFonts w:cs="Calibri"/>
        </w:rPr>
        <w:t xml:space="preserve">nania: </w:t>
      </w:r>
      <w:r w:rsidR="00CC188E" w:rsidRPr="00B43B2F">
        <w:rPr>
          <w:rFonts w:eastAsia="MS Mincho" w:cs="Calibri"/>
          <w:b/>
          <w:bCs/>
        </w:rPr>
        <w:t xml:space="preserve">od </w:t>
      </w:r>
      <w:r w:rsidR="00CC188E" w:rsidRPr="00B43B2F">
        <w:rPr>
          <w:rFonts w:eastAsiaTheme="majorEastAsia" w:cs="Calibri"/>
          <w:b/>
          <w:bCs/>
        </w:rPr>
        <w:t xml:space="preserve">dnia podpisania umowy/udzielenia </w:t>
      </w:r>
      <w:proofErr w:type="gramStart"/>
      <w:r w:rsidR="00CC188E" w:rsidRPr="00B43B2F">
        <w:rPr>
          <w:rFonts w:eastAsiaTheme="majorEastAsia" w:cs="Calibri"/>
          <w:b/>
          <w:bCs/>
        </w:rPr>
        <w:t>zamówienia</w:t>
      </w:r>
      <w:proofErr w:type="gramEnd"/>
      <w:r w:rsidR="00CC188E" w:rsidRPr="00B43B2F">
        <w:rPr>
          <w:rFonts w:cs="Calibri"/>
          <w:b/>
          <w:bCs/>
        </w:rPr>
        <w:t xml:space="preserve"> </w:t>
      </w:r>
      <w:proofErr w:type="gramStart"/>
      <w:r w:rsidR="00CC188E" w:rsidRPr="00B43B2F">
        <w:rPr>
          <w:rFonts w:cs="Calibri"/>
          <w:b/>
          <w:bCs/>
        </w:rPr>
        <w:t>ale  nie</w:t>
      </w:r>
      <w:proofErr w:type="gramEnd"/>
      <w:r w:rsidR="00CC188E" w:rsidRPr="00B43B2F">
        <w:rPr>
          <w:rFonts w:cs="Calibri"/>
          <w:b/>
          <w:bCs/>
        </w:rPr>
        <w:t xml:space="preserve"> </w:t>
      </w:r>
      <w:proofErr w:type="gramStart"/>
      <w:r w:rsidR="00CC188E" w:rsidRPr="00B43B2F">
        <w:rPr>
          <w:rFonts w:cs="Calibri"/>
          <w:b/>
          <w:bCs/>
        </w:rPr>
        <w:t>wcześniej,</w:t>
      </w:r>
      <w:proofErr w:type="gramEnd"/>
      <w:r w:rsidR="00CC188E" w:rsidRPr="00B43B2F">
        <w:rPr>
          <w:rFonts w:cs="Calibri"/>
          <w:b/>
          <w:bCs/>
        </w:rPr>
        <w:t xml:space="preserve"> niż od</w:t>
      </w:r>
      <w:r w:rsidR="00E74F1F" w:rsidRPr="00B43B2F">
        <w:rPr>
          <w:rFonts w:cs="Calibri"/>
          <w:b/>
          <w:bCs/>
        </w:rPr>
        <w:t>:</w:t>
      </w:r>
      <w:r w:rsidR="00CC188E" w:rsidRPr="00B43B2F">
        <w:rPr>
          <w:rFonts w:cs="Calibri"/>
          <w:b/>
          <w:bCs/>
        </w:rPr>
        <w:t xml:space="preserve"> </w:t>
      </w:r>
      <w:r w:rsidR="00E74F1F" w:rsidRPr="00B43B2F">
        <w:rPr>
          <w:rFonts w:cs="Calibri"/>
          <w:b/>
          <w:bCs/>
        </w:rPr>
        <w:t>………………………………………….</w:t>
      </w:r>
      <w:r w:rsidR="00263279" w:rsidRPr="00B43B2F">
        <w:rPr>
          <w:rFonts w:cs="Calibri"/>
        </w:rPr>
        <w:t xml:space="preserve"> r. </w:t>
      </w:r>
      <w:r w:rsidR="00590877">
        <w:rPr>
          <w:rFonts w:cs="Calibri"/>
        </w:rPr>
        <w:t xml:space="preserve">i nie później niż </w:t>
      </w:r>
      <w:r w:rsidR="00BF08D2" w:rsidRPr="00B43B2F">
        <w:rPr>
          <w:rFonts w:cs="Calibri"/>
        </w:rPr>
        <w:t>do</w:t>
      </w:r>
      <w:r w:rsidR="00263279" w:rsidRPr="00B43B2F">
        <w:rPr>
          <w:rFonts w:cs="Calibri"/>
        </w:rPr>
        <w:t xml:space="preserve"> </w:t>
      </w:r>
      <w:r w:rsidR="00B10101" w:rsidRPr="00B43B2F">
        <w:rPr>
          <w:rFonts w:cs="Calibri"/>
        </w:rPr>
        <w:t>………………………</w:t>
      </w:r>
      <w:r w:rsidR="008377F9" w:rsidRPr="00B43B2F">
        <w:rPr>
          <w:rFonts w:cs="Calibri"/>
        </w:rPr>
        <w:t xml:space="preserve"> roku</w:t>
      </w:r>
      <w:r w:rsidR="00E74F1F" w:rsidRPr="00B43B2F">
        <w:rPr>
          <w:rFonts w:cs="Calibri"/>
        </w:rPr>
        <w:t xml:space="preserve"> </w:t>
      </w:r>
    </w:p>
    <w:p w14:paraId="5EA5D38B" w14:textId="59736E58" w:rsidR="00D351F7" w:rsidRPr="00B43B2F" w:rsidRDefault="00D351F7" w:rsidP="00372BB6">
      <w:pPr>
        <w:pStyle w:val="Akapitzlist"/>
        <w:numPr>
          <w:ilvl w:val="0"/>
          <w:numId w:val="26"/>
        </w:numPr>
        <w:tabs>
          <w:tab w:val="left" w:leader="dot" w:pos="9072"/>
        </w:tabs>
        <w:spacing w:after="0" w:line="240" w:lineRule="auto"/>
        <w:ind w:left="426" w:hanging="426"/>
        <w:rPr>
          <w:rFonts w:cs="Calibri"/>
        </w:rPr>
      </w:pPr>
      <w:r w:rsidRPr="00B43B2F">
        <w:rPr>
          <w:rFonts w:cs="Calibri"/>
        </w:rPr>
        <w:t>Oświadczam, że mam*/nie mam* regulamin/regulaminu placówki.</w:t>
      </w:r>
    </w:p>
    <w:p w14:paraId="57D06524" w14:textId="77777777" w:rsidR="00CC188E" w:rsidRPr="00B43B2F" w:rsidRDefault="00CC188E" w:rsidP="00372BB6">
      <w:pPr>
        <w:pStyle w:val="Akapitzlist"/>
        <w:numPr>
          <w:ilvl w:val="0"/>
          <w:numId w:val="26"/>
        </w:numPr>
        <w:tabs>
          <w:tab w:val="left" w:leader="dot" w:pos="9072"/>
        </w:tabs>
        <w:spacing w:after="0" w:line="240" w:lineRule="auto"/>
        <w:ind w:left="426" w:hanging="426"/>
        <w:rPr>
          <w:rFonts w:cs="Calibri"/>
        </w:rPr>
      </w:pPr>
      <w:r w:rsidRPr="00B43B2F">
        <w:rPr>
          <w:rFonts w:cs="Calibri"/>
        </w:rPr>
        <w:t>Oświadczam, że</w:t>
      </w:r>
      <w:r w:rsidR="00753DC6" w:rsidRPr="00B43B2F">
        <w:rPr>
          <w:rFonts w:cs="Calibri"/>
        </w:rPr>
        <w:t xml:space="preserve"> (zaznaczyć właściwe)</w:t>
      </w:r>
      <w:r w:rsidRPr="00B43B2F">
        <w:rPr>
          <w:rFonts w:cs="Calibri"/>
        </w:rPr>
        <w:t>:</w:t>
      </w:r>
    </w:p>
    <w:p w14:paraId="70C50079" w14:textId="4A0F12FA" w:rsidR="00E74F1F" w:rsidRPr="00B43B2F" w:rsidRDefault="00CC188E" w:rsidP="00372BB6">
      <w:pPr>
        <w:pStyle w:val="Akapitzlist"/>
        <w:numPr>
          <w:ilvl w:val="0"/>
          <w:numId w:val="67"/>
        </w:numPr>
        <w:tabs>
          <w:tab w:val="left" w:leader="dot" w:pos="9072"/>
        </w:tabs>
        <w:spacing w:after="0" w:line="240" w:lineRule="auto"/>
        <w:ind w:left="709" w:hanging="283"/>
        <w:rPr>
          <w:rFonts w:cs="Calibri"/>
          <w:bCs/>
        </w:rPr>
      </w:pPr>
      <w:r w:rsidRPr="00B43B2F">
        <w:rPr>
          <w:rFonts w:cs="Calibri"/>
          <w:bCs/>
        </w:rPr>
        <w:t xml:space="preserve">w okresie ostatnich 3 </w:t>
      </w:r>
      <w:proofErr w:type="gramStart"/>
      <w:r w:rsidRPr="00B43B2F">
        <w:rPr>
          <w:rFonts w:cs="Calibri"/>
          <w:bCs/>
        </w:rPr>
        <w:t>lat  przed</w:t>
      </w:r>
      <w:proofErr w:type="gramEnd"/>
      <w:r w:rsidRPr="00B43B2F">
        <w:rPr>
          <w:rFonts w:cs="Calibri"/>
          <w:bCs/>
        </w:rPr>
        <w:t xml:space="preserve"> upływem terminu składania </w:t>
      </w:r>
      <w:r w:rsidRPr="00FC6183">
        <w:rPr>
          <w:rFonts w:cs="Calibri"/>
          <w:bCs/>
        </w:rPr>
        <w:t>ofert</w:t>
      </w:r>
      <w:r w:rsidRPr="00FC6183">
        <w:rPr>
          <w:rFonts w:cs="Calibri"/>
        </w:rPr>
        <w:t xml:space="preserve"> </w:t>
      </w:r>
      <w:r w:rsidR="00400683" w:rsidRPr="00FC6183">
        <w:rPr>
          <w:rFonts w:cs="Calibri"/>
          <w:b/>
          <w:bCs/>
          <w:color w:val="C00000"/>
        </w:rPr>
        <w:t xml:space="preserve">(okresy wyrażone w latach liczy się wstecz od dnia, w którym upływa termin składania ofert tj. </w:t>
      </w:r>
      <w:r w:rsidR="00DA3F91" w:rsidRPr="00FD0E7A">
        <w:rPr>
          <w:rFonts w:cs="Calibri"/>
          <w:b/>
          <w:bCs/>
          <w:color w:val="C00000"/>
        </w:rPr>
        <w:t xml:space="preserve">od dnia </w:t>
      </w:r>
      <w:r w:rsidR="00FF5905">
        <w:rPr>
          <w:rFonts w:cs="Calibri"/>
          <w:b/>
          <w:bCs/>
          <w:color w:val="C00000"/>
        </w:rPr>
        <w:t>20</w:t>
      </w:r>
      <w:r w:rsidR="00DA3F91" w:rsidRPr="00FD0E7A">
        <w:rPr>
          <w:rFonts w:cs="Calibri"/>
          <w:b/>
          <w:bCs/>
          <w:color w:val="C00000"/>
        </w:rPr>
        <w:t xml:space="preserve"> listopada 2025 r. włącznie, okres ostatnich 3 lat przed upływem terminu składania ofert to okres od </w:t>
      </w:r>
      <w:r w:rsidR="00FF5905">
        <w:rPr>
          <w:rFonts w:cs="Calibri"/>
          <w:b/>
          <w:bCs/>
          <w:color w:val="C00000"/>
        </w:rPr>
        <w:t>20</w:t>
      </w:r>
      <w:r w:rsidR="00DA3F91" w:rsidRPr="00FD0E7A">
        <w:rPr>
          <w:rFonts w:cs="Calibri"/>
          <w:b/>
          <w:bCs/>
          <w:color w:val="C00000"/>
        </w:rPr>
        <w:t xml:space="preserve"> listopada 2022 r. włącznie do dnia </w:t>
      </w:r>
      <w:r w:rsidR="00FF5905">
        <w:rPr>
          <w:rFonts w:cs="Calibri"/>
          <w:b/>
          <w:bCs/>
          <w:color w:val="C00000"/>
        </w:rPr>
        <w:t>20</w:t>
      </w:r>
      <w:r w:rsidR="00DA3F91" w:rsidRPr="00FD0E7A">
        <w:rPr>
          <w:rFonts w:cs="Calibri"/>
          <w:b/>
          <w:bCs/>
          <w:color w:val="C00000"/>
        </w:rPr>
        <w:t xml:space="preserve"> listopada 2025 r.</w:t>
      </w:r>
      <w:r w:rsidR="00DA3F91">
        <w:rPr>
          <w:rFonts w:cs="Calibri"/>
          <w:b/>
          <w:bCs/>
          <w:color w:val="C00000"/>
        </w:rPr>
        <w:t xml:space="preserve"> włącznie</w:t>
      </w:r>
      <w:r w:rsidR="00400683" w:rsidRPr="00FC6183">
        <w:rPr>
          <w:rFonts w:cs="Calibri"/>
          <w:b/>
          <w:bCs/>
          <w:color w:val="C00000"/>
        </w:rPr>
        <w:t xml:space="preserve">) </w:t>
      </w:r>
      <w:r w:rsidR="0021414B" w:rsidRPr="00FC6183">
        <w:rPr>
          <w:rFonts w:cs="Calibri"/>
          <w:b/>
          <w:bCs/>
        </w:rPr>
        <w:t>Wykonawca</w:t>
      </w:r>
      <w:r w:rsidR="0021414B" w:rsidRPr="00FC6183">
        <w:rPr>
          <w:rFonts w:cs="Calibri"/>
          <w:b/>
          <w:bCs/>
          <w:color w:val="C00000"/>
        </w:rPr>
        <w:t xml:space="preserve"> </w:t>
      </w:r>
      <w:r w:rsidRPr="00FC6183">
        <w:rPr>
          <w:rFonts w:cs="Calibri"/>
          <w:b/>
        </w:rPr>
        <w:t>wykonał</w:t>
      </w:r>
      <w:r w:rsidR="00753DC6" w:rsidRPr="00FC6183">
        <w:rPr>
          <w:rFonts w:cs="Calibri"/>
          <w:b/>
        </w:rPr>
        <w:t>*</w:t>
      </w:r>
      <w:r w:rsidRPr="00FC6183">
        <w:rPr>
          <w:rFonts w:cs="Calibri"/>
          <w:b/>
        </w:rPr>
        <w:t xml:space="preserve"> </w:t>
      </w:r>
      <w:r w:rsidR="00753DC6" w:rsidRPr="00FC6183">
        <w:rPr>
          <w:rFonts w:cs="Calibri"/>
          <w:b/>
        </w:rPr>
        <w:t>/</w:t>
      </w:r>
      <w:r w:rsidRPr="00FC6183">
        <w:rPr>
          <w:rFonts w:cs="Calibri"/>
          <w:b/>
        </w:rPr>
        <w:t xml:space="preserve"> nadal wykonuj</w:t>
      </w:r>
      <w:r w:rsidR="0021414B" w:rsidRPr="00FC6183">
        <w:rPr>
          <w:rFonts w:cs="Calibri"/>
          <w:b/>
        </w:rPr>
        <w:t>e</w:t>
      </w:r>
      <w:r w:rsidR="00753DC6" w:rsidRPr="00FC6183">
        <w:rPr>
          <w:rFonts w:cs="Calibri"/>
          <w:b/>
        </w:rPr>
        <w:t>*</w:t>
      </w:r>
      <w:r w:rsidR="00753DC6" w:rsidRPr="00FC6183">
        <w:rPr>
          <w:rFonts w:cs="Calibri"/>
          <w:bCs/>
        </w:rPr>
        <w:t xml:space="preserve"> </w:t>
      </w:r>
      <w:r w:rsidR="00E74F1F" w:rsidRPr="00FC6183">
        <w:rPr>
          <w:rFonts w:cs="Calibri"/>
          <w:bCs/>
        </w:rPr>
        <w:t>co najmniej jedną usługę schronienia dla min. 30 osób bezdomnych</w:t>
      </w:r>
      <w:r w:rsidR="00753DC6" w:rsidRPr="00FC6183">
        <w:rPr>
          <w:rFonts w:cs="Calibri"/>
          <w:bCs/>
        </w:rPr>
        <w:t xml:space="preserve"> </w:t>
      </w:r>
      <w:r w:rsidR="00753DC6" w:rsidRPr="00FC6183">
        <w:rPr>
          <w:rFonts w:cs="Calibri"/>
          <w:bCs/>
          <w:color w:val="FF0000"/>
        </w:rPr>
        <w:t>(*usunąć</w:t>
      </w:r>
      <w:r w:rsidR="00753DC6" w:rsidRPr="00B43B2F">
        <w:rPr>
          <w:rFonts w:cs="Calibri"/>
          <w:bCs/>
          <w:color w:val="FF0000"/>
        </w:rPr>
        <w:t xml:space="preserve"> skreślić niewłaściwe)</w:t>
      </w:r>
      <w:r w:rsidR="002A667F" w:rsidRPr="00B43B2F">
        <w:rPr>
          <w:rFonts w:cs="Calibri"/>
          <w:bCs/>
          <w:color w:val="FF0000"/>
        </w:rPr>
        <w:t xml:space="preserve"> </w:t>
      </w:r>
    </w:p>
    <w:p w14:paraId="50B01F76" w14:textId="7DF3D6C7" w:rsidR="00753DC6" w:rsidRPr="0006402E" w:rsidRDefault="00753DC6" w:rsidP="00372BB6">
      <w:pPr>
        <w:pStyle w:val="Akapitzlist"/>
        <w:numPr>
          <w:ilvl w:val="0"/>
          <w:numId w:val="67"/>
        </w:numPr>
        <w:tabs>
          <w:tab w:val="left" w:leader="dot" w:pos="9072"/>
        </w:tabs>
        <w:spacing w:after="0" w:line="240" w:lineRule="auto"/>
        <w:ind w:left="709" w:hanging="283"/>
        <w:rPr>
          <w:rFonts w:cs="Calibri"/>
          <w:bCs/>
        </w:rPr>
      </w:pPr>
      <w:r w:rsidRPr="00B43B2F">
        <w:rPr>
          <w:rFonts w:cs="Calibri"/>
          <w:bCs/>
        </w:rPr>
        <w:t xml:space="preserve">w okresie ostatnich 3 </w:t>
      </w:r>
      <w:proofErr w:type="gramStart"/>
      <w:r w:rsidRPr="00B43B2F">
        <w:rPr>
          <w:rFonts w:cs="Calibri"/>
          <w:bCs/>
        </w:rPr>
        <w:t>lat  przed</w:t>
      </w:r>
      <w:proofErr w:type="gramEnd"/>
      <w:r w:rsidRPr="00B43B2F">
        <w:rPr>
          <w:rFonts w:cs="Calibri"/>
          <w:bCs/>
        </w:rPr>
        <w:t xml:space="preserve"> upływem terminu składania ofert</w:t>
      </w:r>
      <w:r w:rsidRPr="00B43B2F">
        <w:rPr>
          <w:rFonts w:cs="Calibri"/>
        </w:rPr>
        <w:t xml:space="preserve"> </w:t>
      </w:r>
      <w:r w:rsidRPr="00B43B2F">
        <w:rPr>
          <w:rFonts w:cs="Calibri"/>
          <w:b/>
          <w:bCs/>
          <w:color w:val="C00000"/>
        </w:rPr>
        <w:t>(</w:t>
      </w:r>
      <w:r w:rsidR="00294AA0" w:rsidRPr="00B43B2F">
        <w:rPr>
          <w:rFonts w:cs="Calibri"/>
          <w:b/>
          <w:bCs/>
          <w:color w:val="C00000"/>
        </w:rPr>
        <w:t xml:space="preserve">okresy wyrażone w latach liczy się wstecz od dnia, w którym upływa termin składania ofert tj. </w:t>
      </w:r>
      <w:r w:rsidR="00DA3F91" w:rsidRPr="00FD0E7A">
        <w:rPr>
          <w:rFonts w:cs="Calibri"/>
          <w:b/>
          <w:bCs/>
          <w:color w:val="C00000"/>
        </w:rPr>
        <w:t xml:space="preserve">od dnia </w:t>
      </w:r>
      <w:r w:rsidR="00FF5905">
        <w:rPr>
          <w:rFonts w:cs="Calibri"/>
          <w:b/>
          <w:bCs/>
          <w:color w:val="C00000"/>
        </w:rPr>
        <w:t>20</w:t>
      </w:r>
      <w:r w:rsidR="00DA3F91" w:rsidRPr="00FD0E7A">
        <w:rPr>
          <w:rFonts w:cs="Calibri"/>
          <w:b/>
          <w:bCs/>
          <w:color w:val="C00000"/>
        </w:rPr>
        <w:t xml:space="preserve"> listopada 2025 r. włącznie, okres ostatnich 3 lat przed upływem terminu składania ofert to okres od </w:t>
      </w:r>
      <w:r w:rsidR="00FF5905">
        <w:rPr>
          <w:rFonts w:cs="Calibri"/>
          <w:b/>
          <w:bCs/>
          <w:color w:val="C00000"/>
        </w:rPr>
        <w:t>20</w:t>
      </w:r>
      <w:r w:rsidR="00DA3F91" w:rsidRPr="00FD0E7A">
        <w:rPr>
          <w:rFonts w:cs="Calibri"/>
          <w:b/>
          <w:bCs/>
          <w:color w:val="C00000"/>
        </w:rPr>
        <w:t xml:space="preserve"> listopada 2022 r. włącznie do dnia </w:t>
      </w:r>
      <w:r w:rsidR="00FF5905">
        <w:rPr>
          <w:rFonts w:cs="Calibri"/>
          <w:b/>
          <w:bCs/>
          <w:color w:val="C00000"/>
        </w:rPr>
        <w:t>20</w:t>
      </w:r>
      <w:r w:rsidR="00DA3F91" w:rsidRPr="00FD0E7A">
        <w:rPr>
          <w:rFonts w:cs="Calibri"/>
          <w:b/>
          <w:bCs/>
          <w:color w:val="C00000"/>
        </w:rPr>
        <w:t xml:space="preserve"> listopada 2025 r.</w:t>
      </w:r>
      <w:r w:rsidR="00DA3F91">
        <w:rPr>
          <w:rFonts w:cs="Calibri"/>
          <w:b/>
          <w:bCs/>
          <w:color w:val="C00000"/>
        </w:rPr>
        <w:t xml:space="preserve"> włącznie</w:t>
      </w:r>
      <w:r w:rsidR="007B2EEC" w:rsidRPr="00FC6183">
        <w:rPr>
          <w:rFonts w:cs="Calibri"/>
          <w:b/>
          <w:bCs/>
          <w:color w:val="C00000"/>
        </w:rPr>
        <w:t>)</w:t>
      </w:r>
      <w:r w:rsidRPr="00FC6183">
        <w:rPr>
          <w:rFonts w:cs="Calibri"/>
          <w:b/>
          <w:bCs/>
          <w:color w:val="C00000"/>
        </w:rPr>
        <w:t xml:space="preserve"> </w:t>
      </w:r>
      <w:r w:rsidRPr="00FC6183">
        <w:rPr>
          <w:rFonts w:cs="Calibri"/>
          <w:b/>
          <w:bCs/>
        </w:rPr>
        <w:t>Wykonawca</w:t>
      </w:r>
      <w:r w:rsidRPr="00FC6183">
        <w:rPr>
          <w:rFonts w:cs="Calibri"/>
          <w:b/>
          <w:bCs/>
          <w:color w:val="C00000"/>
        </w:rPr>
        <w:t xml:space="preserve"> </w:t>
      </w:r>
      <w:r w:rsidRPr="00FC6183">
        <w:rPr>
          <w:rFonts w:cs="Calibri"/>
          <w:b/>
        </w:rPr>
        <w:t>nie wykonał* / nie</w:t>
      </w:r>
      <w:r w:rsidRPr="00B43B2F">
        <w:rPr>
          <w:rFonts w:cs="Calibri"/>
          <w:b/>
        </w:rPr>
        <w:t xml:space="preserve"> w</w:t>
      </w:r>
      <w:r w:rsidRPr="0006402E">
        <w:rPr>
          <w:rFonts w:cs="Calibri"/>
          <w:b/>
        </w:rPr>
        <w:t>ykonuje*</w:t>
      </w:r>
      <w:r w:rsidRPr="0006402E">
        <w:rPr>
          <w:rFonts w:cs="Calibri"/>
          <w:bCs/>
        </w:rPr>
        <w:t xml:space="preserve"> co najmniej jedn</w:t>
      </w:r>
      <w:r w:rsidR="00590877">
        <w:rPr>
          <w:rFonts w:cs="Calibri"/>
          <w:bCs/>
        </w:rPr>
        <w:t>ej</w:t>
      </w:r>
      <w:r w:rsidRPr="0006402E">
        <w:rPr>
          <w:rFonts w:cs="Calibri"/>
          <w:bCs/>
        </w:rPr>
        <w:t xml:space="preserve"> usługę schronienia dla min. 30 osób bezdomnych </w:t>
      </w:r>
      <w:r w:rsidRPr="0006402E">
        <w:rPr>
          <w:rFonts w:cs="Calibri"/>
          <w:bCs/>
          <w:color w:val="FF0000"/>
        </w:rPr>
        <w:t>(*usunąć skreślić niewłaściwe)</w:t>
      </w:r>
      <w:r w:rsidR="002A667F" w:rsidRPr="0006402E">
        <w:rPr>
          <w:rFonts w:cs="Calibri"/>
          <w:bCs/>
          <w:color w:val="FF0000"/>
        </w:rPr>
        <w:t xml:space="preserve"> </w:t>
      </w:r>
    </w:p>
    <w:p w14:paraId="0FB3D54D" w14:textId="597583D7" w:rsidR="00CC188E" w:rsidRPr="00E27FE8" w:rsidRDefault="00CC188E" w:rsidP="00EF7109">
      <w:pPr>
        <w:pStyle w:val="Akapitzlist"/>
        <w:numPr>
          <w:ilvl w:val="0"/>
          <w:numId w:val="67"/>
        </w:numPr>
        <w:tabs>
          <w:tab w:val="left" w:leader="dot" w:pos="9072"/>
        </w:tabs>
        <w:spacing w:after="0" w:line="240" w:lineRule="auto"/>
        <w:ind w:left="709" w:hanging="283"/>
        <w:rPr>
          <w:rFonts w:cs="Calibri"/>
          <w:bCs/>
        </w:rPr>
      </w:pPr>
      <w:r w:rsidRPr="00B43B2F">
        <w:rPr>
          <w:rFonts w:cs="Calibri"/>
          <w:bCs/>
        </w:rPr>
        <w:t xml:space="preserve">okres działalności </w:t>
      </w:r>
      <w:r w:rsidR="0021414B" w:rsidRPr="00B43B2F">
        <w:rPr>
          <w:rFonts w:cs="Calibri"/>
          <w:bCs/>
        </w:rPr>
        <w:t xml:space="preserve">Wykonawcy </w:t>
      </w:r>
      <w:r w:rsidRPr="00B43B2F">
        <w:rPr>
          <w:rFonts w:cs="Calibri"/>
          <w:bCs/>
        </w:rPr>
        <w:t>jest krótszy niż 3 lata przed upływem terminu składania ofert</w:t>
      </w:r>
      <w:r w:rsidR="00590877">
        <w:rPr>
          <w:rFonts w:cs="Calibri"/>
          <w:bCs/>
        </w:rPr>
        <w:t xml:space="preserve"> (patrz wyżej)</w:t>
      </w:r>
      <w:r w:rsidR="00E74F1F" w:rsidRPr="00B43B2F">
        <w:rPr>
          <w:rFonts w:cs="Calibri"/>
          <w:bCs/>
        </w:rPr>
        <w:t xml:space="preserve"> i w tym okresie </w:t>
      </w:r>
      <w:r w:rsidR="00E74F1F" w:rsidRPr="00B43B2F">
        <w:rPr>
          <w:rFonts w:cs="Calibri"/>
          <w:b/>
        </w:rPr>
        <w:t>wykonałem</w:t>
      </w:r>
      <w:r w:rsidR="00E74F1F" w:rsidRPr="00B43B2F">
        <w:rPr>
          <w:rFonts w:cs="Calibri"/>
          <w:bCs/>
        </w:rPr>
        <w:t xml:space="preserve"> co najmn</w:t>
      </w:r>
      <w:r w:rsidR="00400683" w:rsidRPr="00B43B2F">
        <w:rPr>
          <w:rFonts w:cs="Calibri"/>
          <w:bCs/>
        </w:rPr>
        <w:t>ie</w:t>
      </w:r>
      <w:r w:rsidR="00E74F1F" w:rsidRPr="00B43B2F">
        <w:rPr>
          <w:rFonts w:cs="Calibri"/>
          <w:bCs/>
        </w:rPr>
        <w:t>j jedną usług</w:t>
      </w:r>
      <w:r w:rsidR="00590877">
        <w:rPr>
          <w:rFonts w:cs="Calibri"/>
          <w:bCs/>
        </w:rPr>
        <w:t>i</w:t>
      </w:r>
      <w:r w:rsidR="00E74F1F" w:rsidRPr="00B43B2F">
        <w:rPr>
          <w:rFonts w:cs="Calibri"/>
          <w:bCs/>
        </w:rPr>
        <w:t xml:space="preserve"> schronienia </w:t>
      </w:r>
      <w:r w:rsidR="00E74F1F" w:rsidRPr="00E27FE8">
        <w:rPr>
          <w:rFonts w:cs="Calibri"/>
          <w:bCs/>
        </w:rPr>
        <w:t>dla min. 30 osób bezdomnych</w:t>
      </w:r>
      <w:r w:rsidRPr="00E27FE8">
        <w:rPr>
          <w:rFonts w:cs="Calibri"/>
          <w:bCs/>
        </w:rPr>
        <w:t>*</w:t>
      </w:r>
      <w:r w:rsidR="00400683" w:rsidRPr="00E27FE8">
        <w:rPr>
          <w:rFonts w:cs="Calibri"/>
          <w:bCs/>
        </w:rPr>
        <w:t xml:space="preserve">. </w:t>
      </w:r>
    </w:p>
    <w:p w14:paraId="010A9FE0" w14:textId="3618E4ED" w:rsidR="00753DC6" w:rsidRPr="00E27FE8" w:rsidRDefault="00753DC6" w:rsidP="00EF7109">
      <w:pPr>
        <w:pStyle w:val="Akapitzlist"/>
        <w:numPr>
          <w:ilvl w:val="0"/>
          <w:numId w:val="67"/>
        </w:numPr>
        <w:tabs>
          <w:tab w:val="left" w:leader="dot" w:pos="9072"/>
        </w:tabs>
        <w:spacing w:after="0" w:line="240" w:lineRule="auto"/>
        <w:ind w:left="709" w:hanging="283"/>
        <w:rPr>
          <w:rFonts w:cs="Calibri"/>
          <w:bCs/>
        </w:rPr>
      </w:pPr>
      <w:r w:rsidRPr="00E27FE8">
        <w:rPr>
          <w:rFonts w:cs="Calibri"/>
          <w:bCs/>
        </w:rPr>
        <w:t>okres działalności Wykonawcy jest krótszy niż 3 lata przed upływem terminu składania ofert</w:t>
      </w:r>
      <w:r w:rsidR="00590877">
        <w:rPr>
          <w:rFonts w:cs="Calibri"/>
          <w:bCs/>
        </w:rPr>
        <w:t xml:space="preserve"> (patrz wyżej)</w:t>
      </w:r>
      <w:r w:rsidRPr="00E27FE8">
        <w:rPr>
          <w:rFonts w:cs="Calibri"/>
          <w:bCs/>
        </w:rPr>
        <w:t xml:space="preserve"> i w tym okresie </w:t>
      </w:r>
      <w:r w:rsidRPr="00E27FE8">
        <w:rPr>
          <w:rFonts w:cs="Calibri"/>
          <w:b/>
        </w:rPr>
        <w:t>nie wykonałem</w:t>
      </w:r>
      <w:r w:rsidRPr="00E27FE8">
        <w:rPr>
          <w:rFonts w:cs="Calibri"/>
          <w:bCs/>
        </w:rPr>
        <w:t xml:space="preserve"> co najmniej jedną usługę schronienia dla min. 30 osób bezdomnych*. </w:t>
      </w:r>
    </w:p>
    <w:p w14:paraId="0FA410FF" w14:textId="77777777" w:rsidR="008B2472" w:rsidRPr="006C17D1" w:rsidRDefault="008B2472" w:rsidP="00EF7109">
      <w:pPr>
        <w:pStyle w:val="Akapitzlist"/>
        <w:numPr>
          <w:ilvl w:val="0"/>
          <w:numId w:val="26"/>
        </w:numPr>
        <w:tabs>
          <w:tab w:val="left" w:leader="dot" w:pos="9072"/>
        </w:tabs>
        <w:spacing w:after="0" w:line="240" w:lineRule="auto"/>
        <w:ind w:left="426" w:hanging="426"/>
        <w:rPr>
          <w:rFonts w:cs="Calibri"/>
        </w:rPr>
      </w:pPr>
      <w:r w:rsidRPr="006C17D1">
        <w:rPr>
          <w:rFonts w:cs="Calibri"/>
        </w:rPr>
        <w:t>Oświadczam, iż moja sytuacja ekonomiczna i finansowa zapewnia wykonanie zamówienia.</w:t>
      </w:r>
    </w:p>
    <w:p w14:paraId="21E54595" w14:textId="3253FF26" w:rsidR="00421ADD" w:rsidRPr="006C17D1" w:rsidRDefault="00421ADD" w:rsidP="00EF7109">
      <w:pPr>
        <w:pStyle w:val="Akapitzlist"/>
        <w:numPr>
          <w:ilvl w:val="0"/>
          <w:numId w:val="26"/>
        </w:numPr>
        <w:tabs>
          <w:tab w:val="left" w:leader="dot" w:pos="9072"/>
        </w:tabs>
        <w:spacing w:after="0" w:line="240" w:lineRule="auto"/>
        <w:ind w:left="426" w:hanging="426"/>
        <w:rPr>
          <w:rFonts w:cs="Calibri"/>
        </w:rPr>
      </w:pPr>
      <w:r w:rsidRPr="006C17D1">
        <w:rPr>
          <w:rFonts w:cs="Calibri"/>
          <w:b/>
        </w:rPr>
        <w:t xml:space="preserve">DO CZĘŚCI </w:t>
      </w:r>
      <w:r w:rsidR="00B865F6" w:rsidRPr="006C17D1">
        <w:rPr>
          <w:rFonts w:cs="Calibri"/>
          <w:b/>
          <w:bCs/>
        </w:rPr>
        <w:t>I</w:t>
      </w:r>
      <w:r w:rsidR="006C17D1" w:rsidRPr="006C17D1">
        <w:rPr>
          <w:rFonts w:cs="Calibri"/>
          <w:b/>
          <w:bCs/>
        </w:rPr>
        <w:t>-</w:t>
      </w:r>
      <w:r w:rsidR="00B865F6" w:rsidRPr="006C17D1">
        <w:rPr>
          <w:rFonts w:cs="Calibri"/>
          <w:b/>
          <w:bCs/>
        </w:rPr>
        <w:t>III</w:t>
      </w:r>
      <w:r w:rsidRPr="006C17D1">
        <w:rPr>
          <w:rFonts w:cs="Calibri"/>
          <w:b/>
        </w:rPr>
        <w:t>*</w:t>
      </w:r>
      <w:r w:rsidRPr="006C17D1">
        <w:rPr>
          <w:rFonts w:cs="Calibri"/>
        </w:rPr>
        <w:t xml:space="preserve">: dotyczy części: …………………… </w:t>
      </w:r>
      <w:r w:rsidR="008743C4" w:rsidRPr="006C17D1">
        <w:rPr>
          <w:rFonts w:cs="Calibri"/>
          <w:b/>
          <w:bCs/>
          <w:color w:val="FF0000"/>
        </w:rPr>
        <w:t>(należy wpisać część zamówienia, której dotyczy zamówienie)</w:t>
      </w:r>
      <w:r w:rsidR="008743C4" w:rsidRPr="006C17D1">
        <w:rPr>
          <w:rFonts w:cs="Calibri"/>
        </w:rPr>
        <w:t xml:space="preserve"> </w:t>
      </w:r>
      <w:r w:rsidRPr="006C17D1">
        <w:rPr>
          <w:rFonts w:cs="Calibri"/>
        </w:rPr>
        <w:t xml:space="preserve">Oświadczam(y), że </w:t>
      </w:r>
      <w:r w:rsidRPr="006C17D1">
        <w:rPr>
          <w:rFonts w:cs="Calibri"/>
          <w:bCs/>
        </w:rPr>
        <w:t>opieka w schronisku:</w:t>
      </w:r>
    </w:p>
    <w:p w14:paraId="0AF4C945" w14:textId="218F1F70" w:rsidR="00421ADD" w:rsidRPr="006C17D1" w:rsidRDefault="00421ADD" w:rsidP="00EF7109">
      <w:pPr>
        <w:pStyle w:val="Akapitzlist"/>
        <w:numPr>
          <w:ilvl w:val="0"/>
          <w:numId w:val="170"/>
        </w:numPr>
        <w:suppressAutoHyphens/>
        <w:spacing w:after="0" w:line="240" w:lineRule="auto"/>
        <w:ind w:left="426" w:firstLine="0"/>
        <w:rPr>
          <w:rFonts w:cs="Calibri"/>
          <w:bCs/>
        </w:rPr>
      </w:pPr>
      <w:r w:rsidRPr="006C17D1">
        <w:rPr>
          <w:rFonts w:cs="Calibri"/>
          <w:bCs/>
        </w:rPr>
        <w:t xml:space="preserve">jest*/nie jest* zapewniona przez co najmniej 1 opiekuna na nie więcej niż 50 osób przebywających w schronisku, </w:t>
      </w:r>
    </w:p>
    <w:p w14:paraId="6BDA17EF" w14:textId="7AB4565C" w:rsidR="00421ADD" w:rsidRPr="006C17D1" w:rsidRDefault="00421ADD" w:rsidP="00EF7109">
      <w:pPr>
        <w:pStyle w:val="Akapitzlist"/>
        <w:numPr>
          <w:ilvl w:val="0"/>
          <w:numId w:val="170"/>
        </w:numPr>
        <w:suppressAutoHyphens/>
        <w:spacing w:after="0" w:line="240" w:lineRule="auto"/>
        <w:ind w:left="426" w:firstLine="0"/>
        <w:rPr>
          <w:rFonts w:cs="Calibri"/>
          <w:bCs/>
        </w:rPr>
      </w:pPr>
      <w:r w:rsidRPr="006C17D1">
        <w:rPr>
          <w:rFonts w:cs="Calibri"/>
          <w:bCs/>
        </w:rPr>
        <w:t xml:space="preserve">jest*/nie jest* </w:t>
      </w:r>
      <w:r w:rsidR="001370AC" w:rsidRPr="006C17D1">
        <w:rPr>
          <w:rFonts w:cs="Calibri"/>
          <w:bCs/>
        </w:rPr>
        <w:t xml:space="preserve">zapewniona </w:t>
      </w:r>
      <w:r w:rsidRPr="006C17D1">
        <w:rPr>
          <w:rFonts w:cs="Calibri"/>
          <w:bCs/>
        </w:rPr>
        <w:t xml:space="preserve">w porze nocnej w schronisku </w:t>
      </w:r>
      <w:proofErr w:type="gramStart"/>
      <w:r w:rsidR="001370AC" w:rsidRPr="006C17D1">
        <w:rPr>
          <w:rFonts w:cs="Calibri"/>
          <w:bCs/>
        </w:rPr>
        <w:t xml:space="preserve">- </w:t>
      </w:r>
      <w:r w:rsidRPr="006C17D1">
        <w:rPr>
          <w:rFonts w:cs="Calibri"/>
          <w:bCs/>
        </w:rPr>
        <w:t xml:space="preserve"> przez</w:t>
      </w:r>
      <w:proofErr w:type="gramEnd"/>
      <w:r w:rsidRPr="006C17D1">
        <w:rPr>
          <w:rFonts w:cs="Calibri"/>
          <w:bCs/>
        </w:rPr>
        <w:t xml:space="preserve"> co najmniej 1 opiekuna</w:t>
      </w:r>
      <w:r w:rsidR="006C17D1" w:rsidRPr="006C17D1">
        <w:rPr>
          <w:rFonts w:cs="Calibri"/>
          <w:bCs/>
        </w:rPr>
        <w:t>;</w:t>
      </w:r>
    </w:p>
    <w:p w14:paraId="04E7FA25" w14:textId="77777777" w:rsidR="00685C0D" w:rsidRPr="006C17D1" w:rsidRDefault="00685C0D" w:rsidP="007E6CF1">
      <w:pPr>
        <w:suppressAutoHyphens/>
        <w:ind w:left="426" w:hanging="426"/>
        <w:rPr>
          <w:rFonts w:ascii="Calibri" w:hAnsi="Calibri" w:cs="Calibri"/>
          <w:bCs/>
          <w:sz w:val="22"/>
          <w:szCs w:val="22"/>
        </w:rPr>
      </w:pPr>
    </w:p>
    <w:p w14:paraId="0D4D9863" w14:textId="5A3F99EB" w:rsidR="00685C0D" w:rsidRPr="006C17D1" w:rsidRDefault="00685C0D" w:rsidP="007E6CF1">
      <w:pPr>
        <w:pStyle w:val="Akapitzlist"/>
        <w:tabs>
          <w:tab w:val="left" w:leader="dot" w:pos="9072"/>
        </w:tabs>
        <w:spacing w:after="0" w:line="240" w:lineRule="auto"/>
        <w:ind w:left="426"/>
        <w:rPr>
          <w:rFonts w:cs="Calibri"/>
        </w:rPr>
      </w:pPr>
      <w:r w:rsidRPr="006C17D1">
        <w:rPr>
          <w:rFonts w:cs="Calibri"/>
          <w:b/>
        </w:rPr>
        <w:t xml:space="preserve">DO CZĘŚCI </w:t>
      </w:r>
      <w:r w:rsidR="00B865F6" w:rsidRPr="006C17D1">
        <w:rPr>
          <w:rFonts w:cs="Calibri"/>
          <w:b/>
          <w:bCs/>
        </w:rPr>
        <w:t>I</w:t>
      </w:r>
      <w:r w:rsidR="006C17D1" w:rsidRPr="006C17D1">
        <w:rPr>
          <w:rFonts w:cs="Calibri"/>
          <w:b/>
          <w:bCs/>
        </w:rPr>
        <w:t xml:space="preserve">V i </w:t>
      </w:r>
      <w:r w:rsidR="00B865F6" w:rsidRPr="006C17D1">
        <w:rPr>
          <w:rFonts w:cs="Calibri"/>
          <w:b/>
          <w:bCs/>
        </w:rPr>
        <w:t>V</w:t>
      </w:r>
      <w:r w:rsidRPr="006C17D1">
        <w:rPr>
          <w:rFonts w:cs="Calibri"/>
          <w:b/>
        </w:rPr>
        <w:t>*</w:t>
      </w:r>
      <w:r w:rsidR="00FC6183">
        <w:rPr>
          <w:rFonts w:cs="Calibri"/>
          <w:b/>
        </w:rPr>
        <w:t xml:space="preserve"> </w:t>
      </w:r>
      <w:r w:rsidR="00FC6183" w:rsidRPr="006C17D1">
        <w:rPr>
          <w:rFonts w:cs="Calibri"/>
        </w:rPr>
        <w:t xml:space="preserve">dotyczy części: …………………… </w:t>
      </w:r>
      <w:r w:rsidR="00FC6183" w:rsidRPr="006C17D1">
        <w:rPr>
          <w:rFonts w:cs="Calibri"/>
          <w:b/>
          <w:bCs/>
          <w:color w:val="FF0000"/>
        </w:rPr>
        <w:t>(należy wpisać część zamówienia, której dotyczy zamówienie)</w:t>
      </w:r>
      <w:r w:rsidRPr="006C17D1">
        <w:rPr>
          <w:rFonts w:cs="Calibri"/>
        </w:rPr>
        <w:t xml:space="preserve">:  Oświadczam(y), że </w:t>
      </w:r>
      <w:r w:rsidRPr="006C17D1">
        <w:rPr>
          <w:rFonts w:cs="Calibri"/>
          <w:bCs/>
        </w:rPr>
        <w:t>opieka w schronisku</w:t>
      </w:r>
      <w:r w:rsidR="001370AC" w:rsidRPr="006C17D1">
        <w:rPr>
          <w:rFonts w:cs="Calibri"/>
          <w:bCs/>
        </w:rPr>
        <w:t xml:space="preserve"> z usługami opiekuńczymi</w:t>
      </w:r>
      <w:r w:rsidRPr="006C17D1">
        <w:rPr>
          <w:rFonts w:cs="Calibri"/>
          <w:bCs/>
        </w:rPr>
        <w:t>:</w:t>
      </w:r>
    </w:p>
    <w:p w14:paraId="74DBC3AF" w14:textId="3F0A0FCC" w:rsidR="00685C0D" w:rsidRPr="006C17D1" w:rsidRDefault="00685C0D" w:rsidP="00EF7109">
      <w:pPr>
        <w:pStyle w:val="Akapitzlist"/>
        <w:numPr>
          <w:ilvl w:val="0"/>
          <w:numId w:val="170"/>
        </w:numPr>
        <w:suppressAutoHyphens/>
        <w:spacing w:after="0" w:line="240" w:lineRule="auto"/>
        <w:ind w:left="426" w:firstLine="0"/>
        <w:rPr>
          <w:rFonts w:cs="Calibri"/>
          <w:bCs/>
        </w:rPr>
      </w:pPr>
      <w:r w:rsidRPr="006C17D1">
        <w:rPr>
          <w:rFonts w:cs="Calibri"/>
          <w:bCs/>
        </w:rPr>
        <w:t xml:space="preserve">jest*/nie jest* zapewniona przez co najmniej 1 opiekuna na nie więcej niż 15 osób przebywających w schronisku z usługami opiekuńczymi, </w:t>
      </w:r>
    </w:p>
    <w:p w14:paraId="48BF4451" w14:textId="02065239" w:rsidR="00685C0D" w:rsidRPr="006C17D1" w:rsidRDefault="00685C0D" w:rsidP="00EF7109">
      <w:pPr>
        <w:pStyle w:val="Akapitzlist"/>
        <w:numPr>
          <w:ilvl w:val="0"/>
          <w:numId w:val="170"/>
        </w:numPr>
        <w:suppressAutoHyphens/>
        <w:spacing w:after="0" w:line="240" w:lineRule="auto"/>
        <w:ind w:left="426" w:firstLine="0"/>
        <w:rPr>
          <w:rFonts w:cs="Calibri"/>
          <w:bCs/>
        </w:rPr>
      </w:pPr>
      <w:r w:rsidRPr="006C17D1">
        <w:rPr>
          <w:rFonts w:cs="Calibri"/>
          <w:bCs/>
        </w:rPr>
        <w:t xml:space="preserve">jest*/nie jest* </w:t>
      </w:r>
      <w:r w:rsidR="001370AC" w:rsidRPr="006C17D1">
        <w:rPr>
          <w:rFonts w:cs="Calibri"/>
          <w:bCs/>
        </w:rPr>
        <w:t xml:space="preserve">zapewniona </w:t>
      </w:r>
      <w:r w:rsidRPr="006C17D1">
        <w:rPr>
          <w:rFonts w:cs="Calibri"/>
          <w:bCs/>
        </w:rPr>
        <w:t xml:space="preserve">w porze nocnej w schronisku </w:t>
      </w:r>
      <w:r w:rsidR="001370AC" w:rsidRPr="006C17D1">
        <w:rPr>
          <w:rFonts w:cs="Calibri"/>
          <w:bCs/>
        </w:rPr>
        <w:t xml:space="preserve">(z usługami opiekuńczymi) </w:t>
      </w:r>
      <w:r w:rsidRPr="006C17D1">
        <w:rPr>
          <w:rFonts w:cs="Calibri"/>
          <w:bCs/>
        </w:rPr>
        <w:t>przez co najmniej 1 opiekuna na nie więcej niż 40 osób,</w:t>
      </w:r>
    </w:p>
    <w:p w14:paraId="15E364C7" w14:textId="77777777" w:rsidR="00685C0D" w:rsidRPr="006C17D1" w:rsidRDefault="00685C0D" w:rsidP="007E6CF1">
      <w:pPr>
        <w:suppressAutoHyphens/>
        <w:ind w:left="426" w:hanging="426"/>
        <w:rPr>
          <w:rFonts w:ascii="Calibri" w:hAnsi="Calibri" w:cs="Calibri"/>
          <w:bCs/>
          <w:sz w:val="22"/>
          <w:szCs w:val="22"/>
        </w:rPr>
      </w:pPr>
    </w:p>
    <w:p w14:paraId="68DF727D" w14:textId="54C82863" w:rsidR="001370AC" w:rsidRPr="00B43B2F" w:rsidRDefault="00685C0D" w:rsidP="007E6CF1">
      <w:pPr>
        <w:suppressAutoHyphens/>
        <w:ind w:left="426"/>
        <w:rPr>
          <w:rFonts w:ascii="Calibri" w:hAnsi="Calibri" w:cs="Calibri"/>
          <w:bCs/>
          <w:sz w:val="22"/>
          <w:szCs w:val="22"/>
        </w:rPr>
      </w:pPr>
      <w:r w:rsidRPr="006C17D1">
        <w:rPr>
          <w:rFonts w:ascii="Calibri" w:hAnsi="Calibri" w:cs="Calibri"/>
          <w:b/>
          <w:sz w:val="22"/>
          <w:szCs w:val="22"/>
        </w:rPr>
        <w:t xml:space="preserve">DO CZĘŚCI </w:t>
      </w:r>
      <w:r w:rsidR="009D7E1E" w:rsidRPr="006C17D1">
        <w:rPr>
          <w:rFonts w:ascii="Calibri" w:hAnsi="Calibri" w:cs="Calibri"/>
          <w:b/>
          <w:bCs/>
          <w:sz w:val="22"/>
          <w:szCs w:val="22"/>
        </w:rPr>
        <w:t>I-V</w:t>
      </w:r>
      <w:r w:rsidRPr="006C17D1">
        <w:rPr>
          <w:rFonts w:ascii="Calibri" w:hAnsi="Calibri" w:cs="Calibri"/>
          <w:b/>
          <w:sz w:val="22"/>
          <w:szCs w:val="22"/>
        </w:rPr>
        <w:t>*</w:t>
      </w:r>
      <w:r w:rsidRPr="006C17D1">
        <w:rPr>
          <w:rFonts w:ascii="Calibri" w:hAnsi="Calibri" w:cs="Calibri"/>
          <w:sz w:val="22"/>
          <w:szCs w:val="22"/>
        </w:rPr>
        <w:t xml:space="preserve">: dotyczy części: …………………… </w:t>
      </w:r>
      <w:r w:rsidRPr="006C17D1">
        <w:rPr>
          <w:rFonts w:ascii="Calibri" w:hAnsi="Calibri" w:cs="Calibri"/>
          <w:b/>
          <w:bCs/>
          <w:color w:val="FF0000"/>
          <w:sz w:val="22"/>
          <w:szCs w:val="22"/>
        </w:rPr>
        <w:t>(należy wpisać część zamówienia, której dotyczy zamówienie)</w:t>
      </w:r>
    </w:p>
    <w:p w14:paraId="794861DE" w14:textId="1B4AE6D7" w:rsidR="001370AC" w:rsidRPr="00B43B2F" w:rsidRDefault="001370AC" w:rsidP="00EF7109">
      <w:pPr>
        <w:pStyle w:val="Akapitzlist"/>
        <w:numPr>
          <w:ilvl w:val="0"/>
          <w:numId w:val="170"/>
        </w:numPr>
        <w:suppressAutoHyphens/>
        <w:spacing w:after="0" w:line="240" w:lineRule="auto"/>
        <w:ind w:left="426" w:firstLine="0"/>
        <w:rPr>
          <w:rFonts w:cs="Calibri"/>
          <w:bCs/>
        </w:rPr>
      </w:pPr>
      <w:r w:rsidRPr="00B43B2F">
        <w:rPr>
          <w:rFonts w:cs="Calibri"/>
          <w:bCs/>
        </w:rPr>
        <w:t>Wykonawca zatrudnia*/zatrudni*/nie zatrudnia*/nie zatrudni* co najmniej 1 pracownika socjalnego (na nie więcej niż 50 osób przebywających w schronisku),</w:t>
      </w:r>
    </w:p>
    <w:p w14:paraId="28D50AAF" w14:textId="343E2F3B" w:rsidR="00421ADD" w:rsidRPr="00B43B2F" w:rsidRDefault="00421ADD" w:rsidP="00EF7109">
      <w:pPr>
        <w:pStyle w:val="Akapitzlist"/>
        <w:numPr>
          <w:ilvl w:val="0"/>
          <w:numId w:val="170"/>
        </w:numPr>
        <w:suppressAutoHyphens/>
        <w:spacing w:after="0" w:line="240" w:lineRule="auto"/>
        <w:ind w:left="426" w:firstLine="0"/>
        <w:rPr>
          <w:rFonts w:cs="Calibri"/>
          <w:bCs/>
        </w:rPr>
      </w:pPr>
      <w:r w:rsidRPr="00B43B2F">
        <w:rPr>
          <w:rFonts w:cs="Calibri"/>
          <w:bCs/>
        </w:rPr>
        <w:t>Wykonawca zatrudnia*/zatrudni*/nie zatrudnia*/nie zatrudni* osobę kierującą placówką/koordynatora odpowiedzialnego/ą za funkcjonowanie placówki</w:t>
      </w:r>
      <w:r w:rsidR="006C17D1">
        <w:rPr>
          <w:rFonts w:cs="Calibri"/>
          <w:bCs/>
        </w:rPr>
        <w:t xml:space="preserve"> </w:t>
      </w:r>
      <w:r w:rsidRPr="00B43B2F">
        <w:rPr>
          <w:rFonts w:cs="Calibri"/>
          <w:bCs/>
          <w:color w:val="FF0000"/>
        </w:rPr>
        <w:t>(*usunąć skreślić niewłaściwe)</w:t>
      </w:r>
    </w:p>
    <w:p w14:paraId="48FB61A4" w14:textId="53D261A6" w:rsidR="008743C4" w:rsidRPr="00B43B2F" w:rsidRDefault="008743C4" w:rsidP="00EF7109">
      <w:pPr>
        <w:pStyle w:val="Akapitzlist"/>
        <w:numPr>
          <w:ilvl w:val="0"/>
          <w:numId w:val="26"/>
        </w:numPr>
        <w:suppressAutoHyphens/>
        <w:spacing w:after="0" w:line="240" w:lineRule="auto"/>
        <w:ind w:left="426" w:hanging="426"/>
        <w:rPr>
          <w:rFonts w:cs="Calibri"/>
          <w:bCs/>
        </w:rPr>
      </w:pPr>
      <w:r w:rsidRPr="00B43B2F">
        <w:rPr>
          <w:rFonts w:cs="Calibri"/>
          <w:bCs/>
        </w:rPr>
        <w:t xml:space="preserve">Oświadczam, że dysponuję*/nie dysponuję* personelem spełniającym wymagania </w:t>
      </w:r>
      <w:r w:rsidRPr="00B43B2F">
        <w:rPr>
          <w:rFonts w:cs="Calibri"/>
          <w:b/>
          <w:bCs/>
          <w:i/>
          <w:iCs/>
          <w:color w:val="FF0000"/>
        </w:rPr>
        <w:t xml:space="preserve">rozdz. II </w:t>
      </w:r>
      <w:r w:rsidR="006C17D1">
        <w:rPr>
          <w:rFonts w:cs="Calibri"/>
          <w:b/>
          <w:bCs/>
          <w:i/>
          <w:iCs/>
          <w:color w:val="FF0000"/>
        </w:rPr>
        <w:t xml:space="preserve">podrozdział 7 </w:t>
      </w:r>
      <w:r w:rsidRPr="00B43B2F">
        <w:rPr>
          <w:rFonts w:cs="Calibri"/>
          <w:b/>
          <w:bCs/>
          <w:i/>
          <w:iCs/>
          <w:color w:val="FF0000"/>
        </w:rPr>
        <w:t>pkt 4 SWZ</w:t>
      </w:r>
      <w:r w:rsidR="00C63739" w:rsidRPr="00B43B2F">
        <w:rPr>
          <w:rFonts w:cs="Calibri"/>
          <w:b/>
          <w:bCs/>
          <w:i/>
          <w:iCs/>
          <w:color w:val="FF0000"/>
        </w:rPr>
        <w:t xml:space="preserve"> </w:t>
      </w:r>
      <w:r w:rsidR="00EE5B42" w:rsidRPr="00B43B2F">
        <w:rPr>
          <w:rFonts w:cs="Calibri"/>
          <w:b/>
          <w:bCs/>
          <w:i/>
          <w:iCs/>
          <w:color w:val="FF0000"/>
        </w:rPr>
        <w:t xml:space="preserve">w zakresie </w:t>
      </w:r>
      <w:r w:rsidRPr="00B43B2F">
        <w:rPr>
          <w:rFonts w:cs="Calibri"/>
          <w:bCs/>
        </w:rPr>
        <w:t>uprawnie</w:t>
      </w:r>
      <w:r w:rsidR="00EE5B42" w:rsidRPr="00B43B2F">
        <w:rPr>
          <w:rFonts w:cs="Calibri"/>
          <w:bCs/>
        </w:rPr>
        <w:t>ń</w:t>
      </w:r>
      <w:r w:rsidRPr="00B43B2F">
        <w:rPr>
          <w:rFonts w:cs="Calibri"/>
          <w:bCs/>
        </w:rPr>
        <w:t>, kwalifikacj</w:t>
      </w:r>
      <w:r w:rsidR="00EE5B42" w:rsidRPr="00B43B2F">
        <w:rPr>
          <w:rFonts w:cs="Calibri"/>
          <w:bCs/>
        </w:rPr>
        <w:t>i</w:t>
      </w:r>
      <w:r w:rsidRPr="00B43B2F">
        <w:rPr>
          <w:rFonts w:cs="Calibri"/>
          <w:bCs/>
        </w:rPr>
        <w:t xml:space="preserve"> zawodow</w:t>
      </w:r>
      <w:r w:rsidR="00EE5B42" w:rsidRPr="00B43B2F">
        <w:rPr>
          <w:rFonts w:cs="Calibri"/>
          <w:bCs/>
        </w:rPr>
        <w:t>ych</w:t>
      </w:r>
      <w:r w:rsidRPr="00B43B2F">
        <w:rPr>
          <w:rFonts w:cs="Calibri"/>
          <w:bCs/>
        </w:rPr>
        <w:t xml:space="preserve"> i wykształceni</w:t>
      </w:r>
      <w:r w:rsidR="00EE5B42" w:rsidRPr="00B43B2F">
        <w:rPr>
          <w:rFonts w:cs="Calibri"/>
          <w:bCs/>
        </w:rPr>
        <w:t xml:space="preserve">a </w:t>
      </w:r>
      <w:r w:rsidRPr="00B43B2F">
        <w:rPr>
          <w:rFonts w:cs="Calibri"/>
          <w:bCs/>
        </w:rPr>
        <w:lastRenderedPageBreak/>
        <w:t>niezbędne</w:t>
      </w:r>
      <w:r w:rsidR="00EE5B42" w:rsidRPr="00B43B2F">
        <w:rPr>
          <w:rFonts w:cs="Calibri"/>
          <w:bCs/>
        </w:rPr>
        <w:t>go</w:t>
      </w:r>
      <w:r w:rsidRPr="00B43B2F">
        <w:rPr>
          <w:rFonts w:cs="Calibri"/>
          <w:bCs/>
        </w:rPr>
        <w:t xml:space="preserve"> do wykonania przedmiotu zamówienia</w:t>
      </w:r>
      <w:r w:rsidR="00EE5B42" w:rsidRPr="00B43B2F">
        <w:rPr>
          <w:rFonts w:cs="Calibri"/>
          <w:bCs/>
        </w:rPr>
        <w:t xml:space="preserve"> – dotyczy to </w:t>
      </w:r>
      <w:r w:rsidR="00EE5B42" w:rsidRPr="00B43B2F">
        <w:rPr>
          <w:rFonts w:cs="Calibri"/>
          <w:bCs/>
          <w:color w:val="FF0000"/>
        </w:rPr>
        <w:t>(*zaznaczyć właściwe lub usunąć skreślić niewłaściwe)</w:t>
      </w:r>
      <w:r w:rsidR="00EE5B42" w:rsidRPr="00B43B2F">
        <w:rPr>
          <w:rFonts w:cs="Calibri"/>
          <w:bCs/>
        </w:rPr>
        <w:t>:</w:t>
      </w:r>
    </w:p>
    <w:p w14:paraId="61F36577" w14:textId="77C2631B" w:rsidR="00EE5B42" w:rsidRPr="00B43B2F" w:rsidRDefault="00EE5B42" w:rsidP="00EF7109">
      <w:pPr>
        <w:pStyle w:val="Standard"/>
        <w:numPr>
          <w:ilvl w:val="0"/>
          <w:numId w:val="171"/>
        </w:numPr>
        <w:ind w:left="426" w:firstLine="0"/>
        <w:jc w:val="both"/>
        <w:rPr>
          <w:rFonts w:ascii="Calibri" w:hAnsi="Calibri" w:cs="Calibri"/>
          <w:bCs/>
          <w:sz w:val="22"/>
          <w:szCs w:val="22"/>
        </w:rPr>
      </w:pPr>
      <w:r w:rsidRPr="00B43B2F">
        <w:rPr>
          <w:rFonts w:ascii="Calibri" w:hAnsi="Calibri" w:cs="Calibri"/>
          <w:bCs/>
          <w:sz w:val="22"/>
          <w:szCs w:val="22"/>
        </w:rPr>
        <w:t>pracownika socjalnego/pracowników socjalnych,</w:t>
      </w:r>
    </w:p>
    <w:p w14:paraId="0D734685" w14:textId="0AE66731" w:rsidR="00EE5B42" w:rsidRPr="00B43B2F" w:rsidRDefault="00EE5B42" w:rsidP="00EF7109">
      <w:pPr>
        <w:pStyle w:val="Standard"/>
        <w:numPr>
          <w:ilvl w:val="0"/>
          <w:numId w:val="171"/>
        </w:numPr>
        <w:ind w:left="426" w:firstLine="0"/>
        <w:jc w:val="both"/>
        <w:rPr>
          <w:rFonts w:ascii="Calibri" w:hAnsi="Calibri" w:cs="Calibri"/>
          <w:bCs/>
          <w:sz w:val="22"/>
          <w:szCs w:val="22"/>
        </w:rPr>
      </w:pPr>
      <w:r w:rsidRPr="00B43B2F">
        <w:rPr>
          <w:rFonts w:ascii="Calibri" w:hAnsi="Calibri" w:cs="Calibri"/>
          <w:bCs/>
          <w:sz w:val="22"/>
          <w:szCs w:val="22"/>
        </w:rPr>
        <w:t>opiekuna/opiekunów,</w:t>
      </w:r>
    </w:p>
    <w:p w14:paraId="0AB2188B" w14:textId="249F1E83" w:rsidR="00EE5B42" w:rsidRPr="00890D1A" w:rsidRDefault="00EE5B42" w:rsidP="00EF7109">
      <w:pPr>
        <w:pStyle w:val="Standard"/>
        <w:numPr>
          <w:ilvl w:val="0"/>
          <w:numId w:val="171"/>
        </w:numPr>
        <w:ind w:left="426" w:firstLine="0"/>
        <w:jc w:val="both"/>
        <w:rPr>
          <w:rFonts w:ascii="Calibri" w:hAnsi="Calibri" w:cs="Calibri"/>
          <w:bCs/>
          <w:sz w:val="22"/>
          <w:szCs w:val="22"/>
        </w:rPr>
      </w:pPr>
      <w:r w:rsidRPr="00B43B2F">
        <w:rPr>
          <w:rFonts w:ascii="Calibri" w:hAnsi="Calibri" w:cs="Calibri"/>
          <w:bCs/>
          <w:sz w:val="22"/>
          <w:szCs w:val="22"/>
        </w:rPr>
        <w:t>osoby/osób kierującej/kierujących placówką/koordynującą/koordynujących odpowiadającą/odpowiadających za funkcjonowanie placówki</w:t>
      </w:r>
    </w:p>
    <w:p w14:paraId="02161F4A" w14:textId="4EF365A3" w:rsidR="00EE5B42" w:rsidRPr="00B43B2F" w:rsidRDefault="00EE5B42" w:rsidP="00EF7109">
      <w:pPr>
        <w:pStyle w:val="Akapitzlist"/>
        <w:numPr>
          <w:ilvl w:val="0"/>
          <w:numId w:val="26"/>
        </w:numPr>
        <w:suppressAutoHyphens/>
        <w:spacing w:after="0" w:line="240" w:lineRule="auto"/>
        <w:ind w:left="426" w:hanging="426"/>
        <w:rPr>
          <w:rFonts w:cs="Calibri"/>
          <w:bCs/>
        </w:rPr>
      </w:pPr>
      <w:r w:rsidRPr="00B43B2F">
        <w:rPr>
          <w:rFonts w:cs="Calibri"/>
          <w:bCs/>
        </w:rPr>
        <w:t xml:space="preserve">Oświadczam, że </w:t>
      </w:r>
      <w:r w:rsidRPr="00B43B2F">
        <w:rPr>
          <w:rFonts w:cs="Calibri"/>
          <w:bCs/>
          <w:color w:val="FF0000"/>
        </w:rPr>
        <w:t>(*zaznaczyć właściwe lub usunąć skreślić niewłaściwe)</w:t>
      </w:r>
      <w:r w:rsidRPr="00B43B2F">
        <w:rPr>
          <w:rFonts w:cs="Calibri"/>
          <w:bCs/>
        </w:rPr>
        <w:t>:</w:t>
      </w:r>
    </w:p>
    <w:p w14:paraId="002A0A29" w14:textId="01E7B7EF" w:rsidR="00EE5B42" w:rsidRPr="00B43B2F" w:rsidRDefault="00EE5B42" w:rsidP="00EF7109">
      <w:pPr>
        <w:pStyle w:val="Akapitzlist"/>
        <w:numPr>
          <w:ilvl w:val="0"/>
          <w:numId w:val="172"/>
        </w:numPr>
        <w:autoSpaceDE w:val="0"/>
        <w:autoSpaceDN w:val="0"/>
        <w:adjustRightInd w:val="0"/>
        <w:spacing w:after="0" w:line="240" w:lineRule="auto"/>
        <w:ind w:left="426" w:firstLine="0"/>
        <w:rPr>
          <w:rFonts w:cs="Calibri"/>
          <w:bCs/>
        </w:rPr>
      </w:pPr>
      <w:r w:rsidRPr="00B43B2F">
        <w:rPr>
          <w:rFonts w:cs="Calibri"/>
          <w:bCs/>
        </w:rPr>
        <w:t>dysponuję</w:t>
      </w:r>
    </w:p>
    <w:p w14:paraId="4A96306C" w14:textId="77777777" w:rsidR="00EE5B42" w:rsidRPr="00B43B2F" w:rsidRDefault="00EE5B42" w:rsidP="00EF7109">
      <w:pPr>
        <w:pStyle w:val="Akapitzlist"/>
        <w:numPr>
          <w:ilvl w:val="0"/>
          <w:numId w:val="172"/>
        </w:numPr>
        <w:autoSpaceDE w:val="0"/>
        <w:autoSpaceDN w:val="0"/>
        <w:adjustRightInd w:val="0"/>
        <w:spacing w:after="0" w:line="240" w:lineRule="auto"/>
        <w:ind w:left="426" w:firstLine="0"/>
        <w:rPr>
          <w:rFonts w:cs="Calibri"/>
          <w:bCs/>
        </w:rPr>
      </w:pPr>
      <w:r w:rsidRPr="00B43B2F">
        <w:rPr>
          <w:rFonts w:cs="Calibri"/>
          <w:bCs/>
        </w:rPr>
        <w:t>będę dysponował</w:t>
      </w:r>
    </w:p>
    <w:p w14:paraId="631D76CC" w14:textId="77777777" w:rsidR="00EE5B42" w:rsidRPr="00B43B2F" w:rsidRDefault="00EE5B42" w:rsidP="00EF7109">
      <w:pPr>
        <w:pStyle w:val="Akapitzlist"/>
        <w:numPr>
          <w:ilvl w:val="0"/>
          <w:numId w:val="172"/>
        </w:numPr>
        <w:autoSpaceDE w:val="0"/>
        <w:autoSpaceDN w:val="0"/>
        <w:adjustRightInd w:val="0"/>
        <w:spacing w:after="0" w:line="240" w:lineRule="auto"/>
        <w:ind w:left="426" w:firstLine="0"/>
        <w:rPr>
          <w:rFonts w:cs="Calibri"/>
          <w:bCs/>
        </w:rPr>
      </w:pPr>
      <w:r w:rsidRPr="00B43B2F">
        <w:rPr>
          <w:rFonts w:cs="Calibri"/>
          <w:bCs/>
        </w:rPr>
        <w:t>nie dysponuję</w:t>
      </w:r>
    </w:p>
    <w:p w14:paraId="65F42EE4" w14:textId="77777777" w:rsidR="00EE5B42" w:rsidRPr="00B43B2F" w:rsidRDefault="00EE5B42" w:rsidP="00EF7109">
      <w:pPr>
        <w:pStyle w:val="Akapitzlist"/>
        <w:numPr>
          <w:ilvl w:val="0"/>
          <w:numId w:val="172"/>
        </w:numPr>
        <w:autoSpaceDE w:val="0"/>
        <w:autoSpaceDN w:val="0"/>
        <w:adjustRightInd w:val="0"/>
        <w:spacing w:after="0" w:line="240" w:lineRule="auto"/>
        <w:ind w:left="426" w:firstLine="0"/>
        <w:rPr>
          <w:rFonts w:cs="Calibri"/>
          <w:bCs/>
        </w:rPr>
      </w:pPr>
      <w:r w:rsidRPr="00B43B2F">
        <w:rPr>
          <w:rFonts w:cs="Calibri"/>
          <w:bCs/>
        </w:rPr>
        <w:t>nie będę dysponował</w:t>
      </w:r>
    </w:p>
    <w:p w14:paraId="6C5D54F0" w14:textId="2DB90EE2" w:rsidR="00D034CA" w:rsidRPr="00B43B2F" w:rsidRDefault="00890D1A" w:rsidP="007E6CF1">
      <w:pPr>
        <w:autoSpaceDE w:val="0"/>
        <w:autoSpaceDN w:val="0"/>
        <w:adjustRightInd w:val="0"/>
        <w:ind w:left="426" w:hanging="426"/>
        <w:rPr>
          <w:rFonts w:ascii="Calibri" w:hAnsi="Calibri" w:cs="Calibri"/>
          <w:bCs/>
          <w:sz w:val="22"/>
          <w:szCs w:val="22"/>
        </w:rPr>
      </w:pPr>
      <w:r>
        <w:rPr>
          <w:rFonts w:ascii="Calibri" w:hAnsi="Calibri" w:cs="Calibri"/>
          <w:bCs/>
          <w:sz w:val="22"/>
          <w:szCs w:val="22"/>
        </w:rPr>
        <w:t xml:space="preserve">             </w:t>
      </w:r>
      <w:r w:rsidR="00EE5B42" w:rsidRPr="00B43B2F">
        <w:rPr>
          <w:rFonts w:ascii="Calibri" w:hAnsi="Calibri" w:cs="Calibri"/>
          <w:bCs/>
          <w:sz w:val="22"/>
          <w:szCs w:val="22"/>
        </w:rPr>
        <w:t xml:space="preserve"> lokalem spełniającym warunki określone w SWZ.</w:t>
      </w:r>
    </w:p>
    <w:p w14:paraId="0F4927BF" w14:textId="3DB96DF2" w:rsidR="002A667F" w:rsidRPr="00B43B2F" w:rsidRDefault="00AD7FE7" w:rsidP="00EF7109">
      <w:pPr>
        <w:pStyle w:val="Akapitzlist"/>
        <w:numPr>
          <w:ilvl w:val="0"/>
          <w:numId w:val="26"/>
        </w:numPr>
        <w:tabs>
          <w:tab w:val="left" w:leader="dot" w:pos="9072"/>
        </w:tabs>
        <w:spacing w:after="0" w:line="240" w:lineRule="auto"/>
        <w:ind w:left="426" w:hanging="426"/>
        <w:rPr>
          <w:rFonts w:cs="Calibri"/>
        </w:rPr>
      </w:pPr>
      <w:r w:rsidRPr="00B43B2F">
        <w:rPr>
          <w:rFonts w:cs="Calibri"/>
          <w:bCs/>
        </w:rPr>
        <w:t>Jestem</w:t>
      </w:r>
      <w:r w:rsidR="00A30C4E" w:rsidRPr="00B43B2F">
        <w:rPr>
          <w:rFonts w:cs="Calibri"/>
          <w:bCs/>
        </w:rPr>
        <w:t>*</w:t>
      </w:r>
      <w:r w:rsidRPr="00B43B2F">
        <w:rPr>
          <w:rFonts w:cs="Calibri"/>
          <w:bCs/>
        </w:rPr>
        <w:t>/będę</w:t>
      </w:r>
      <w:r w:rsidR="00A30C4E" w:rsidRPr="00B43B2F">
        <w:rPr>
          <w:rFonts w:cs="Calibri"/>
          <w:bCs/>
        </w:rPr>
        <w:t>*</w:t>
      </w:r>
      <w:r w:rsidR="00BA1EF5" w:rsidRPr="00B43B2F">
        <w:rPr>
          <w:rFonts w:cs="Calibri"/>
          <w:bCs/>
        </w:rPr>
        <w:t>/ nie jestem*/nie będę*</w:t>
      </w:r>
      <w:r w:rsidRPr="00B43B2F">
        <w:rPr>
          <w:rFonts w:cs="Calibri"/>
          <w:bCs/>
        </w:rPr>
        <w:t xml:space="preserve"> </w:t>
      </w:r>
      <w:r w:rsidR="00BA1EF5" w:rsidRPr="00B43B2F">
        <w:rPr>
          <w:rFonts w:cs="Calibri"/>
          <w:bCs/>
          <w:color w:val="FF0000"/>
        </w:rPr>
        <w:t xml:space="preserve">(*usunąć skreślić niewłaściwe) </w:t>
      </w:r>
      <w:r w:rsidRPr="00B43B2F">
        <w:rPr>
          <w:rFonts w:cs="Calibri"/>
          <w:bCs/>
        </w:rPr>
        <w:t>ubezpieczony od odpowiedzialności cywilnej w zakresie prowadzonej działalności związanej z przedmiotem zamówi</w:t>
      </w:r>
      <w:r w:rsidR="00972D66" w:rsidRPr="00B43B2F">
        <w:rPr>
          <w:rFonts w:cs="Calibri"/>
          <w:bCs/>
        </w:rPr>
        <w:t xml:space="preserve">enia na kwotę nie mniejszą niż </w:t>
      </w:r>
      <w:r w:rsidR="00601D3E" w:rsidRPr="00B43B2F">
        <w:rPr>
          <w:rFonts w:cs="Calibri"/>
          <w:bCs/>
        </w:rPr>
        <w:t>1</w:t>
      </w:r>
      <w:r w:rsidR="007553AB" w:rsidRPr="00B43B2F">
        <w:rPr>
          <w:rFonts w:cs="Calibri"/>
          <w:bCs/>
        </w:rPr>
        <w:t>0</w:t>
      </w:r>
      <w:r w:rsidRPr="00B43B2F">
        <w:rPr>
          <w:rFonts w:cs="Calibri"/>
          <w:bCs/>
        </w:rPr>
        <w:t> 000,00 zł</w:t>
      </w:r>
      <w:r w:rsidR="00FC6183">
        <w:rPr>
          <w:rFonts w:cs="Calibri"/>
          <w:bCs/>
        </w:rPr>
        <w:t xml:space="preserve"> (</w:t>
      </w:r>
      <w:r w:rsidR="00FC6183" w:rsidRPr="00FC6183">
        <w:rPr>
          <w:rFonts w:cs="Calibri"/>
          <w:bCs/>
        </w:rPr>
        <w:t>2 355,88 EUR</w:t>
      </w:r>
      <w:r w:rsidR="00FC6183">
        <w:rPr>
          <w:rFonts w:cs="Calibri"/>
          <w:bCs/>
        </w:rPr>
        <w:t>).</w:t>
      </w:r>
    </w:p>
    <w:p w14:paraId="3923DB9A" w14:textId="77777777" w:rsidR="00E706F8" w:rsidRPr="00B43B2F" w:rsidRDefault="00C4680C" w:rsidP="00EF7109">
      <w:pPr>
        <w:pStyle w:val="Akapitzlist"/>
        <w:numPr>
          <w:ilvl w:val="0"/>
          <w:numId w:val="26"/>
        </w:numPr>
        <w:tabs>
          <w:tab w:val="left" w:leader="dot" w:pos="9072"/>
        </w:tabs>
        <w:spacing w:after="0" w:line="240" w:lineRule="auto"/>
        <w:ind w:left="426" w:hanging="426"/>
        <w:rPr>
          <w:rFonts w:cs="Calibri"/>
        </w:rPr>
      </w:pPr>
      <w:r w:rsidRPr="00B43B2F">
        <w:rPr>
          <w:rFonts w:cs="Calibri"/>
        </w:rPr>
        <w:t>A</w:t>
      </w:r>
      <w:r w:rsidR="00E706F8" w:rsidRPr="00B43B2F">
        <w:rPr>
          <w:rFonts w:cs="Calibri"/>
        </w:rPr>
        <w:t>kceptuj</w:t>
      </w:r>
      <w:r w:rsidR="00976738" w:rsidRPr="00B43B2F">
        <w:rPr>
          <w:rFonts w:cs="Calibri"/>
        </w:rPr>
        <w:t>ę</w:t>
      </w:r>
      <w:r w:rsidR="00E706F8" w:rsidRPr="00B43B2F">
        <w:rPr>
          <w:rFonts w:cs="Calibri"/>
        </w:rPr>
        <w:t xml:space="preserve"> rozliczenie z Zamawiającym w</w:t>
      </w:r>
      <w:r w:rsidR="00972D66" w:rsidRPr="00B43B2F">
        <w:rPr>
          <w:rFonts w:cs="Calibri"/>
        </w:rPr>
        <w:t>edług</w:t>
      </w:r>
      <w:r w:rsidR="00E706F8" w:rsidRPr="00B43B2F">
        <w:rPr>
          <w:rFonts w:cs="Calibri"/>
        </w:rPr>
        <w:t xml:space="preserve"> faktycznej liczby </w:t>
      </w:r>
      <w:r w:rsidR="00972D66" w:rsidRPr="00B43B2F">
        <w:rPr>
          <w:rFonts w:cs="Calibri"/>
        </w:rPr>
        <w:t xml:space="preserve">osobodób </w:t>
      </w:r>
      <w:r w:rsidR="00E706F8" w:rsidRPr="00B43B2F">
        <w:rPr>
          <w:rFonts w:cs="Calibri"/>
        </w:rPr>
        <w:t xml:space="preserve">wykonanych usług i podanej przez nas ceny jednostkowej brutto za jedną </w:t>
      </w:r>
      <w:r w:rsidR="00972D66" w:rsidRPr="00B43B2F">
        <w:rPr>
          <w:rFonts w:cs="Calibri"/>
        </w:rPr>
        <w:t>osobodobę</w:t>
      </w:r>
      <w:r w:rsidR="00E706F8" w:rsidRPr="00B43B2F">
        <w:rPr>
          <w:rFonts w:cs="Calibri"/>
        </w:rPr>
        <w:t xml:space="preserve"> świadczonej usługi;</w:t>
      </w:r>
      <w:r w:rsidR="00497E84" w:rsidRPr="00B43B2F">
        <w:rPr>
          <w:rFonts w:cs="Calibri"/>
        </w:rPr>
        <w:t xml:space="preserve"> (dotyczy to również wyżywienia);</w:t>
      </w:r>
    </w:p>
    <w:p w14:paraId="2FAC6D93" w14:textId="44D9D03A" w:rsidR="00E706F8" w:rsidRPr="00B43B2F" w:rsidRDefault="00174B72" w:rsidP="00EF7109">
      <w:pPr>
        <w:pStyle w:val="Akapitzlist"/>
        <w:numPr>
          <w:ilvl w:val="0"/>
          <w:numId w:val="26"/>
        </w:numPr>
        <w:tabs>
          <w:tab w:val="left" w:leader="dot" w:pos="9072"/>
        </w:tabs>
        <w:spacing w:after="0" w:line="240" w:lineRule="auto"/>
        <w:ind w:left="426" w:hanging="426"/>
        <w:rPr>
          <w:rFonts w:cs="Calibri"/>
        </w:rPr>
      </w:pPr>
      <w:r w:rsidRPr="00B43B2F">
        <w:rPr>
          <w:rFonts w:cs="Calibri"/>
        </w:rPr>
        <w:t xml:space="preserve">Uważam się za związanego niniejszą ofertą na czas wskazany w SWZ </w:t>
      </w:r>
      <w:r w:rsidRPr="00B43B2F">
        <w:rPr>
          <w:rFonts w:cs="Calibri"/>
          <w:color w:val="000000"/>
        </w:rPr>
        <w:t>na usługi społeczne,</w:t>
      </w:r>
      <w:r w:rsidRPr="00B43B2F">
        <w:rPr>
          <w:rFonts w:cs="Calibri"/>
        </w:rPr>
        <w:t xml:space="preserve"> tj. przez okres 30 dni od upływu terminu składania ofert</w:t>
      </w:r>
      <w:r w:rsidR="00400683" w:rsidRPr="00B43B2F">
        <w:rPr>
          <w:rFonts w:cs="Calibri"/>
        </w:rPr>
        <w:t xml:space="preserve">, zgodnie z </w:t>
      </w:r>
      <w:r w:rsidR="003221AD" w:rsidRPr="00B43B2F">
        <w:rPr>
          <w:rFonts w:cs="Calibri"/>
        </w:rPr>
        <w:t xml:space="preserve">roz. III </w:t>
      </w:r>
      <w:r w:rsidR="00753DC6" w:rsidRPr="00B43B2F">
        <w:rPr>
          <w:rFonts w:cs="Calibri"/>
        </w:rPr>
        <w:t>podrozdział</w:t>
      </w:r>
      <w:r w:rsidR="003221AD" w:rsidRPr="00B43B2F">
        <w:rPr>
          <w:rFonts w:cs="Calibri"/>
        </w:rPr>
        <w:t xml:space="preserve"> 3 SWZ</w:t>
      </w:r>
      <w:r w:rsidR="00652450">
        <w:rPr>
          <w:rFonts w:cs="Calibri"/>
        </w:rPr>
        <w:t xml:space="preserve"> tj. do </w:t>
      </w:r>
      <w:r w:rsidR="00E470AE">
        <w:rPr>
          <w:rFonts w:cs="Calibri"/>
        </w:rPr>
        <w:t>17 grudnia</w:t>
      </w:r>
      <w:r w:rsidR="00652450">
        <w:rPr>
          <w:rFonts w:cs="Calibri"/>
        </w:rPr>
        <w:t xml:space="preserve"> 2025 r. włącznie</w:t>
      </w:r>
      <w:r w:rsidR="00E706F8" w:rsidRPr="00B43B2F">
        <w:rPr>
          <w:rFonts w:cs="Calibri"/>
        </w:rPr>
        <w:t>;</w:t>
      </w:r>
    </w:p>
    <w:p w14:paraId="04F476F3" w14:textId="77777777" w:rsidR="005762F9" w:rsidRPr="00B43B2F" w:rsidRDefault="00C4680C" w:rsidP="00EF7109">
      <w:pPr>
        <w:pStyle w:val="Akapitzlist"/>
        <w:numPr>
          <w:ilvl w:val="0"/>
          <w:numId w:val="26"/>
        </w:numPr>
        <w:tabs>
          <w:tab w:val="left" w:leader="dot" w:pos="9072"/>
        </w:tabs>
        <w:spacing w:after="0" w:line="240" w:lineRule="auto"/>
        <w:ind w:left="426" w:hanging="426"/>
        <w:rPr>
          <w:rFonts w:cs="Calibri"/>
        </w:rPr>
      </w:pPr>
      <w:r w:rsidRPr="00B43B2F">
        <w:rPr>
          <w:rFonts w:cs="Calibri"/>
        </w:rPr>
        <w:t>A</w:t>
      </w:r>
      <w:r w:rsidR="005762F9" w:rsidRPr="00B43B2F">
        <w:rPr>
          <w:rFonts w:cs="Calibri"/>
        </w:rPr>
        <w:t>kceptuję warunki płatności określone w warunkach umowy.</w:t>
      </w:r>
    </w:p>
    <w:p w14:paraId="3183F3E3" w14:textId="77777777" w:rsidR="00E706F8" w:rsidRPr="00B43B2F" w:rsidRDefault="00E706F8" w:rsidP="00EF7109">
      <w:pPr>
        <w:pStyle w:val="Akapitzlist"/>
        <w:numPr>
          <w:ilvl w:val="0"/>
          <w:numId w:val="26"/>
        </w:numPr>
        <w:tabs>
          <w:tab w:val="left" w:leader="dot" w:pos="9072"/>
        </w:tabs>
        <w:spacing w:after="0" w:line="240" w:lineRule="auto"/>
        <w:ind w:left="426" w:hanging="426"/>
        <w:rPr>
          <w:rFonts w:cs="Calibri"/>
        </w:rPr>
      </w:pPr>
      <w:r w:rsidRPr="00B43B2F">
        <w:rPr>
          <w:rFonts w:cs="Calibri"/>
        </w:rPr>
        <w:t xml:space="preserve">Oświadczamy, że w przedmiotowym zamówieniu publicznym: </w:t>
      </w:r>
    </w:p>
    <w:p w14:paraId="2E301A5E" w14:textId="77777777" w:rsidR="00E706F8" w:rsidRPr="00B43B2F" w:rsidRDefault="00E706F8" w:rsidP="007E6CF1">
      <w:pPr>
        <w:pStyle w:val="Akapitzlist"/>
        <w:numPr>
          <w:ilvl w:val="1"/>
          <w:numId w:val="8"/>
        </w:numPr>
        <w:suppressAutoHyphens/>
        <w:spacing w:after="0" w:line="240" w:lineRule="auto"/>
        <w:ind w:left="426" w:hanging="66"/>
        <w:jc w:val="left"/>
        <w:rPr>
          <w:rFonts w:cs="Calibri"/>
          <w:b/>
          <w:color w:val="FF0000"/>
        </w:rPr>
      </w:pPr>
      <w:r w:rsidRPr="00B43B2F">
        <w:rPr>
          <w:rFonts w:cs="Calibri"/>
          <w:color w:val="FF0000"/>
        </w:rPr>
        <w:t>zamierzam powierzyć do wykonania podwykonawcom następującą część zamówienia</w:t>
      </w:r>
      <w:r w:rsidRPr="00B43B2F">
        <w:rPr>
          <w:rFonts w:cs="Calibri"/>
          <w:b/>
          <w:color w:val="FF0000"/>
        </w:rPr>
        <w:t xml:space="preserve"> *</w:t>
      </w:r>
    </w:p>
    <w:p w14:paraId="067045E5" w14:textId="77777777" w:rsidR="00E706F8" w:rsidRDefault="00E706F8" w:rsidP="007E6CF1">
      <w:pPr>
        <w:rPr>
          <w:rFonts w:ascii="Calibri" w:hAnsi="Calibri" w:cs="Calibri"/>
          <w:b/>
          <w:sz w:val="22"/>
          <w:szCs w:val="22"/>
        </w:rPr>
      </w:pPr>
    </w:p>
    <w:p w14:paraId="01C5C3C4" w14:textId="77777777" w:rsidR="00890D1A" w:rsidRDefault="00890D1A" w:rsidP="007E6CF1">
      <w:pPr>
        <w:rPr>
          <w:rFonts w:ascii="Calibri" w:hAnsi="Calibri" w:cs="Calibri"/>
          <w:b/>
          <w:sz w:val="22"/>
          <w:szCs w:val="22"/>
        </w:rPr>
      </w:pPr>
    </w:p>
    <w:p w14:paraId="1AF3DD65" w14:textId="77777777" w:rsidR="00890D1A" w:rsidRPr="00B43B2F" w:rsidRDefault="00890D1A" w:rsidP="007E6CF1">
      <w:pPr>
        <w:rPr>
          <w:rFonts w:ascii="Calibri" w:hAnsi="Calibri" w:cs="Calibri"/>
          <w:b/>
          <w:sz w:val="22"/>
          <w:szCs w:val="22"/>
        </w:rPr>
      </w:pPr>
    </w:p>
    <w:tbl>
      <w:tblPr>
        <w:tblW w:w="0" w:type="auto"/>
        <w:tblInd w:w="-5" w:type="dxa"/>
        <w:tblLayout w:type="fixed"/>
        <w:tblLook w:val="0000" w:firstRow="0" w:lastRow="0" w:firstColumn="0" w:lastColumn="0" w:noHBand="0" w:noVBand="0"/>
      </w:tblPr>
      <w:tblGrid>
        <w:gridCol w:w="539"/>
        <w:gridCol w:w="8542"/>
      </w:tblGrid>
      <w:tr w:rsidR="00E706F8" w:rsidRPr="00B43B2F" w14:paraId="0DAA5182" w14:textId="77777777" w:rsidTr="00BB22FE">
        <w:trPr>
          <w:trHeight w:val="274"/>
        </w:trPr>
        <w:tc>
          <w:tcPr>
            <w:tcW w:w="539" w:type="dxa"/>
            <w:tcBorders>
              <w:top w:val="single" w:sz="4" w:space="0" w:color="000000"/>
              <w:left w:val="single" w:sz="4" w:space="0" w:color="000000"/>
              <w:bottom w:val="single" w:sz="4" w:space="0" w:color="000000"/>
            </w:tcBorders>
            <w:shd w:val="clear" w:color="auto" w:fill="D9D9D9"/>
          </w:tcPr>
          <w:p w14:paraId="1C360915" w14:textId="77777777" w:rsidR="00E706F8" w:rsidRPr="00B43B2F" w:rsidRDefault="00E706F8" w:rsidP="007E6CF1">
            <w:pPr>
              <w:tabs>
                <w:tab w:val="left" w:pos="1596"/>
              </w:tabs>
              <w:spacing w:after="200"/>
              <w:rPr>
                <w:rFonts w:ascii="Calibri" w:hAnsi="Calibri" w:cs="Calibri"/>
                <w:b/>
                <w:sz w:val="22"/>
                <w:szCs w:val="22"/>
              </w:rPr>
            </w:pPr>
            <w:r w:rsidRPr="00B43B2F">
              <w:rPr>
                <w:rFonts w:ascii="Calibri" w:hAnsi="Calibri" w:cs="Calibri"/>
                <w:b/>
                <w:sz w:val="22"/>
                <w:szCs w:val="22"/>
              </w:rPr>
              <w:t>Lp.</w:t>
            </w:r>
          </w:p>
        </w:tc>
        <w:tc>
          <w:tcPr>
            <w:tcW w:w="85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072885" w14:textId="77777777" w:rsidR="00E706F8" w:rsidRPr="00B43B2F" w:rsidRDefault="00E706F8" w:rsidP="007E6CF1">
            <w:pPr>
              <w:tabs>
                <w:tab w:val="left" w:pos="1596"/>
              </w:tabs>
              <w:spacing w:after="200"/>
              <w:jc w:val="center"/>
              <w:rPr>
                <w:rFonts w:ascii="Calibri" w:hAnsi="Calibri" w:cs="Calibri"/>
                <w:sz w:val="22"/>
                <w:szCs w:val="22"/>
              </w:rPr>
            </w:pPr>
            <w:r w:rsidRPr="00B43B2F">
              <w:rPr>
                <w:rFonts w:ascii="Calibri" w:hAnsi="Calibri" w:cs="Calibri"/>
                <w:b/>
                <w:sz w:val="22"/>
                <w:szCs w:val="22"/>
              </w:rPr>
              <w:t>Zakres zamówienia</w:t>
            </w:r>
          </w:p>
        </w:tc>
      </w:tr>
      <w:tr w:rsidR="00E706F8" w:rsidRPr="00B43B2F" w14:paraId="5575B008" w14:textId="77777777" w:rsidTr="00BB22FE">
        <w:trPr>
          <w:trHeight w:val="274"/>
        </w:trPr>
        <w:tc>
          <w:tcPr>
            <w:tcW w:w="539" w:type="dxa"/>
            <w:tcBorders>
              <w:top w:val="single" w:sz="4" w:space="0" w:color="000000"/>
              <w:left w:val="single" w:sz="4" w:space="0" w:color="000000"/>
              <w:bottom w:val="single" w:sz="4" w:space="0" w:color="000000"/>
            </w:tcBorders>
          </w:tcPr>
          <w:p w14:paraId="5A059DE0" w14:textId="77777777" w:rsidR="00E706F8" w:rsidRPr="00B43B2F" w:rsidRDefault="00E706F8" w:rsidP="007E6CF1">
            <w:pPr>
              <w:tabs>
                <w:tab w:val="left" w:pos="1596"/>
              </w:tabs>
              <w:snapToGrid w:val="0"/>
              <w:spacing w:after="200"/>
              <w:rPr>
                <w:rFonts w:ascii="Calibri" w:hAnsi="Calibri" w:cs="Calibri"/>
                <w:sz w:val="22"/>
                <w:szCs w:val="22"/>
              </w:rPr>
            </w:pPr>
          </w:p>
        </w:tc>
        <w:tc>
          <w:tcPr>
            <w:tcW w:w="8542" w:type="dxa"/>
            <w:tcBorders>
              <w:top w:val="single" w:sz="4" w:space="0" w:color="000000"/>
              <w:left w:val="single" w:sz="4" w:space="0" w:color="000000"/>
              <w:bottom w:val="single" w:sz="4" w:space="0" w:color="000000"/>
              <w:right w:val="single" w:sz="4" w:space="0" w:color="000000"/>
            </w:tcBorders>
          </w:tcPr>
          <w:p w14:paraId="24867650" w14:textId="77777777" w:rsidR="00E706F8" w:rsidRPr="00B43B2F" w:rsidRDefault="00E706F8" w:rsidP="007E6CF1">
            <w:pPr>
              <w:tabs>
                <w:tab w:val="left" w:pos="1596"/>
              </w:tabs>
              <w:snapToGrid w:val="0"/>
              <w:spacing w:after="200"/>
              <w:rPr>
                <w:rFonts w:ascii="Calibri" w:hAnsi="Calibri" w:cs="Calibri"/>
                <w:sz w:val="22"/>
                <w:szCs w:val="22"/>
              </w:rPr>
            </w:pPr>
          </w:p>
        </w:tc>
      </w:tr>
      <w:tr w:rsidR="00E706F8" w:rsidRPr="00B43B2F" w14:paraId="0ED2DEEF" w14:textId="77777777" w:rsidTr="00BB22FE">
        <w:trPr>
          <w:trHeight w:val="274"/>
        </w:trPr>
        <w:tc>
          <w:tcPr>
            <w:tcW w:w="539" w:type="dxa"/>
            <w:tcBorders>
              <w:top w:val="single" w:sz="4" w:space="0" w:color="000000"/>
              <w:left w:val="single" w:sz="4" w:space="0" w:color="000000"/>
              <w:bottom w:val="single" w:sz="4" w:space="0" w:color="000000"/>
            </w:tcBorders>
          </w:tcPr>
          <w:p w14:paraId="1EEEFC00" w14:textId="77777777" w:rsidR="00E706F8" w:rsidRPr="00B43B2F" w:rsidRDefault="00E706F8" w:rsidP="007E6CF1">
            <w:pPr>
              <w:tabs>
                <w:tab w:val="left" w:pos="1596"/>
              </w:tabs>
              <w:snapToGrid w:val="0"/>
              <w:spacing w:after="200"/>
              <w:rPr>
                <w:rFonts w:ascii="Calibri" w:hAnsi="Calibri" w:cs="Calibri"/>
                <w:sz w:val="22"/>
                <w:szCs w:val="22"/>
              </w:rPr>
            </w:pPr>
          </w:p>
        </w:tc>
        <w:tc>
          <w:tcPr>
            <w:tcW w:w="8542" w:type="dxa"/>
            <w:tcBorders>
              <w:top w:val="single" w:sz="4" w:space="0" w:color="000000"/>
              <w:left w:val="single" w:sz="4" w:space="0" w:color="000000"/>
              <w:bottom w:val="single" w:sz="4" w:space="0" w:color="000000"/>
              <w:right w:val="single" w:sz="4" w:space="0" w:color="000000"/>
            </w:tcBorders>
          </w:tcPr>
          <w:p w14:paraId="51463E5A" w14:textId="77777777" w:rsidR="00E706F8" w:rsidRPr="00B43B2F" w:rsidRDefault="00E706F8" w:rsidP="007E6CF1">
            <w:pPr>
              <w:tabs>
                <w:tab w:val="left" w:pos="1596"/>
              </w:tabs>
              <w:snapToGrid w:val="0"/>
              <w:spacing w:after="200"/>
              <w:rPr>
                <w:rFonts w:ascii="Calibri" w:hAnsi="Calibri" w:cs="Calibri"/>
                <w:sz w:val="22"/>
                <w:szCs w:val="22"/>
              </w:rPr>
            </w:pPr>
          </w:p>
        </w:tc>
      </w:tr>
    </w:tbl>
    <w:p w14:paraId="4ABF414D" w14:textId="77777777" w:rsidR="00E706F8" w:rsidRPr="00B43B2F" w:rsidRDefault="00E706F8" w:rsidP="007E6CF1">
      <w:pPr>
        <w:rPr>
          <w:rFonts w:ascii="Calibri" w:hAnsi="Calibri" w:cs="Calibri"/>
          <w:color w:val="FF0000"/>
          <w:sz w:val="22"/>
          <w:szCs w:val="22"/>
        </w:rPr>
      </w:pPr>
    </w:p>
    <w:p w14:paraId="263915F1" w14:textId="77777777" w:rsidR="00E706F8" w:rsidRPr="00B43B2F" w:rsidRDefault="00E706F8" w:rsidP="007E6CF1">
      <w:pPr>
        <w:pStyle w:val="Akapitzlist"/>
        <w:numPr>
          <w:ilvl w:val="1"/>
          <w:numId w:val="8"/>
        </w:numPr>
        <w:suppressAutoHyphens/>
        <w:spacing w:after="0" w:line="240" w:lineRule="auto"/>
        <w:rPr>
          <w:rFonts w:cs="Calibri"/>
          <w:color w:val="FF0000"/>
        </w:rPr>
      </w:pPr>
      <w:r w:rsidRPr="00B43B2F">
        <w:rPr>
          <w:rFonts w:cs="Calibri"/>
          <w:color w:val="FF0000"/>
        </w:rPr>
        <w:t>nie zamierzam powierzać podwykonawcom żadnej części zamówienia.</w:t>
      </w:r>
      <w:r w:rsidRPr="00B43B2F">
        <w:rPr>
          <w:rFonts w:cs="Calibri"/>
          <w:b/>
          <w:color w:val="FF0000"/>
        </w:rPr>
        <w:t xml:space="preserve"> *</w:t>
      </w:r>
    </w:p>
    <w:p w14:paraId="770B98C3" w14:textId="77777777" w:rsidR="005762F9" w:rsidRPr="00B43B2F" w:rsidRDefault="005762F9" w:rsidP="00EF7109">
      <w:pPr>
        <w:pStyle w:val="Akapitzlist"/>
        <w:numPr>
          <w:ilvl w:val="0"/>
          <w:numId w:val="26"/>
        </w:numPr>
        <w:tabs>
          <w:tab w:val="left" w:leader="dot" w:pos="9072"/>
        </w:tabs>
        <w:spacing w:after="0" w:line="240" w:lineRule="auto"/>
        <w:ind w:left="284" w:hanging="426"/>
        <w:rPr>
          <w:rFonts w:cs="Calibri"/>
        </w:rPr>
      </w:pPr>
      <w:r w:rsidRPr="00B43B2F">
        <w:rPr>
          <w:rFonts w:cs="Calibri"/>
        </w:rPr>
        <w:t>Oświadczam, że szczegółowe dane dot. mojej firmy są następujące:</w:t>
      </w:r>
    </w:p>
    <w:p w14:paraId="12F0655B" w14:textId="77777777" w:rsidR="005762F9" w:rsidRPr="00B43B2F" w:rsidRDefault="00FA486A" w:rsidP="00EF7109">
      <w:pPr>
        <w:pStyle w:val="Akapitzlist"/>
        <w:numPr>
          <w:ilvl w:val="0"/>
          <w:numId w:val="37"/>
        </w:numPr>
        <w:tabs>
          <w:tab w:val="left" w:leader="dot" w:pos="9072"/>
        </w:tabs>
        <w:spacing w:after="0" w:line="240" w:lineRule="auto"/>
        <w:ind w:left="360"/>
        <w:rPr>
          <w:rFonts w:cs="Calibri"/>
        </w:rPr>
      </w:pPr>
      <w:r w:rsidRPr="00B43B2F">
        <w:rPr>
          <w:rFonts w:cs="Calibri"/>
        </w:rPr>
        <w:t>n</w:t>
      </w:r>
      <w:r w:rsidR="005762F9" w:rsidRPr="00B43B2F">
        <w:rPr>
          <w:rFonts w:cs="Calibri"/>
        </w:rPr>
        <w:t>azwa i adres</w:t>
      </w:r>
      <w:r w:rsidRPr="00B43B2F">
        <w:rPr>
          <w:rFonts w:cs="Calibri"/>
        </w:rPr>
        <w:t xml:space="preserve"> oraz inne*</w:t>
      </w:r>
      <w:r w:rsidR="005762F9" w:rsidRPr="00B43B2F">
        <w:rPr>
          <w:rFonts w:cs="Calibri"/>
        </w:rPr>
        <w:t>:</w:t>
      </w:r>
    </w:p>
    <w:p w14:paraId="2B6D18EB" w14:textId="77777777" w:rsidR="00060C90" w:rsidRPr="00B43B2F" w:rsidRDefault="00060C90" w:rsidP="007E6CF1">
      <w:pPr>
        <w:pStyle w:val="Akapitzlist"/>
        <w:tabs>
          <w:tab w:val="left" w:leader="dot" w:pos="9072"/>
        </w:tabs>
        <w:spacing w:after="0" w:line="240" w:lineRule="auto"/>
        <w:rPr>
          <w:rFonts w:cs="Calibri"/>
        </w:rPr>
      </w:pPr>
    </w:p>
    <w:p w14:paraId="1361C671" w14:textId="77777777" w:rsidR="005762F9" w:rsidRPr="00B43B2F" w:rsidRDefault="005762F9" w:rsidP="007E6CF1">
      <w:pPr>
        <w:tabs>
          <w:tab w:val="left" w:leader="dot" w:pos="8505"/>
        </w:tabs>
        <w:rPr>
          <w:rFonts w:ascii="Calibri" w:hAnsi="Calibri" w:cs="Calibri"/>
          <w:sz w:val="22"/>
          <w:szCs w:val="22"/>
        </w:rPr>
      </w:pPr>
      <w:r w:rsidRPr="00B43B2F">
        <w:rPr>
          <w:rFonts w:ascii="Calibri" w:hAnsi="Calibri" w:cs="Calibri"/>
          <w:sz w:val="22"/>
          <w:szCs w:val="22"/>
        </w:rPr>
        <w:tab/>
      </w:r>
    </w:p>
    <w:p w14:paraId="393049B3" w14:textId="77777777" w:rsidR="00E706F8" w:rsidRPr="00B43B2F" w:rsidRDefault="00E706F8" w:rsidP="007E6CF1">
      <w:pPr>
        <w:tabs>
          <w:tab w:val="left" w:leader="dot" w:pos="8505"/>
          <w:tab w:val="left" w:leader="dot" w:pos="9072"/>
        </w:tabs>
        <w:rPr>
          <w:rFonts w:ascii="Calibri" w:hAnsi="Calibri" w:cs="Calibri"/>
          <w:sz w:val="22"/>
          <w:szCs w:val="22"/>
        </w:rPr>
      </w:pPr>
    </w:p>
    <w:p w14:paraId="0C88232F" w14:textId="77777777" w:rsidR="005762F9" w:rsidRPr="00B43B2F" w:rsidRDefault="00BA1EF5" w:rsidP="00EF7109">
      <w:pPr>
        <w:pStyle w:val="Akapitzlist"/>
        <w:numPr>
          <w:ilvl w:val="0"/>
          <w:numId w:val="37"/>
        </w:numPr>
        <w:tabs>
          <w:tab w:val="left" w:leader="dot" w:pos="8505"/>
          <w:tab w:val="left" w:leader="dot" w:pos="9072"/>
        </w:tabs>
        <w:spacing w:after="0" w:line="240" w:lineRule="auto"/>
        <w:ind w:left="360" w:hanging="450"/>
        <w:rPr>
          <w:rFonts w:cs="Calibri"/>
        </w:rPr>
      </w:pPr>
      <w:r w:rsidRPr="00B43B2F">
        <w:rPr>
          <w:rFonts w:cs="Calibri"/>
        </w:rPr>
        <w:t>t</w:t>
      </w:r>
      <w:r w:rsidR="005762F9" w:rsidRPr="00B43B2F">
        <w:rPr>
          <w:rFonts w:cs="Calibri"/>
        </w:rPr>
        <w:t xml:space="preserve">elefon, fax, e-mail, godziny pracy: </w:t>
      </w:r>
    </w:p>
    <w:p w14:paraId="564D879C" w14:textId="77777777" w:rsidR="005762F9" w:rsidRPr="00B43B2F" w:rsidRDefault="005762F9" w:rsidP="007E6CF1">
      <w:pPr>
        <w:tabs>
          <w:tab w:val="left" w:leader="dot" w:pos="8505"/>
          <w:tab w:val="left" w:leader="dot" w:pos="9072"/>
        </w:tabs>
        <w:rPr>
          <w:rFonts w:ascii="Calibri" w:hAnsi="Calibri" w:cs="Calibri"/>
          <w:sz w:val="22"/>
          <w:szCs w:val="22"/>
        </w:rPr>
      </w:pPr>
      <w:r w:rsidRPr="00B43B2F">
        <w:rPr>
          <w:rFonts w:ascii="Calibri" w:hAnsi="Calibri" w:cs="Calibri"/>
          <w:sz w:val="22"/>
          <w:szCs w:val="22"/>
        </w:rPr>
        <w:tab/>
      </w:r>
    </w:p>
    <w:p w14:paraId="50A9EDF1" w14:textId="77777777" w:rsidR="005762F9" w:rsidRPr="00B43B2F" w:rsidRDefault="005762F9" w:rsidP="007E6CF1">
      <w:pPr>
        <w:tabs>
          <w:tab w:val="left" w:leader="dot" w:pos="8505"/>
          <w:tab w:val="left" w:leader="dot" w:pos="9072"/>
        </w:tabs>
        <w:rPr>
          <w:rFonts w:ascii="Calibri" w:hAnsi="Calibri" w:cs="Calibri"/>
          <w:sz w:val="22"/>
          <w:szCs w:val="22"/>
        </w:rPr>
      </w:pPr>
    </w:p>
    <w:p w14:paraId="221A0886" w14:textId="77777777" w:rsidR="005762F9" w:rsidRDefault="00BA1EF5" w:rsidP="007E6CF1">
      <w:pPr>
        <w:numPr>
          <w:ilvl w:val="0"/>
          <w:numId w:val="5"/>
        </w:numPr>
        <w:tabs>
          <w:tab w:val="left" w:leader="dot" w:pos="8505"/>
          <w:tab w:val="left" w:leader="dot" w:pos="9072"/>
        </w:tabs>
        <w:rPr>
          <w:rFonts w:ascii="Calibri" w:hAnsi="Calibri" w:cs="Calibri"/>
          <w:sz w:val="22"/>
          <w:szCs w:val="22"/>
        </w:rPr>
      </w:pPr>
      <w:r w:rsidRPr="00B43B2F">
        <w:rPr>
          <w:rFonts w:ascii="Calibri" w:hAnsi="Calibri" w:cs="Calibri"/>
          <w:sz w:val="22"/>
          <w:szCs w:val="22"/>
        </w:rPr>
        <w:t>o</w:t>
      </w:r>
      <w:r w:rsidR="005762F9" w:rsidRPr="00B43B2F">
        <w:rPr>
          <w:rFonts w:ascii="Calibri" w:hAnsi="Calibri" w:cs="Calibri"/>
          <w:sz w:val="22"/>
          <w:szCs w:val="22"/>
        </w:rPr>
        <w:t xml:space="preserve">soby reprezentujące instytucję /funkcja/ oraz osoby uprawnione do </w:t>
      </w:r>
      <w:r w:rsidR="00C4680C" w:rsidRPr="00B43B2F">
        <w:rPr>
          <w:rFonts w:ascii="Calibri" w:hAnsi="Calibri" w:cs="Calibri"/>
          <w:sz w:val="22"/>
          <w:szCs w:val="22"/>
        </w:rPr>
        <w:t>składania oświadczeń w imieniu W</w:t>
      </w:r>
      <w:r w:rsidR="005762F9" w:rsidRPr="00B43B2F">
        <w:rPr>
          <w:rFonts w:ascii="Calibri" w:hAnsi="Calibri" w:cs="Calibri"/>
          <w:sz w:val="22"/>
          <w:szCs w:val="22"/>
        </w:rPr>
        <w:t>ykonawcy (upoważnienia/pełnomocnictwa):</w:t>
      </w:r>
    </w:p>
    <w:p w14:paraId="363702C1" w14:textId="77777777" w:rsidR="00054230" w:rsidRPr="00054230" w:rsidRDefault="00054230" w:rsidP="00443E04">
      <w:pPr>
        <w:pStyle w:val="Akapitzlist"/>
        <w:widowControl w:val="0"/>
        <w:spacing w:after="0"/>
        <w:ind w:left="360"/>
        <w:rPr>
          <w:rFonts w:cs="Calibri"/>
          <w:b/>
          <w:bCs/>
          <w:snapToGrid w:val="0"/>
          <w:color w:val="FF0000"/>
          <w:u w:val="single"/>
        </w:rPr>
      </w:pPr>
      <w:r w:rsidRPr="00054230">
        <w:rPr>
          <w:rFonts w:cs="Calibri"/>
          <w:snapToGrid w:val="0"/>
        </w:rPr>
        <w:t xml:space="preserve">Zakres </w:t>
      </w:r>
      <w:r w:rsidRPr="00054230">
        <w:rPr>
          <w:rFonts w:cs="Calibri"/>
          <w:b/>
          <w:bCs/>
          <w:snapToGrid w:val="0"/>
          <w:color w:val="FF0000"/>
        </w:rPr>
        <w:t>UWAGA!!!!!</w:t>
      </w:r>
      <w:r w:rsidRPr="00054230">
        <w:rPr>
          <w:rFonts w:cs="Calibri"/>
          <w:snapToGrid w:val="0"/>
        </w:rPr>
        <w:t xml:space="preserve"> </w:t>
      </w:r>
      <w:r w:rsidRPr="00054230">
        <w:rPr>
          <w:rFonts w:cs="Calibri"/>
          <w:b/>
          <w:bCs/>
          <w:snapToGrid w:val="0"/>
          <w:color w:val="FF0000"/>
          <w:u w:val="single"/>
        </w:rPr>
        <w:t>Proszę zwrócić uwagę, aby w przypadku pełnomocnictwa został wyszczególniony poniższy zakres*:</w:t>
      </w:r>
    </w:p>
    <w:p w14:paraId="77716A72" w14:textId="0C36136D" w:rsidR="00054230" w:rsidRDefault="00054230" w:rsidP="00443E04">
      <w:pPr>
        <w:pStyle w:val="Akapitzlist"/>
        <w:widowControl w:val="0"/>
        <w:numPr>
          <w:ilvl w:val="0"/>
          <w:numId w:val="184"/>
        </w:numPr>
        <w:spacing w:after="0"/>
        <w:rPr>
          <w:rFonts w:cs="Calibri"/>
          <w:b/>
          <w:bCs/>
          <w:snapToGrid w:val="0"/>
          <w:u w:val="single"/>
        </w:rPr>
      </w:pPr>
      <w:r w:rsidRPr="00054230">
        <w:rPr>
          <w:rFonts w:cs="Calibri"/>
          <w:b/>
          <w:bCs/>
          <w:snapToGrid w:val="0"/>
          <w:u w:val="single"/>
        </w:rPr>
        <w:t>do reprezentowania w postępowaniu albo</w:t>
      </w:r>
    </w:p>
    <w:p w14:paraId="550D8A6E" w14:textId="43C77F4F" w:rsidR="00054230" w:rsidRPr="00054230" w:rsidRDefault="00054230" w:rsidP="00443E04">
      <w:pPr>
        <w:pStyle w:val="Akapitzlist"/>
        <w:widowControl w:val="0"/>
        <w:numPr>
          <w:ilvl w:val="0"/>
          <w:numId w:val="184"/>
        </w:numPr>
        <w:spacing w:after="0"/>
        <w:rPr>
          <w:rFonts w:cs="Calibri"/>
          <w:b/>
          <w:bCs/>
          <w:snapToGrid w:val="0"/>
          <w:u w:val="single"/>
        </w:rPr>
      </w:pPr>
      <w:r w:rsidRPr="00054230">
        <w:rPr>
          <w:rFonts w:cs="Calibri"/>
          <w:b/>
          <w:bCs/>
          <w:snapToGrid w:val="0"/>
          <w:u w:val="single"/>
        </w:rPr>
        <w:t>do reprezentowania w postępowaniu i zawarcia umowy</w:t>
      </w:r>
    </w:p>
    <w:p w14:paraId="452BA3C8" w14:textId="77777777" w:rsidR="00054230" w:rsidRPr="00B43B2F" w:rsidRDefault="00054230" w:rsidP="00054230">
      <w:pPr>
        <w:tabs>
          <w:tab w:val="left" w:leader="dot" w:pos="8505"/>
          <w:tab w:val="left" w:leader="dot" w:pos="9072"/>
        </w:tabs>
        <w:ind w:left="360"/>
        <w:rPr>
          <w:rFonts w:ascii="Calibri" w:hAnsi="Calibri" w:cs="Calibri"/>
          <w:sz w:val="22"/>
          <w:szCs w:val="22"/>
        </w:rPr>
      </w:pPr>
    </w:p>
    <w:p w14:paraId="5BC5CB94" w14:textId="77777777" w:rsidR="001F7E32" w:rsidRPr="00B43B2F" w:rsidRDefault="001F7E32" w:rsidP="007E6CF1">
      <w:pPr>
        <w:tabs>
          <w:tab w:val="left" w:leader="dot" w:pos="8505"/>
          <w:tab w:val="left" w:leader="dot" w:pos="9072"/>
        </w:tabs>
        <w:ind w:left="360"/>
        <w:rPr>
          <w:rFonts w:ascii="Calibri" w:hAnsi="Calibri" w:cs="Calibri"/>
          <w:sz w:val="22"/>
          <w:szCs w:val="22"/>
        </w:rPr>
      </w:pPr>
    </w:p>
    <w:p w14:paraId="4E1FD0DF" w14:textId="77777777" w:rsidR="001F7E32" w:rsidRPr="00B43B2F" w:rsidRDefault="005762F9" w:rsidP="007E6CF1">
      <w:pPr>
        <w:tabs>
          <w:tab w:val="left" w:leader="dot" w:pos="5670"/>
          <w:tab w:val="left" w:leader="dot" w:pos="8505"/>
          <w:tab w:val="left" w:leader="dot" w:pos="9072"/>
        </w:tabs>
        <w:rPr>
          <w:rFonts w:ascii="Calibri" w:hAnsi="Calibri" w:cs="Calibri"/>
          <w:sz w:val="22"/>
          <w:szCs w:val="22"/>
        </w:rPr>
      </w:pPr>
      <w:r w:rsidRPr="00B43B2F">
        <w:rPr>
          <w:rFonts w:ascii="Calibri" w:hAnsi="Calibri" w:cs="Calibri"/>
          <w:sz w:val="22"/>
          <w:szCs w:val="22"/>
        </w:rPr>
        <w:tab/>
      </w:r>
      <w:r w:rsidR="001F7E32" w:rsidRPr="00B43B2F">
        <w:rPr>
          <w:rFonts w:ascii="Calibri" w:hAnsi="Calibri" w:cs="Calibri"/>
          <w:sz w:val="22"/>
          <w:szCs w:val="22"/>
        </w:rPr>
        <w:t>………………………………………………………</w:t>
      </w:r>
    </w:p>
    <w:p w14:paraId="1DB474AF" w14:textId="77777777" w:rsidR="001F7E32" w:rsidRPr="00B43B2F" w:rsidRDefault="001F7E32" w:rsidP="007E6CF1">
      <w:pPr>
        <w:tabs>
          <w:tab w:val="left" w:leader="dot" w:pos="5670"/>
          <w:tab w:val="left" w:leader="dot" w:pos="8505"/>
          <w:tab w:val="left" w:leader="dot" w:pos="9072"/>
        </w:tabs>
        <w:rPr>
          <w:rFonts w:ascii="Calibri" w:hAnsi="Calibri" w:cs="Calibri"/>
          <w:sz w:val="22"/>
          <w:szCs w:val="22"/>
        </w:rPr>
      </w:pPr>
    </w:p>
    <w:p w14:paraId="2EED328B" w14:textId="77777777" w:rsidR="005762F9" w:rsidRPr="00B43B2F" w:rsidRDefault="00BA1EF5" w:rsidP="007E6CF1">
      <w:pPr>
        <w:numPr>
          <w:ilvl w:val="0"/>
          <w:numId w:val="5"/>
        </w:numPr>
        <w:tabs>
          <w:tab w:val="left" w:leader="dot" w:pos="8505"/>
          <w:tab w:val="left" w:leader="dot" w:pos="9072"/>
        </w:tabs>
        <w:rPr>
          <w:rFonts w:ascii="Calibri" w:hAnsi="Calibri" w:cs="Calibri"/>
          <w:sz w:val="22"/>
          <w:szCs w:val="22"/>
        </w:rPr>
      </w:pPr>
      <w:r w:rsidRPr="00B43B2F">
        <w:rPr>
          <w:rFonts w:ascii="Calibri" w:hAnsi="Calibri" w:cs="Calibri"/>
          <w:sz w:val="22"/>
          <w:szCs w:val="22"/>
        </w:rPr>
        <w:t>w</w:t>
      </w:r>
      <w:r w:rsidR="005762F9" w:rsidRPr="00B43B2F">
        <w:rPr>
          <w:rFonts w:ascii="Calibri" w:hAnsi="Calibri" w:cs="Calibri"/>
          <w:sz w:val="22"/>
          <w:szCs w:val="22"/>
        </w:rPr>
        <w:t xml:space="preserve"> sprawie oferty kontaktować się z:</w:t>
      </w:r>
    </w:p>
    <w:p w14:paraId="5CB8D796" w14:textId="77777777" w:rsidR="005762F9" w:rsidRPr="00B43B2F" w:rsidRDefault="005762F9" w:rsidP="007E6CF1">
      <w:pPr>
        <w:tabs>
          <w:tab w:val="left" w:leader="dot" w:pos="8505"/>
          <w:tab w:val="left" w:leader="dot" w:pos="9072"/>
        </w:tabs>
        <w:rPr>
          <w:rFonts w:ascii="Calibri" w:hAnsi="Calibri" w:cs="Calibri"/>
          <w:sz w:val="22"/>
          <w:szCs w:val="22"/>
        </w:rPr>
      </w:pPr>
    </w:p>
    <w:p w14:paraId="3A336E35" w14:textId="77777777" w:rsidR="005762F9" w:rsidRPr="00B43B2F" w:rsidRDefault="005762F9" w:rsidP="007E6CF1">
      <w:pPr>
        <w:tabs>
          <w:tab w:val="left" w:leader="dot" w:pos="5670"/>
          <w:tab w:val="left" w:leader="dot" w:pos="9072"/>
        </w:tabs>
        <w:outlineLvl w:val="0"/>
        <w:rPr>
          <w:rFonts w:ascii="Calibri" w:hAnsi="Calibri" w:cs="Calibri"/>
          <w:sz w:val="22"/>
          <w:szCs w:val="22"/>
        </w:rPr>
      </w:pPr>
      <w:r w:rsidRPr="00B43B2F">
        <w:rPr>
          <w:rFonts w:ascii="Calibri" w:hAnsi="Calibri" w:cs="Calibri"/>
          <w:sz w:val="22"/>
          <w:szCs w:val="22"/>
        </w:rPr>
        <w:tab/>
        <w:t xml:space="preserve"> Tel.</w:t>
      </w:r>
      <w:r w:rsidRPr="00B43B2F">
        <w:rPr>
          <w:rFonts w:ascii="Calibri" w:hAnsi="Calibri" w:cs="Calibri"/>
          <w:sz w:val="22"/>
          <w:szCs w:val="22"/>
        </w:rPr>
        <w:tab/>
      </w:r>
    </w:p>
    <w:p w14:paraId="6217C37D" w14:textId="77777777" w:rsidR="005762F9" w:rsidRPr="00B43B2F" w:rsidRDefault="005762F9" w:rsidP="007E6CF1">
      <w:pPr>
        <w:widowControl w:val="0"/>
        <w:rPr>
          <w:rFonts w:ascii="Calibri" w:hAnsi="Calibri" w:cs="Calibri"/>
          <w:snapToGrid w:val="0"/>
          <w:sz w:val="22"/>
          <w:szCs w:val="22"/>
        </w:rPr>
      </w:pPr>
    </w:p>
    <w:p w14:paraId="44B38341" w14:textId="77777777" w:rsidR="00E81693" w:rsidRPr="00B43B2F" w:rsidRDefault="00E706F8" w:rsidP="00EF7109">
      <w:pPr>
        <w:pStyle w:val="Akapitzlist"/>
        <w:numPr>
          <w:ilvl w:val="0"/>
          <w:numId w:val="26"/>
        </w:numPr>
        <w:spacing w:after="0" w:line="240" w:lineRule="auto"/>
        <w:ind w:left="284" w:hanging="426"/>
        <w:rPr>
          <w:rFonts w:cs="Calibri"/>
        </w:rPr>
      </w:pPr>
      <w:r w:rsidRPr="00B43B2F">
        <w:rPr>
          <w:rFonts w:cs="Calibri"/>
        </w:rPr>
        <w:t>Sposób reprezentacji Wykonawcy/Wykonawców wspólnie ubiegających się o zamówienie</w:t>
      </w:r>
      <w:r w:rsidR="00E81693" w:rsidRPr="00B43B2F">
        <w:rPr>
          <w:rFonts w:cs="Calibri"/>
        </w:rPr>
        <w:t>*</w:t>
      </w:r>
      <w:r w:rsidRPr="00B43B2F">
        <w:rPr>
          <w:rFonts w:cs="Calibri"/>
        </w:rPr>
        <w:t>/</w:t>
      </w:r>
      <w:r w:rsidR="005762F9" w:rsidRPr="00B43B2F">
        <w:rPr>
          <w:rFonts w:cs="Calibri"/>
          <w:snapToGrid w:val="0"/>
        </w:rPr>
        <w:t>Pełnomocnik w przypadku składania oferty wspólnej</w:t>
      </w:r>
      <w:r w:rsidR="00E81693" w:rsidRPr="00B43B2F">
        <w:rPr>
          <w:rFonts w:cs="Calibri"/>
          <w:snapToGrid w:val="0"/>
        </w:rPr>
        <w:t xml:space="preserve">* </w:t>
      </w:r>
      <w:r w:rsidR="00E81693" w:rsidRPr="00B43B2F">
        <w:rPr>
          <w:rFonts w:cs="Calibri"/>
        </w:rPr>
        <w:t xml:space="preserve"> (wypełniają jedynie przedsiębiorcy składający wspólną ofertę-spółki cywilne, konsorcja)</w:t>
      </w:r>
    </w:p>
    <w:p w14:paraId="35BF1D38" w14:textId="77777777" w:rsidR="005762F9" w:rsidRPr="00B43B2F" w:rsidRDefault="005762F9" w:rsidP="007E6CF1">
      <w:pPr>
        <w:widowControl w:val="0"/>
        <w:ind w:left="284" w:hanging="426"/>
        <w:rPr>
          <w:rFonts w:ascii="Calibri" w:hAnsi="Calibri" w:cs="Calibri"/>
          <w:snapToGrid w:val="0"/>
          <w:sz w:val="22"/>
          <w:szCs w:val="22"/>
        </w:rPr>
      </w:pPr>
      <w:r w:rsidRPr="00B43B2F">
        <w:rPr>
          <w:rFonts w:ascii="Calibri" w:hAnsi="Calibri" w:cs="Calibri"/>
          <w:snapToGrid w:val="0"/>
          <w:sz w:val="22"/>
          <w:szCs w:val="22"/>
        </w:rPr>
        <w:t>Nazwisko, imię ....................................................................................................</w:t>
      </w:r>
      <w:r w:rsidR="001F7E32" w:rsidRPr="00B43B2F">
        <w:rPr>
          <w:rFonts w:ascii="Calibri" w:hAnsi="Calibri" w:cs="Calibri"/>
          <w:snapToGrid w:val="0"/>
          <w:sz w:val="22"/>
          <w:szCs w:val="22"/>
        </w:rPr>
        <w:t>..............................</w:t>
      </w:r>
    </w:p>
    <w:p w14:paraId="7FD0C78E" w14:textId="77777777" w:rsidR="005762F9" w:rsidRPr="00B43B2F" w:rsidRDefault="005762F9" w:rsidP="007E6CF1">
      <w:pPr>
        <w:widowControl w:val="0"/>
        <w:ind w:left="284" w:hanging="426"/>
        <w:rPr>
          <w:rFonts w:ascii="Calibri" w:hAnsi="Calibri" w:cs="Calibri"/>
          <w:snapToGrid w:val="0"/>
          <w:sz w:val="22"/>
          <w:szCs w:val="22"/>
        </w:rPr>
      </w:pPr>
      <w:r w:rsidRPr="00B43B2F">
        <w:rPr>
          <w:rFonts w:ascii="Calibri" w:hAnsi="Calibri" w:cs="Calibri"/>
          <w:snapToGrid w:val="0"/>
          <w:sz w:val="22"/>
          <w:szCs w:val="22"/>
        </w:rPr>
        <w:t>Stanowisko ...........................................................................................................</w:t>
      </w:r>
      <w:r w:rsidR="001F7E32" w:rsidRPr="00B43B2F">
        <w:rPr>
          <w:rFonts w:ascii="Calibri" w:hAnsi="Calibri" w:cs="Calibri"/>
          <w:snapToGrid w:val="0"/>
          <w:sz w:val="22"/>
          <w:szCs w:val="22"/>
        </w:rPr>
        <w:t>............................</w:t>
      </w:r>
    </w:p>
    <w:p w14:paraId="0784871A" w14:textId="77777777" w:rsidR="005762F9" w:rsidRPr="00B43B2F" w:rsidRDefault="005762F9" w:rsidP="007E6CF1">
      <w:pPr>
        <w:widowControl w:val="0"/>
        <w:ind w:left="284" w:hanging="426"/>
        <w:rPr>
          <w:rFonts w:ascii="Calibri" w:hAnsi="Calibri" w:cs="Calibri"/>
          <w:snapToGrid w:val="0"/>
          <w:sz w:val="22"/>
          <w:szCs w:val="22"/>
        </w:rPr>
      </w:pPr>
      <w:r w:rsidRPr="00B43B2F">
        <w:rPr>
          <w:rFonts w:ascii="Calibri" w:hAnsi="Calibri" w:cs="Calibri"/>
          <w:snapToGrid w:val="0"/>
          <w:sz w:val="22"/>
          <w:szCs w:val="22"/>
        </w:rPr>
        <w:t>Telefon...................................................Fax.........................................................</w:t>
      </w:r>
      <w:r w:rsidR="001F7E32" w:rsidRPr="00B43B2F">
        <w:rPr>
          <w:rFonts w:ascii="Calibri" w:hAnsi="Calibri" w:cs="Calibri"/>
          <w:snapToGrid w:val="0"/>
          <w:sz w:val="22"/>
          <w:szCs w:val="22"/>
        </w:rPr>
        <w:t>.............................</w:t>
      </w:r>
    </w:p>
    <w:p w14:paraId="023FB54F" w14:textId="5B37B3D5" w:rsidR="005762F9" w:rsidRPr="00B43B2F" w:rsidRDefault="005762F9" w:rsidP="007E6CF1">
      <w:pPr>
        <w:widowControl w:val="0"/>
        <w:ind w:left="284" w:hanging="426"/>
        <w:rPr>
          <w:rFonts w:ascii="Calibri" w:hAnsi="Calibri" w:cs="Calibri"/>
          <w:b/>
          <w:bCs/>
          <w:snapToGrid w:val="0"/>
          <w:color w:val="FF0000"/>
          <w:sz w:val="22"/>
          <w:szCs w:val="22"/>
          <w:u w:val="single"/>
        </w:rPr>
      </w:pPr>
      <w:r w:rsidRPr="00B43B2F">
        <w:rPr>
          <w:rFonts w:ascii="Calibri" w:hAnsi="Calibri" w:cs="Calibri"/>
          <w:snapToGrid w:val="0"/>
          <w:sz w:val="22"/>
          <w:szCs w:val="22"/>
        </w:rPr>
        <w:t>Zakres</w:t>
      </w:r>
      <w:r w:rsidR="002907AE" w:rsidRPr="00B43B2F">
        <w:rPr>
          <w:rFonts w:ascii="Calibri" w:hAnsi="Calibri" w:cs="Calibri"/>
          <w:snapToGrid w:val="0"/>
          <w:sz w:val="22"/>
          <w:szCs w:val="22"/>
        </w:rPr>
        <w:t xml:space="preserve"> </w:t>
      </w:r>
      <w:r w:rsidR="002907AE" w:rsidRPr="00B43B2F">
        <w:rPr>
          <w:rFonts w:ascii="Calibri" w:hAnsi="Calibri" w:cs="Calibri"/>
          <w:b/>
          <w:bCs/>
          <w:snapToGrid w:val="0"/>
          <w:color w:val="FF0000"/>
          <w:sz w:val="22"/>
          <w:szCs w:val="22"/>
        </w:rPr>
        <w:t>UWAGA</w:t>
      </w:r>
      <w:r w:rsidR="006C17D1">
        <w:rPr>
          <w:rFonts w:ascii="Calibri" w:hAnsi="Calibri" w:cs="Calibri"/>
          <w:b/>
          <w:bCs/>
          <w:snapToGrid w:val="0"/>
          <w:color w:val="FF0000"/>
          <w:sz w:val="22"/>
          <w:szCs w:val="22"/>
        </w:rPr>
        <w:t>!!!!</w:t>
      </w:r>
      <w:r w:rsidR="002907AE" w:rsidRPr="00B43B2F">
        <w:rPr>
          <w:rFonts w:ascii="Calibri" w:hAnsi="Calibri" w:cs="Calibri"/>
          <w:b/>
          <w:bCs/>
          <w:snapToGrid w:val="0"/>
          <w:color w:val="FF0000"/>
          <w:sz w:val="22"/>
          <w:szCs w:val="22"/>
        </w:rPr>
        <w:t>!</w:t>
      </w:r>
      <w:r w:rsidR="002907AE" w:rsidRPr="00B43B2F">
        <w:rPr>
          <w:rFonts w:ascii="Calibri" w:hAnsi="Calibri" w:cs="Calibri"/>
          <w:snapToGrid w:val="0"/>
          <w:sz w:val="22"/>
          <w:szCs w:val="22"/>
        </w:rPr>
        <w:t xml:space="preserve"> </w:t>
      </w:r>
      <w:r w:rsidR="002907AE" w:rsidRPr="00B43B2F">
        <w:rPr>
          <w:rFonts w:ascii="Calibri" w:hAnsi="Calibri" w:cs="Calibri"/>
          <w:b/>
          <w:bCs/>
          <w:snapToGrid w:val="0"/>
          <w:color w:val="FF0000"/>
          <w:sz w:val="22"/>
          <w:szCs w:val="22"/>
          <w:u w:val="single"/>
        </w:rPr>
        <w:t>Proszę zwrócić uwagę, aby w przypadku pełnomocnictwa został wyszczególniony poniższy zakres</w:t>
      </w:r>
      <w:r w:rsidRPr="00B43B2F">
        <w:rPr>
          <w:rFonts w:ascii="Calibri" w:hAnsi="Calibri" w:cs="Calibri"/>
          <w:b/>
          <w:bCs/>
          <w:snapToGrid w:val="0"/>
          <w:color w:val="FF0000"/>
          <w:sz w:val="22"/>
          <w:szCs w:val="22"/>
          <w:u w:val="single"/>
        </w:rPr>
        <w:t>*:</w:t>
      </w:r>
    </w:p>
    <w:p w14:paraId="611B4867" w14:textId="77777777" w:rsidR="005762F9" w:rsidRPr="006C17D1" w:rsidRDefault="005762F9" w:rsidP="007E6CF1">
      <w:pPr>
        <w:widowControl w:val="0"/>
        <w:ind w:left="284" w:hanging="426"/>
        <w:rPr>
          <w:rFonts w:ascii="Calibri" w:hAnsi="Calibri" w:cs="Calibri"/>
          <w:b/>
          <w:bCs/>
          <w:snapToGrid w:val="0"/>
          <w:sz w:val="22"/>
          <w:szCs w:val="22"/>
          <w:u w:val="single"/>
        </w:rPr>
      </w:pPr>
      <w:r w:rsidRPr="00B43B2F">
        <w:rPr>
          <w:rFonts w:ascii="Calibri" w:hAnsi="Calibri" w:cs="Calibri"/>
          <w:snapToGrid w:val="0"/>
          <w:sz w:val="22"/>
          <w:szCs w:val="22"/>
        </w:rPr>
        <w:t xml:space="preserve">       </w:t>
      </w:r>
      <w:r w:rsidRPr="006C17D1">
        <w:rPr>
          <w:rFonts w:ascii="Calibri" w:hAnsi="Calibri" w:cs="Calibri"/>
          <w:b/>
          <w:bCs/>
          <w:snapToGrid w:val="0"/>
          <w:sz w:val="22"/>
          <w:szCs w:val="22"/>
          <w:u w:val="single"/>
        </w:rPr>
        <w:t>- do reprezentowania w postępowaniu</w:t>
      </w:r>
    </w:p>
    <w:p w14:paraId="6EB573CE" w14:textId="77777777" w:rsidR="005762F9" w:rsidRPr="006C17D1" w:rsidRDefault="005762F9" w:rsidP="007E6CF1">
      <w:pPr>
        <w:autoSpaceDE w:val="0"/>
        <w:autoSpaceDN w:val="0"/>
        <w:adjustRightInd w:val="0"/>
        <w:ind w:left="284" w:hanging="426"/>
        <w:rPr>
          <w:rFonts w:ascii="Calibri" w:hAnsi="Calibri" w:cs="Calibri"/>
          <w:b/>
          <w:bCs/>
          <w:snapToGrid w:val="0"/>
          <w:sz w:val="22"/>
          <w:szCs w:val="22"/>
          <w:u w:val="single"/>
        </w:rPr>
      </w:pPr>
      <w:r w:rsidRPr="006C17D1">
        <w:rPr>
          <w:rFonts w:ascii="Calibri" w:hAnsi="Calibri" w:cs="Calibri"/>
          <w:b/>
          <w:bCs/>
          <w:snapToGrid w:val="0"/>
          <w:sz w:val="22"/>
          <w:szCs w:val="22"/>
          <w:u w:val="single"/>
        </w:rPr>
        <w:t xml:space="preserve">       - do reprezentowania w postępowaniu i zawarcia umowy</w:t>
      </w:r>
    </w:p>
    <w:p w14:paraId="42289541" w14:textId="77777777" w:rsidR="005762F9" w:rsidRPr="00B43B2F" w:rsidRDefault="005762F9" w:rsidP="007E6CF1">
      <w:pPr>
        <w:autoSpaceDE w:val="0"/>
        <w:autoSpaceDN w:val="0"/>
        <w:adjustRightInd w:val="0"/>
        <w:rPr>
          <w:rFonts w:ascii="Calibri" w:hAnsi="Calibri" w:cs="Calibri"/>
          <w:sz w:val="22"/>
          <w:szCs w:val="22"/>
        </w:rPr>
      </w:pPr>
    </w:p>
    <w:p w14:paraId="29F2BC5A" w14:textId="77777777" w:rsidR="005762F9" w:rsidRPr="00B43B2F" w:rsidRDefault="005762F9" w:rsidP="00EF7109">
      <w:pPr>
        <w:pStyle w:val="Akapitzlist"/>
        <w:widowControl w:val="0"/>
        <w:numPr>
          <w:ilvl w:val="0"/>
          <w:numId w:val="26"/>
        </w:numPr>
        <w:tabs>
          <w:tab w:val="left" w:pos="9000"/>
        </w:tabs>
        <w:spacing w:after="0" w:line="240" w:lineRule="auto"/>
        <w:ind w:left="426" w:hanging="426"/>
        <w:rPr>
          <w:rFonts w:cs="Calibri"/>
          <w:snapToGrid w:val="0"/>
        </w:rPr>
      </w:pPr>
      <w:r w:rsidRPr="00B43B2F">
        <w:rPr>
          <w:rFonts w:cs="Calibri"/>
          <w:snapToGrid w:val="0"/>
        </w:rPr>
        <w:t>Zastrzeżenie Wykonawcy</w:t>
      </w:r>
    </w:p>
    <w:p w14:paraId="60308516" w14:textId="77777777" w:rsidR="005762F9" w:rsidRPr="00B43B2F" w:rsidRDefault="00992BB4" w:rsidP="007E6CF1">
      <w:pPr>
        <w:pStyle w:val="Akapitzlist"/>
        <w:widowControl w:val="0"/>
        <w:tabs>
          <w:tab w:val="left" w:pos="9000"/>
        </w:tabs>
        <w:spacing w:after="0" w:line="240" w:lineRule="auto"/>
        <w:ind w:left="641" w:hanging="215"/>
        <w:outlineLvl w:val="0"/>
        <w:rPr>
          <w:rFonts w:cs="Calibri"/>
          <w:snapToGrid w:val="0"/>
        </w:rPr>
      </w:pPr>
      <w:r w:rsidRPr="00B43B2F">
        <w:rPr>
          <w:rFonts w:cs="Calibri"/>
          <w:snapToGrid w:val="0"/>
          <w:lang w:eastAsia="pl-PL"/>
        </w:rPr>
        <w:t>1)</w:t>
      </w:r>
      <w:r w:rsidR="005762F9" w:rsidRPr="00B43B2F">
        <w:rPr>
          <w:rFonts w:cs="Calibri"/>
          <w:snapToGrid w:val="0"/>
        </w:rPr>
        <w:t>Niżej wymienione dokumenty składające się na ofertę nie mogą być ogólnie udostępnione:</w:t>
      </w:r>
    </w:p>
    <w:p w14:paraId="247F6731" w14:textId="77777777" w:rsidR="00890D1A" w:rsidRDefault="00890D1A" w:rsidP="007E6CF1">
      <w:pPr>
        <w:widowControl w:val="0"/>
        <w:tabs>
          <w:tab w:val="left" w:pos="9000"/>
        </w:tabs>
        <w:ind w:left="907" w:hanging="215"/>
        <w:rPr>
          <w:rFonts w:ascii="Calibri" w:hAnsi="Calibri" w:cs="Calibri"/>
          <w:snapToGrid w:val="0"/>
          <w:sz w:val="22"/>
          <w:szCs w:val="22"/>
        </w:rPr>
      </w:pPr>
    </w:p>
    <w:p w14:paraId="7A237F9A" w14:textId="20A21BAC" w:rsidR="001F7E32" w:rsidRPr="00B43B2F" w:rsidRDefault="005762F9" w:rsidP="007E6CF1">
      <w:pPr>
        <w:widowControl w:val="0"/>
        <w:tabs>
          <w:tab w:val="left" w:pos="9000"/>
        </w:tabs>
        <w:ind w:left="907" w:hanging="215"/>
        <w:rPr>
          <w:rFonts w:ascii="Calibri" w:hAnsi="Calibri" w:cs="Calibri"/>
          <w:snapToGrid w:val="0"/>
          <w:sz w:val="22"/>
          <w:szCs w:val="22"/>
        </w:rPr>
      </w:pPr>
      <w:r w:rsidRPr="00B43B2F">
        <w:rPr>
          <w:rFonts w:ascii="Calibri" w:hAnsi="Calibri" w:cs="Calibri"/>
          <w:snapToGrid w:val="0"/>
          <w:sz w:val="22"/>
          <w:szCs w:val="22"/>
        </w:rPr>
        <w:t>……………………………………………………………………………………………………………………………………</w:t>
      </w:r>
    </w:p>
    <w:p w14:paraId="3EE3337A" w14:textId="77777777" w:rsidR="005762F9" w:rsidRPr="00B43B2F" w:rsidRDefault="00992BB4" w:rsidP="007E6CF1">
      <w:pPr>
        <w:pStyle w:val="Akapitzlist"/>
        <w:widowControl w:val="0"/>
        <w:tabs>
          <w:tab w:val="left" w:pos="9000"/>
        </w:tabs>
        <w:spacing w:after="0" w:line="240" w:lineRule="auto"/>
        <w:ind w:hanging="215"/>
        <w:outlineLvl w:val="0"/>
        <w:rPr>
          <w:rFonts w:cs="Calibri"/>
          <w:snapToGrid w:val="0"/>
        </w:rPr>
      </w:pPr>
      <w:r w:rsidRPr="00B43B2F">
        <w:rPr>
          <w:rFonts w:cs="Calibri"/>
          <w:snapToGrid w:val="0"/>
        </w:rPr>
        <w:t xml:space="preserve">2) </w:t>
      </w:r>
      <w:r w:rsidR="001F7E32" w:rsidRPr="00B43B2F">
        <w:rPr>
          <w:rFonts w:cs="Calibri"/>
          <w:snapToGrid w:val="0"/>
        </w:rPr>
        <w:t>Inne informacje W</w:t>
      </w:r>
      <w:r w:rsidR="005762F9" w:rsidRPr="00B43B2F">
        <w:rPr>
          <w:rFonts w:cs="Calibri"/>
          <w:snapToGrid w:val="0"/>
        </w:rPr>
        <w:t xml:space="preserve">ykonawcy: </w:t>
      </w:r>
    </w:p>
    <w:p w14:paraId="46A67F91" w14:textId="77777777" w:rsidR="00890D1A" w:rsidRDefault="00890D1A" w:rsidP="007E6CF1">
      <w:pPr>
        <w:widowControl w:val="0"/>
        <w:tabs>
          <w:tab w:val="left" w:pos="9000"/>
        </w:tabs>
        <w:ind w:left="907" w:hanging="215"/>
        <w:rPr>
          <w:rFonts w:ascii="Calibri" w:hAnsi="Calibri" w:cs="Calibri"/>
          <w:snapToGrid w:val="0"/>
          <w:sz w:val="22"/>
          <w:szCs w:val="22"/>
        </w:rPr>
      </w:pPr>
    </w:p>
    <w:p w14:paraId="2D3AA4F7" w14:textId="77777777" w:rsidR="001F7E32" w:rsidRPr="00B43B2F" w:rsidRDefault="00B30FAB" w:rsidP="007E6CF1">
      <w:pPr>
        <w:widowControl w:val="0"/>
        <w:tabs>
          <w:tab w:val="left" w:pos="9000"/>
        </w:tabs>
        <w:ind w:left="907" w:hanging="215"/>
        <w:rPr>
          <w:rFonts w:ascii="Calibri" w:hAnsi="Calibri" w:cs="Calibri"/>
          <w:snapToGrid w:val="0"/>
          <w:sz w:val="22"/>
          <w:szCs w:val="22"/>
        </w:rPr>
      </w:pPr>
      <w:r w:rsidRPr="00B43B2F">
        <w:rPr>
          <w:rFonts w:ascii="Calibri" w:hAnsi="Calibri" w:cs="Calibri"/>
          <w:snapToGrid w:val="0"/>
          <w:sz w:val="22"/>
          <w:szCs w:val="22"/>
        </w:rPr>
        <w:t>………</w:t>
      </w:r>
      <w:r w:rsidR="001F7E32" w:rsidRPr="00B43B2F">
        <w:rPr>
          <w:rFonts w:ascii="Calibri" w:hAnsi="Calibri" w:cs="Calibri"/>
          <w:snapToGrid w:val="0"/>
          <w:sz w:val="22"/>
          <w:szCs w:val="22"/>
        </w:rPr>
        <w:t>……………………………………………………………………………………………………………………………</w:t>
      </w:r>
    </w:p>
    <w:p w14:paraId="2C94060C" w14:textId="77777777" w:rsidR="005762F9" w:rsidRPr="00B43B2F" w:rsidRDefault="005762F9" w:rsidP="00123598">
      <w:pPr>
        <w:widowControl w:val="0"/>
        <w:tabs>
          <w:tab w:val="left" w:pos="9000"/>
        </w:tabs>
        <w:rPr>
          <w:rFonts w:ascii="Calibri" w:hAnsi="Calibri" w:cs="Calibri"/>
          <w:snapToGrid w:val="0"/>
          <w:sz w:val="22"/>
          <w:szCs w:val="22"/>
        </w:rPr>
      </w:pPr>
    </w:p>
    <w:p w14:paraId="45B8CB82" w14:textId="77777777" w:rsidR="00F94F48" w:rsidRDefault="00F94F48" w:rsidP="007E6CF1">
      <w:pPr>
        <w:rPr>
          <w:rFonts w:ascii="Calibri" w:hAnsi="Calibri" w:cs="Calibri"/>
          <w:snapToGrid w:val="0"/>
          <w:color w:val="000000"/>
          <w:sz w:val="22"/>
          <w:szCs w:val="22"/>
        </w:rPr>
      </w:pPr>
      <w:r w:rsidRPr="00B43B2F">
        <w:rPr>
          <w:rFonts w:ascii="Calibri" w:hAnsi="Calibri" w:cs="Calibri"/>
          <w:snapToGrid w:val="0"/>
          <w:color w:val="000000"/>
          <w:sz w:val="22"/>
          <w:szCs w:val="22"/>
        </w:rPr>
        <w:t xml:space="preserve">UWAGA! W przypadku braku wykazania, że informacje zastrzeżone w ofercie stanowią tajemnicę przedsiębiorstwa lub niewystarczającego uzasadnienia, informacje te zostaną uznane za jawne.  </w:t>
      </w:r>
    </w:p>
    <w:p w14:paraId="7C78C36D" w14:textId="77777777" w:rsidR="00890D1A" w:rsidRPr="00B43B2F" w:rsidRDefault="00890D1A" w:rsidP="007E6CF1">
      <w:pPr>
        <w:rPr>
          <w:rFonts w:ascii="Calibri" w:hAnsi="Calibri" w:cs="Calibri"/>
          <w:snapToGrid w:val="0"/>
          <w:color w:val="000000"/>
          <w:sz w:val="22"/>
          <w:szCs w:val="22"/>
        </w:rPr>
      </w:pPr>
    </w:p>
    <w:p w14:paraId="5D640933" w14:textId="77777777" w:rsidR="00174B72" w:rsidRPr="00B43B2F" w:rsidRDefault="00174B72" w:rsidP="00EF7109">
      <w:pPr>
        <w:pStyle w:val="Standard"/>
        <w:numPr>
          <w:ilvl w:val="0"/>
          <w:numId w:val="26"/>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 xml:space="preserve">Podanie danych osobowych jest dobrowolne, ale ich brak uniemożliwi udział w </w:t>
      </w:r>
      <w:r w:rsidR="00BA1EF5" w:rsidRPr="00B43B2F">
        <w:rPr>
          <w:rFonts w:ascii="Calibri" w:hAnsi="Calibri" w:cs="Calibri"/>
          <w:sz w:val="22"/>
          <w:szCs w:val="22"/>
        </w:rPr>
        <w:t>p</w:t>
      </w:r>
      <w:r w:rsidRPr="00B43B2F">
        <w:rPr>
          <w:rFonts w:ascii="Calibri" w:hAnsi="Calibri" w:cs="Calibri"/>
          <w:sz w:val="22"/>
          <w:szCs w:val="22"/>
        </w:rPr>
        <w:t>ostępowaniu.</w:t>
      </w:r>
    </w:p>
    <w:p w14:paraId="61C1D499" w14:textId="77777777" w:rsidR="00174B72" w:rsidRPr="00B43B2F" w:rsidRDefault="00174B72" w:rsidP="00EF7109">
      <w:pPr>
        <w:pStyle w:val="Standard"/>
        <w:numPr>
          <w:ilvl w:val="0"/>
          <w:numId w:val="26"/>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 xml:space="preserve">Oświadczam/y, </w:t>
      </w:r>
      <w:r w:rsidR="00BA1EF5" w:rsidRPr="00B43B2F">
        <w:rPr>
          <w:rFonts w:ascii="Calibri" w:hAnsi="Calibri" w:cs="Calibri"/>
          <w:sz w:val="22"/>
          <w:szCs w:val="22"/>
        </w:rPr>
        <w:t xml:space="preserve">jako Wykonawca, </w:t>
      </w:r>
      <w:r w:rsidRPr="00B43B2F">
        <w:rPr>
          <w:rFonts w:ascii="Calibri" w:hAnsi="Calibri" w:cs="Calibri"/>
          <w:sz w:val="22"/>
          <w:szCs w:val="22"/>
        </w:rPr>
        <w:t>że mam odpowiednie środki techniczne i organizacyjne, by przetwarzanie danych osobowych w ramach realizacji przedmiotu zamówienia spełniało wymogi RODO i chroniło prawa osób, których dane dotyczą.</w:t>
      </w:r>
    </w:p>
    <w:p w14:paraId="6405E113" w14:textId="77777777" w:rsidR="00497E84" w:rsidRPr="00B43B2F" w:rsidRDefault="00497E84" w:rsidP="00EF7109">
      <w:pPr>
        <w:pStyle w:val="Standard"/>
        <w:numPr>
          <w:ilvl w:val="0"/>
          <w:numId w:val="26"/>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Zostałem/Osoby wskazane do realizacji zamówienia zostały/ zapoznany/zapoznane z poniższą klauzulą informacyjną:</w:t>
      </w:r>
    </w:p>
    <w:p w14:paraId="7E500FE4" w14:textId="77777777" w:rsidR="002907AE" w:rsidRPr="00B43B2F" w:rsidRDefault="00497E84" w:rsidP="007E6CF1">
      <w:pPr>
        <w:ind w:left="567" w:hanging="283"/>
        <w:rPr>
          <w:rFonts w:ascii="Calibri" w:hAnsi="Calibri" w:cs="Calibri"/>
          <w:sz w:val="22"/>
          <w:szCs w:val="22"/>
        </w:rPr>
      </w:pPr>
      <w:r w:rsidRPr="00B43B2F">
        <w:rPr>
          <w:rFonts w:ascii="Calibri" w:hAnsi="Calibri" w:cs="Calibri"/>
          <w:sz w:val="22"/>
          <w:szCs w:val="22"/>
        </w:rPr>
        <w:t xml:space="preserve">Informuję, że: </w:t>
      </w:r>
    </w:p>
    <w:p w14:paraId="607E9483" w14:textId="77777777" w:rsidR="002907AE" w:rsidRPr="00B43B2F" w:rsidRDefault="002907AE" w:rsidP="00EF7109">
      <w:pPr>
        <w:pStyle w:val="Akapitzlist"/>
        <w:numPr>
          <w:ilvl w:val="0"/>
          <w:numId w:val="35"/>
        </w:numPr>
        <w:spacing w:after="0" w:line="240" w:lineRule="auto"/>
        <w:ind w:left="567" w:hanging="283"/>
        <w:contextualSpacing/>
        <w:rPr>
          <w:rStyle w:val="Pogrubienie"/>
          <w:rFonts w:cs="Calibri"/>
          <w:b w:val="0"/>
          <w:bCs w:val="0"/>
          <w:lang w:eastAsia="ar-SA"/>
        </w:rPr>
      </w:pPr>
      <w:r w:rsidRPr="00B43B2F">
        <w:rPr>
          <w:rFonts w:cs="Calibri"/>
          <w:lang w:eastAsia="ar-SA"/>
        </w:rPr>
        <w:t xml:space="preserve">Administratorem danych osobowych Wykonawcy </w:t>
      </w:r>
      <w:proofErr w:type="gramStart"/>
      <w:r w:rsidRPr="00B43B2F">
        <w:rPr>
          <w:rFonts w:cs="Calibri"/>
          <w:lang w:eastAsia="ar-SA"/>
        </w:rPr>
        <w:t xml:space="preserve">jest  </w:t>
      </w:r>
      <w:r w:rsidRPr="00B43B2F">
        <w:rPr>
          <w:rStyle w:val="Pogrubienie"/>
          <w:rFonts w:cs="Calibri"/>
        </w:rPr>
        <w:t>Miejski</w:t>
      </w:r>
      <w:proofErr w:type="gramEnd"/>
      <w:r w:rsidRPr="00B43B2F">
        <w:rPr>
          <w:rStyle w:val="Pogrubienie"/>
          <w:rFonts w:cs="Calibri"/>
        </w:rPr>
        <w:t xml:space="preserve"> Ośrodek Pomocy Społecznej w Rumi</w:t>
      </w:r>
    </w:p>
    <w:p w14:paraId="73145B00" w14:textId="77777777" w:rsidR="002907AE" w:rsidRPr="00B43B2F" w:rsidRDefault="002907AE" w:rsidP="007E6CF1">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adres korespondencyjny ul. Sobieskiego 42; 84-230 Rumia;  </w:t>
      </w:r>
    </w:p>
    <w:p w14:paraId="6EF4010A" w14:textId="77777777" w:rsidR="002907AE" w:rsidRPr="00B43B2F" w:rsidRDefault="002907AE" w:rsidP="007E6CF1">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numer telefonu  (58) 58 671 05 56;</w:t>
      </w:r>
    </w:p>
    <w:p w14:paraId="21D8C828" w14:textId="268E292B" w:rsidR="002907AE" w:rsidRPr="00B43B2F" w:rsidRDefault="002907AE" w:rsidP="00054230">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możliwe jest również skorzystanie z e-doręczeń </w:t>
      </w:r>
      <w:r w:rsidR="00054230">
        <w:rPr>
          <w:rFonts w:ascii="Calibri" w:hAnsi="Calibri" w:cs="Calibri"/>
          <w:sz w:val="22"/>
          <w:szCs w:val="22"/>
          <w:lang w:eastAsia="en-US"/>
        </w:rPr>
        <w:t>(</w:t>
      </w:r>
      <w:r w:rsidR="00443E04">
        <w:rPr>
          <w:rFonts w:ascii="Calibri" w:hAnsi="Calibri" w:cs="Calibri"/>
          <w:sz w:val="22"/>
          <w:szCs w:val="22"/>
          <w:lang w:eastAsia="en-US"/>
        </w:rPr>
        <w:t>a</w:t>
      </w:r>
      <w:r w:rsidR="00054230" w:rsidRPr="00054230">
        <w:rPr>
          <w:rFonts w:ascii="Calibri" w:hAnsi="Calibri" w:cs="Calibri"/>
          <w:sz w:val="22"/>
          <w:szCs w:val="22"/>
          <w:lang w:eastAsia="en-US"/>
        </w:rPr>
        <w:t xml:space="preserve">dres do e - </w:t>
      </w:r>
      <w:r w:rsidR="00054230">
        <w:rPr>
          <w:rFonts w:ascii="Calibri" w:hAnsi="Calibri" w:cs="Calibri"/>
          <w:sz w:val="22"/>
          <w:szCs w:val="22"/>
          <w:lang w:eastAsia="en-US"/>
        </w:rPr>
        <w:t>d</w:t>
      </w:r>
      <w:r w:rsidR="00054230" w:rsidRPr="00054230">
        <w:rPr>
          <w:rFonts w:ascii="Calibri" w:hAnsi="Calibri" w:cs="Calibri"/>
          <w:sz w:val="22"/>
          <w:szCs w:val="22"/>
          <w:lang w:eastAsia="en-US"/>
        </w:rPr>
        <w:t>oręczeń:</w:t>
      </w:r>
      <w:r w:rsidR="00054230" w:rsidRPr="00054230">
        <w:rPr>
          <w:rFonts w:ascii="Calibri" w:hAnsi="Calibri" w:cs="Calibri"/>
          <w:b/>
          <w:bCs/>
          <w:sz w:val="22"/>
          <w:szCs w:val="22"/>
          <w:lang w:eastAsia="en-US"/>
        </w:rPr>
        <w:t> </w:t>
      </w:r>
      <w:r w:rsidR="00054230" w:rsidRPr="00054230">
        <w:rPr>
          <w:rFonts w:ascii="Calibri" w:hAnsi="Calibri" w:cs="Calibri"/>
          <w:sz w:val="22"/>
          <w:szCs w:val="22"/>
          <w:lang w:eastAsia="en-US"/>
        </w:rPr>
        <w:t xml:space="preserve">AE:PL-78831-29478-IGBBG-25) </w:t>
      </w:r>
      <w:r w:rsidRPr="00054230">
        <w:rPr>
          <w:rFonts w:ascii="Calibri" w:hAnsi="Calibri" w:cs="Calibri"/>
          <w:sz w:val="22"/>
          <w:szCs w:val="22"/>
          <w:lang w:eastAsia="en-US"/>
        </w:rPr>
        <w:t xml:space="preserve">lub </w:t>
      </w:r>
      <w:hyperlink r:id="rId9" w:history="1">
        <w:r w:rsidRPr="00054230">
          <w:rPr>
            <w:rStyle w:val="ListLabel466"/>
            <w:rFonts w:cs="Calibri"/>
            <w:sz w:val="22"/>
            <w:szCs w:val="22"/>
          </w:rPr>
          <w:t>elektronicznej skrzynki podawczej ePUAP</w:t>
        </w:r>
      </w:hyperlink>
      <w:r w:rsidRPr="00054230">
        <w:rPr>
          <w:rFonts w:ascii="Calibri" w:hAnsi="Calibri" w:cs="Calibri"/>
          <w:sz w:val="22"/>
          <w:szCs w:val="22"/>
          <w:lang w:eastAsia="en-US"/>
        </w:rPr>
        <w:t>: adres</w:t>
      </w:r>
      <w:r w:rsidRPr="00B43B2F">
        <w:rPr>
          <w:rFonts w:ascii="Calibri" w:hAnsi="Calibri" w:cs="Calibri"/>
          <w:sz w:val="22"/>
          <w:szCs w:val="22"/>
          <w:lang w:eastAsia="en-US"/>
        </w:rPr>
        <w:t xml:space="preserve"> skrzynki    /MOPSRUMIA/SkrytkaESP</w:t>
      </w:r>
    </w:p>
    <w:p w14:paraId="14837330" w14:textId="77777777" w:rsidR="002907AE" w:rsidRPr="00B43B2F" w:rsidRDefault="002907AE" w:rsidP="007E6CF1">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niezależnie od wprowadzonego kanału komunikacji poprzez skrzynkę podawczą osoby, które nie dysponują środkami do składania kwalifikowanego podpisu elektronicznego lub podpisu elektronicznego potwierdzonego e-doręczeniami lub profilem zaufanym ePUAP, w sprawach danych osobowych mogą korzystać z poczty e-mail  </w:t>
      </w:r>
      <w:hyperlink r:id="rId10" w:history="1">
        <w:r w:rsidRPr="00B43B2F">
          <w:rPr>
            <w:rStyle w:val="ListLabel466"/>
            <w:rFonts w:cs="Calibri"/>
            <w:sz w:val="22"/>
            <w:szCs w:val="22"/>
          </w:rPr>
          <w:t>sekretariat@mops.rumia.pl</w:t>
        </w:r>
      </w:hyperlink>
    </w:p>
    <w:p w14:paraId="11E6A4F3" w14:textId="77777777" w:rsidR="002907AE" w:rsidRDefault="002907AE" w:rsidP="007E6CF1">
      <w:pPr>
        <w:ind w:left="511" w:firstLine="170"/>
        <w:rPr>
          <w:rFonts w:ascii="Calibri" w:hAnsi="Calibri" w:cs="Calibri"/>
          <w:sz w:val="22"/>
          <w:szCs w:val="22"/>
          <w:lang w:eastAsia="fa-IR" w:bidi="fa-IR"/>
        </w:rPr>
      </w:pPr>
      <w:r w:rsidRPr="00B43B2F">
        <w:rPr>
          <w:rFonts w:ascii="Calibri" w:hAnsi="Calibri" w:cs="Calibri"/>
          <w:sz w:val="22"/>
          <w:szCs w:val="22"/>
        </w:rPr>
        <w:t xml:space="preserve">Dane kontaktowe do inspektora ochrony danych osobowych </w:t>
      </w:r>
      <w:hyperlink r:id="rId11" w:history="1">
        <w:r w:rsidRPr="00B43B2F">
          <w:rPr>
            <w:rStyle w:val="ListLabel466"/>
            <w:rFonts w:cs="Calibri"/>
            <w:sz w:val="22"/>
            <w:szCs w:val="22"/>
          </w:rPr>
          <w:t>iodo@mops.rumia.pl</w:t>
        </w:r>
      </w:hyperlink>
      <w:r w:rsidRPr="00B43B2F">
        <w:rPr>
          <w:rFonts w:ascii="Calibri" w:hAnsi="Calibri" w:cs="Calibri"/>
          <w:sz w:val="22"/>
          <w:szCs w:val="22"/>
        </w:rPr>
        <w:t>.</w:t>
      </w:r>
      <w:r w:rsidRPr="00B43B2F">
        <w:rPr>
          <w:rFonts w:ascii="Calibri" w:hAnsi="Calibri" w:cs="Calibri"/>
          <w:sz w:val="22"/>
          <w:szCs w:val="22"/>
          <w:lang w:eastAsia="fa-IR" w:bidi="fa-IR"/>
        </w:rPr>
        <w:t xml:space="preserve"> </w:t>
      </w:r>
    </w:p>
    <w:p w14:paraId="5852ADB5" w14:textId="38F71534" w:rsidR="002907AE" w:rsidRPr="00BE1FC0" w:rsidRDefault="002907AE" w:rsidP="00123598">
      <w:pPr>
        <w:pStyle w:val="Akapitzlist"/>
        <w:numPr>
          <w:ilvl w:val="0"/>
          <w:numId w:val="35"/>
        </w:numPr>
        <w:spacing w:after="0" w:line="240" w:lineRule="auto"/>
        <w:rPr>
          <w:rFonts w:cs="Calibri"/>
          <w:lang w:eastAsia="fa-IR" w:bidi="fa-IR"/>
        </w:rPr>
      </w:pPr>
      <w:r w:rsidRPr="00BE1FC0">
        <w:rPr>
          <w:rFonts w:eastAsiaTheme="majorEastAsia" w:cs="Calibri"/>
        </w:rPr>
        <w:t xml:space="preserve">Dane osobowe Wykonawcy będą przetwarzane na podstawie art. 6 ust. 1 lit. c RODO </w:t>
      </w:r>
      <w:r w:rsidRPr="00BE1FC0">
        <w:rPr>
          <w:rFonts w:eastAsiaTheme="majorEastAsia" w:cs="Calibri"/>
        </w:rPr>
        <w:br/>
        <w:t>w celu związanym z przedmiotowym postępowaniem o udzielenie zamówienia publicznego pn.</w:t>
      </w:r>
      <w:r w:rsidRPr="00BE1FC0">
        <w:rPr>
          <w:rFonts w:cs="Calibri"/>
          <w:b/>
          <w:caps/>
        </w:rPr>
        <w:t xml:space="preserve"> </w:t>
      </w:r>
      <w:r w:rsidR="00BE1FC0" w:rsidRPr="00BE1FC0">
        <w:rPr>
          <w:rFonts w:eastAsiaTheme="majorEastAsia" w:cs="Calibri"/>
          <w:b/>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r w:rsidR="00BE1FC0">
        <w:rPr>
          <w:rFonts w:eastAsiaTheme="majorEastAsia" w:cs="Calibri"/>
          <w:b/>
        </w:rPr>
        <w:t xml:space="preserve"> </w:t>
      </w:r>
      <w:r w:rsidR="00EB507E" w:rsidRPr="00BE1FC0">
        <w:rPr>
          <w:rFonts w:cs="Calibri"/>
          <w:b/>
        </w:rPr>
        <w:t xml:space="preserve">tj. </w:t>
      </w:r>
      <w:r w:rsidRPr="00BE1FC0">
        <w:rPr>
          <w:rFonts w:eastAsiaTheme="majorEastAsia" w:cs="Calibri"/>
        </w:rPr>
        <w:t xml:space="preserve">zawarcia umowy w sprawie zamówienia publicznego i jej realizacji, przechowywania dokumentacji postępowania (protokołu postępowania z </w:t>
      </w:r>
      <w:r w:rsidRPr="00BE1FC0">
        <w:rPr>
          <w:rFonts w:eastAsiaTheme="majorEastAsia" w:cs="Calibri"/>
        </w:rPr>
        <w:lastRenderedPageBreak/>
        <w:t>załącznikami) na wypadek kontroli prowadzonej przez uprawnione organy i podmioty, przekazania dokumentacji do archiwum a następnie jej zbrakowani)</w:t>
      </w:r>
    </w:p>
    <w:p w14:paraId="76DED1C4" w14:textId="77777777" w:rsidR="002907AE" w:rsidRPr="00B43B2F" w:rsidRDefault="002907AE" w:rsidP="00123598">
      <w:pPr>
        <w:numPr>
          <w:ilvl w:val="0"/>
          <w:numId w:val="35"/>
        </w:numPr>
        <w:contextualSpacing/>
        <w:rPr>
          <w:rFonts w:ascii="Calibri" w:eastAsiaTheme="majorEastAsia" w:hAnsi="Calibri" w:cs="Calibri"/>
          <w:sz w:val="22"/>
          <w:szCs w:val="22"/>
        </w:rPr>
      </w:pPr>
      <w:r w:rsidRPr="00B43B2F">
        <w:rPr>
          <w:rFonts w:ascii="Calibri" w:eastAsiaTheme="majorEastAsia" w:hAnsi="Calibri" w:cs="Calibri"/>
          <w:sz w:val="22"/>
          <w:szCs w:val="22"/>
        </w:rPr>
        <w:t>Odbiorcami przekazanych przez Wykonawcę danych osobowych będą osoby lub podmioty, którym zostanie udostępniona dokumentacja postępowania zgodnie z art. 18 oraz art. 74 ustawy Pzp, a także art. 6 ustawy z 6 września 2001 r. o dostępie do informacji publicznej.</w:t>
      </w:r>
    </w:p>
    <w:p w14:paraId="5D224450" w14:textId="77777777" w:rsidR="002907AE" w:rsidRPr="00B43B2F" w:rsidRDefault="002907AE" w:rsidP="00EF7109">
      <w:pPr>
        <w:numPr>
          <w:ilvl w:val="0"/>
          <w:numId w:val="35"/>
        </w:numPr>
        <w:spacing w:after="200"/>
        <w:contextualSpacing/>
        <w:rPr>
          <w:rFonts w:ascii="Calibri" w:eastAsiaTheme="majorEastAsia" w:hAnsi="Calibri" w:cs="Calibri"/>
          <w:sz w:val="22"/>
          <w:szCs w:val="22"/>
        </w:rPr>
      </w:pPr>
      <w:r w:rsidRPr="00B43B2F">
        <w:rPr>
          <w:rFonts w:ascii="Calibri" w:eastAsiaTheme="majorEastAsia" w:hAnsi="Calibri" w:cs="Calibri"/>
          <w:sz w:val="22"/>
          <w:szCs w:val="22"/>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06A39180" w14:textId="76B5DE54" w:rsidR="002907AE" w:rsidRPr="00B43B2F" w:rsidRDefault="002907AE" w:rsidP="00EF7109">
      <w:pPr>
        <w:numPr>
          <w:ilvl w:val="0"/>
          <w:numId w:val="35"/>
        </w:numPr>
        <w:spacing w:after="200"/>
        <w:contextualSpacing/>
        <w:rPr>
          <w:rFonts w:ascii="Calibri" w:eastAsiaTheme="majorEastAsia" w:hAnsi="Calibri" w:cs="Calibri"/>
          <w:b/>
          <w:sz w:val="22"/>
          <w:szCs w:val="22"/>
        </w:rPr>
      </w:pPr>
      <w:r w:rsidRPr="00B43B2F">
        <w:rPr>
          <w:rFonts w:ascii="Calibri" w:eastAsiaTheme="majorEastAsia" w:hAnsi="Calibri" w:cs="Calibri"/>
          <w:sz w:val="22"/>
          <w:szCs w:val="22"/>
        </w:rPr>
        <w:t xml:space="preserve">Informacje, o których mowa w art. 13 ust. 1 i 2 RODO znajduje się </w:t>
      </w:r>
      <w:r w:rsidRPr="00B43B2F">
        <w:rPr>
          <w:rFonts w:ascii="Calibri" w:eastAsiaTheme="majorEastAsia" w:hAnsi="Calibri" w:cs="Calibri"/>
          <w:b/>
          <w:sz w:val="22"/>
          <w:szCs w:val="22"/>
        </w:rPr>
        <w:t xml:space="preserve">w załączniku nr </w:t>
      </w:r>
      <w:r w:rsidR="00FC6183">
        <w:rPr>
          <w:rFonts w:ascii="Calibri" w:eastAsiaTheme="majorEastAsia" w:hAnsi="Calibri" w:cs="Calibri"/>
          <w:b/>
          <w:sz w:val="22"/>
          <w:szCs w:val="22"/>
        </w:rPr>
        <w:t>2</w:t>
      </w:r>
      <w:r w:rsidRPr="00B43B2F">
        <w:rPr>
          <w:rFonts w:ascii="Calibri" w:eastAsiaTheme="majorEastAsia" w:hAnsi="Calibri" w:cs="Calibri"/>
          <w:b/>
          <w:sz w:val="22"/>
          <w:szCs w:val="22"/>
        </w:rPr>
        <w:t xml:space="preserve"> i 6 do SWZ.</w:t>
      </w:r>
    </w:p>
    <w:p w14:paraId="4C118635" w14:textId="77777777" w:rsidR="002907AE" w:rsidRPr="00B43B2F" w:rsidRDefault="002907AE" w:rsidP="00EF7109">
      <w:pPr>
        <w:numPr>
          <w:ilvl w:val="0"/>
          <w:numId w:val="35"/>
        </w:numPr>
        <w:spacing w:after="200"/>
        <w:contextualSpacing/>
        <w:rPr>
          <w:rFonts w:ascii="Calibri" w:eastAsiaTheme="majorEastAsia" w:hAnsi="Calibri" w:cs="Calibri"/>
          <w:sz w:val="22"/>
          <w:szCs w:val="22"/>
        </w:rPr>
      </w:pPr>
      <w:r w:rsidRPr="00B43B2F">
        <w:rPr>
          <w:rFonts w:ascii="Calibri" w:eastAsiaTheme="majorEastAsia" w:hAnsi="Calibri" w:cs="Calibri"/>
          <w:sz w:val="22"/>
          <w:szCs w:val="22"/>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57568D9F" w14:textId="77777777" w:rsidR="002907AE" w:rsidRPr="00B43B2F" w:rsidRDefault="002907AE" w:rsidP="00EF7109">
      <w:pPr>
        <w:numPr>
          <w:ilvl w:val="0"/>
          <w:numId w:val="35"/>
        </w:numPr>
        <w:spacing w:after="200"/>
        <w:contextualSpacing/>
        <w:rPr>
          <w:rFonts w:ascii="Calibri" w:eastAsiaTheme="majorEastAsia" w:hAnsi="Calibri" w:cs="Calibri"/>
          <w:sz w:val="22"/>
          <w:szCs w:val="22"/>
        </w:rPr>
      </w:pPr>
      <w:r w:rsidRPr="00B43B2F">
        <w:rPr>
          <w:rFonts w:ascii="Calibri" w:eastAsiaTheme="majorEastAsia" w:hAnsi="Calibri" w:cs="Calibri"/>
          <w:sz w:val="22"/>
          <w:szCs w:val="22"/>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2E83FBF5"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865AEC3"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FEE30A1" w14:textId="77777777" w:rsidR="002907AE" w:rsidRPr="00B43B2F" w:rsidRDefault="002907AE" w:rsidP="00EF7109">
      <w:pPr>
        <w:numPr>
          <w:ilvl w:val="0"/>
          <w:numId w:val="35"/>
        </w:numPr>
        <w:spacing w:after="200"/>
        <w:contextualSpacing/>
        <w:rPr>
          <w:rFonts w:ascii="Calibri" w:eastAsiaTheme="majorEastAsia" w:hAnsi="Calibri" w:cs="Calibri"/>
          <w:sz w:val="22"/>
          <w:szCs w:val="22"/>
        </w:rPr>
      </w:pPr>
      <w:r w:rsidRPr="00B43B2F">
        <w:rPr>
          <w:rFonts w:ascii="Calibri" w:eastAsiaTheme="majorEastAsia" w:hAnsi="Calibri" w:cs="Calibri"/>
          <w:sz w:val="22"/>
          <w:szCs w:val="22"/>
        </w:rPr>
        <w:t>Zamawiający informuje, że:</w:t>
      </w:r>
    </w:p>
    <w:p w14:paraId="3FCC5666"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1D1B4C97"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3B5605E9"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E2D994D"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skorzystanie przez osobę, której dane osobowe dotyczą, z uprawnienia, o którym mowa w art. 16 RODO (z uprawnienia do sprostowania lub uzupełnienia danych osobowych), nie może naruszać integralności protokołu postępowania oraz jego załączników.</w:t>
      </w:r>
    </w:p>
    <w:p w14:paraId="665F211F"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t>w postępowaniu o udzielenie zamówienia zgłoszenie żądania ograniczenia przetwarzania, o którym mowa w art. 18 ust. 1 RODO, nie ogranicza przetwarzania danych osobowych do czasu zakończenia tego postępowania.</w:t>
      </w:r>
    </w:p>
    <w:p w14:paraId="6A868FBB" w14:textId="77777777" w:rsidR="002907AE" w:rsidRPr="00B43B2F" w:rsidRDefault="002907AE" w:rsidP="00EF7109">
      <w:pPr>
        <w:numPr>
          <w:ilvl w:val="0"/>
          <w:numId w:val="68"/>
        </w:numPr>
        <w:ind w:left="851" w:hanging="142"/>
        <w:rPr>
          <w:rFonts w:ascii="Calibri" w:eastAsiaTheme="majorEastAsia" w:hAnsi="Calibri" w:cs="Calibri"/>
          <w:sz w:val="22"/>
          <w:szCs w:val="22"/>
        </w:rPr>
      </w:pPr>
      <w:r w:rsidRPr="00B43B2F">
        <w:rPr>
          <w:rFonts w:ascii="Calibri" w:eastAsiaTheme="majorEastAsia" w:hAnsi="Calibri" w:cs="Calibri"/>
          <w:sz w:val="22"/>
          <w:szCs w:val="22"/>
        </w:rPr>
        <w:lastRenderedPageBreak/>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744E13C" w14:textId="77777777" w:rsidR="002907AE" w:rsidRPr="00B43B2F" w:rsidRDefault="002907AE" w:rsidP="00EF7109">
      <w:pPr>
        <w:numPr>
          <w:ilvl w:val="0"/>
          <w:numId w:val="68"/>
        </w:numPr>
        <w:spacing w:after="200"/>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38818EA4" w14:textId="77777777" w:rsidR="002907AE" w:rsidRPr="00B43B2F" w:rsidRDefault="002907AE" w:rsidP="00EF7109">
      <w:pPr>
        <w:numPr>
          <w:ilvl w:val="0"/>
          <w:numId w:val="68"/>
        </w:numPr>
        <w:tabs>
          <w:tab w:val="left" w:pos="1701"/>
        </w:tabs>
        <w:ind w:left="851" w:hanging="142"/>
        <w:rPr>
          <w:rFonts w:ascii="Calibri" w:eastAsiaTheme="majorEastAsia" w:hAnsi="Calibri" w:cs="Calibri"/>
          <w:sz w:val="22"/>
          <w:szCs w:val="22"/>
        </w:rPr>
      </w:pPr>
      <w:r w:rsidRPr="00B43B2F">
        <w:rPr>
          <w:rFonts w:ascii="Calibri" w:eastAsiaTheme="majorEastAsia" w:hAnsi="Calibri" w:cs="Calibri"/>
          <w:sz w:val="22"/>
          <w:szCs w:val="22"/>
        </w:rPr>
        <w:t xml:space="preserve">ograniczenia zasady jawności, o których mowa w ust. 3 i art. 18 ust. 3-6 Pzp, stosuje się odpowiednio. </w:t>
      </w:r>
    </w:p>
    <w:p w14:paraId="5D4A0D3B" w14:textId="77777777" w:rsidR="002907AE" w:rsidRPr="00B43B2F" w:rsidRDefault="002907AE" w:rsidP="00EF7109">
      <w:pPr>
        <w:numPr>
          <w:ilvl w:val="0"/>
          <w:numId w:val="68"/>
        </w:numPr>
        <w:tabs>
          <w:tab w:val="left" w:pos="1134"/>
          <w:tab w:val="left" w:pos="1701"/>
        </w:tabs>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t>w postępowaniu są przetwarzane dane osobowe podlegające ochronie zgodnie z przepisami ustawy z dnia 10 maja 2018 r. o ochronie danych osobowych (Dz.U. z 2019 r. poz. 1781) oraz RODO.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7CEA8099" w14:textId="77777777" w:rsidR="002907AE" w:rsidRPr="00B43B2F" w:rsidRDefault="002907AE" w:rsidP="00EF7109">
      <w:pPr>
        <w:numPr>
          <w:ilvl w:val="0"/>
          <w:numId w:val="68"/>
        </w:numPr>
        <w:tabs>
          <w:tab w:val="left" w:pos="1134"/>
          <w:tab w:val="left" w:pos="1701"/>
        </w:tabs>
        <w:spacing w:after="120"/>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t>w postępowaniu i po zakończeniu postępowania do przetwarzania danych osobowych osób fizycznych stosuje się przepisy ustawy z dnia 10 maja 2018 r. o ochronie danych osobowych (Dz.U. z 2019 r. poz. 1781) oraz rozporządzenia RODO.</w:t>
      </w:r>
    </w:p>
    <w:p w14:paraId="4B546A90" w14:textId="77777777" w:rsidR="002907AE" w:rsidRPr="00B43B2F" w:rsidRDefault="002907AE" w:rsidP="007E6CF1">
      <w:pPr>
        <w:pStyle w:val="Standard"/>
        <w:rPr>
          <w:rFonts w:ascii="Calibri" w:hAnsi="Calibri" w:cs="Calibri"/>
          <w:i/>
          <w:sz w:val="18"/>
          <w:szCs w:val="18"/>
        </w:rPr>
      </w:pPr>
      <w:r w:rsidRPr="00B43B2F">
        <w:rPr>
          <w:rFonts w:ascii="Calibri" w:hAnsi="Calibri" w:cs="Calibri"/>
          <w:i/>
          <w:sz w:val="18"/>
          <w:szCs w:val="18"/>
        </w:rPr>
        <w:t>** skorzystanie z prawa do sprostowania nie może skutkować zmianą wyniku postępowania</w:t>
      </w:r>
      <w:r w:rsidRPr="00B43B2F">
        <w:rPr>
          <w:rFonts w:ascii="Calibri" w:hAnsi="Calibri" w:cs="Calibri"/>
          <w:i/>
          <w:sz w:val="18"/>
          <w:szCs w:val="18"/>
        </w:rPr>
        <w:br/>
        <w:t>o udzielenie zamówienia publicznego ani zmianą postanowień umowy w zakresie niezgodnym z ustawą Pzp oraz nie może naruszać integralności protokołu oraz jego załączników</w:t>
      </w:r>
    </w:p>
    <w:p w14:paraId="0088EF42" w14:textId="77777777" w:rsidR="002907AE" w:rsidRDefault="002907AE" w:rsidP="007E6CF1">
      <w:pPr>
        <w:pStyle w:val="Standard"/>
        <w:rPr>
          <w:rFonts w:ascii="Calibri" w:hAnsi="Calibri" w:cs="Calibri"/>
          <w:i/>
          <w:sz w:val="22"/>
          <w:szCs w:val="22"/>
        </w:rPr>
      </w:pPr>
      <w:r w:rsidRPr="00B43B2F">
        <w:rPr>
          <w:rFonts w:ascii="Calibri" w:hAnsi="Calibri" w:cs="Calibri"/>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43B2F">
        <w:rPr>
          <w:rFonts w:ascii="Calibri" w:hAnsi="Calibri" w:cs="Calibri"/>
          <w:i/>
          <w:sz w:val="22"/>
          <w:szCs w:val="22"/>
        </w:rPr>
        <w:t>.</w:t>
      </w:r>
    </w:p>
    <w:p w14:paraId="112506F1" w14:textId="77777777" w:rsidR="00890D1A" w:rsidRPr="00B43B2F" w:rsidRDefault="00890D1A" w:rsidP="007E6CF1">
      <w:pPr>
        <w:pStyle w:val="Standard"/>
        <w:rPr>
          <w:rFonts w:ascii="Calibri" w:hAnsi="Calibri" w:cs="Calibri"/>
          <w:i/>
          <w:sz w:val="22"/>
          <w:szCs w:val="22"/>
        </w:rPr>
      </w:pPr>
    </w:p>
    <w:p w14:paraId="0F0AC410" w14:textId="58491F3E" w:rsidR="00881FA8" w:rsidRPr="00B43B2F" w:rsidRDefault="00881FA8" w:rsidP="00EF7109">
      <w:pPr>
        <w:pStyle w:val="Akapitzlist"/>
        <w:numPr>
          <w:ilvl w:val="0"/>
          <w:numId w:val="26"/>
        </w:numPr>
        <w:spacing w:line="240" w:lineRule="auto"/>
        <w:ind w:left="450" w:hanging="450"/>
        <w:rPr>
          <w:rFonts w:cs="Calibri"/>
        </w:rPr>
      </w:pPr>
      <w:r w:rsidRPr="00B43B2F">
        <w:rPr>
          <w:rFonts w:cs="Calibri"/>
          <w:color w:val="000000"/>
        </w:rPr>
        <w:t>Oświadczam, że wypełniłem obowiązki informacyjne przewidziane w art. 13 lub art. 14 RODO</w:t>
      </w:r>
      <w:r w:rsidRPr="00B43B2F">
        <w:rPr>
          <w:rFonts w:cs="Calibri"/>
          <w:color w:val="000000"/>
          <w:vertAlign w:val="superscript"/>
        </w:rPr>
        <w:t>1)</w:t>
      </w:r>
      <w:r w:rsidRPr="00B43B2F">
        <w:rPr>
          <w:rFonts w:cs="Calibri"/>
          <w:color w:val="000000"/>
        </w:rPr>
        <w:t xml:space="preserve"> wobec osób fizycznych, </w:t>
      </w:r>
      <w:r w:rsidRPr="00B43B2F">
        <w:rPr>
          <w:rFonts w:cs="Calibri"/>
        </w:rPr>
        <w:t>od których dane osobowe bezpośrednio lub pośrednio pozyskałem</w:t>
      </w:r>
      <w:r w:rsidRPr="00B43B2F">
        <w:rPr>
          <w:rFonts w:cs="Calibri"/>
          <w:color w:val="000000"/>
        </w:rPr>
        <w:t xml:space="preserve"> w celu ubiegania się o udzielenie zamówienia publicznego w niniejszym postępowaniu</w:t>
      </w:r>
      <w:r w:rsidRPr="00B43B2F">
        <w:rPr>
          <w:rFonts w:cs="Calibri"/>
        </w:rPr>
        <w:t>.****</w:t>
      </w:r>
    </w:p>
    <w:p w14:paraId="2C6356B1" w14:textId="121CA14B" w:rsidR="00881FA8" w:rsidRPr="00B43B2F" w:rsidRDefault="00881FA8" w:rsidP="007E6CF1">
      <w:pPr>
        <w:pStyle w:val="Tekstprzypisudolnego"/>
        <w:rPr>
          <w:rFonts w:ascii="Calibri" w:hAnsi="Calibri" w:cs="Calibri"/>
          <w:sz w:val="18"/>
          <w:szCs w:val="18"/>
        </w:rPr>
      </w:pPr>
      <w:r w:rsidRPr="00B43B2F">
        <w:rPr>
          <w:rFonts w:ascii="Calibri" w:hAnsi="Calibri" w:cs="Calibri"/>
          <w:color w:val="000000"/>
          <w:sz w:val="18"/>
          <w:szCs w:val="18"/>
          <w:vertAlign w:val="superscript"/>
        </w:rPr>
        <w:t>1)</w:t>
      </w:r>
      <w:r w:rsidRPr="00B43B2F">
        <w:rPr>
          <w:rFonts w:ascii="Calibri" w:hAnsi="Calibri" w:cs="Calibr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A019CCA" w14:textId="77777777" w:rsidR="00497E84" w:rsidRPr="00B43B2F" w:rsidRDefault="00881FA8" w:rsidP="007E6CF1">
      <w:pPr>
        <w:pStyle w:val="NormalnyWeb"/>
        <w:ind w:left="142" w:hanging="142"/>
        <w:rPr>
          <w:rFonts w:ascii="Calibri" w:hAnsi="Calibri" w:cs="Calibri"/>
          <w:sz w:val="18"/>
          <w:szCs w:val="18"/>
        </w:rPr>
      </w:pPr>
      <w:r w:rsidRPr="00B43B2F">
        <w:rPr>
          <w:rFonts w:ascii="Calibri" w:hAnsi="Calibri" w:cs="Calibri"/>
          <w:color w:val="000000"/>
          <w:sz w:val="18"/>
          <w:szCs w:val="18"/>
        </w:rPr>
        <w:t xml:space="preserve">**** W </w:t>
      </w:r>
      <w:proofErr w:type="gramStart"/>
      <w:r w:rsidRPr="00B43B2F">
        <w:rPr>
          <w:rFonts w:ascii="Calibri" w:hAnsi="Calibri" w:cs="Calibri"/>
          <w:color w:val="000000"/>
          <w:sz w:val="18"/>
          <w:szCs w:val="18"/>
        </w:rPr>
        <w:t>przypadku</w:t>
      </w:r>
      <w:proofErr w:type="gramEnd"/>
      <w:r w:rsidRPr="00B43B2F">
        <w:rPr>
          <w:rFonts w:ascii="Calibri" w:hAnsi="Calibri" w:cs="Calibri"/>
          <w:color w:val="000000"/>
          <w:sz w:val="18"/>
          <w:szCs w:val="18"/>
        </w:rPr>
        <w:t xml:space="preserve"> gdy </w:t>
      </w:r>
      <w:r w:rsidR="00986D2B" w:rsidRPr="00B43B2F">
        <w:rPr>
          <w:rFonts w:ascii="Calibri" w:hAnsi="Calibri" w:cs="Calibri"/>
          <w:color w:val="000000"/>
          <w:sz w:val="18"/>
          <w:szCs w:val="18"/>
        </w:rPr>
        <w:t>W</w:t>
      </w:r>
      <w:r w:rsidRPr="00B43B2F">
        <w:rPr>
          <w:rFonts w:ascii="Calibri" w:hAnsi="Calibri" w:cs="Calibri"/>
          <w:color w:val="000000"/>
          <w:sz w:val="18"/>
          <w:szCs w:val="18"/>
        </w:rPr>
        <w:t xml:space="preserve">ykonawca </w:t>
      </w:r>
      <w:r w:rsidRPr="00B43B2F">
        <w:rPr>
          <w:rFonts w:ascii="Calibri" w:hAnsi="Calibri" w:cs="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AE8DF14" w14:textId="77777777" w:rsidR="00881FA8" w:rsidRPr="0016128F" w:rsidRDefault="00881FA8" w:rsidP="007E6CF1">
      <w:pPr>
        <w:pStyle w:val="NormalnyWeb"/>
        <w:ind w:left="142" w:hanging="142"/>
        <w:rPr>
          <w:rFonts w:ascii="Calibri" w:hAnsi="Calibri" w:cs="Calibri"/>
          <w:sz w:val="16"/>
          <w:szCs w:val="16"/>
        </w:rPr>
      </w:pPr>
    </w:p>
    <w:p w14:paraId="42C2D91C" w14:textId="77777777" w:rsidR="00E706F8" w:rsidRPr="00B43B2F" w:rsidRDefault="00595BC9" w:rsidP="00EF7109">
      <w:pPr>
        <w:pStyle w:val="Akapitzlist"/>
        <w:widowControl w:val="0"/>
        <w:numPr>
          <w:ilvl w:val="0"/>
          <w:numId w:val="26"/>
        </w:numPr>
        <w:tabs>
          <w:tab w:val="left" w:pos="426"/>
          <w:tab w:val="left" w:pos="9000"/>
        </w:tabs>
        <w:suppressAutoHyphens/>
        <w:spacing w:after="0" w:line="240" w:lineRule="auto"/>
        <w:ind w:left="426" w:hanging="426"/>
        <w:rPr>
          <w:rFonts w:cs="Calibri"/>
          <w:snapToGrid w:val="0"/>
        </w:rPr>
      </w:pPr>
      <w:r w:rsidRPr="00B43B2F">
        <w:rPr>
          <w:rFonts w:cs="Calibri"/>
        </w:rPr>
        <w:t>Oświadczamy, iż wszystkie informacje zamieszczone w ofercie są prawdziwe (za składanie nieprawdziwych informacji Wykonawca odpowiada zgodnie z art. 297§1 ustawy z dnia 6 czerwca 1997 r. Kodeks karny)</w:t>
      </w:r>
      <w:r w:rsidR="00E706F8" w:rsidRPr="00B43B2F">
        <w:rPr>
          <w:rFonts w:cs="Calibri"/>
        </w:rPr>
        <w:t>.</w:t>
      </w:r>
    </w:p>
    <w:p w14:paraId="0183A017" w14:textId="08171184" w:rsidR="00AD4EAE" w:rsidRPr="00B43B2F" w:rsidRDefault="001370AC" w:rsidP="00EF7109">
      <w:pPr>
        <w:pStyle w:val="Akapitzlist"/>
        <w:widowControl w:val="0"/>
        <w:numPr>
          <w:ilvl w:val="0"/>
          <w:numId w:val="26"/>
        </w:numPr>
        <w:tabs>
          <w:tab w:val="left" w:pos="426"/>
          <w:tab w:val="left" w:pos="9000"/>
        </w:tabs>
        <w:suppressAutoHyphens/>
        <w:spacing w:after="0" w:line="240" w:lineRule="auto"/>
        <w:ind w:left="426" w:hanging="426"/>
        <w:rPr>
          <w:rFonts w:cs="Calibri"/>
        </w:rPr>
      </w:pPr>
      <w:r w:rsidRPr="00B43B2F">
        <w:rPr>
          <w:rFonts w:cs="Calibri"/>
        </w:rPr>
        <w:t xml:space="preserve">Oświadczam, że wszystkie informacje podane w powyższych oświadczeniach </w:t>
      </w:r>
      <w:r w:rsidRPr="00B43B2F">
        <w:rPr>
          <w:rFonts w:cs="Calibri"/>
          <w:b/>
          <w:bCs/>
          <w:color w:val="FF0000"/>
          <w:u w:val="single"/>
        </w:rPr>
        <w:t>są*/nie są*</w:t>
      </w:r>
      <w:r w:rsidRPr="00B43B2F">
        <w:rPr>
          <w:rFonts w:cs="Calibri"/>
        </w:rPr>
        <w:t xml:space="preserve"> </w:t>
      </w:r>
      <w:r w:rsidRPr="00B43B2F">
        <w:rPr>
          <w:rFonts w:cs="Calibri"/>
          <w:b/>
          <w:bCs/>
          <w:i/>
          <w:iCs/>
          <w:color w:val="FF0000"/>
        </w:rPr>
        <w:t xml:space="preserve">(* zaznaczyć właściwe/skreślić usunąć niewłaściwe) </w:t>
      </w:r>
      <w:r w:rsidRPr="00B43B2F">
        <w:rPr>
          <w:rFonts w:cs="Calibri"/>
        </w:rPr>
        <w:t xml:space="preserve">aktualne na dzień ich złożenia </w:t>
      </w:r>
      <w:r w:rsidR="00C9208A" w:rsidRPr="00B43B2F">
        <w:rPr>
          <w:rFonts w:cs="Calibri"/>
        </w:rPr>
        <w:t>**</w:t>
      </w:r>
      <w:r w:rsidRPr="00B43B2F">
        <w:rPr>
          <w:rFonts w:cs="Calibri"/>
        </w:rPr>
        <w:t xml:space="preserve">   i zgodne z prawdą oraz zostały przedstawione z pełną świadomością konsekwencji wprowadzenia Zamawiającego w błąd przy przedstawianiu informacji.</w:t>
      </w:r>
    </w:p>
    <w:p w14:paraId="2177C173" w14:textId="1861F869" w:rsidR="00E81693" w:rsidRPr="00B43B2F" w:rsidRDefault="00E81693" w:rsidP="00EF7109">
      <w:pPr>
        <w:pStyle w:val="Akapitzlist"/>
        <w:widowControl w:val="0"/>
        <w:numPr>
          <w:ilvl w:val="0"/>
          <w:numId w:val="26"/>
        </w:numPr>
        <w:tabs>
          <w:tab w:val="left" w:pos="426"/>
          <w:tab w:val="left" w:pos="9000"/>
        </w:tabs>
        <w:suppressAutoHyphens/>
        <w:spacing w:after="0" w:line="240" w:lineRule="auto"/>
        <w:ind w:left="426" w:hanging="426"/>
        <w:rPr>
          <w:rFonts w:cs="Calibri"/>
        </w:rPr>
      </w:pPr>
      <w:r w:rsidRPr="00B43B2F">
        <w:rPr>
          <w:rFonts w:cs="Calibri"/>
        </w:rPr>
        <w:t>Załącznikami do niniejszej oferty</w:t>
      </w:r>
      <w:r w:rsidR="004B2E27" w:rsidRPr="00B43B2F">
        <w:rPr>
          <w:rFonts w:cs="Calibri"/>
        </w:rPr>
        <w:t xml:space="preserve"> ( w tym n</w:t>
      </w:r>
      <w:r w:rsidR="004B2E27" w:rsidRPr="00B43B2F">
        <w:rPr>
          <w:rFonts w:cs="Calibri"/>
          <w:snapToGrid w:val="0"/>
        </w:rPr>
        <w:t>a potwierdzenie spełnienia wymagań)</w:t>
      </w:r>
      <w:r w:rsidRPr="00B43B2F">
        <w:rPr>
          <w:rFonts w:cs="Calibri"/>
        </w:rPr>
        <w:t xml:space="preserve"> są:</w:t>
      </w:r>
    </w:p>
    <w:p w14:paraId="0A451805" w14:textId="77777777" w:rsidR="00E81693" w:rsidRPr="00B43B2F" w:rsidRDefault="00E81693" w:rsidP="007E6CF1">
      <w:pPr>
        <w:ind w:firstLine="426"/>
        <w:rPr>
          <w:rFonts w:ascii="Calibri" w:hAnsi="Calibri" w:cs="Calibri"/>
          <w:sz w:val="22"/>
          <w:szCs w:val="22"/>
        </w:rPr>
      </w:pPr>
      <w:r w:rsidRPr="00B43B2F">
        <w:rPr>
          <w:rFonts w:ascii="Calibri" w:hAnsi="Calibri" w:cs="Calibri"/>
          <w:sz w:val="22"/>
          <w:szCs w:val="22"/>
        </w:rPr>
        <w:t>………………………………………………</w:t>
      </w:r>
      <w:r w:rsidR="001F7E32" w:rsidRPr="00B43B2F">
        <w:rPr>
          <w:rFonts w:ascii="Calibri" w:hAnsi="Calibri" w:cs="Calibri"/>
          <w:sz w:val="22"/>
          <w:szCs w:val="22"/>
        </w:rPr>
        <w:t>……………………………..</w:t>
      </w:r>
    </w:p>
    <w:p w14:paraId="17B736FC" w14:textId="77777777" w:rsidR="00E81693" w:rsidRPr="00B43B2F" w:rsidRDefault="00E81693" w:rsidP="007E6CF1">
      <w:pPr>
        <w:ind w:firstLine="426"/>
        <w:rPr>
          <w:rFonts w:ascii="Calibri" w:hAnsi="Calibri" w:cs="Calibri"/>
          <w:sz w:val="22"/>
          <w:szCs w:val="22"/>
        </w:rPr>
      </w:pPr>
      <w:r w:rsidRPr="00B43B2F">
        <w:rPr>
          <w:rFonts w:ascii="Calibri" w:hAnsi="Calibri" w:cs="Calibri"/>
          <w:sz w:val="22"/>
          <w:szCs w:val="22"/>
        </w:rPr>
        <w:t>………………………………………………</w:t>
      </w:r>
      <w:r w:rsidR="001F7E32" w:rsidRPr="00B43B2F">
        <w:rPr>
          <w:rFonts w:ascii="Calibri" w:hAnsi="Calibri" w:cs="Calibri"/>
          <w:sz w:val="22"/>
          <w:szCs w:val="22"/>
        </w:rPr>
        <w:t>…………………………….</w:t>
      </w:r>
    </w:p>
    <w:p w14:paraId="502FF15D" w14:textId="77777777" w:rsidR="00992BB4" w:rsidRPr="00B43B2F" w:rsidRDefault="00E81693" w:rsidP="007E6CF1">
      <w:pPr>
        <w:pStyle w:val="Akapitzlist"/>
        <w:spacing w:line="240" w:lineRule="auto"/>
        <w:ind w:left="360"/>
        <w:rPr>
          <w:rFonts w:cs="Calibri"/>
        </w:rPr>
      </w:pPr>
      <w:r w:rsidRPr="00B43B2F">
        <w:rPr>
          <w:rFonts w:cs="Calibri"/>
          <w:b/>
        </w:rPr>
        <w:t xml:space="preserve">* </w:t>
      </w:r>
      <w:r w:rsidRPr="0045291B">
        <w:rPr>
          <w:rFonts w:cs="Calibri"/>
          <w:b/>
          <w:sz w:val="18"/>
          <w:szCs w:val="18"/>
        </w:rPr>
        <w:t>niepotrzebne skreślić</w:t>
      </w:r>
    </w:p>
    <w:p w14:paraId="5A4B4CBB" w14:textId="6B8822FE" w:rsidR="002A667F" w:rsidRPr="00B43B2F" w:rsidRDefault="002A667F" w:rsidP="00EF7109">
      <w:pPr>
        <w:pStyle w:val="Akapitzlist"/>
        <w:widowControl w:val="0"/>
        <w:numPr>
          <w:ilvl w:val="0"/>
          <w:numId w:val="26"/>
        </w:numPr>
        <w:tabs>
          <w:tab w:val="left" w:pos="390"/>
        </w:tabs>
        <w:suppressAutoHyphens/>
        <w:autoSpaceDE w:val="0"/>
        <w:spacing w:after="0" w:line="240" w:lineRule="auto"/>
        <w:ind w:left="426" w:hanging="426"/>
        <w:rPr>
          <w:rFonts w:cs="Calibri"/>
        </w:rPr>
      </w:pPr>
      <w:r w:rsidRPr="00B43B2F">
        <w:rPr>
          <w:rFonts w:cs="Calibri"/>
        </w:rPr>
        <w:t xml:space="preserve">Wykonawca nie będzie składać wymaganych dokumentów, o których mowa w Rozdziale II </w:t>
      </w:r>
      <w:r w:rsidR="001370AC" w:rsidRPr="00B43B2F">
        <w:rPr>
          <w:rFonts w:cs="Calibri"/>
        </w:rPr>
        <w:t xml:space="preserve">podrozdział </w:t>
      </w:r>
      <w:r w:rsidRPr="00B43B2F">
        <w:rPr>
          <w:rFonts w:cs="Calibri"/>
        </w:rPr>
        <w:t>9 pkt …</w:t>
      </w:r>
      <w:proofErr w:type="gramStart"/>
      <w:r w:rsidRPr="00B43B2F">
        <w:rPr>
          <w:rFonts w:cs="Calibri"/>
        </w:rPr>
        <w:t>…….</w:t>
      </w:r>
      <w:proofErr w:type="gramEnd"/>
      <w:r w:rsidRPr="00B43B2F">
        <w:rPr>
          <w:rFonts w:cs="Calibri"/>
        </w:rPr>
        <w:t xml:space="preserve">. SWZ o nazwie ………………. ponieważ Zamawiający może je uzyskać za pomocą bezpłatnych i ogólnodostępnych baz </w:t>
      </w:r>
      <w:proofErr w:type="gramStart"/>
      <w:r w:rsidRPr="00B43B2F">
        <w:rPr>
          <w:rFonts w:cs="Calibri"/>
        </w:rPr>
        <w:t>danych  tj.</w:t>
      </w:r>
      <w:proofErr w:type="gramEnd"/>
      <w:r w:rsidRPr="00B43B2F">
        <w:rPr>
          <w:rFonts w:cs="Calibri"/>
        </w:rPr>
        <w:t>:  …………………………………………………………</w:t>
      </w:r>
      <w:proofErr w:type="gramStart"/>
      <w:r w:rsidRPr="00B43B2F">
        <w:rPr>
          <w:rFonts w:cs="Calibri"/>
        </w:rPr>
        <w:t>…….</w:t>
      </w:r>
      <w:proofErr w:type="gramEnd"/>
      <w:r w:rsidRPr="00B43B2F">
        <w:rPr>
          <w:rFonts w:cs="Calibri"/>
        </w:rPr>
        <w:t xml:space="preserve">………… (wskazać dane umożliwiające dostęp do tych </w:t>
      </w:r>
      <w:r w:rsidRPr="00B43B2F">
        <w:rPr>
          <w:rFonts w:cs="Calibri"/>
        </w:rPr>
        <w:lastRenderedPageBreak/>
        <w:t>dokumentów)*.</w:t>
      </w:r>
    </w:p>
    <w:p w14:paraId="15CB9ADF" w14:textId="77777777" w:rsidR="002A667F" w:rsidRPr="00B43B2F" w:rsidRDefault="002A667F" w:rsidP="007E6CF1">
      <w:pPr>
        <w:pStyle w:val="Zwykytekst1"/>
        <w:tabs>
          <w:tab w:val="left" w:pos="284"/>
        </w:tabs>
        <w:rPr>
          <w:rFonts w:ascii="Calibri" w:hAnsi="Calibri" w:cs="Calibri"/>
          <w:b/>
          <w:bCs/>
          <w:color w:val="FF0000"/>
          <w:sz w:val="22"/>
          <w:szCs w:val="22"/>
          <w:u w:val="single"/>
        </w:rPr>
      </w:pPr>
      <w:r w:rsidRPr="00B43B2F">
        <w:rPr>
          <w:rFonts w:ascii="Calibri" w:hAnsi="Calibri" w:cs="Calibri"/>
          <w:b/>
          <w:bCs/>
          <w:color w:val="FF0000"/>
          <w:sz w:val="22"/>
          <w:szCs w:val="22"/>
          <w:u w:val="single"/>
        </w:rPr>
        <w:t xml:space="preserve">Należy podpisać podpisem kwalifikowanym, podpisem zaufanym lub elektronicznym podpisem osobistym stosownie do SWZ </w:t>
      </w:r>
    </w:p>
    <w:p w14:paraId="3F0116EF" w14:textId="77777777" w:rsidR="002A667F" w:rsidRPr="00B43B2F" w:rsidRDefault="002A667F"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B43B2F">
        <w:rPr>
          <w:rFonts w:ascii="Calibri" w:hAnsi="Calibri" w:cs="Calibri"/>
          <w:b/>
          <w:bCs/>
          <w:color w:val="FF0000"/>
          <w:sz w:val="22"/>
          <w:szCs w:val="22"/>
        </w:rPr>
        <w:t>UWAGA! (proszę sprawdzać czy wypełniono wymagane pola bądź wpisano ,,nie dotyczy” lub ,,--‘’ bądź dokonano zaznaczeń w miejscach tego wymagających)</w:t>
      </w:r>
    </w:p>
    <w:p w14:paraId="459D0C41" w14:textId="77777777" w:rsidR="00AD4EAE" w:rsidRPr="00B43B2F" w:rsidRDefault="00AD4EAE"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5E174A2E" w14:textId="77777777" w:rsidR="00AD4EAE" w:rsidRPr="00B43B2F" w:rsidRDefault="00AD4EAE"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3E85B455" w14:textId="77777777" w:rsidR="00AD4EAE" w:rsidRPr="00B43B2F" w:rsidRDefault="00AD4EAE" w:rsidP="007E6CF1">
      <w:pPr>
        <w:pStyle w:val="Tekstprzypisudolnego"/>
        <w:rPr>
          <w:rFonts w:ascii="Calibri" w:hAnsi="Calibri" w:cs="Calibri"/>
          <w:i/>
          <w:sz w:val="22"/>
          <w:szCs w:val="22"/>
        </w:rPr>
      </w:pPr>
      <w:r w:rsidRPr="00B43B2F">
        <w:rPr>
          <w:rFonts w:ascii="Calibri" w:hAnsi="Calibri" w:cs="Calibri"/>
          <w:b/>
          <w:bCs/>
          <w:sz w:val="22"/>
          <w:szCs w:val="22"/>
        </w:rPr>
        <w:t xml:space="preserve">** </w:t>
      </w:r>
      <w:r w:rsidRPr="00B43B2F">
        <w:rPr>
          <w:rFonts w:ascii="Calibri" w:hAnsi="Calibri" w:cs="Calibri"/>
          <w: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598BAA76" w14:textId="77777777" w:rsidR="00AD4EAE" w:rsidRPr="00B43B2F" w:rsidRDefault="00AD4EAE" w:rsidP="007E6CF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3DFD697C" w14:textId="77777777" w:rsidR="005762F9" w:rsidRDefault="005762F9" w:rsidP="007E6CF1">
      <w:pPr>
        <w:autoSpaceDE w:val="0"/>
        <w:autoSpaceDN w:val="0"/>
        <w:adjustRightInd w:val="0"/>
        <w:rPr>
          <w:rFonts w:asciiTheme="majorHAnsi" w:hAnsiTheme="majorHAnsi" w:cstheme="majorHAnsi"/>
          <w:b/>
          <w:sz w:val="22"/>
          <w:szCs w:val="22"/>
          <w:lang w:eastAsia="en-US"/>
        </w:rPr>
      </w:pPr>
    </w:p>
    <w:p w14:paraId="3363F342" w14:textId="77777777" w:rsidR="002C300F" w:rsidRDefault="002C300F" w:rsidP="007E6CF1">
      <w:pPr>
        <w:autoSpaceDE w:val="0"/>
        <w:autoSpaceDN w:val="0"/>
        <w:adjustRightInd w:val="0"/>
        <w:rPr>
          <w:rFonts w:asciiTheme="majorHAnsi" w:hAnsiTheme="majorHAnsi" w:cstheme="majorHAnsi"/>
          <w:b/>
          <w:sz w:val="22"/>
          <w:szCs w:val="22"/>
          <w:lang w:eastAsia="en-US"/>
        </w:rPr>
      </w:pPr>
    </w:p>
    <w:p w14:paraId="41E228AB" w14:textId="77777777" w:rsidR="002C300F" w:rsidRDefault="002C300F" w:rsidP="007E6CF1">
      <w:pPr>
        <w:autoSpaceDE w:val="0"/>
        <w:autoSpaceDN w:val="0"/>
        <w:adjustRightInd w:val="0"/>
        <w:rPr>
          <w:rFonts w:asciiTheme="majorHAnsi" w:hAnsiTheme="majorHAnsi" w:cstheme="majorHAnsi"/>
          <w:b/>
          <w:sz w:val="22"/>
          <w:szCs w:val="22"/>
          <w:lang w:eastAsia="en-US"/>
        </w:rPr>
      </w:pPr>
    </w:p>
    <w:p w14:paraId="393240EB"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5E5566D7"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66AFE7B3"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34FA57F9"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41F50AAE"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6516E631"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548665D9"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2A0D6FBE"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51F8724A" w14:textId="77777777" w:rsidR="002C300F" w:rsidRDefault="002C300F" w:rsidP="00E81693">
      <w:pPr>
        <w:autoSpaceDE w:val="0"/>
        <w:autoSpaceDN w:val="0"/>
        <w:adjustRightInd w:val="0"/>
        <w:spacing w:line="276" w:lineRule="auto"/>
        <w:rPr>
          <w:rFonts w:asciiTheme="majorHAnsi" w:hAnsiTheme="majorHAnsi" w:cstheme="majorHAnsi"/>
          <w:b/>
          <w:sz w:val="22"/>
          <w:szCs w:val="22"/>
          <w:lang w:eastAsia="en-US"/>
        </w:rPr>
      </w:pPr>
    </w:p>
    <w:p w14:paraId="5D2ECA9A" w14:textId="77777777" w:rsidR="00123598" w:rsidRDefault="00123598" w:rsidP="00E81693">
      <w:pPr>
        <w:autoSpaceDE w:val="0"/>
        <w:autoSpaceDN w:val="0"/>
        <w:adjustRightInd w:val="0"/>
        <w:spacing w:line="276" w:lineRule="auto"/>
        <w:rPr>
          <w:rFonts w:asciiTheme="majorHAnsi" w:hAnsiTheme="majorHAnsi" w:cstheme="majorHAnsi"/>
          <w:b/>
          <w:sz w:val="22"/>
          <w:szCs w:val="22"/>
          <w:lang w:eastAsia="en-US"/>
        </w:rPr>
      </w:pPr>
    </w:p>
    <w:p w14:paraId="41073BAF" w14:textId="77777777" w:rsidR="0045291B" w:rsidRDefault="0045291B" w:rsidP="00E81693">
      <w:pPr>
        <w:autoSpaceDE w:val="0"/>
        <w:autoSpaceDN w:val="0"/>
        <w:adjustRightInd w:val="0"/>
        <w:spacing w:line="276" w:lineRule="auto"/>
        <w:rPr>
          <w:rFonts w:asciiTheme="minorHAnsi" w:eastAsia="Verdana,Italic" w:hAnsiTheme="minorHAnsi" w:cstheme="minorHAnsi"/>
          <w:iCs/>
          <w:sz w:val="22"/>
          <w:szCs w:val="22"/>
        </w:rPr>
      </w:pPr>
    </w:p>
    <w:p w14:paraId="5DF3C4D3" w14:textId="77777777" w:rsidR="004446AC" w:rsidRDefault="004446AC" w:rsidP="00E81693">
      <w:pPr>
        <w:autoSpaceDE w:val="0"/>
        <w:autoSpaceDN w:val="0"/>
        <w:adjustRightInd w:val="0"/>
        <w:spacing w:line="276" w:lineRule="auto"/>
        <w:rPr>
          <w:rFonts w:asciiTheme="minorHAnsi" w:eastAsia="Verdana,Italic" w:hAnsiTheme="minorHAnsi" w:cstheme="minorHAnsi"/>
          <w:iCs/>
          <w:sz w:val="22"/>
          <w:szCs w:val="22"/>
        </w:rPr>
      </w:pPr>
    </w:p>
    <w:p w14:paraId="0DD3DC91" w14:textId="2D83EE69" w:rsidR="00054230" w:rsidRDefault="00054230">
      <w:pPr>
        <w:jc w:val="left"/>
        <w:rPr>
          <w:rFonts w:asciiTheme="minorHAnsi" w:eastAsia="Verdana,Italic" w:hAnsiTheme="minorHAnsi" w:cstheme="minorHAnsi"/>
          <w:iCs/>
          <w:sz w:val="22"/>
          <w:szCs w:val="22"/>
        </w:rPr>
      </w:pPr>
      <w:r>
        <w:rPr>
          <w:rFonts w:asciiTheme="minorHAnsi" w:eastAsia="Verdana,Italic" w:hAnsiTheme="minorHAnsi" w:cstheme="minorHAnsi"/>
          <w:iCs/>
          <w:sz w:val="22"/>
          <w:szCs w:val="22"/>
        </w:rPr>
        <w:br w:type="page"/>
      </w:r>
    </w:p>
    <w:p w14:paraId="42279BF0" w14:textId="4507384A" w:rsidR="00141506" w:rsidRPr="0045291B" w:rsidRDefault="00141506" w:rsidP="00123598">
      <w:pPr>
        <w:jc w:val="right"/>
        <w:rPr>
          <w:rFonts w:asciiTheme="minorHAnsi" w:hAnsiTheme="minorHAnsi" w:cstheme="minorHAnsi"/>
          <w:sz w:val="22"/>
          <w:szCs w:val="22"/>
        </w:rPr>
      </w:pPr>
      <w:r w:rsidRPr="0045291B">
        <w:rPr>
          <w:rFonts w:asciiTheme="minorHAnsi" w:hAnsiTheme="minorHAnsi" w:cstheme="minorHAnsi"/>
          <w:b/>
          <w:sz w:val="22"/>
          <w:szCs w:val="22"/>
        </w:rPr>
        <w:lastRenderedPageBreak/>
        <w:t xml:space="preserve">Załącznik nr </w:t>
      </w:r>
      <w:r w:rsidR="00A25AA3" w:rsidRPr="0045291B">
        <w:rPr>
          <w:rFonts w:asciiTheme="minorHAnsi" w:hAnsiTheme="minorHAnsi" w:cstheme="minorHAnsi"/>
          <w:b/>
          <w:sz w:val="22"/>
          <w:szCs w:val="22"/>
        </w:rPr>
        <w:t>3</w:t>
      </w:r>
      <w:r w:rsidRPr="0045291B">
        <w:rPr>
          <w:rFonts w:asciiTheme="minorHAnsi" w:hAnsiTheme="minorHAnsi" w:cstheme="minorHAnsi"/>
          <w:b/>
          <w:sz w:val="22"/>
          <w:szCs w:val="22"/>
        </w:rPr>
        <w:t xml:space="preserve"> do </w:t>
      </w:r>
      <w:r w:rsidR="00A07D90" w:rsidRPr="0045291B">
        <w:rPr>
          <w:rFonts w:asciiTheme="minorHAnsi" w:hAnsiTheme="minorHAnsi" w:cstheme="minorHAnsi"/>
          <w:b/>
          <w:sz w:val="22"/>
          <w:szCs w:val="22"/>
        </w:rPr>
        <w:t>S</w:t>
      </w:r>
      <w:r w:rsidRPr="0045291B">
        <w:rPr>
          <w:rFonts w:asciiTheme="minorHAnsi" w:hAnsiTheme="minorHAnsi" w:cstheme="minorHAnsi"/>
          <w:b/>
          <w:sz w:val="22"/>
          <w:szCs w:val="22"/>
        </w:rPr>
        <w:t>WZ</w:t>
      </w:r>
    </w:p>
    <w:p w14:paraId="1CE69D3F" w14:textId="6AC20A6C" w:rsidR="0084670A" w:rsidRPr="0045291B" w:rsidRDefault="0084670A" w:rsidP="00123598">
      <w:pPr>
        <w:jc w:val="right"/>
        <w:outlineLvl w:val="0"/>
        <w:rPr>
          <w:rFonts w:asciiTheme="minorHAnsi" w:hAnsiTheme="minorHAnsi" w:cstheme="minorHAnsi"/>
          <w:b/>
          <w:sz w:val="22"/>
          <w:szCs w:val="22"/>
        </w:rPr>
      </w:pPr>
      <w:r w:rsidRPr="0045291B">
        <w:rPr>
          <w:rFonts w:asciiTheme="minorHAnsi" w:hAnsiTheme="minorHAnsi" w:cstheme="minorHAnsi"/>
          <w:b/>
          <w:sz w:val="22"/>
          <w:szCs w:val="22"/>
        </w:rPr>
        <w:t>DA.221.</w:t>
      </w:r>
      <w:r w:rsidR="00CB73F9">
        <w:rPr>
          <w:rFonts w:asciiTheme="minorHAnsi" w:hAnsiTheme="minorHAnsi" w:cstheme="minorHAnsi"/>
          <w:b/>
          <w:sz w:val="22"/>
          <w:szCs w:val="22"/>
        </w:rPr>
        <w:t>13</w:t>
      </w:r>
      <w:r w:rsidRPr="0045291B">
        <w:rPr>
          <w:rFonts w:asciiTheme="minorHAnsi" w:hAnsiTheme="minorHAnsi" w:cstheme="minorHAnsi"/>
          <w:b/>
          <w:sz w:val="22"/>
          <w:szCs w:val="22"/>
        </w:rPr>
        <w:t>.2025</w:t>
      </w:r>
    </w:p>
    <w:p w14:paraId="30684227" w14:textId="77777777" w:rsidR="0045291B" w:rsidRPr="0045291B" w:rsidRDefault="0045291B" w:rsidP="00123598">
      <w:pPr>
        <w:jc w:val="right"/>
        <w:outlineLvl w:val="0"/>
        <w:rPr>
          <w:rFonts w:asciiTheme="minorHAnsi" w:hAnsiTheme="minorHAnsi" w:cstheme="minorHAnsi"/>
          <w:b/>
          <w:sz w:val="22"/>
          <w:szCs w:val="22"/>
        </w:rPr>
      </w:pPr>
    </w:p>
    <w:p w14:paraId="4F97DE8A" w14:textId="4D898962" w:rsidR="00141506" w:rsidRPr="00123598" w:rsidRDefault="008A63BC" w:rsidP="00123598">
      <w:pPr>
        <w:pStyle w:val="Standard"/>
        <w:ind w:left="6129" w:hanging="6309"/>
        <w:jc w:val="center"/>
        <w:rPr>
          <w:rFonts w:ascii="Calibri" w:hAnsi="Calibri" w:cs="Calibri"/>
          <w:b/>
          <w:sz w:val="22"/>
          <w:szCs w:val="22"/>
        </w:rPr>
      </w:pPr>
      <w:r w:rsidRPr="00123598">
        <w:rPr>
          <w:rStyle w:val="markedcontent"/>
          <w:rFonts w:ascii="Calibri" w:eastAsia="MS Gothic" w:hAnsi="Calibri" w:cs="Calibri"/>
          <w:b/>
          <w:bCs/>
          <w:iCs/>
          <w:color w:val="FF0000"/>
          <w:sz w:val="22"/>
          <w:szCs w:val="22"/>
        </w:rPr>
        <w:t>Wykonawca 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5762F9" w:rsidRPr="0045291B" w14:paraId="7316F64E" w14:textId="77777777" w:rsidTr="005762F9">
        <w:tc>
          <w:tcPr>
            <w:tcW w:w="9212" w:type="dxa"/>
            <w:shd w:val="clear" w:color="auto" w:fill="D9D9D9"/>
          </w:tcPr>
          <w:p w14:paraId="10413DDC" w14:textId="77777777" w:rsidR="004A1BAB" w:rsidRPr="0045291B" w:rsidRDefault="004A1BAB" w:rsidP="00123598">
            <w:pPr>
              <w:keepNext/>
              <w:jc w:val="center"/>
              <w:rPr>
                <w:rFonts w:asciiTheme="minorHAnsi" w:hAnsiTheme="minorHAnsi" w:cstheme="minorHAnsi"/>
                <w:b/>
                <w:sz w:val="22"/>
                <w:szCs w:val="22"/>
              </w:rPr>
            </w:pPr>
            <w:r w:rsidRPr="0045291B">
              <w:rPr>
                <w:rFonts w:asciiTheme="minorHAnsi" w:hAnsiTheme="minorHAnsi" w:cstheme="minorHAnsi"/>
                <w:b/>
                <w:sz w:val="22"/>
                <w:szCs w:val="22"/>
              </w:rPr>
              <w:t>WYKAZ USŁUG</w:t>
            </w:r>
          </w:p>
          <w:p w14:paraId="31EEDFB7" w14:textId="77777777" w:rsidR="004A1BAB" w:rsidRPr="0045291B" w:rsidRDefault="004A1BAB" w:rsidP="00123598">
            <w:pPr>
              <w:jc w:val="center"/>
              <w:rPr>
                <w:rFonts w:asciiTheme="minorHAnsi" w:hAnsiTheme="minorHAnsi" w:cstheme="minorHAnsi"/>
                <w:sz w:val="22"/>
                <w:szCs w:val="22"/>
              </w:rPr>
            </w:pPr>
            <w:r w:rsidRPr="0045291B">
              <w:rPr>
                <w:rFonts w:asciiTheme="minorHAnsi" w:hAnsiTheme="minorHAnsi" w:cstheme="minorHAnsi"/>
                <w:b/>
                <w:sz w:val="22"/>
                <w:szCs w:val="22"/>
              </w:rPr>
              <w:t xml:space="preserve">wykonanych lub wykonywanych  </w:t>
            </w:r>
          </w:p>
          <w:p w14:paraId="34092B33" w14:textId="77777777" w:rsidR="00390035" w:rsidRPr="0045291B" w:rsidRDefault="00390035" w:rsidP="00123598">
            <w:pPr>
              <w:pStyle w:val="Standard"/>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DO POSTĘPOWANIA O UDZIELENIE ZAMÓWIENIA PUBLICZNEGO PROWADZONEGO</w:t>
            </w:r>
          </w:p>
          <w:p w14:paraId="23E33B1A" w14:textId="7F0C8F47" w:rsidR="00BE675C" w:rsidRPr="0045291B" w:rsidRDefault="00390035" w:rsidP="00123598">
            <w:pPr>
              <w:pStyle w:val="Standard"/>
              <w:tabs>
                <w:tab w:val="left" w:pos="-10"/>
              </w:tabs>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 xml:space="preserve">W TRYBIE ART. 359 PKT 2 W ZW. Z ART. 275 PKT </w:t>
            </w:r>
            <w:r w:rsidR="00BE1FC0">
              <w:rPr>
                <w:rFonts w:asciiTheme="minorHAnsi" w:hAnsiTheme="minorHAnsi" w:cstheme="minorHAnsi"/>
                <w:b/>
                <w:snapToGrid w:val="0"/>
                <w:sz w:val="22"/>
                <w:szCs w:val="22"/>
              </w:rPr>
              <w:t>2</w:t>
            </w:r>
            <w:r w:rsidRPr="0045291B">
              <w:rPr>
                <w:rFonts w:asciiTheme="minorHAnsi" w:hAnsiTheme="minorHAnsi" w:cstheme="minorHAnsi"/>
                <w:b/>
                <w:snapToGrid w:val="0"/>
                <w:sz w:val="22"/>
                <w:szCs w:val="22"/>
              </w:rPr>
              <w:t xml:space="preserve"> USTAWY Z DNIA 11 WRZEŚNIA 2019 R. - PRAWO ZAMÓWIEŃ PUBLICZNYCH </w:t>
            </w:r>
            <w:r w:rsidR="00BE675C" w:rsidRPr="0045291B">
              <w:rPr>
                <w:rFonts w:asciiTheme="minorHAnsi" w:hAnsiTheme="minorHAnsi" w:cstheme="minorHAnsi"/>
                <w:b/>
                <w:snapToGrid w:val="0"/>
                <w:sz w:val="22"/>
                <w:szCs w:val="22"/>
              </w:rPr>
              <w:t>(t.j. Dz. U. 2024 r. poz. 1320</w:t>
            </w:r>
            <w:r w:rsidR="00A10400">
              <w:rPr>
                <w:rFonts w:asciiTheme="minorHAnsi" w:hAnsiTheme="minorHAnsi" w:cstheme="minorHAnsi"/>
                <w:b/>
                <w:snapToGrid w:val="0"/>
                <w:sz w:val="22"/>
                <w:szCs w:val="22"/>
              </w:rPr>
              <w:t xml:space="preserve"> z późn. zm.</w:t>
            </w:r>
            <w:r w:rsidR="00BE675C" w:rsidRPr="0045291B">
              <w:rPr>
                <w:rFonts w:asciiTheme="minorHAnsi" w:hAnsiTheme="minorHAnsi" w:cstheme="minorHAnsi"/>
                <w:b/>
                <w:snapToGrid w:val="0"/>
                <w:sz w:val="22"/>
                <w:szCs w:val="22"/>
              </w:rPr>
              <w:t xml:space="preserve">) </w:t>
            </w:r>
          </w:p>
          <w:p w14:paraId="5ECB1473" w14:textId="2F748370" w:rsidR="00390035" w:rsidRPr="0045291B" w:rsidRDefault="00390035" w:rsidP="00123598">
            <w:pPr>
              <w:pStyle w:val="Standard"/>
              <w:tabs>
                <w:tab w:val="left" w:pos="-10"/>
              </w:tabs>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NA USŁUGI SPOŁECZNE</w:t>
            </w:r>
          </w:p>
          <w:p w14:paraId="08D4D947" w14:textId="1EEFBACD" w:rsidR="00BE1FC0" w:rsidRDefault="00BE1FC0" w:rsidP="00123598">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SCHRONISKU Z USŁUGAMI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 (z podziałem na części I–V</w:t>
            </w:r>
            <w:r w:rsidRPr="005C58AC">
              <w:rPr>
                <w:rFonts w:ascii="Calibri" w:eastAsiaTheme="majorEastAsia" w:hAnsi="Calibri" w:cs="Calibri"/>
                <w:b/>
                <w:sz w:val="22"/>
                <w:szCs w:val="22"/>
                <w:lang w:eastAsia="en-US"/>
              </w:rPr>
              <w:t>)</w:t>
            </w:r>
          </w:p>
          <w:p w14:paraId="3463C8B1" w14:textId="68A01D0E" w:rsidR="005762F9" w:rsidRPr="0045291B" w:rsidRDefault="005762F9" w:rsidP="00123598">
            <w:pPr>
              <w:jc w:val="center"/>
              <w:rPr>
                <w:rFonts w:asciiTheme="minorHAnsi" w:hAnsiTheme="minorHAnsi" w:cstheme="minorHAnsi"/>
                <w:b/>
                <w:sz w:val="22"/>
                <w:szCs w:val="22"/>
              </w:rPr>
            </w:pPr>
          </w:p>
        </w:tc>
      </w:tr>
    </w:tbl>
    <w:p w14:paraId="75521329" w14:textId="77777777" w:rsidR="0068110D" w:rsidRPr="0045291B" w:rsidRDefault="0068110D" w:rsidP="00123598">
      <w:pPr>
        <w:rPr>
          <w:rFonts w:asciiTheme="minorHAnsi" w:hAnsiTheme="minorHAnsi" w:cstheme="minorHAnsi"/>
          <w:b/>
          <w:bCs/>
          <w:sz w:val="22"/>
          <w:szCs w:val="22"/>
          <w:lang w:eastAsia="en-US"/>
        </w:rPr>
      </w:pPr>
    </w:p>
    <w:p w14:paraId="68B5F40B" w14:textId="77777777" w:rsidR="0068110D" w:rsidRPr="0045291B" w:rsidRDefault="0068110D" w:rsidP="00123598">
      <w:pPr>
        <w:jc w:val="center"/>
        <w:rPr>
          <w:rFonts w:asciiTheme="minorHAnsi" w:hAnsiTheme="minorHAnsi" w:cstheme="minorHAnsi"/>
          <w:b/>
          <w:sz w:val="22"/>
          <w:szCs w:val="22"/>
          <w:u w:val="single"/>
        </w:rPr>
      </w:pPr>
      <w:r w:rsidRPr="0045291B">
        <w:rPr>
          <w:rFonts w:asciiTheme="minorHAnsi" w:hAnsiTheme="minorHAnsi" w:cstheme="minorHAnsi"/>
          <w:b/>
          <w:bCs/>
          <w:sz w:val="22"/>
          <w:szCs w:val="22"/>
          <w:lang w:eastAsia="en-US"/>
        </w:rPr>
        <w:t>(dotyczy części …………………………………</w:t>
      </w:r>
      <w:proofErr w:type="gramStart"/>
      <w:r w:rsidRPr="0045291B">
        <w:rPr>
          <w:rFonts w:asciiTheme="minorHAnsi" w:hAnsiTheme="minorHAnsi" w:cstheme="minorHAnsi"/>
          <w:b/>
          <w:bCs/>
          <w:sz w:val="22"/>
          <w:szCs w:val="22"/>
          <w:lang w:eastAsia="en-US"/>
        </w:rPr>
        <w:t>…….</w:t>
      </w:r>
      <w:proofErr w:type="gramEnd"/>
      <w:r w:rsidRPr="0045291B">
        <w:rPr>
          <w:rFonts w:asciiTheme="minorHAnsi" w:hAnsiTheme="minorHAnsi" w:cstheme="minorHAnsi"/>
          <w:b/>
          <w:bCs/>
          <w:sz w:val="22"/>
          <w:szCs w:val="22"/>
          <w:lang w:eastAsia="en-US"/>
        </w:rPr>
        <w:t>.(wpisać część, na którą Wykonawca składa ofertę)</w:t>
      </w:r>
    </w:p>
    <w:p w14:paraId="2760366B" w14:textId="77777777" w:rsidR="0068110D" w:rsidRPr="0045291B" w:rsidRDefault="0068110D" w:rsidP="00123598">
      <w:pPr>
        <w:jc w:val="center"/>
        <w:rPr>
          <w:rFonts w:asciiTheme="minorHAnsi" w:hAnsiTheme="minorHAnsi" w:cstheme="minorHAnsi"/>
          <w:sz w:val="22"/>
          <w:szCs w:val="22"/>
        </w:rPr>
      </w:pPr>
    </w:p>
    <w:p w14:paraId="31147A58" w14:textId="77777777" w:rsidR="00804BB2" w:rsidRPr="0045291B" w:rsidRDefault="00804BB2" w:rsidP="00123598">
      <w:pPr>
        <w:rPr>
          <w:rFonts w:asciiTheme="minorHAnsi" w:hAnsiTheme="minorHAnsi" w:cstheme="minorHAnsi"/>
          <w:sz w:val="22"/>
          <w:szCs w:val="22"/>
        </w:rPr>
      </w:pPr>
      <w:r w:rsidRPr="0045291B">
        <w:rPr>
          <w:rFonts w:asciiTheme="minorHAnsi" w:hAnsiTheme="minorHAnsi" w:cstheme="minorHAnsi"/>
          <w:sz w:val="22"/>
          <w:szCs w:val="22"/>
        </w:rPr>
        <w:t>Ja(My) podpisując niniejszy dokument, reprezentując(y) firmę, której nazwa jest wskazana powyżej, jako upoważniony(eni) na piśmie lub wpisany(i) w odpowiednich dokumentach rejestrowych, w imieniu reprezentowanego przez(e) mnie(nas) podmiotu oświadczam(y), że w okresie ostatnich 3 lat wykonałem następujące usługi:</w:t>
      </w:r>
    </w:p>
    <w:p w14:paraId="79A642C7" w14:textId="732C4A90" w:rsidR="004A1BAB" w:rsidRPr="0045291B" w:rsidRDefault="00804BB2" w:rsidP="00123598">
      <w:pPr>
        <w:rPr>
          <w:rFonts w:asciiTheme="minorHAnsi" w:eastAsiaTheme="majorEastAsia" w:hAnsiTheme="minorHAnsi" w:cstheme="minorHAnsi"/>
          <w:sz w:val="22"/>
          <w:szCs w:val="22"/>
        </w:rPr>
      </w:pPr>
      <w:r w:rsidRPr="0045291B">
        <w:rPr>
          <w:rFonts w:asciiTheme="minorHAnsi" w:hAnsiTheme="minorHAnsi" w:cstheme="minorHAnsi"/>
          <w:sz w:val="22"/>
          <w:szCs w:val="22"/>
        </w:rPr>
        <w:t>(</w:t>
      </w:r>
      <w:r w:rsidR="004A1BAB" w:rsidRPr="0045291B">
        <w:rPr>
          <w:rFonts w:asciiTheme="minorHAnsi" w:hAnsiTheme="minorHAnsi" w:cstheme="minorHAnsi"/>
          <w:sz w:val="22"/>
          <w:szCs w:val="22"/>
        </w:rPr>
        <w:t xml:space="preserve">wykaz usług wykonanych lub nadal wykonywanych w okresie ostatnich trzech lat </w:t>
      </w:r>
      <w:bookmarkStart w:id="5" w:name="_Hlk105567244"/>
      <w:r w:rsidR="008A63BC" w:rsidRPr="0045291B">
        <w:rPr>
          <w:rFonts w:asciiTheme="minorHAnsi" w:hAnsiTheme="minorHAnsi" w:cstheme="minorHAnsi"/>
          <w:b/>
          <w:bCs/>
          <w:color w:val="C00000"/>
          <w:sz w:val="22"/>
          <w:szCs w:val="22"/>
        </w:rPr>
        <w:t>(okresy wyrażone w latach liczy się wstecz od dnia, w którym upływa termin składania ofert tj</w:t>
      </w:r>
      <w:r w:rsidR="008A63BC" w:rsidRPr="004446AC">
        <w:rPr>
          <w:rFonts w:asciiTheme="minorHAnsi" w:hAnsiTheme="minorHAnsi" w:cstheme="minorHAnsi"/>
          <w:b/>
          <w:bCs/>
          <w:color w:val="C00000"/>
          <w:sz w:val="22"/>
          <w:szCs w:val="22"/>
        </w:rPr>
        <w:t xml:space="preserve">.  </w:t>
      </w:r>
      <w:bookmarkStart w:id="6" w:name="_Hlk213221577"/>
      <w:r w:rsidR="00054230" w:rsidRPr="00FD0E7A">
        <w:rPr>
          <w:rFonts w:ascii="Calibri" w:hAnsi="Calibri" w:cs="Calibri"/>
          <w:b/>
          <w:bCs/>
          <w:color w:val="C00000"/>
          <w:sz w:val="22"/>
          <w:szCs w:val="22"/>
        </w:rPr>
        <w:t xml:space="preserve">od dnia </w:t>
      </w:r>
      <w:r w:rsidR="00FF5905">
        <w:rPr>
          <w:rFonts w:ascii="Calibri" w:hAnsi="Calibri" w:cs="Calibri"/>
          <w:b/>
          <w:bCs/>
          <w:color w:val="C00000"/>
          <w:sz w:val="22"/>
          <w:szCs w:val="22"/>
        </w:rPr>
        <w:t>20</w:t>
      </w:r>
      <w:r w:rsidR="00054230" w:rsidRPr="00FD0E7A">
        <w:rPr>
          <w:rFonts w:ascii="Calibri" w:hAnsi="Calibri" w:cs="Calibri"/>
          <w:b/>
          <w:bCs/>
          <w:color w:val="C00000"/>
          <w:sz w:val="22"/>
          <w:szCs w:val="22"/>
        </w:rPr>
        <w:t xml:space="preserve"> listopada 2025 r. włącznie, okres ostatnich 3 lat przed upływem terminu składania ofert to okres od </w:t>
      </w:r>
      <w:r w:rsidR="00FF5905">
        <w:rPr>
          <w:rFonts w:ascii="Calibri" w:hAnsi="Calibri" w:cs="Calibri"/>
          <w:b/>
          <w:bCs/>
          <w:color w:val="C00000"/>
          <w:sz w:val="22"/>
          <w:szCs w:val="22"/>
        </w:rPr>
        <w:t>20</w:t>
      </w:r>
      <w:r w:rsidR="00054230" w:rsidRPr="00FD0E7A">
        <w:rPr>
          <w:rFonts w:ascii="Calibri" w:hAnsi="Calibri" w:cs="Calibri"/>
          <w:b/>
          <w:bCs/>
          <w:color w:val="C00000"/>
          <w:sz w:val="22"/>
          <w:szCs w:val="22"/>
        </w:rPr>
        <w:t xml:space="preserve"> listopada 2022 r. włącznie do dnia </w:t>
      </w:r>
      <w:r w:rsidR="00FF5905">
        <w:rPr>
          <w:rFonts w:ascii="Calibri" w:hAnsi="Calibri" w:cs="Calibri"/>
          <w:b/>
          <w:bCs/>
          <w:color w:val="C00000"/>
          <w:sz w:val="22"/>
          <w:szCs w:val="22"/>
        </w:rPr>
        <w:t>20</w:t>
      </w:r>
      <w:r w:rsidR="00054230" w:rsidRPr="00FD0E7A">
        <w:rPr>
          <w:rFonts w:ascii="Calibri" w:hAnsi="Calibri" w:cs="Calibri"/>
          <w:b/>
          <w:bCs/>
          <w:color w:val="C00000"/>
          <w:sz w:val="22"/>
          <w:szCs w:val="22"/>
        </w:rPr>
        <w:t xml:space="preserve"> listopada 2025 r.</w:t>
      </w:r>
      <w:r w:rsidR="00054230">
        <w:rPr>
          <w:rFonts w:ascii="Calibri" w:hAnsi="Calibri" w:cs="Calibri"/>
          <w:b/>
          <w:bCs/>
          <w:color w:val="C00000"/>
          <w:sz w:val="22"/>
          <w:szCs w:val="22"/>
        </w:rPr>
        <w:t xml:space="preserve"> włącznie</w:t>
      </w:r>
      <w:bookmarkEnd w:id="6"/>
      <w:r w:rsidR="008A63BC" w:rsidRPr="004446AC">
        <w:rPr>
          <w:rFonts w:asciiTheme="minorHAnsi" w:hAnsiTheme="minorHAnsi" w:cstheme="minorHAnsi"/>
          <w:b/>
          <w:bCs/>
          <w:color w:val="C00000"/>
          <w:sz w:val="22"/>
          <w:szCs w:val="22"/>
        </w:rPr>
        <w:t>)</w:t>
      </w:r>
      <w:bookmarkEnd w:id="5"/>
      <w:r w:rsidR="004A1BAB" w:rsidRPr="004446AC">
        <w:rPr>
          <w:rFonts w:asciiTheme="minorHAnsi" w:hAnsiTheme="minorHAnsi" w:cstheme="minorHAnsi"/>
          <w:sz w:val="22"/>
          <w:szCs w:val="22"/>
        </w:rPr>
        <w:t xml:space="preserve">, a jeżeli okres prowadzenia działalności jest krótszy - w zakresie wykazania spełnienia warunku udziału w postępowaniu, wraz z </w:t>
      </w:r>
      <w:r w:rsidR="004A1BAB" w:rsidRPr="004446AC">
        <w:rPr>
          <w:rFonts w:asciiTheme="minorHAnsi" w:hAnsiTheme="minorHAnsi" w:cstheme="minorHAnsi"/>
          <w:b/>
          <w:sz w:val="22"/>
          <w:szCs w:val="22"/>
        </w:rPr>
        <w:t>załączeniem</w:t>
      </w:r>
      <w:r w:rsidR="004A1BAB" w:rsidRPr="0045291B">
        <w:rPr>
          <w:rFonts w:asciiTheme="minorHAnsi" w:hAnsiTheme="minorHAnsi" w:cstheme="minorHAnsi"/>
          <w:b/>
          <w:sz w:val="22"/>
          <w:szCs w:val="22"/>
        </w:rPr>
        <w:t xml:space="preserve"> dowodów</w:t>
      </w:r>
      <w:r w:rsidR="004A1BAB" w:rsidRPr="0045291B">
        <w:rPr>
          <w:rFonts w:asciiTheme="minorHAnsi" w:hAnsiTheme="minorHAnsi" w:cstheme="minorHAnsi"/>
          <w:sz w:val="22"/>
          <w:szCs w:val="22"/>
        </w:rPr>
        <w:t>, że wykazane usługi zostały wykonane należycie lub są nadal wykonywane należycie.</w:t>
      </w:r>
    </w:p>
    <w:p w14:paraId="7A5CD110" w14:textId="77777777" w:rsidR="004A1BAB" w:rsidRPr="00CA4191" w:rsidRDefault="004A1BAB" w:rsidP="004A1BAB">
      <w:pPr>
        <w:rPr>
          <w:rFonts w:asciiTheme="minorHAnsi" w:hAnsiTheme="minorHAnsi" w:cstheme="minorHAnsi"/>
          <w:sz w:val="20"/>
        </w:rPr>
      </w:pPr>
    </w:p>
    <w:tbl>
      <w:tblPr>
        <w:tblW w:w="9745" w:type="dxa"/>
        <w:tblInd w:w="-20" w:type="dxa"/>
        <w:tblLayout w:type="fixed"/>
        <w:tblCellMar>
          <w:left w:w="70" w:type="dxa"/>
          <w:right w:w="70" w:type="dxa"/>
        </w:tblCellMar>
        <w:tblLook w:val="0000" w:firstRow="0" w:lastRow="0" w:firstColumn="0" w:lastColumn="0" w:noHBand="0" w:noVBand="0"/>
      </w:tblPr>
      <w:tblGrid>
        <w:gridCol w:w="450"/>
        <w:gridCol w:w="1498"/>
        <w:gridCol w:w="1276"/>
        <w:gridCol w:w="1275"/>
        <w:gridCol w:w="993"/>
        <w:gridCol w:w="1363"/>
        <w:gridCol w:w="1080"/>
        <w:gridCol w:w="1810"/>
      </w:tblGrid>
      <w:tr w:rsidR="002C300F" w:rsidRPr="00CA4191" w14:paraId="6775BEDC" w14:textId="77777777" w:rsidTr="00110BC9">
        <w:trPr>
          <w:cantSplit/>
          <w:trHeight w:val="771"/>
        </w:trPr>
        <w:tc>
          <w:tcPr>
            <w:tcW w:w="450" w:type="dxa"/>
            <w:vMerge w:val="restart"/>
            <w:tcBorders>
              <w:top w:val="single" w:sz="8" w:space="0" w:color="000000"/>
              <w:left w:val="single" w:sz="8" w:space="0" w:color="000000"/>
            </w:tcBorders>
            <w:vAlign w:val="center"/>
          </w:tcPr>
          <w:p w14:paraId="55CD4DEB" w14:textId="77777777" w:rsidR="002C300F" w:rsidRPr="0045291B" w:rsidRDefault="002C300F" w:rsidP="00992BB4">
            <w:pPr>
              <w:jc w:val="center"/>
              <w:rPr>
                <w:rFonts w:ascii="Calibri" w:hAnsi="Calibri" w:cs="Calibri"/>
                <w:b/>
                <w:sz w:val="20"/>
                <w:szCs w:val="20"/>
              </w:rPr>
            </w:pPr>
            <w:proofErr w:type="spellStart"/>
            <w:r w:rsidRPr="0045291B">
              <w:rPr>
                <w:rFonts w:ascii="Calibri" w:hAnsi="Calibri" w:cs="Calibri"/>
                <w:b/>
                <w:sz w:val="20"/>
                <w:szCs w:val="20"/>
              </w:rPr>
              <w:t>Lp</w:t>
            </w:r>
            <w:proofErr w:type="spellEnd"/>
          </w:p>
        </w:tc>
        <w:tc>
          <w:tcPr>
            <w:tcW w:w="1498" w:type="dxa"/>
            <w:vMerge w:val="restart"/>
            <w:tcBorders>
              <w:top w:val="single" w:sz="8" w:space="0" w:color="000000"/>
              <w:left w:val="single" w:sz="8" w:space="0" w:color="000000"/>
            </w:tcBorders>
            <w:vAlign w:val="center"/>
          </w:tcPr>
          <w:p w14:paraId="40331AFF" w14:textId="77777777" w:rsidR="002C300F" w:rsidRPr="0045291B" w:rsidRDefault="002C300F" w:rsidP="00992BB4">
            <w:pPr>
              <w:jc w:val="center"/>
              <w:rPr>
                <w:rFonts w:ascii="Calibri" w:hAnsi="Calibri" w:cs="Calibri"/>
                <w:b/>
                <w:sz w:val="20"/>
                <w:szCs w:val="20"/>
              </w:rPr>
            </w:pPr>
          </w:p>
          <w:p w14:paraId="039F6E53" w14:textId="77777777" w:rsidR="002C300F" w:rsidRPr="0045291B" w:rsidRDefault="002C300F" w:rsidP="00992BB4">
            <w:pPr>
              <w:jc w:val="center"/>
              <w:rPr>
                <w:rFonts w:ascii="Calibri" w:hAnsi="Calibri" w:cs="Calibri"/>
                <w:b/>
                <w:sz w:val="20"/>
                <w:szCs w:val="20"/>
              </w:rPr>
            </w:pPr>
          </w:p>
          <w:p w14:paraId="165816C9" w14:textId="77777777" w:rsidR="002C300F" w:rsidRPr="0045291B" w:rsidRDefault="002C300F" w:rsidP="00992BB4">
            <w:pPr>
              <w:jc w:val="center"/>
              <w:rPr>
                <w:rFonts w:ascii="Calibri" w:hAnsi="Calibri" w:cs="Calibri"/>
                <w:b/>
                <w:sz w:val="20"/>
                <w:szCs w:val="20"/>
              </w:rPr>
            </w:pPr>
          </w:p>
          <w:p w14:paraId="4C6ECC13" w14:textId="77777777"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Przedmiot</w:t>
            </w:r>
          </w:p>
          <w:p w14:paraId="5197D170" w14:textId="77777777"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usługi</w:t>
            </w:r>
          </w:p>
          <w:p w14:paraId="484A9C0A" w14:textId="77777777" w:rsidR="002C300F" w:rsidRPr="0045291B" w:rsidRDefault="002C300F" w:rsidP="00992BB4">
            <w:pPr>
              <w:jc w:val="center"/>
              <w:rPr>
                <w:rFonts w:ascii="Calibri" w:hAnsi="Calibri" w:cs="Calibri"/>
                <w:b/>
                <w:sz w:val="20"/>
                <w:szCs w:val="20"/>
              </w:rPr>
            </w:pPr>
          </w:p>
          <w:p w14:paraId="71510A1D" w14:textId="77777777" w:rsidR="002C300F" w:rsidRPr="0045291B" w:rsidRDefault="002C300F" w:rsidP="00992BB4">
            <w:pPr>
              <w:jc w:val="center"/>
              <w:rPr>
                <w:rFonts w:ascii="Calibri" w:hAnsi="Calibri" w:cs="Calibri"/>
                <w:b/>
                <w:sz w:val="20"/>
                <w:szCs w:val="20"/>
              </w:rPr>
            </w:pPr>
          </w:p>
          <w:p w14:paraId="4CFDFC9C" w14:textId="77777777" w:rsidR="002C300F" w:rsidRPr="0045291B" w:rsidRDefault="002C300F" w:rsidP="00992BB4">
            <w:pPr>
              <w:jc w:val="center"/>
              <w:rPr>
                <w:rFonts w:ascii="Calibri" w:hAnsi="Calibri" w:cs="Calibri"/>
                <w:b/>
                <w:sz w:val="20"/>
                <w:szCs w:val="20"/>
              </w:rPr>
            </w:pPr>
          </w:p>
          <w:p w14:paraId="46D0D319" w14:textId="77777777" w:rsidR="002C300F" w:rsidRPr="0045291B" w:rsidRDefault="002C300F" w:rsidP="00992BB4">
            <w:pPr>
              <w:jc w:val="center"/>
              <w:rPr>
                <w:rFonts w:ascii="Calibri" w:hAnsi="Calibri" w:cs="Calibri"/>
                <w:b/>
                <w:sz w:val="20"/>
                <w:szCs w:val="20"/>
              </w:rPr>
            </w:pPr>
          </w:p>
          <w:p w14:paraId="543F4B89" w14:textId="77777777" w:rsidR="002C300F" w:rsidRPr="0045291B" w:rsidRDefault="002C300F" w:rsidP="00992BB4">
            <w:pPr>
              <w:jc w:val="center"/>
              <w:rPr>
                <w:rFonts w:ascii="Calibri" w:hAnsi="Calibri" w:cs="Calibri"/>
                <w:b/>
                <w:sz w:val="20"/>
                <w:szCs w:val="20"/>
              </w:rPr>
            </w:pPr>
          </w:p>
        </w:tc>
        <w:tc>
          <w:tcPr>
            <w:tcW w:w="1276" w:type="dxa"/>
            <w:vMerge w:val="restart"/>
            <w:tcBorders>
              <w:top w:val="single" w:sz="8" w:space="0" w:color="000000"/>
              <w:left w:val="single" w:sz="8" w:space="0" w:color="000000"/>
            </w:tcBorders>
            <w:vAlign w:val="center"/>
          </w:tcPr>
          <w:p w14:paraId="7191D890" w14:textId="77777777"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Miejsce wykonania</w:t>
            </w:r>
          </w:p>
          <w:p w14:paraId="032DF4FE" w14:textId="77777777" w:rsidR="002C300F" w:rsidRPr="0045291B" w:rsidRDefault="002C300F" w:rsidP="00390035">
            <w:pPr>
              <w:pStyle w:val="Standard"/>
              <w:jc w:val="center"/>
              <w:rPr>
                <w:rFonts w:ascii="Calibri" w:hAnsi="Calibri" w:cs="Calibri"/>
                <w:b/>
                <w:sz w:val="16"/>
                <w:szCs w:val="16"/>
              </w:rPr>
            </w:pPr>
            <w:proofErr w:type="gramStart"/>
            <w:r w:rsidRPr="0045291B">
              <w:rPr>
                <w:rFonts w:ascii="Calibri" w:hAnsi="Calibri" w:cs="Calibri"/>
                <w:b/>
                <w:sz w:val="16"/>
                <w:szCs w:val="16"/>
              </w:rPr>
              <w:t>Nazwa  i</w:t>
            </w:r>
            <w:proofErr w:type="gramEnd"/>
            <w:r w:rsidRPr="0045291B">
              <w:rPr>
                <w:rFonts w:ascii="Calibri" w:hAnsi="Calibri" w:cs="Calibri"/>
                <w:b/>
                <w:sz w:val="16"/>
                <w:szCs w:val="16"/>
              </w:rPr>
              <w:t xml:space="preserve"> dokładny adres</w:t>
            </w:r>
          </w:p>
          <w:p w14:paraId="151C5E50" w14:textId="77777777" w:rsidR="002C300F" w:rsidRPr="0045291B" w:rsidRDefault="002C300F" w:rsidP="00390035">
            <w:pPr>
              <w:jc w:val="center"/>
              <w:rPr>
                <w:rFonts w:ascii="Calibri" w:hAnsi="Calibri" w:cs="Calibri"/>
                <w:b/>
                <w:sz w:val="20"/>
                <w:szCs w:val="20"/>
              </w:rPr>
            </w:pPr>
            <w:r w:rsidRPr="0045291B">
              <w:rPr>
                <w:rFonts w:ascii="Calibri" w:hAnsi="Calibri" w:cs="Calibri"/>
                <w:b/>
                <w:sz w:val="16"/>
                <w:szCs w:val="16"/>
              </w:rPr>
              <w:t>Zamawiającego, na rzecz którego usługi zostały wykonane, lub są wykonywane</w:t>
            </w:r>
          </w:p>
        </w:tc>
        <w:tc>
          <w:tcPr>
            <w:tcW w:w="1275" w:type="dxa"/>
            <w:tcBorders>
              <w:top w:val="single" w:sz="8" w:space="0" w:color="000000"/>
              <w:left w:val="single" w:sz="8" w:space="0" w:color="000000"/>
              <w:right w:val="single" w:sz="8" w:space="0" w:color="000000"/>
            </w:tcBorders>
          </w:tcPr>
          <w:p w14:paraId="7C5AD2B7" w14:textId="77777777" w:rsidR="002C300F" w:rsidRPr="0045291B" w:rsidRDefault="002C300F" w:rsidP="00992BB4">
            <w:pPr>
              <w:jc w:val="center"/>
              <w:rPr>
                <w:rFonts w:ascii="Calibri" w:hAnsi="Calibri" w:cs="Calibri"/>
                <w:b/>
                <w:sz w:val="20"/>
                <w:szCs w:val="20"/>
              </w:rPr>
            </w:pPr>
          </w:p>
          <w:p w14:paraId="4352BB67" w14:textId="77777777" w:rsidR="002C300F" w:rsidRPr="0045291B" w:rsidRDefault="002C300F" w:rsidP="00992BB4">
            <w:pPr>
              <w:jc w:val="center"/>
              <w:rPr>
                <w:rFonts w:ascii="Calibri" w:hAnsi="Calibri" w:cs="Calibri"/>
                <w:b/>
                <w:sz w:val="20"/>
                <w:szCs w:val="20"/>
              </w:rPr>
            </w:pPr>
          </w:p>
          <w:p w14:paraId="57EC413F" w14:textId="6875DF23"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 xml:space="preserve">Podmiot, na rzecz którego usługi zostały zrealizowane </w:t>
            </w:r>
            <w:r w:rsidRPr="0045291B">
              <w:rPr>
                <w:rFonts w:ascii="Calibri" w:hAnsi="Calibri" w:cs="Calibri"/>
                <w:b/>
                <w:sz w:val="20"/>
                <w:szCs w:val="20"/>
              </w:rPr>
              <w:br/>
              <w:t>lub są wykonywane</w:t>
            </w:r>
          </w:p>
        </w:tc>
        <w:tc>
          <w:tcPr>
            <w:tcW w:w="993" w:type="dxa"/>
            <w:vMerge w:val="restart"/>
            <w:tcBorders>
              <w:top w:val="single" w:sz="8" w:space="0" w:color="000000"/>
              <w:left w:val="single" w:sz="8" w:space="0" w:color="000000"/>
            </w:tcBorders>
            <w:shd w:val="clear" w:color="auto" w:fill="D9D9D9" w:themeFill="background1" w:themeFillShade="D9"/>
            <w:vAlign w:val="center"/>
          </w:tcPr>
          <w:p w14:paraId="1D8FFE22" w14:textId="77777777"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Ilość osób objętych realizowaną usługą</w:t>
            </w:r>
          </w:p>
          <w:p w14:paraId="38151593" w14:textId="77777777" w:rsidR="002C300F" w:rsidRPr="0045291B" w:rsidRDefault="002C300F" w:rsidP="00B07666">
            <w:pPr>
              <w:jc w:val="center"/>
              <w:rPr>
                <w:rFonts w:ascii="Calibri" w:hAnsi="Calibri" w:cs="Calibri"/>
                <w:b/>
                <w:sz w:val="20"/>
                <w:szCs w:val="20"/>
              </w:rPr>
            </w:pPr>
          </w:p>
        </w:tc>
        <w:tc>
          <w:tcPr>
            <w:tcW w:w="4253" w:type="dxa"/>
            <w:gridSpan w:val="3"/>
            <w:tcBorders>
              <w:top w:val="single" w:sz="8" w:space="0" w:color="000000"/>
              <w:left w:val="single" w:sz="8" w:space="0" w:color="000000"/>
              <w:right w:val="single" w:sz="8" w:space="0" w:color="000000"/>
            </w:tcBorders>
            <w:vAlign w:val="center"/>
          </w:tcPr>
          <w:p w14:paraId="1BE97D39" w14:textId="77777777" w:rsidR="002C300F" w:rsidRPr="0045291B" w:rsidRDefault="002C300F" w:rsidP="00992BB4">
            <w:pPr>
              <w:jc w:val="center"/>
              <w:rPr>
                <w:rFonts w:ascii="Calibri" w:hAnsi="Calibri" w:cs="Calibri"/>
                <w:b/>
                <w:sz w:val="20"/>
                <w:szCs w:val="20"/>
              </w:rPr>
            </w:pPr>
            <w:r w:rsidRPr="0045291B">
              <w:rPr>
                <w:rFonts w:ascii="Calibri" w:hAnsi="Calibri" w:cs="Calibri"/>
                <w:b/>
                <w:sz w:val="20"/>
                <w:szCs w:val="20"/>
              </w:rPr>
              <w:t>Okres realizacji</w:t>
            </w:r>
          </w:p>
        </w:tc>
      </w:tr>
      <w:tr w:rsidR="002C300F" w:rsidRPr="00CA4191" w14:paraId="3E165B94" w14:textId="77777777" w:rsidTr="00110BC9">
        <w:trPr>
          <w:cantSplit/>
          <w:trHeight w:val="362"/>
        </w:trPr>
        <w:tc>
          <w:tcPr>
            <w:tcW w:w="450" w:type="dxa"/>
            <w:vMerge/>
            <w:tcBorders>
              <w:left w:val="single" w:sz="8" w:space="0" w:color="000000"/>
            </w:tcBorders>
          </w:tcPr>
          <w:p w14:paraId="2B27DEE1" w14:textId="77777777" w:rsidR="002C300F" w:rsidRPr="0045291B" w:rsidRDefault="002C300F" w:rsidP="00BB22FE">
            <w:pPr>
              <w:snapToGrid w:val="0"/>
              <w:rPr>
                <w:rFonts w:ascii="Calibri" w:hAnsi="Calibri" w:cs="Calibri"/>
                <w:b/>
                <w:sz w:val="20"/>
                <w:szCs w:val="20"/>
              </w:rPr>
            </w:pPr>
          </w:p>
        </w:tc>
        <w:tc>
          <w:tcPr>
            <w:tcW w:w="1498" w:type="dxa"/>
            <w:vMerge/>
            <w:tcBorders>
              <w:left w:val="single" w:sz="8" w:space="0" w:color="000000"/>
            </w:tcBorders>
          </w:tcPr>
          <w:p w14:paraId="339E393A" w14:textId="77777777" w:rsidR="002C300F" w:rsidRPr="0045291B" w:rsidRDefault="002C300F" w:rsidP="00BB22FE">
            <w:pPr>
              <w:snapToGrid w:val="0"/>
              <w:rPr>
                <w:rFonts w:ascii="Calibri" w:hAnsi="Calibri" w:cs="Calibri"/>
                <w:b/>
                <w:sz w:val="20"/>
                <w:szCs w:val="20"/>
              </w:rPr>
            </w:pPr>
          </w:p>
        </w:tc>
        <w:tc>
          <w:tcPr>
            <w:tcW w:w="1276" w:type="dxa"/>
            <w:vMerge/>
            <w:tcBorders>
              <w:left w:val="single" w:sz="8" w:space="0" w:color="000000"/>
            </w:tcBorders>
          </w:tcPr>
          <w:p w14:paraId="018F8DAD" w14:textId="77777777" w:rsidR="002C300F" w:rsidRPr="0045291B" w:rsidRDefault="002C300F" w:rsidP="00BB22FE">
            <w:pPr>
              <w:snapToGrid w:val="0"/>
              <w:jc w:val="center"/>
              <w:rPr>
                <w:rFonts w:ascii="Calibri" w:hAnsi="Calibri" w:cs="Calibri"/>
                <w:b/>
                <w:sz w:val="20"/>
                <w:szCs w:val="20"/>
              </w:rPr>
            </w:pPr>
          </w:p>
        </w:tc>
        <w:tc>
          <w:tcPr>
            <w:tcW w:w="1275" w:type="dxa"/>
            <w:tcBorders>
              <w:left w:val="single" w:sz="8" w:space="0" w:color="000000"/>
              <w:right w:val="single" w:sz="8" w:space="0" w:color="000000"/>
            </w:tcBorders>
          </w:tcPr>
          <w:p w14:paraId="7B3AD5F3" w14:textId="77777777" w:rsidR="002C300F" w:rsidRPr="0045291B" w:rsidRDefault="002C300F" w:rsidP="00BB22FE">
            <w:pPr>
              <w:snapToGrid w:val="0"/>
              <w:jc w:val="center"/>
              <w:rPr>
                <w:rFonts w:ascii="Calibri" w:hAnsi="Calibri" w:cs="Calibri"/>
                <w:b/>
                <w:sz w:val="20"/>
                <w:szCs w:val="20"/>
              </w:rPr>
            </w:pPr>
          </w:p>
        </w:tc>
        <w:tc>
          <w:tcPr>
            <w:tcW w:w="993" w:type="dxa"/>
            <w:vMerge/>
            <w:tcBorders>
              <w:left w:val="single" w:sz="8" w:space="0" w:color="000000"/>
            </w:tcBorders>
            <w:shd w:val="clear" w:color="auto" w:fill="D9D9D9" w:themeFill="background1" w:themeFillShade="D9"/>
          </w:tcPr>
          <w:p w14:paraId="1B2EBCA6" w14:textId="77777777" w:rsidR="002C300F" w:rsidRPr="0045291B" w:rsidRDefault="002C300F" w:rsidP="00BB22FE">
            <w:pPr>
              <w:snapToGrid w:val="0"/>
              <w:jc w:val="center"/>
              <w:rPr>
                <w:rFonts w:ascii="Calibri" w:hAnsi="Calibri" w:cs="Calibri"/>
                <w:b/>
                <w:sz w:val="20"/>
                <w:szCs w:val="20"/>
              </w:rPr>
            </w:pPr>
          </w:p>
        </w:tc>
        <w:tc>
          <w:tcPr>
            <w:tcW w:w="1363" w:type="dxa"/>
            <w:tcBorders>
              <w:top w:val="single" w:sz="8" w:space="0" w:color="000000"/>
              <w:left w:val="single" w:sz="8" w:space="0" w:color="000000"/>
            </w:tcBorders>
          </w:tcPr>
          <w:p w14:paraId="6B07E493" w14:textId="77777777" w:rsidR="002C300F" w:rsidRPr="0045291B" w:rsidRDefault="002C300F" w:rsidP="00BB22FE">
            <w:pPr>
              <w:jc w:val="center"/>
              <w:rPr>
                <w:rFonts w:ascii="Calibri" w:hAnsi="Calibri" w:cs="Calibri"/>
                <w:sz w:val="20"/>
                <w:szCs w:val="20"/>
              </w:rPr>
            </w:pPr>
            <w:r w:rsidRPr="0045291B">
              <w:rPr>
                <w:rFonts w:ascii="Calibri" w:hAnsi="Calibri" w:cs="Calibri"/>
                <w:b/>
                <w:sz w:val="20"/>
                <w:szCs w:val="20"/>
              </w:rPr>
              <w:t>początek</w:t>
            </w:r>
          </w:p>
          <w:p w14:paraId="28D8C50E" w14:textId="77777777" w:rsidR="002C300F" w:rsidRPr="0045291B" w:rsidRDefault="002C300F" w:rsidP="00BB22FE">
            <w:pPr>
              <w:ind w:right="-25"/>
              <w:jc w:val="center"/>
              <w:rPr>
                <w:rFonts w:ascii="Calibri" w:hAnsi="Calibri" w:cs="Calibri"/>
                <w:b/>
                <w:sz w:val="20"/>
                <w:szCs w:val="20"/>
              </w:rPr>
            </w:pPr>
            <w:r w:rsidRPr="0045291B">
              <w:rPr>
                <w:rFonts w:ascii="Calibri" w:hAnsi="Calibri" w:cs="Calibri"/>
                <w:sz w:val="20"/>
                <w:szCs w:val="20"/>
              </w:rPr>
              <w:t>(dzień, m-c, rok)</w:t>
            </w:r>
          </w:p>
        </w:tc>
        <w:tc>
          <w:tcPr>
            <w:tcW w:w="1080" w:type="dxa"/>
            <w:tcBorders>
              <w:top w:val="single" w:sz="8" w:space="0" w:color="000000"/>
              <w:left w:val="single" w:sz="8" w:space="0" w:color="000000"/>
              <w:right w:val="single" w:sz="8" w:space="0" w:color="000000"/>
            </w:tcBorders>
          </w:tcPr>
          <w:p w14:paraId="1F0C620F" w14:textId="77777777" w:rsidR="002C300F" w:rsidRPr="0045291B" w:rsidRDefault="002C300F" w:rsidP="00BB22FE">
            <w:pPr>
              <w:jc w:val="center"/>
              <w:rPr>
                <w:rFonts w:ascii="Calibri" w:hAnsi="Calibri" w:cs="Calibri"/>
                <w:sz w:val="20"/>
                <w:szCs w:val="20"/>
              </w:rPr>
            </w:pPr>
            <w:r w:rsidRPr="0045291B">
              <w:rPr>
                <w:rFonts w:ascii="Calibri" w:hAnsi="Calibri" w:cs="Calibri"/>
                <w:b/>
                <w:sz w:val="20"/>
                <w:szCs w:val="20"/>
              </w:rPr>
              <w:t>koniec</w:t>
            </w:r>
          </w:p>
          <w:p w14:paraId="391AA73A" w14:textId="77777777" w:rsidR="002C300F" w:rsidRPr="0045291B" w:rsidRDefault="002C300F" w:rsidP="00BB22FE">
            <w:pPr>
              <w:jc w:val="center"/>
              <w:rPr>
                <w:rFonts w:ascii="Calibri" w:hAnsi="Calibri" w:cs="Calibri"/>
                <w:b/>
                <w:i/>
                <w:sz w:val="20"/>
                <w:szCs w:val="20"/>
              </w:rPr>
            </w:pPr>
            <w:r w:rsidRPr="0045291B">
              <w:rPr>
                <w:rFonts w:ascii="Calibri" w:hAnsi="Calibri" w:cs="Calibri"/>
                <w:sz w:val="20"/>
                <w:szCs w:val="20"/>
              </w:rPr>
              <w:t>(dzień, m-c, rok)</w:t>
            </w:r>
          </w:p>
        </w:tc>
        <w:tc>
          <w:tcPr>
            <w:tcW w:w="1810" w:type="dxa"/>
            <w:tcBorders>
              <w:top w:val="single" w:sz="8" w:space="0" w:color="000000"/>
              <w:left w:val="single" w:sz="8" w:space="0" w:color="000000"/>
              <w:bottom w:val="single" w:sz="4" w:space="0" w:color="000000"/>
              <w:right w:val="single" w:sz="8" w:space="0" w:color="000000"/>
            </w:tcBorders>
            <w:shd w:val="solid" w:color="FABF8F" w:themeColor="accent6" w:themeTint="99" w:fill="auto"/>
          </w:tcPr>
          <w:p w14:paraId="4E8E2460" w14:textId="77777777" w:rsidR="002C300F" w:rsidRPr="0045291B" w:rsidRDefault="002C300F" w:rsidP="00BB22FE">
            <w:pPr>
              <w:jc w:val="center"/>
              <w:rPr>
                <w:rFonts w:ascii="Calibri" w:hAnsi="Calibri" w:cs="Calibri"/>
                <w:b/>
                <w:sz w:val="20"/>
                <w:szCs w:val="20"/>
              </w:rPr>
            </w:pPr>
            <w:r w:rsidRPr="0045291B">
              <w:rPr>
                <w:rFonts w:ascii="Calibri" w:hAnsi="Calibri" w:cs="Calibri"/>
                <w:b/>
                <w:sz w:val="20"/>
                <w:szCs w:val="20"/>
              </w:rPr>
              <w:t>ilość miesięcy</w:t>
            </w:r>
          </w:p>
        </w:tc>
      </w:tr>
      <w:tr w:rsidR="002C300F" w:rsidRPr="00CA4191" w14:paraId="21AFC4AB" w14:textId="77777777" w:rsidTr="00110BC9">
        <w:trPr>
          <w:cantSplit/>
          <w:trHeight w:val="73"/>
        </w:trPr>
        <w:tc>
          <w:tcPr>
            <w:tcW w:w="450" w:type="dxa"/>
            <w:tcBorders>
              <w:top w:val="single" w:sz="4" w:space="0" w:color="000000"/>
              <w:left w:val="single" w:sz="8" w:space="0" w:color="000000"/>
            </w:tcBorders>
            <w:vAlign w:val="center"/>
          </w:tcPr>
          <w:p w14:paraId="7AC41B66" w14:textId="77777777" w:rsidR="002C300F" w:rsidRPr="00CA4191" w:rsidRDefault="002C300F"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1</w:t>
            </w:r>
          </w:p>
        </w:tc>
        <w:tc>
          <w:tcPr>
            <w:tcW w:w="1498" w:type="dxa"/>
            <w:tcBorders>
              <w:top w:val="single" w:sz="4" w:space="0" w:color="000000"/>
              <w:left w:val="single" w:sz="8" w:space="0" w:color="000000"/>
            </w:tcBorders>
            <w:vAlign w:val="center"/>
          </w:tcPr>
          <w:p w14:paraId="505C01B4" w14:textId="77777777" w:rsidR="002C300F" w:rsidRPr="00CA4191" w:rsidRDefault="002C300F"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2</w:t>
            </w:r>
          </w:p>
        </w:tc>
        <w:tc>
          <w:tcPr>
            <w:tcW w:w="1276" w:type="dxa"/>
            <w:tcBorders>
              <w:top w:val="single" w:sz="4" w:space="0" w:color="000000"/>
              <w:left w:val="single" w:sz="8" w:space="0" w:color="000000"/>
            </w:tcBorders>
            <w:vAlign w:val="center"/>
          </w:tcPr>
          <w:p w14:paraId="26859159" w14:textId="25AADF65" w:rsidR="002C300F" w:rsidRPr="00CA4191" w:rsidRDefault="00110BC9" w:rsidP="00BB22FE">
            <w:pPr>
              <w:jc w:val="center"/>
              <w:rPr>
                <w:rFonts w:asciiTheme="minorHAnsi" w:hAnsiTheme="minorHAnsi" w:cstheme="minorHAnsi"/>
                <w:b/>
                <w:i/>
                <w:sz w:val="16"/>
                <w:szCs w:val="16"/>
              </w:rPr>
            </w:pPr>
            <w:r>
              <w:rPr>
                <w:rFonts w:asciiTheme="minorHAnsi" w:hAnsiTheme="minorHAnsi" w:cstheme="minorHAnsi"/>
                <w:b/>
                <w:i/>
                <w:sz w:val="16"/>
                <w:szCs w:val="16"/>
              </w:rPr>
              <w:t>3</w:t>
            </w:r>
          </w:p>
        </w:tc>
        <w:tc>
          <w:tcPr>
            <w:tcW w:w="1275" w:type="dxa"/>
            <w:tcBorders>
              <w:top w:val="single" w:sz="4" w:space="0" w:color="000000"/>
              <w:left w:val="single" w:sz="8" w:space="0" w:color="000000"/>
              <w:right w:val="single" w:sz="8" w:space="0" w:color="000000"/>
            </w:tcBorders>
          </w:tcPr>
          <w:p w14:paraId="6D25CBC9" w14:textId="34A2AB8C" w:rsidR="002C300F" w:rsidRPr="00CA4191" w:rsidRDefault="00110BC9" w:rsidP="00BB22FE">
            <w:pPr>
              <w:jc w:val="center"/>
              <w:rPr>
                <w:rFonts w:asciiTheme="minorHAnsi" w:hAnsiTheme="minorHAnsi" w:cstheme="minorHAnsi"/>
                <w:b/>
                <w:i/>
                <w:sz w:val="16"/>
                <w:szCs w:val="16"/>
              </w:rPr>
            </w:pPr>
            <w:r>
              <w:rPr>
                <w:rFonts w:asciiTheme="minorHAnsi" w:hAnsiTheme="minorHAnsi" w:cstheme="minorHAnsi"/>
                <w:b/>
                <w:i/>
                <w:sz w:val="16"/>
                <w:szCs w:val="16"/>
              </w:rPr>
              <w:t>4</w:t>
            </w:r>
          </w:p>
        </w:tc>
        <w:tc>
          <w:tcPr>
            <w:tcW w:w="993" w:type="dxa"/>
            <w:tcBorders>
              <w:top w:val="single" w:sz="4" w:space="0" w:color="000000"/>
              <w:left w:val="single" w:sz="8" w:space="0" w:color="000000"/>
              <w:bottom w:val="single" w:sz="4" w:space="0" w:color="000000"/>
            </w:tcBorders>
            <w:shd w:val="clear" w:color="auto" w:fill="D9D9D9" w:themeFill="background1" w:themeFillShade="D9"/>
            <w:vAlign w:val="center"/>
          </w:tcPr>
          <w:p w14:paraId="5E07D0A9" w14:textId="7BD87798" w:rsidR="002C300F" w:rsidRPr="00CA4191" w:rsidRDefault="00110BC9" w:rsidP="00BB22FE">
            <w:pPr>
              <w:jc w:val="center"/>
              <w:rPr>
                <w:rFonts w:asciiTheme="minorHAnsi" w:hAnsiTheme="minorHAnsi" w:cstheme="minorHAnsi"/>
                <w:b/>
                <w:i/>
                <w:sz w:val="16"/>
                <w:szCs w:val="16"/>
              </w:rPr>
            </w:pPr>
            <w:r>
              <w:rPr>
                <w:rFonts w:asciiTheme="minorHAnsi" w:hAnsiTheme="minorHAnsi" w:cstheme="minorHAnsi"/>
                <w:b/>
                <w:i/>
                <w:sz w:val="16"/>
                <w:szCs w:val="16"/>
              </w:rPr>
              <w:t>5</w:t>
            </w:r>
          </w:p>
        </w:tc>
        <w:tc>
          <w:tcPr>
            <w:tcW w:w="1363" w:type="dxa"/>
            <w:tcBorders>
              <w:top w:val="single" w:sz="4" w:space="0" w:color="000000"/>
              <w:left w:val="single" w:sz="8" w:space="0" w:color="000000"/>
            </w:tcBorders>
            <w:vAlign w:val="center"/>
          </w:tcPr>
          <w:p w14:paraId="6CDCB9EF" w14:textId="1BB90385" w:rsidR="002C300F" w:rsidRPr="00CA4191" w:rsidRDefault="00110BC9" w:rsidP="00BB22FE">
            <w:pPr>
              <w:jc w:val="center"/>
              <w:rPr>
                <w:rFonts w:asciiTheme="minorHAnsi" w:hAnsiTheme="minorHAnsi" w:cstheme="minorHAnsi"/>
                <w:b/>
                <w:i/>
                <w:sz w:val="16"/>
                <w:szCs w:val="16"/>
              </w:rPr>
            </w:pPr>
            <w:r>
              <w:rPr>
                <w:rFonts w:asciiTheme="minorHAnsi" w:hAnsiTheme="minorHAnsi" w:cstheme="minorHAnsi"/>
                <w:b/>
                <w:i/>
                <w:sz w:val="16"/>
                <w:szCs w:val="16"/>
              </w:rPr>
              <w:t>6</w:t>
            </w:r>
          </w:p>
        </w:tc>
        <w:tc>
          <w:tcPr>
            <w:tcW w:w="1080" w:type="dxa"/>
            <w:tcBorders>
              <w:top w:val="single" w:sz="4" w:space="0" w:color="000000"/>
              <w:left w:val="single" w:sz="8" w:space="0" w:color="000000"/>
              <w:right w:val="single" w:sz="8" w:space="0" w:color="000000"/>
            </w:tcBorders>
            <w:vAlign w:val="center"/>
          </w:tcPr>
          <w:p w14:paraId="6AD5FE28" w14:textId="67E46437" w:rsidR="002C300F" w:rsidRPr="00CA4191" w:rsidRDefault="00110BC9" w:rsidP="00BB22FE">
            <w:pPr>
              <w:jc w:val="center"/>
              <w:rPr>
                <w:rFonts w:asciiTheme="minorHAnsi" w:hAnsiTheme="minorHAnsi" w:cstheme="minorHAnsi"/>
                <w:i/>
                <w:sz w:val="16"/>
                <w:szCs w:val="16"/>
              </w:rPr>
            </w:pPr>
            <w:r>
              <w:rPr>
                <w:rFonts w:asciiTheme="minorHAnsi" w:hAnsiTheme="minorHAnsi" w:cstheme="minorHAnsi"/>
                <w:i/>
                <w:sz w:val="16"/>
                <w:szCs w:val="16"/>
              </w:rPr>
              <w:t>7</w:t>
            </w: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2E8439F2" w14:textId="636E1A88" w:rsidR="002C300F" w:rsidRPr="00CA4191" w:rsidRDefault="00110BC9" w:rsidP="00BB22FE">
            <w:pPr>
              <w:jc w:val="center"/>
              <w:rPr>
                <w:rFonts w:asciiTheme="minorHAnsi" w:hAnsiTheme="minorHAnsi" w:cstheme="minorHAnsi"/>
                <w:i/>
                <w:sz w:val="16"/>
                <w:szCs w:val="16"/>
              </w:rPr>
            </w:pPr>
            <w:r>
              <w:rPr>
                <w:rFonts w:asciiTheme="minorHAnsi" w:hAnsiTheme="minorHAnsi" w:cstheme="minorHAnsi"/>
                <w:i/>
                <w:sz w:val="16"/>
                <w:szCs w:val="16"/>
              </w:rPr>
              <w:t>8</w:t>
            </w:r>
          </w:p>
        </w:tc>
      </w:tr>
      <w:tr w:rsidR="002C300F" w:rsidRPr="00CA4191" w14:paraId="2DC03ED7" w14:textId="77777777" w:rsidTr="00110BC9">
        <w:trPr>
          <w:cantSplit/>
          <w:trHeight w:val="1417"/>
        </w:trPr>
        <w:tc>
          <w:tcPr>
            <w:tcW w:w="450" w:type="dxa"/>
            <w:tcBorders>
              <w:top w:val="single" w:sz="4" w:space="0" w:color="000000"/>
              <w:left w:val="single" w:sz="8" w:space="0" w:color="000000"/>
              <w:bottom w:val="single" w:sz="4" w:space="0" w:color="000000"/>
            </w:tcBorders>
          </w:tcPr>
          <w:p w14:paraId="6F18A019" w14:textId="77777777" w:rsidR="002C300F" w:rsidRPr="00CA4191" w:rsidRDefault="002C300F"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1EC2BFF7" w14:textId="77777777" w:rsidR="002C300F" w:rsidRPr="00CA4191" w:rsidRDefault="002C300F"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512FBBC3" w14:textId="77777777" w:rsidR="002C300F" w:rsidRPr="00CA4191" w:rsidRDefault="002C300F"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2F431529" w14:textId="77777777" w:rsidR="002C300F" w:rsidRPr="00CA4191" w:rsidRDefault="002C300F"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clear" w:color="auto" w:fill="D9D9D9" w:themeFill="background1" w:themeFillShade="D9"/>
          </w:tcPr>
          <w:p w14:paraId="3B8FA042" w14:textId="77777777" w:rsidR="002C300F" w:rsidRPr="00CA4191" w:rsidRDefault="002C300F" w:rsidP="00BB22FE">
            <w:pPr>
              <w:snapToGrid w:val="0"/>
              <w:spacing w:after="200"/>
              <w:rPr>
                <w:rFonts w:asciiTheme="minorHAnsi" w:hAnsiTheme="minorHAnsi" w:cstheme="minorHAnsi"/>
              </w:rPr>
            </w:pPr>
          </w:p>
        </w:tc>
        <w:tc>
          <w:tcPr>
            <w:tcW w:w="1363" w:type="dxa"/>
            <w:tcBorders>
              <w:top w:val="single" w:sz="4" w:space="0" w:color="000000"/>
              <w:left w:val="single" w:sz="8" w:space="0" w:color="000000"/>
              <w:bottom w:val="single" w:sz="4" w:space="0" w:color="000000"/>
            </w:tcBorders>
          </w:tcPr>
          <w:p w14:paraId="1003E011" w14:textId="77777777" w:rsidR="002C300F" w:rsidRPr="00CA4191" w:rsidRDefault="002C300F" w:rsidP="00BB22FE">
            <w:pPr>
              <w:snapToGrid w:val="0"/>
              <w:spacing w:after="200"/>
              <w:rPr>
                <w:rFonts w:asciiTheme="minorHAnsi" w:hAnsiTheme="minorHAnsi" w:cstheme="minorHAnsi"/>
              </w:rPr>
            </w:pPr>
          </w:p>
        </w:tc>
        <w:tc>
          <w:tcPr>
            <w:tcW w:w="1080" w:type="dxa"/>
            <w:tcBorders>
              <w:top w:val="single" w:sz="4" w:space="0" w:color="000000"/>
              <w:left w:val="single" w:sz="8" w:space="0" w:color="000000"/>
              <w:bottom w:val="single" w:sz="4" w:space="0" w:color="000000"/>
              <w:right w:val="single" w:sz="8" w:space="0" w:color="000000"/>
            </w:tcBorders>
          </w:tcPr>
          <w:p w14:paraId="7FB7A8B7" w14:textId="77777777" w:rsidR="002C300F" w:rsidRPr="00CA4191" w:rsidRDefault="002C300F" w:rsidP="00BB22FE">
            <w:pPr>
              <w:snapToGrid w:val="0"/>
              <w:spacing w:after="200"/>
              <w:rPr>
                <w:rFonts w:asciiTheme="minorHAnsi" w:hAnsiTheme="minorHAnsi" w:cstheme="minorHAnsi"/>
              </w:rPr>
            </w:pP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43D06BB1" w14:textId="77777777" w:rsidR="002C300F" w:rsidRPr="00CA4191" w:rsidRDefault="002C300F" w:rsidP="00BB22FE">
            <w:pPr>
              <w:snapToGrid w:val="0"/>
              <w:spacing w:after="200"/>
              <w:rPr>
                <w:rFonts w:asciiTheme="minorHAnsi" w:hAnsiTheme="minorHAnsi" w:cstheme="minorHAnsi"/>
              </w:rPr>
            </w:pPr>
          </w:p>
        </w:tc>
      </w:tr>
      <w:tr w:rsidR="002C300F" w:rsidRPr="00CA4191" w14:paraId="38FEF894" w14:textId="77777777" w:rsidTr="00110BC9">
        <w:trPr>
          <w:cantSplit/>
          <w:trHeight w:val="1417"/>
        </w:trPr>
        <w:tc>
          <w:tcPr>
            <w:tcW w:w="450" w:type="dxa"/>
            <w:tcBorders>
              <w:top w:val="single" w:sz="4" w:space="0" w:color="000000"/>
              <w:left w:val="single" w:sz="8" w:space="0" w:color="000000"/>
              <w:bottom w:val="single" w:sz="4" w:space="0" w:color="000000"/>
            </w:tcBorders>
          </w:tcPr>
          <w:p w14:paraId="43379A44" w14:textId="77777777" w:rsidR="002C300F" w:rsidRPr="00CA4191" w:rsidRDefault="002C300F"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47260C94" w14:textId="77777777" w:rsidR="002C300F" w:rsidRPr="00CA4191" w:rsidRDefault="002C300F"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0FABF99E" w14:textId="77777777" w:rsidR="002C300F" w:rsidRPr="00CA4191" w:rsidRDefault="002C300F"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5393CDB5" w14:textId="77777777" w:rsidR="002C300F" w:rsidRPr="00CA4191" w:rsidRDefault="002C300F"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clear" w:color="auto" w:fill="D9D9D9" w:themeFill="background1" w:themeFillShade="D9"/>
          </w:tcPr>
          <w:p w14:paraId="68477224" w14:textId="77777777" w:rsidR="002C300F" w:rsidRPr="00CA4191" w:rsidRDefault="002C300F" w:rsidP="00BB22FE">
            <w:pPr>
              <w:snapToGrid w:val="0"/>
              <w:spacing w:after="200"/>
              <w:rPr>
                <w:rFonts w:asciiTheme="minorHAnsi" w:hAnsiTheme="minorHAnsi" w:cstheme="minorHAnsi"/>
              </w:rPr>
            </w:pPr>
          </w:p>
        </w:tc>
        <w:tc>
          <w:tcPr>
            <w:tcW w:w="1363" w:type="dxa"/>
            <w:tcBorders>
              <w:top w:val="single" w:sz="4" w:space="0" w:color="000000"/>
              <w:left w:val="single" w:sz="8" w:space="0" w:color="000000"/>
              <w:bottom w:val="single" w:sz="4" w:space="0" w:color="000000"/>
            </w:tcBorders>
          </w:tcPr>
          <w:p w14:paraId="17F2C3AB" w14:textId="77777777" w:rsidR="002C300F" w:rsidRPr="00CA4191" w:rsidRDefault="002C300F" w:rsidP="00BB22FE">
            <w:pPr>
              <w:snapToGrid w:val="0"/>
              <w:spacing w:after="200"/>
              <w:rPr>
                <w:rFonts w:asciiTheme="minorHAnsi" w:hAnsiTheme="minorHAnsi" w:cstheme="minorHAnsi"/>
              </w:rPr>
            </w:pPr>
          </w:p>
        </w:tc>
        <w:tc>
          <w:tcPr>
            <w:tcW w:w="1080" w:type="dxa"/>
            <w:tcBorders>
              <w:top w:val="single" w:sz="4" w:space="0" w:color="000000"/>
              <w:left w:val="single" w:sz="8" w:space="0" w:color="000000"/>
              <w:bottom w:val="single" w:sz="4" w:space="0" w:color="000000"/>
              <w:right w:val="single" w:sz="8" w:space="0" w:color="000000"/>
            </w:tcBorders>
          </w:tcPr>
          <w:p w14:paraId="574942DF" w14:textId="77777777" w:rsidR="002C300F" w:rsidRPr="00CA4191" w:rsidRDefault="002C300F" w:rsidP="00BB22FE">
            <w:pPr>
              <w:snapToGrid w:val="0"/>
              <w:spacing w:after="200"/>
              <w:rPr>
                <w:rFonts w:asciiTheme="minorHAnsi" w:hAnsiTheme="minorHAnsi" w:cstheme="minorHAnsi"/>
              </w:rPr>
            </w:pP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3097575B" w14:textId="77777777" w:rsidR="002C300F" w:rsidRPr="00CA4191" w:rsidRDefault="002C300F" w:rsidP="00BB22FE">
            <w:pPr>
              <w:snapToGrid w:val="0"/>
              <w:spacing w:after="200"/>
              <w:rPr>
                <w:rFonts w:asciiTheme="minorHAnsi" w:hAnsiTheme="minorHAnsi" w:cstheme="minorHAnsi"/>
              </w:rPr>
            </w:pPr>
          </w:p>
        </w:tc>
      </w:tr>
      <w:tr w:rsidR="002C300F" w:rsidRPr="00CA4191" w14:paraId="79AEF579" w14:textId="77777777" w:rsidTr="00110BC9">
        <w:trPr>
          <w:cantSplit/>
          <w:trHeight w:val="1417"/>
        </w:trPr>
        <w:tc>
          <w:tcPr>
            <w:tcW w:w="450" w:type="dxa"/>
            <w:tcBorders>
              <w:top w:val="single" w:sz="4" w:space="0" w:color="000000"/>
              <w:left w:val="single" w:sz="8" w:space="0" w:color="000000"/>
              <w:bottom w:val="single" w:sz="4" w:space="0" w:color="000000"/>
            </w:tcBorders>
          </w:tcPr>
          <w:p w14:paraId="28931A49" w14:textId="77777777" w:rsidR="002C300F" w:rsidRPr="00CA4191" w:rsidRDefault="002C300F"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2E64382A" w14:textId="77777777" w:rsidR="002C300F" w:rsidRPr="00CA4191" w:rsidRDefault="002C300F"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7854B33A" w14:textId="77777777" w:rsidR="002C300F" w:rsidRPr="00CA4191" w:rsidRDefault="002C300F"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646CBE0A" w14:textId="77777777" w:rsidR="002C300F" w:rsidRPr="00CA4191" w:rsidRDefault="002C300F"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pct12" w:color="auto" w:fill="auto"/>
          </w:tcPr>
          <w:p w14:paraId="3AC37D25" w14:textId="77777777" w:rsidR="002C300F" w:rsidRPr="00CA4191" w:rsidRDefault="002C300F" w:rsidP="00BB22FE">
            <w:pPr>
              <w:snapToGrid w:val="0"/>
              <w:spacing w:after="200"/>
              <w:rPr>
                <w:rFonts w:asciiTheme="minorHAnsi" w:hAnsiTheme="minorHAnsi" w:cstheme="minorHAnsi"/>
              </w:rPr>
            </w:pPr>
          </w:p>
        </w:tc>
        <w:tc>
          <w:tcPr>
            <w:tcW w:w="1363" w:type="dxa"/>
            <w:tcBorders>
              <w:top w:val="single" w:sz="4" w:space="0" w:color="000000"/>
              <w:left w:val="single" w:sz="8" w:space="0" w:color="000000"/>
              <w:bottom w:val="single" w:sz="4" w:space="0" w:color="000000"/>
            </w:tcBorders>
          </w:tcPr>
          <w:p w14:paraId="78A4C36A" w14:textId="77777777" w:rsidR="002C300F" w:rsidRPr="00CA4191" w:rsidRDefault="002C300F" w:rsidP="00BB22FE">
            <w:pPr>
              <w:snapToGrid w:val="0"/>
              <w:spacing w:after="200"/>
              <w:rPr>
                <w:rFonts w:asciiTheme="minorHAnsi" w:hAnsiTheme="minorHAnsi" w:cstheme="minorHAnsi"/>
              </w:rPr>
            </w:pPr>
          </w:p>
        </w:tc>
        <w:tc>
          <w:tcPr>
            <w:tcW w:w="1080" w:type="dxa"/>
            <w:tcBorders>
              <w:top w:val="single" w:sz="4" w:space="0" w:color="000000"/>
              <w:left w:val="single" w:sz="8" w:space="0" w:color="000000"/>
              <w:bottom w:val="single" w:sz="4" w:space="0" w:color="000000"/>
              <w:right w:val="single" w:sz="8" w:space="0" w:color="000000"/>
            </w:tcBorders>
          </w:tcPr>
          <w:p w14:paraId="63E9A494" w14:textId="77777777" w:rsidR="002C300F" w:rsidRPr="00CA4191" w:rsidRDefault="002C300F" w:rsidP="00BB22FE">
            <w:pPr>
              <w:snapToGrid w:val="0"/>
              <w:spacing w:after="200"/>
              <w:rPr>
                <w:rFonts w:asciiTheme="minorHAnsi" w:hAnsiTheme="minorHAnsi" w:cstheme="minorHAnsi"/>
              </w:rPr>
            </w:pP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155BB156" w14:textId="77777777" w:rsidR="002C300F" w:rsidRPr="00CA4191" w:rsidRDefault="002C300F" w:rsidP="00BB22FE">
            <w:pPr>
              <w:snapToGrid w:val="0"/>
              <w:spacing w:after="200"/>
              <w:rPr>
                <w:rFonts w:asciiTheme="minorHAnsi" w:hAnsiTheme="minorHAnsi" w:cstheme="minorHAnsi"/>
              </w:rPr>
            </w:pPr>
          </w:p>
        </w:tc>
      </w:tr>
      <w:tr w:rsidR="002C300F" w:rsidRPr="00CA4191" w14:paraId="6AF8F5C3" w14:textId="77777777" w:rsidTr="00110BC9">
        <w:trPr>
          <w:cantSplit/>
          <w:trHeight w:val="1417"/>
        </w:trPr>
        <w:tc>
          <w:tcPr>
            <w:tcW w:w="450" w:type="dxa"/>
            <w:tcBorders>
              <w:top w:val="single" w:sz="4" w:space="0" w:color="000000"/>
              <w:left w:val="single" w:sz="8" w:space="0" w:color="000000"/>
              <w:bottom w:val="single" w:sz="4" w:space="0" w:color="000000"/>
            </w:tcBorders>
          </w:tcPr>
          <w:p w14:paraId="480C1CDD" w14:textId="77777777" w:rsidR="002C300F" w:rsidRPr="00CA4191" w:rsidRDefault="002C300F"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13BC3882" w14:textId="77777777" w:rsidR="002C300F" w:rsidRPr="00CA4191" w:rsidRDefault="002C300F"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79E90C42" w14:textId="77777777" w:rsidR="002C300F" w:rsidRPr="00CA4191" w:rsidRDefault="002C300F"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7C882760" w14:textId="77777777" w:rsidR="002C300F" w:rsidRPr="00CA4191" w:rsidRDefault="002C300F"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pct12" w:color="auto" w:fill="auto"/>
          </w:tcPr>
          <w:p w14:paraId="0E5B8131" w14:textId="77777777" w:rsidR="002C300F" w:rsidRPr="00CA4191" w:rsidRDefault="002C300F" w:rsidP="00BB22FE">
            <w:pPr>
              <w:snapToGrid w:val="0"/>
              <w:spacing w:after="200"/>
              <w:rPr>
                <w:rFonts w:asciiTheme="minorHAnsi" w:hAnsiTheme="minorHAnsi" w:cstheme="minorHAnsi"/>
              </w:rPr>
            </w:pPr>
          </w:p>
        </w:tc>
        <w:tc>
          <w:tcPr>
            <w:tcW w:w="1363" w:type="dxa"/>
            <w:tcBorders>
              <w:top w:val="single" w:sz="4" w:space="0" w:color="000000"/>
              <w:left w:val="single" w:sz="8" w:space="0" w:color="000000"/>
              <w:bottom w:val="single" w:sz="4" w:space="0" w:color="000000"/>
            </w:tcBorders>
          </w:tcPr>
          <w:p w14:paraId="6777FD41" w14:textId="77777777" w:rsidR="002C300F" w:rsidRPr="00CA4191" w:rsidRDefault="002C300F" w:rsidP="00BB22FE">
            <w:pPr>
              <w:snapToGrid w:val="0"/>
              <w:spacing w:after="200"/>
              <w:rPr>
                <w:rFonts w:asciiTheme="minorHAnsi" w:hAnsiTheme="minorHAnsi" w:cstheme="minorHAnsi"/>
              </w:rPr>
            </w:pPr>
          </w:p>
        </w:tc>
        <w:tc>
          <w:tcPr>
            <w:tcW w:w="1080" w:type="dxa"/>
            <w:tcBorders>
              <w:top w:val="single" w:sz="4" w:space="0" w:color="000000"/>
              <w:left w:val="single" w:sz="8" w:space="0" w:color="000000"/>
              <w:bottom w:val="single" w:sz="4" w:space="0" w:color="000000"/>
              <w:right w:val="single" w:sz="8" w:space="0" w:color="000000"/>
            </w:tcBorders>
          </w:tcPr>
          <w:p w14:paraId="013B9942" w14:textId="77777777" w:rsidR="002C300F" w:rsidRPr="00CA4191" w:rsidRDefault="002C300F" w:rsidP="00BB22FE">
            <w:pPr>
              <w:snapToGrid w:val="0"/>
              <w:spacing w:after="200"/>
              <w:rPr>
                <w:rFonts w:asciiTheme="minorHAnsi" w:hAnsiTheme="minorHAnsi" w:cstheme="minorHAnsi"/>
              </w:rPr>
            </w:pP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66732901" w14:textId="77777777" w:rsidR="002C300F" w:rsidRPr="00CA4191" w:rsidRDefault="002C300F" w:rsidP="00BB22FE">
            <w:pPr>
              <w:snapToGrid w:val="0"/>
              <w:spacing w:after="200"/>
              <w:rPr>
                <w:rFonts w:asciiTheme="minorHAnsi" w:hAnsiTheme="minorHAnsi" w:cstheme="minorHAnsi"/>
              </w:rPr>
            </w:pPr>
          </w:p>
        </w:tc>
      </w:tr>
      <w:tr w:rsidR="00110BC9" w:rsidRPr="00CA4191" w14:paraId="3FCF3B88" w14:textId="77777777" w:rsidTr="00123598">
        <w:trPr>
          <w:cantSplit/>
          <w:trHeight w:val="676"/>
        </w:trPr>
        <w:tc>
          <w:tcPr>
            <w:tcW w:w="450" w:type="dxa"/>
            <w:tcBorders>
              <w:top w:val="single" w:sz="4" w:space="0" w:color="000000"/>
              <w:left w:val="single" w:sz="8" w:space="0" w:color="000000"/>
              <w:bottom w:val="single" w:sz="4" w:space="0" w:color="000000"/>
            </w:tcBorders>
          </w:tcPr>
          <w:p w14:paraId="30FCDBE8" w14:textId="77777777" w:rsidR="00110BC9" w:rsidRPr="00CA4191" w:rsidRDefault="00110BC9" w:rsidP="00BB22FE">
            <w:pPr>
              <w:snapToGrid w:val="0"/>
              <w:spacing w:after="200"/>
              <w:rPr>
                <w:rFonts w:asciiTheme="minorHAnsi" w:hAnsiTheme="minorHAnsi" w:cstheme="minorHAnsi"/>
                <w:i/>
                <w:sz w:val="16"/>
                <w:szCs w:val="16"/>
              </w:rPr>
            </w:pPr>
          </w:p>
        </w:tc>
        <w:tc>
          <w:tcPr>
            <w:tcW w:w="4049" w:type="dxa"/>
            <w:gridSpan w:val="3"/>
            <w:tcBorders>
              <w:top w:val="single" w:sz="4" w:space="0" w:color="000000"/>
              <w:left w:val="single" w:sz="8" w:space="0" w:color="000000"/>
              <w:bottom w:val="single" w:sz="4" w:space="0" w:color="000000"/>
              <w:right w:val="single" w:sz="8" w:space="0" w:color="000000"/>
            </w:tcBorders>
          </w:tcPr>
          <w:p w14:paraId="5A1EF5D2" w14:textId="27FEDF7F" w:rsidR="00110BC9" w:rsidRPr="00123598" w:rsidRDefault="00110BC9" w:rsidP="00110BC9">
            <w:pPr>
              <w:snapToGrid w:val="0"/>
              <w:spacing w:after="200"/>
              <w:jc w:val="right"/>
              <w:rPr>
                <w:rFonts w:asciiTheme="minorHAnsi" w:hAnsiTheme="minorHAnsi" w:cstheme="minorHAnsi"/>
                <w:sz w:val="20"/>
                <w:szCs w:val="20"/>
              </w:rPr>
            </w:pPr>
            <w:r w:rsidRPr="00123598">
              <w:rPr>
                <w:rFonts w:asciiTheme="minorHAnsi" w:hAnsiTheme="minorHAnsi" w:cstheme="minorHAnsi"/>
                <w:sz w:val="20"/>
                <w:szCs w:val="20"/>
              </w:rPr>
              <w:t>SUMA z kol. 5</w:t>
            </w:r>
          </w:p>
        </w:tc>
        <w:tc>
          <w:tcPr>
            <w:tcW w:w="993" w:type="dxa"/>
            <w:tcBorders>
              <w:top w:val="single" w:sz="4" w:space="0" w:color="000000"/>
              <w:left w:val="single" w:sz="8" w:space="0" w:color="000000"/>
              <w:bottom w:val="single" w:sz="4" w:space="0" w:color="000000"/>
            </w:tcBorders>
            <w:shd w:val="pct12" w:color="auto" w:fill="auto"/>
          </w:tcPr>
          <w:p w14:paraId="70C95633" w14:textId="77777777" w:rsidR="00110BC9" w:rsidRPr="00123598" w:rsidRDefault="00110BC9" w:rsidP="00BB22FE">
            <w:pPr>
              <w:snapToGrid w:val="0"/>
              <w:spacing w:after="200"/>
              <w:rPr>
                <w:rFonts w:asciiTheme="minorHAnsi" w:hAnsiTheme="minorHAnsi" w:cstheme="minorHAnsi"/>
                <w:sz w:val="20"/>
                <w:szCs w:val="20"/>
              </w:rPr>
            </w:pPr>
          </w:p>
        </w:tc>
        <w:tc>
          <w:tcPr>
            <w:tcW w:w="2443" w:type="dxa"/>
            <w:gridSpan w:val="2"/>
            <w:tcBorders>
              <w:top w:val="single" w:sz="4" w:space="0" w:color="000000"/>
              <w:left w:val="single" w:sz="8" w:space="0" w:color="000000"/>
              <w:bottom w:val="single" w:sz="4" w:space="0" w:color="000000"/>
              <w:right w:val="single" w:sz="8" w:space="0" w:color="000000"/>
            </w:tcBorders>
          </w:tcPr>
          <w:p w14:paraId="5A2C2460" w14:textId="6E313BDB" w:rsidR="00110BC9" w:rsidRPr="00123598" w:rsidRDefault="00110BC9" w:rsidP="00110BC9">
            <w:pPr>
              <w:snapToGrid w:val="0"/>
              <w:spacing w:after="200"/>
              <w:jc w:val="right"/>
              <w:rPr>
                <w:rFonts w:asciiTheme="minorHAnsi" w:hAnsiTheme="minorHAnsi" w:cstheme="minorHAnsi"/>
                <w:sz w:val="20"/>
                <w:szCs w:val="20"/>
              </w:rPr>
            </w:pPr>
            <w:r w:rsidRPr="00123598">
              <w:rPr>
                <w:rFonts w:asciiTheme="minorHAnsi" w:hAnsiTheme="minorHAnsi" w:cstheme="minorHAnsi"/>
                <w:sz w:val="20"/>
                <w:szCs w:val="20"/>
              </w:rPr>
              <w:t>SUMA z kol. 8</w:t>
            </w:r>
          </w:p>
        </w:tc>
        <w:tc>
          <w:tcPr>
            <w:tcW w:w="1810"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6A7C5B80" w14:textId="77777777" w:rsidR="00110BC9" w:rsidRPr="00CA4191" w:rsidRDefault="00110BC9" w:rsidP="00BB22FE">
            <w:pPr>
              <w:snapToGrid w:val="0"/>
              <w:spacing w:after="200"/>
              <w:rPr>
                <w:rFonts w:asciiTheme="minorHAnsi" w:hAnsiTheme="minorHAnsi" w:cstheme="minorHAnsi"/>
              </w:rPr>
            </w:pPr>
          </w:p>
        </w:tc>
      </w:tr>
    </w:tbl>
    <w:p w14:paraId="107521DD" w14:textId="77777777" w:rsidR="004A1BAB" w:rsidRPr="00CA4191" w:rsidRDefault="004A1BAB" w:rsidP="004A1BAB">
      <w:pPr>
        <w:rPr>
          <w:rFonts w:asciiTheme="minorHAnsi" w:hAnsiTheme="minorHAnsi" w:cstheme="minorHAnsi"/>
          <w:sz w:val="20"/>
        </w:rPr>
      </w:pPr>
    </w:p>
    <w:p w14:paraId="78A0DB45" w14:textId="46CEA2BB" w:rsidR="00D5183C" w:rsidRPr="0045291B" w:rsidRDefault="00D5183C" w:rsidP="0045291B">
      <w:pPr>
        <w:rPr>
          <w:rStyle w:val="markedcontent"/>
          <w:rFonts w:ascii="Calibri" w:eastAsiaTheme="majorEastAsia" w:hAnsi="Calibri" w:cs="Calibri"/>
          <w:b/>
          <w:bCs/>
          <w:color w:val="C00000"/>
          <w:sz w:val="22"/>
          <w:szCs w:val="22"/>
        </w:rPr>
      </w:pPr>
      <w:r w:rsidRPr="0045291B">
        <w:rPr>
          <w:rFonts w:ascii="Calibri" w:hAnsi="Calibri" w:cs="Calibri"/>
          <w:sz w:val="22"/>
          <w:szCs w:val="22"/>
        </w:rPr>
        <w:t>Należy załączyć dokumenty potwierdzające, że ww. usługi zostały a w przypadku usług w trakcie r</w:t>
      </w:r>
      <w:r w:rsidR="00881FA8" w:rsidRPr="0045291B">
        <w:rPr>
          <w:rFonts w:ascii="Calibri" w:hAnsi="Calibri" w:cs="Calibri"/>
          <w:sz w:val="22"/>
          <w:szCs w:val="22"/>
        </w:rPr>
        <w:t xml:space="preserve">ealizacji są wykonane należycie, z zastrzeżeniem </w:t>
      </w:r>
      <w:r w:rsidR="00945637" w:rsidRPr="0045291B">
        <w:rPr>
          <w:rFonts w:ascii="Calibri" w:hAnsi="Calibri" w:cs="Calibri"/>
          <w:sz w:val="22"/>
          <w:szCs w:val="22"/>
        </w:rPr>
        <w:t>S</w:t>
      </w:r>
      <w:r w:rsidR="00881FA8" w:rsidRPr="0045291B">
        <w:rPr>
          <w:rFonts w:ascii="Calibri" w:hAnsi="Calibri" w:cs="Calibri"/>
          <w:sz w:val="22"/>
          <w:szCs w:val="22"/>
        </w:rPr>
        <w:t>WZ</w:t>
      </w:r>
      <w:r w:rsidR="00945637" w:rsidRPr="0045291B">
        <w:rPr>
          <w:rFonts w:ascii="Calibri" w:hAnsi="Calibri" w:cs="Calibri"/>
          <w:sz w:val="22"/>
          <w:szCs w:val="22"/>
        </w:rPr>
        <w:t xml:space="preserve"> - </w:t>
      </w:r>
      <w:r w:rsidR="00945637" w:rsidRPr="0045291B">
        <w:rPr>
          <w:rStyle w:val="markedcontent"/>
          <w:rFonts w:ascii="Calibri" w:eastAsiaTheme="majorEastAsia" w:hAnsi="Calibri" w:cs="Calibri"/>
          <w:b/>
          <w:bCs/>
          <w:color w:val="C00000"/>
          <w:sz w:val="22"/>
          <w:szCs w:val="22"/>
        </w:rPr>
        <w:t>przy czym dowodami, o których mowa, są referencje bądź inne dokumenty sporządzone przez podmiot, na rzecz którego usługi zostały wykonane, a w przypadku świadczeń powtarzających się lub cią</w:t>
      </w:r>
      <w:r w:rsidR="00D52AE8" w:rsidRPr="0045291B">
        <w:rPr>
          <w:rStyle w:val="markedcontent"/>
          <w:rFonts w:ascii="Calibri" w:eastAsiaTheme="majorEastAsia" w:hAnsi="Calibri" w:cs="Calibri"/>
          <w:b/>
          <w:bCs/>
          <w:color w:val="C00000"/>
          <w:sz w:val="22"/>
          <w:szCs w:val="22"/>
        </w:rPr>
        <w:t xml:space="preserve">głych </w:t>
      </w:r>
      <w:r w:rsidR="00BA1EF5" w:rsidRPr="0045291B">
        <w:rPr>
          <w:rStyle w:val="markedcontent"/>
          <w:rFonts w:ascii="Calibri" w:eastAsiaTheme="majorEastAsia" w:hAnsi="Calibri" w:cs="Calibri"/>
          <w:b/>
          <w:bCs/>
          <w:color w:val="C00000"/>
          <w:sz w:val="22"/>
          <w:szCs w:val="22"/>
        </w:rPr>
        <w:t xml:space="preserve">- </w:t>
      </w:r>
      <w:r w:rsidR="00D52AE8" w:rsidRPr="0045291B">
        <w:rPr>
          <w:rStyle w:val="markedcontent"/>
          <w:rFonts w:ascii="Calibri" w:eastAsiaTheme="majorEastAsia" w:hAnsi="Calibri" w:cs="Calibri"/>
          <w:b/>
          <w:bCs/>
          <w:color w:val="C00000"/>
          <w:sz w:val="22"/>
          <w:szCs w:val="22"/>
        </w:rPr>
        <w:t>są wykonywane, a jeżeli W</w:t>
      </w:r>
      <w:r w:rsidR="00945637" w:rsidRPr="0045291B">
        <w:rPr>
          <w:rStyle w:val="markedcontent"/>
          <w:rFonts w:ascii="Calibri" w:eastAsiaTheme="majorEastAsia" w:hAnsi="Calibri" w:cs="Calibri"/>
          <w:b/>
          <w:bCs/>
          <w:color w:val="C00000"/>
          <w:sz w:val="22"/>
          <w:szCs w:val="22"/>
        </w:rPr>
        <w:t xml:space="preserve">ykonawca z przyczyn niezależnych od niego nie jest w stanie uzyskać </w:t>
      </w:r>
      <w:r w:rsidR="00D52AE8" w:rsidRPr="0045291B">
        <w:rPr>
          <w:rStyle w:val="markedcontent"/>
          <w:rFonts w:ascii="Calibri" w:eastAsiaTheme="majorEastAsia" w:hAnsi="Calibri" w:cs="Calibri"/>
          <w:b/>
          <w:bCs/>
          <w:color w:val="C00000"/>
          <w:sz w:val="22"/>
          <w:szCs w:val="22"/>
        </w:rPr>
        <w:t>tych dokumentów – oświadczenie W</w:t>
      </w:r>
      <w:r w:rsidR="00945637" w:rsidRPr="0045291B">
        <w:rPr>
          <w:rStyle w:val="markedcontent"/>
          <w:rFonts w:ascii="Calibri" w:eastAsiaTheme="majorEastAsia" w:hAnsi="Calibri" w:cs="Calibri"/>
          <w:b/>
          <w:bCs/>
          <w:color w:val="C00000"/>
          <w:sz w:val="22"/>
          <w:szCs w:val="22"/>
        </w:rPr>
        <w:t>ykonawcy.</w:t>
      </w:r>
    </w:p>
    <w:p w14:paraId="4E08EAEA" w14:textId="77777777" w:rsidR="00945637" w:rsidRPr="0045291B" w:rsidRDefault="00945637" w:rsidP="0045291B">
      <w:pPr>
        <w:rPr>
          <w:rStyle w:val="markedcontent"/>
          <w:rFonts w:ascii="Calibri" w:eastAsiaTheme="majorEastAsia" w:hAnsi="Calibri" w:cs="Calibri"/>
          <w:b/>
          <w:bCs/>
          <w:color w:val="C00000"/>
          <w:sz w:val="22"/>
          <w:szCs w:val="22"/>
        </w:rPr>
      </w:pPr>
    </w:p>
    <w:p w14:paraId="4728EECB" w14:textId="6475E8AD" w:rsidR="0068110D" w:rsidRPr="00443E04" w:rsidRDefault="00945637" w:rsidP="00EF7109">
      <w:pPr>
        <w:numPr>
          <w:ilvl w:val="0"/>
          <w:numId w:val="46"/>
        </w:numPr>
        <w:ind w:left="284" w:hanging="284"/>
        <w:rPr>
          <w:rFonts w:ascii="Calibri" w:eastAsiaTheme="majorEastAsia" w:hAnsi="Calibri" w:cs="Calibri"/>
          <w:sz w:val="22"/>
          <w:szCs w:val="22"/>
        </w:rPr>
      </w:pPr>
      <w:r w:rsidRPr="0045291B">
        <w:rPr>
          <w:rStyle w:val="markedcontent"/>
          <w:rFonts w:ascii="Calibri" w:eastAsiaTheme="majorEastAsia" w:hAnsi="Calibri" w:cs="Calibri"/>
          <w:b/>
          <w:bCs/>
          <w:color w:val="C00000"/>
          <w:sz w:val="22"/>
          <w:szCs w:val="22"/>
        </w:rPr>
        <w:t xml:space="preserve">W przypadku świadczeń powtarzających się lub ciągłych nadal wykonywanych </w:t>
      </w:r>
      <w:r w:rsidRPr="00443E04">
        <w:rPr>
          <w:rStyle w:val="markedcontent"/>
          <w:rFonts w:ascii="Calibri" w:eastAsiaTheme="majorEastAsia" w:hAnsi="Calibri" w:cs="Calibri"/>
          <w:b/>
          <w:bCs/>
          <w:color w:val="C00000"/>
          <w:sz w:val="22"/>
          <w:szCs w:val="22"/>
        </w:rPr>
        <w:t>referencje bądź inne dokumenty potwierdzające ich należyte wykonywanie powinny być wystawione w okresie ostatnich 3 miesięcy</w:t>
      </w:r>
      <w:r w:rsidR="0068110D" w:rsidRPr="00443E04">
        <w:rPr>
          <w:rStyle w:val="markedcontent"/>
          <w:rFonts w:ascii="Calibri" w:eastAsiaTheme="majorEastAsia" w:hAnsi="Calibri" w:cs="Calibri"/>
          <w:b/>
          <w:bCs/>
          <w:color w:val="C00000"/>
          <w:sz w:val="22"/>
          <w:szCs w:val="22"/>
        </w:rPr>
        <w:t xml:space="preserve"> </w:t>
      </w:r>
      <w:r w:rsidR="0068110D" w:rsidRPr="00443E04">
        <w:rPr>
          <w:rFonts w:ascii="Calibri" w:hAnsi="Calibri" w:cs="Calibri"/>
          <w:b/>
          <w:bCs/>
          <w:color w:val="C00000"/>
          <w:sz w:val="22"/>
          <w:szCs w:val="22"/>
        </w:rPr>
        <w:t>od dnia, w którym upływa termin składania ofert</w:t>
      </w:r>
      <w:r w:rsidR="002A2523" w:rsidRPr="00443E04">
        <w:rPr>
          <w:rFonts w:ascii="Calibri" w:hAnsi="Calibri" w:cs="Calibri"/>
          <w:b/>
          <w:bCs/>
          <w:color w:val="C00000"/>
          <w:sz w:val="22"/>
          <w:szCs w:val="22"/>
        </w:rPr>
        <w:t xml:space="preserve"> (w okresie od </w:t>
      </w:r>
      <w:r w:rsidR="00FF5905">
        <w:rPr>
          <w:rFonts w:ascii="Calibri" w:hAnsi="Calibri" w:cs="Calibri"/>
          <w:b/>
          <w:bCs/>
          <w:color w:val="C00000"/>
          <w:sz w:val="22"/>
          <w:szCs w:val="22"/>
        </w:rPr>
        <w:t>20</w:t>
      </w:r>
      <w:r w:rsidR="00EB3B4B" w:rsidRPr="00443E04">
        <w:rPr>
          <w:rFonts w:ascii="Calibri" w:hAnsi="Calibri" w:cs="Calibri"/>
          <w:b/>
          <w:bCs/>
          <w:color w:val="C00000"/>
          <w:sz w:val="22"/>
          <w:szCs w:val="22"/>
        </w:rPr>
        <w:t xml:space="preserve"> sierpnia 2025 r. włącznie do </w:t>
      </w:r>
      <w:r w:rsidR="00FF5905">
        <w:rPr>
          <w:rFonts w:ascii="Calibri" w:hAnsi="Calibri" w:cs="Calibri"/>
          <w:b/>
          <w:bCs/>
          <w:color w:val="C00000"/>
          <w:sz w:val="22"/>
          <w:szCs w:val="22"/>
        </w:rPr>
        <w:t>20</w:t>
      </w:r>
      <w:r w:rsidR="00EB3B4B" w:rsidRPr="00443E04">
        <w:rPr>
          <w:rFonts w:ascii="Calibri" w:hAnsi="Calibri" w:cs="Calibri"/>
          <w:b/>
          <w:bCs/>
          <w:color w:val="C00000"/>
          <w:sz w:val="22"/>
          <w:szCs w:val="22"/>
        </w:rPr>
        <w:t xml:space="preserve"> listopada 2025 r. włącznie</w:t>
      </w:r>
      <w:r w:rsidR="002A2523" w:rsidRPr="00443E04">
        <w:rPr>
          <w:rFonts w:ascii="Calibri" w:hAnsi="Calibri" w:cs="Calibri"/>
          <w:b/>
          <w:bCs/>
          <w:color w:val="C00000"/>
          <w:sz w:val="22"/>
          <w:szCs w:val="22"/>
        </w:rPr>
        <w:t>)</w:t>
      </w:r>
      <w:r w:rsidR="0068110D" w:rsidRPr="00443E04">
        <w:rPr>
          <w:rFonts w:ascii="Calibri" w:hAnsi="Calibri" w:cs="Calibri"/>
          <w:b/>
          <w:bCs/>
          <w:color w:val="C00000"/>
          <w:sz w:val="22"/>
          <w:szCs w:val="22"/>
        </w:rPr>
        <w:t>.</w:t>
      </w:r>
    </w:p>
    <w:p w14:paraId="085DCF25" w14:textId="77777777" w:rsidR="00945637" w:rsidRPr="0045291B" w:rsidRDefault="00945637" w:rsidP="00EF7109">
      <w:pPr>
        <w:numPr>
          <w:ilvl w:val="0"/>
          <w:numId w:val="46"/>
        </w:numPr>
        <w:ind w:left="284" w:hanging="284"/>
        <w:rPr>
          <w:rFonts w:ascii="Calibri" w:eastAsiaTheme="majorEastAsia" w:hAnsi="Calibri" w:cs="Calibri"/>
          <w:sz w:val="22"/>
          <w:szCs w:val="22"/>
        </w:rPr>
      </w:pPr>
      <w:r w:rsidRPr="0045291B">
        <w:rPr>
          <w:rFonts w:ascii="Calibri" w:hAnsi="Calibri" w:cs="Calibri"/>
          <w:b/>
          <w:bCs/>
          <w:color w:val="C00000"/>
          <w:sz w:val="22"/>
          <w:szCs w:val="22"/>
        </w:rPr>
        <w:t>Okresy wyrażone w latach liczy się wstecz od dnia, w którym upływa termin składania ofert.</w:t>
      </w:r>
    </w:p>
    <w:p w14:paraId="6B9E891C" w14:textId="77777777" w:rsidR="00D5183C" w:rsidRPr="0045291B" w:rsidRDefault="00D5183C" w:rsidP="00D5183C">
      <w:pPr>
        <w:rPr>
          <w:rFonts w:ascii="Calibri" w:hAnsi="Calibri" w:cs="Calibri"/>
          <w:sz w:val="22"/>
          <w:szCs w:val="22"/>
        </w:rPr>
      </w:pPr>
    </w:p>
    <w:p w14:paraId="3BFEDA74" w14:textId="77777777" w:rsidR="00D5183C" w:rsidRPr="0045291B" w:rsidRDefault="00D5183C" w:rsidP="00D5183C">
      <w:pPr>
        <w:rPr>
          <w:rFonts w:ascii="Calibri" w:hAnsi="Calibri" w:cs="Calibri"/>
          <w:sz w:val="22"/>
          <w:szCs w:val="22"/>
        </w:rPr>
      </w:pPr>
      <w:r w:rsidRPr="0045291B">
        <w:rPr>
          <w:rFonts w:ascii="Calibri" w:hAnsi="Calibri" w:cs="Calibri"/>
          <w:sz w:val="22"/>
          <w:szCs w:val="22"/>
        </w:rPr>
        <w:t xml:space="preserve">(Jeżeli dotyczy) </w:t>
      </w:r>
      <w:r w:rsidRPr="0045291B">
        <w:rPr>
          <w:rFonts w:ascii="Calibri" w:hAnsi="Calibri" w:cs="Calibri"/>
          <w:b/>
          <w:sz w:val="22"/>
          <w:szCs w:val="22"/>
        </w:rPr>
        <w:t xml:space="preserve">OŚWIADCZAM, </w:t>
      </w:r>
      <w:r w:rsidRPr="0045291B">
        <w:rPr>
          <w:rFonts w:ascii="Calibri" w:hAnsi="Calibri" w:cs="Calibri"/>
          <w:sz w:val="22"/>
          <w:szCs w:val="22"/>
        </w:rPr>
        <w:t>że zamówienia wymien</w:t>
      </w:r>
      <w:r w:rsidR="00072D08" w:rsidRPr="0045291B">
        <w:rPr>
          <w:rFonts w:ascii="Calibri" w:hAnsi="Calibri" w:cs="Calibri"/>
          <w:sz w:val="22"/>
          <w:szCs w:val="22"/>
        </w:rPr>
        <w:t>ione w poz. ………… wykonali inni W</w:t>
      </w:r>
      <w:r w:rsidRPr="0045291B">
        <w:rPr>
          <w:rFonts w:ascii="Calibri" w:hAnsi="Calibri" w:cs="Calibri"/>
          <w:sz w:val="22"/>
          <w:szCs w:val="22"/>
        </w:rPr>
        <w:t xml:space="preserve">ykonawcy /podmioty </w:t>
      </w:r>
    </w:p>
    <w:p w14:paraId="3B0F618B" w14:textId="77777777" w:rsidR="00D5183C" w:rsidRPr="0045291B" w:rsidRDefault="00D5183C" w:rsidP="00D5183C">
      <w:pPr>
        <w:rPr>
          <w:rFonts w:ascii="Calibri" w:hAnsi="Calibri" w:cs="Calibri"/>
          <w:sz w:val="22"/>
          <w:szCs w:val="22"/>
        </w:rPr>
      </w:pPr>
    </w:p>
    <w:p w14:paraId="581DDD53" w14:textId="77777777" w:rsidR="00D5183C" w:rsidRPr="0045291B" w:rsidRDefault="00D5183C" w:rsidP="00D5183C">
      <w:pPr>
        <w:rPr>
          <w:rFonts w:ascii="Calibri" w:hAnsi="Calibri" w:cs="Calibri"/>
          <w:sz w:val="22"/>
          <w:szCs w:val="22"/>
        </w:rPr>
      </w:pPr>
      <w:r w:rsidRPr="0045291B">
        <w:rPr>
          <w:rFonts w:ascii="Calibri" w:hAnsi="Calibri" w:cs="Calibri"/>
          <w:sz w:val="22"/>
          <w:szCs w:val="22"/>
        </w:rPr>
        <w:t>poz. …. - ……………………………………………………………………………………………………………</w:t>
      </w:r>
    </w:p>
    <w:p w14:paraId="68B3B7E8" w14:textId="03EE167F" w:rsidR="00D5183C" w:rsidRPr="0045291B" w:rsidRDefault="0045291B" w:rsidP="0045291B">
      <w:pPr>
        <w:rPr>
          <w:rFonts w:ascii="Calibri" w:hAnsi="Calibri" w:cs="Calibri"/>
          <w:sz w:val="22"/>
          <w:szCs w:val="22"/>
        </w:rPr>
      </w:pPr>
      <w:r>
        <w:rPr>
          <w:rFonts w:ascii="Calibri" w:hAnsi="Calibri" w:cs="Calibri"/>
          <w:sz w:val="22"/>
          <w:szCs w:val="22"/>
        </w:rPr>
        <w:t xml:space="preserve">                                                                   </w:t>
      </w:r>
      <w:r w:rsidR="00D5183C" w:rsidRPr="0045291B">
        <w:rPr>
          <w:rFonts w:ascii="Calibri" w:hAnsi="Calibri" w:cs="Calibri"/>
          <w:sz w:val="22"/>
          <w:szCs w:val="22"/>
        </w:rPr>
        <w:t xml:space="preserve">nazwa i adres </w:t>
      </w:r>
      <w:r w:rsidR="00072D08" w:rsidRPr="0045291B">
        <w:rPr>
          <w:rFonts w:ascii="Calibri" w:hAnsi="Calibri" w:cs="Calibri"/>
          <w:sz w:val="22"/>
          <w:szCs w:val="22"/>
        </w:rPr>
        <w:t>W</w:t>
      </w:r>
      <w:r w:rsidR="00D5183C" w:rsidRPr="0045291B">
        <w:rPr>
          <w:rFonts w:ascii="Calibri" w:hAnsi="Calibri" w:cs="Calibri"/>
          <w:sz w:val="22"/>
          <w:szCs w:val="22"/>
        </w:rPr>
        <w:t>ykonawcy</w:t>
      </w:r>
    </w:p>
    <w:p w14:paraId="797A86C2" w14:textId="77777777" w:rsidR="00D5183C" w:rsidRPr="0045291B" w:rsidRDefault="00D5183C" w:rsidP="004A1BAB">
      <w:pPr>
        <w:tabs>
          <w:tab w:val="left" w:leader="dot" w:pos="2366"/>
          <w:tab w:val="left" w:leader="dot" w:pos="4411"/>
        </w:tabs>
        <w:spacing w:before="91" w:line="100" w:lineRule="atLeast"/>
        <w:rPr>
          <w:rFonts w:ascii="Calibri" w:hAnsi="Calibri" w:cs="Calibri"/>
          <w:sz w:val="22"/>
          <w:szCs w:val="22"/>
        </w:rPr>
      </w:pPr>
    </w:p>
    <w:p w14:paraId="6C90B4D6" w14:textId="77777777" w:rsidR="00390035" w:rsidRPr="0045291B" w:rsidRDefault="00390035" w:rsidP="0045291B">
      <w:pPr>
        <w:pStyle w:val="Standard"/>
        <w:jc w:val="both"/>
        <w:rPr>
          <w:rFonts w:ascii="Calibri" w:hAnsi="Calibri" w:cs="Calibri"/>
          <w:b/>
          <w:sz w:val="22"/>
          <w:szCs w:val="22"/>
          <w:lang w:eastAsia="ar-SA" w:bidi="ar-SA"/>
        </w:rPr>
      </w:pPr>
      <w:r w:rsidRPr="0045291B">
        <w:rPr>
          <w:rFonts w:ascii="Calibri" w:hAnsi="Calibri" w:cs="Calibri"/>
          <w:b/>
          <w:sz w:val="22"/>
          <w:szCs w:val="22"/>
          <w:lang w:eastAsia="ar-SA" w:bidi="ar-SA"/>
        </w:rPr>
        <w:t>Wykonawcy występujący wspólnie</w:t>
      </w:r>
      <w:r w:rsidRPr="0045291B">
        <w:rPr>
          <w:rFonts w:ascii="Calibri" w:hAnsi="Calibri" w:cs="Calibri"/>
          <w:sz w:val="22"/>
          <w:szCs w:val="22"/>
          <w:lang w:eastAsia="ar-SA" w:bidi="ar-SA"/>
        </w:rPr>
        <w:t xml:space="preserve">, którzy wykonywali wspólnie usługi na rzecz jednego podmiotu na podstawie tej samej umowy przedstawiają jeden wykaz wykonanych usług. </w:t>
      </w:r>
      <w:r w:rsidRPr="0045291B">
        <w:rPr>
          <w:rFonts w:ascii="Calibri" w:hAnsi="Calibri" w:cs="Calibri"/>
          <w:b/>
          <w:sz w:val="22"/>
          <w:szCs w:val="22"/>
          <w:lang w:eastAsia="ar-SA" w:bidi="ar-SA"/>
        </w:rPr>
        <w:t>Przedstawianie tych samych wykazów jako oddzielnych dowodów przy wspólnie wykonywanym zamówieniu będzie uznawane jako jeden dowód.</w:t>
      </w:r>
    </w:p>
    <w:p w14:paraId="67DCD206" w14:textId="77777777" w:rsidR="00C9208A" w:rsidRPr="0045291B" w:rsidRDefault="00C9208A" w:rsidP="0045291B">
      <w:pPr>
        <w:pStyle w:val="Standard"/>
        <w:jc w:val="both"/>
        <w:rPr>
          <w:rFonts w:ascii="Calibri" w:hAnsi="Calibri" w:cs="Calibri"/>
          <w:b/>
          <w:sz w:val="22"/>
          <w:szCs w:val="22"/>
          <w:lang w:eastAsia="ar-SA" w:bidi="ar-SA"/>
        </w:rPr>
      </w:pPr>
    </w:p>
    <w:p w14:paraId="0A1BD0B7" w14:textId="73EB911E" w:rsidR="00390035" w:rsidRPr="0045291B" w:rsidRDefault="00C9208A" w:rsidP="0045291B">
      <w:pPr>
        <w:tabs>
          <w:tab w:val="left" w:pos="540"/>
          <w:tab w:val="left" w:pos="9688"/>
        </w:tabs>
        <w:spacing w:after="240"/>
        <w:rPr>
          <w:rFonts w:ascii="Calibri" w:hAnsi="Calibri" w:cs="Calibri"/>
          <w:snapToGrid w:val="0"/>
          <w:sz w:val="22"/>
          <w:szCs w:val="22"/>
        </w:rPr>
      </w:pPr>
      <w:r w:rsidRPr="0045291B">
        <w:rPr>
          <w:rFonts w:ascii="Calibri" w:hAnsi="Calibri" w:cs="Calibri"/>
          <w:sz w:val="22"/>
          <w:szCs w:val="22"/>
        </w:rPr>
        <w:t xml:space="preserve">Oświadczam, że wszystkie informacje podane w powyższym oświadczeniu </w:t>
      </w:r>
      <w:r w:rsidRPr="0045291B">
        <w:rPr>
          <w:rFonts w:ascii="Calibri" w:hAnsi="Calibri" w:cs="Calibri"/>
          <w:b/>
          <w:bCs/>
          <w:color w:val="FF0000"/>
          <w:sz w:val="22"/>
          <w:szCs w:val="22"/>
          <w:u w:val="single"/>
        </w:rPr>
        <w:t>są*/nie są*</w:t>
      </w:r>
      <w:r w:rsidRPr="0045291B">
        <w:rPr>
          <w:rFonts w:ascii="Calibri" w:hAnsi="Calibri" w:cs="Calibri"/>
        </w:rPr>
        <w:t xml:space="preserve"> </w:t>
      </w:r>
      <w:r w:rsidRPr="0045291B">
        <w:rPr>
          <w:rFonts w:ascii="Calibri" w:hAnsi="Calibri" w:cs="Calibri"/>
          <w:b/>
          <w:bCs/>
          <w:i/>
          <w:iCs/>
          <w:color w:val="FF0000"/>
          <w:sz w:val="18"/>
          <w:szCs w:val="18"/>
        </w:rPr>
        <w:t xml:space="preserve">(* zaznaczyć właściwe/skreślić usunąć niewłaściwe) </w:t>
      </w:r>
      <w:r w:rsidRPr="0045291B">
        <w:rPr>
          <w:rFonts w:ascii="Calibri" w:hAnsi="Calibri" w:cs="Calibri"/>
          <w:sz w:val="22"/>
          <w:szCs w:val="22"/>
        </w:rPr>
        <w:t>aktualne na dzień ich złożenia**    i zgodne z prawdą oraz zostały przedstawione z pełną świadomością konsekwencji wprowadzenia Zamawiającego w błąd przy przedstawianiu informacji.</w:t>
      </w:r>
    </w:p>
    <w:p w14:paraId="707D058D" w14:textId="77777777" w:rsidR="00C9208A" w:rsidRPr="0045291B" w:rsidRDefault="00C9208A" w:rsidP="0045291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5291B">
        <w:rPr>
          <w:rFonts w:ascii="Calibri" w:hAnsi="Calibri" w:cs="Calibri"/>
          <w:b/>
          <w:bCs/>
          <w:color w:val="FF0000"/>
          <w:sz w:val="22"/>
          <w:szCs w:val="22"/>
        </w:rPr>
        <w:t xml:space="preserve">UWAGA! (proszę sprawdzać czy wypełniono wymagane pola bądź wpisano ,,nie dotyczy” lub ,,--‘’ bądź dokonano </w:t>
      </w:r>
      <w:proofErr w:type="gramStart"/>
      <w:r w:rsidRPr="0045291B">
        <w:rPr>
          <w:rFonts w:ascii="Calibri" w:hAnsi="Calibri" w:cs="Calibri"/>
          <w:b/>
          <w:bCs/>
          <w:color w:val="FF0000"/>
          <w:sz w:val="22"/>
          <w:szCs w:val="22"/>
        </w:rPr>
        <w:t>zaznaczeń  w</w:t>
      </w:r>
      <w:proofErr w:type="gramEnd"/>
      <w:r w:rsidRPr="0045291B">
        <w:rPr>
          <w:rFonts w:ascii="Calibri" w:hAnsi="Calibri" w:cs="Calibri"/>
          <w:b/>
          <w:bCs/>
          <w:color w:val="FF0000"/>
          <w:sz w:val="22"/>
          <w:szCs w:val="22"/>
        </w:rPr>
        <w:t xml:space="preserve"> miejscach tego wymagających)</w:t>
      </w:r>
    </w:p>
    <w:p w14:paraId="074AD67B" w14:textId="77777777" w:rsidR="00C9208A" w:rsidRPr="0045291B" w:rsidRDefault="00C9208A" w:rsidP="0045291B">
      <w:pPr>
        <w:pStyle w:val="Zwykytekst1"/>
        <w:tabs>
          <w:tab w:val="left" w:pos="284"/>
        </w:tabs>
        <w:rPr>
          <w:rFonts w:ascii="Calibri" w:hAnsi="Calibri" w:cs="Calibri"/>
          <w:b/>
          <w:bCs/>
          <w:color w:val="FF0000"/>
          <w:sz w:val="22"/>
          <w:szCs w:val="22"/>
          <w:u w:val="single"/>
        </w:rPr>
      </w:pPr>
    </w:p>
    <w:p w14:paraId="5D12E1A8" w14:textId="77777777" w:rsidR="00C9208A" w:rsidRPr="0045291B" w:rsidRDefault="00C9208A" w:rsidP="0045291B">
      <w:pPr>
        <w:pStyle w:val="Zwykytekst1"/>
        <w:tabs>
          <w:tab w:val="left" w:pos="284"/>
        </w:tabs>
        <w:rPr>
          <w:rFonts w:ascii="Calibri" w:hAnsi="Calibri" w:cs="Calibri"/>
          <w:b/>
          <w:bCs/>
          <w:color w:val="FF0000"/>
          <w:sz w:val="22"/>
          <w:szCs w:val="22"/>
          <w:u w:val="single"/>
        </w:rPr>
      </w:pPr>
      <w:r w:rsidRPr="0045291B">
        <w:rPr>
          <w:rFonts w:ascii="Calibri" w:hAnsi="Calibri" w:cs="Calibri"/>
          <w:b/>
          <w:bCs/>
          <w:color w:val="FF0000"/>
          <w:sz w:val="22"/>
          <w:szCs w:val="22"/>
          <w:u w:val="single"/>
        </w:rPr>
        <w:t xml:space="preserve">Należy podpisać podpisem kwalifikowanym, podpisem zaufanym lub elektronicznym podpisem osobistym stosownie do SWZ </w:t>
      </w:r>
    </w:p>
    <w:p w14:paraId="026FC826" w14:textId="443D09B4" w:rsidR="00C9208A" w:rsidRDefault="00C9208A" w:rsidP="00351ED7">
      <w:pPr>
        <w:pStyle w:val="Tekstprzypisudolnego"/>
        <w:rPr>
          <w:rFonts w:ascii="Calibri" w:hAnsi="Calibri" w:cs="Calibri"/>
          <w:i/>
        </w:rPr>
      </w:pPr>
      <w:r w:rsidRPr="0045291B">
        <w:rPr>
          <w:rFonts w:ascii="Calibri" w:hAnsi="Calibri" w:cs="Calibri"/>
          <w:b/>
          <w:bCs/>
          <w:sz w:val="18"/>
          <w:szCs w:val="18"/>
        </w:rPr>
        <w:t xml:space="preserve">** </w:t>
      </w:r>
      <w:r w:rsidRPr="00351ED7">
        <w:rPr>
          <w:rFonts w:ascii="Calibri" w:hAnsi="Calibri" w:cs="Calibri"/>
          <w:i/>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0ECCF485" w14:textId="77777777" w:rsidR="00123598" w:rsidRDefault="00123598" w:rsidP="00351ED7">
      <w:pPr>
        <w:pStyle w:val="Tekstprzypisudolnego"/>
        <w:rPr>
          <w:rFonts w:ascii="Calibri" w:hAnsi="Calibri" w:cs="Calibri"/>
          <w:i/>
        </w:rPr>
      </w:pPr>
    </w:p>
    <w:p w14:paraId="67CD5201" w14:textId="77777777" w:rsidR="00123598" w:rsidRDefault="00123598" w:rsidP="00351ED7">
      <w:pPr>
        <w:pStyle w:val="Tekstprzypisudolnego"/>
        <w:rPr>
          <w:rFonts w:ascii="Calibri" w:hAnsi="Calibri" w:cs="Calibri"/>
          <w:i/>
        </w:rPr>
      </w:pPr>
    </w:p>
    <w:p w14:paraId="4ACFD956" w14:textId="77777777" w:rsidR="00123598" w:rsidRDefault="00123598" w:rsidP="00351ED7">
      <w:pPr>
        <w:pStyle w:val="Tekstprzypisudolnego"/>
        <w:rPr>
          <w:rFonts w:ascii="Calibri" w:hAnsi="Calibri" w:cs="Calibri"/>
          <w:i/>
        </w:rPr>
      </w:pPr>
    </w:p>
    <w:p w14:paraId="2BF1FA72" w14:textId="77777777" w:rsidR="00A25AA3" w:rsidRPr="00351ED7" w:rsidRDefault="00A25AA3" w:rsidP="00123598">
      <w:pPr>
        <w:jc w:val="right"/>
        <w:rPr>
          <w:rFonts w:ascii="Calibri" w:hAnsi="Calibri" w:cs="Calibri"/>
          <w:b/>
          <w:sz w:val="22"/>
          <w:szCs w:val="22"/>
        </w:rPr>
      </w:pPr>
      <w:r w:rsidRPr="00351ED7">
        <w:rPr>
          <w:rFonts w:ascii="Calibri" w:hAnsi="Calibri" w:cs="Calibri"/>
          <w:b/>
          <w:sz w:val="22"/>
          <w:szCs w:val="22"/>
        </w:rPr>
        <w:lastRenderedPageBreak/>
        <w:t xml:space="preserve">Załącznik nr 4 do </w:t>
      </w:r>
      <w:r w:rsidR="00A07D90" w:rsidRPr="00351ED7">
        <w:rPr>
          <w:rFonts w:ascii="Calibri" w:hAnsi="Calibri" w:cs="Calibri"/>
          <w:b/>
          <w:sz w:val="22"/>
          <w:szCs w:val="22"/>
        </w:rPr>
        <w:t>S</w:t>
      </w:r>
      <w:r w:rsidRPr="00351ED7">
        <w:rPr>
          <w:rFonts w:ascii="Calibri" w:hAnsi="Calibri" w:cs="Calibri"/>
          <w:b/>
          <w:sz w:val="22"/>
          <w:szCs w:val="22"/>
        </w:rPr>
        <w:t>WZ</w:t>
      </w:r>
    </w:p>
    <w:p w14:paraId="562B3BF9" w14:textId="026D9A54" w:rsidR="0084670A" w:rsidRPr="00351ED7" w:rsidRDefault="0084670A" w:rsidP="00123598">
      <w:pPr>
        <w:jc w:val="right"/>
        <w:outlineLvl w:val="0"/>
        <w:rPr>
          <w:rFonts w:ascii="Calibri" w:hAnsi="Calibri" w:cs="Calibri"/>
          <w:b/>
          <w:sz w:val="22"/>
          <w:szCs w:val="22"/>
        </w:rPr>
      </w:pPr>
      <w:r w:rsidRPr="00351ED7">
        <w:rPr>
          <w:rFonts w:ascii="Calibri" w:hAnsi="Calibri" w:cs="Calibri"/>
          <w:b/>
          <w:sz w:val="22"/>
          <w:szCs w:val="22"/>
        </w:rPr>
        <w:t>DA.221.</w:t>
      </w:r>
      <w:r w:rsidR="00CB73F9">
        <w:rPr>
          <w:rFonts w:ascii="Calibri" w:hAnsi="Calibri" w:cs="Calibri"/>
          <w:b/>
          <w:sz w:val="22"/>
          <w:szCs w:val="22"/>
        </w:rPr>
        <w:t>13</w:t>
      </w:r>
      <w:r w:rsidRPr="00351ED7">
        <w:rPr>
          <w:rFonts w:ascii="Calibri" w:hAnsi="Calibri" w:cs="Calibri"/>
          <w:b/>
          <w:sz w:val="22"/>
          <w:szCs w:val="22"/>
        </w:rPr>
        <w:t>.2025</w:t>
      </w:r>
    </w:p>
    <w:p w14:paraId="3E84292E" w14:textId="77777777" w:rsidR="00351ED7" w:rsidRPr="00351ED7" w:rsidRDefault="00351ED7" w:rsidP="00123598">
      <w:pPr>
        <w:jc w:val="right"/>
        <w:outlineLvl w:val="0"/>
        <w:rPr>
          <w:rFonts w:ascii="Calibri" w:hAnsi="Calibri" w:cs="Calibri"/>
          <w:b/>
          <w:sz w:val="22"/>
          <w:szCs w:val="22"/>
        </w:rPr>
      </w:pPr>
    </w:p>
    <w:p w14:paraId="29F42BEE" w14:textId="06714906" w:rsidR="00A25AA3" w:rsidRPr="00123598" w:rsidRDefault="008A63BC" w:rsidP="00123598">
      <w:pPr>
        <w:pStyle w:val="Standard"/>
        <w:ind w:right="440"/>
        <w:jc w:val="center"/>
        <w:rPr>
          <w:rFonts w:ascii="Calibri" w:hAnsi="Calibri" w:cs="Calibri"/>
          <w:b/>
          <w:sz w:val="22"/>
          <w:szCs w:val="22"/>
        </w:rPr>
      </w:pPr>
      <w:r w:rsidRPr="00123598">
        <w:rPr>
          <w:rStyle w:val="markedcontent"/>
          <w:rFonts w:ascii="Calibri" w:eastAsia="MS Gothic" w:hAnsi="Calibri" w:cs="Calibri"/>
          <w:b/>
          <w:bCs/>
          <w:iCs/>
          <w:color w:val="FF0000"/>
          <w:sz w:val="22"/>
          <w:szCs w:val="22"/>
        </w:rPr>
        <w:t xml:space="preserve">WYKONAWCA </w:t>
      </w:r>
      <w:r w:rsidR="00421ADD" w:rsidRPr="00123598">
        <w:rPr>
          <w:rStyle w:val="markedcontent"/>
          <w:rFonts w:ascii="Calibri" w:eastAsia="MS Gothic" w:hAnsi="Calibri" w:cs="Calibri"/>
          <w:b/>
          <w:bCs/>
          <w:iCs/>
          <w:color w:val="FF0000"/>
          <w:sz w:val="22"/>
          <w:szCs w:val="22"/>
        </w:rPr>
        <w:t>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25AA3" w:rsidRPr="00351ED7" w14:paraId="0F51A29C" w14:textId="77777777" w:rsidTr="00A77D2B">
        <w:tc>
          <w:tcPr>
            <w:tcW w:w="9212" w:type="dxa"/>
            <w:shd w:val="clear" w:color="auto" w:fill="CCCCCC"/>
          </w:tcPr>
          <w:p w14:paraId="17460ACD" w14:textId="77777777" w:rsidR="00A25AA3" w:rsidRPr="00351ED7" w:rsidRDefault="00A25AA3" w:rsidP="00123598">
            <w:pPr>
              <w:autoSpaceDE w:val="0"/>
              <w:autoSpaceDN w:val="0"/>
              <w:adjustRightInd w:val="0"/>
              <w:rPr>
                <w:rFonts w:ascii="Calibri" w:eastAsia="Verdana,Bold" w:hAnsi="Calibri" w:cs="Calibri"/>
                <w:b/>
                <w:bCs/>
                <w:sz w:val="22"/>
                <w:szCs w:val="22"/>
              </w:rPr>
            </w:pPr>
          </w:p>
          <w:p w14:paraId="75191CEE" w14:textId="77777777" w:rsidR="00A25AA3" w:rsidRPr="00351ED7" w:rsidRDefault="00A25AA3" w:rsidP="00123598">
            <w:pPr>
              <w:keepNext/>
              <w:jc w:val="center"/>
              <w:rPr>
                <w:rFonts w:ascii="Calibri" w:hAnsi="Calibri" w:cs="Calibri"/>
                <w:b/>
                <w:sz w:val="22"/>
                <w:szCs w:val="22"/>
              </w:rPr>
            </w:pPr>
            <w:r w:rsidRPr="00351ED7">
              <w:rPr>
                <w:rFonts w:ascii="Calibri" w:hAnsi="Calibri" w:cs="Calibri"/>
                <w:b/>
                <w:sz w:val="22"/>
                <w:szCs w:val="22"/>
              </w:rPr>
              <w:t xml:space="preserve">WYKAZ OSÓB, </w:t>
            </w:r>
          </w:p>
          <w:p w14:paraId="5F77DB15" w14:textId="77777777" w:rsidR="00A25AA3" w:rsidRPr="00351ED7" w:rsidRDefault="00A25AA3" w:rsidP="00123598">
            <w:pPr>
              <w:keepNext/>
              <w:jc w:val="center"/>
              <w:rPr>
                <w:rFonts w:ascii="Calibri" w:hAnsi="Calibri" w:cs="Calibri"/>
                <w:sz w:val="22"/>
                <w:szCs w:val="22"/>
              </w:rPr>
            </w:pPr>
            <w:r w:rsidRPr="00351ED7">
              <w:rPr>
                <w:rFonts w:ascii="Calibri" w:hAnsi="Calibri" w:cs="Calibri"/>
                <w:b/>
                <w:sz w:val="22"/>
                <w:szCs w:val="22"/>
              </w:rPr>
              <w:t>które będą uczestniczyć w wykonywaniu zamówienia</w:t>
            </w:r>
          </w:p>
          <w:p w14:paraId="141CA1F4" w14:textId="77777777" w:rsidR="008C3641" w:rsidRPr="00351ED7" w:rsidRDefault="008C3641" w:rsidP="00123598">
            <w:pPr>
              <w:pStyle w:val="Standard"/>
              <w:jc w:val="center"/>
              <w:rPr>
                <w:rFonts w:ascii="Calibri" w:hAnsi="Calibri" w:cs="Calibri"/>
                <w:b/>
                <w:snapToGrid w:val="0"/>
                <w:sz w:val="22"/>
                <w:szCs w:val="22"/>
              </w:rPr>
            </w:pPr>
            <w:r w:rsidRPr="00351ED7">
              <w:rPr>
                <w:rFonts w:ascii="Calibri" w:hAnsi="Calibri" w:cs="Calibri"/>
                <w:b/>
                <w:snapToGrid w:val="0"/>
                <w:sz w:val="22"/>
                <w:szCs w:val="22"/>
              </w:rPr>
              <w:t>DO POSTĘPOWANIA O UDZIELENIE ZAMÓWIENIA PUBLICZNEGO PROWADZONEGO</w:t>
            </w:r>
          </w:p>
          <w:p w14:paraId="297DC1A4" w14:textId="5BD36DA2" w:rsidR="002B4106" w:rsidRPr="00351ED7" w:rsidRDefault="008C3641" w:rsidP="00123598">
            <w:pPr>
              <w:pStyle w:val="Standard"/>
              <w:tabs>
                <w:tab w:val="left" w:pos="-10"/>
              </w:tabs>
              <w:jc w:val="center"/>
              <w:rPr>
                <w:rFonts w:ascii="Calibri" w:hAnsi="Calibri" w:cs="Calibri"/>
                <w:b/>
                <w:snapToGrid w:val="0"/>
                <w:kern w:val="0"/>
                <w:sz w:val="22"/>
                <w:szCs w:val="22"/>
                <w:lang w:eastAsia="pl-PL" w:bidi="ar-SA"/>
              </w:rPr>
            </w:pPr>
            <w:r w:rsidRPr="00351ED7">
              <w:rPr>
                <w:rFonts w:ascii="Calibri" w:hAnsi="Calibri" w:cs="Calibri"/>
                <w:b/>
                <w:snapToGrid w:val="0"/>
                <w:sz w:val="22"/>
                <w:szCs w:val="22"/>
              </w:rPr>
              <w:t xml:space="preserve">W TRYBIE ART. 359 PKT 2 W ZW. Z ART. 275 PKT </w:t>
            </w:r>
            <w:r w:rsidR="00BE1FC0">
              <w:rPr>
                <w:rFonts w:ascii="Calibri" w:hAnsi="Calibri" w:cs="Calibri"/>
                <w:b/>
                <w:snapToGrid w:val="0"/>
                <w:sz w:val="22"/>
                <w:szCs w:val="22"/>
              </w:rPr>
              <w:t>2</w:t>
            </w:r>
            <w:r w:rsidRPr="00351ED7">
              <w:rPr>
                <w:rFonts w:ascii="Calibri" w:hAnsi="Calibri" w:cs="Calibri"/>
                <w:b/>
                <w:snapToGrid w:val="0"/>
                <w:sz w:val="22"/>
                <w:szCs w:val="22"/>
              </w:rPr>
              <w:t xml:space="preserve"> USTAWY Z DNIA 11 WRZEŚNIA 2019 R. - PRAWO ZAMÓWIEŃ PUBLICZNYCH </w:t>
            </w:r>
            <w:r w:rsidR="00BE675C" w:rsidRPr="00351ED7">
              <w:rPr>
                <w:rFonts w:ascii="Calibri" w:hAnsi="Calibri" w:cs="Calibri"/>
                <w:b/>
                <w:snapToGrid w:val="0"/>
                <w:sz w:val="22"/>
                <w:szCs w:val="22"/>
              </w:rPr>
              <w:t>(t.j. Dz. U. 2024 r. poz. 1320</w:t>
            </w:r>
            <w:r w:rsidR="00A10400">
              <w:rPr>
                <w:rFonts w:ascii="Calibri" w:hAnsi="Calibri" w:cs="Calibri"/>
                <w:b/>
                <w:snapToGrid w:val="0"/>
                <w:sz w:val="22"/>
                <w:szCs w:val="22"/>
              </w:rPr>
              <w:t xml:space="preserve"> z późn. zm.</w:t>
            </w:r>
            <w:r w:rsidR="00BE675C" w:rsidRPr="00351ED7">
              <w:rPr>
                <w:rFonts w:ascii="Calibri" w:hAnsi="Calibri" w:cs="Calibri"/>
                <w:b/>
                <w:snapToGrid w:val="0"/>
                <w:sz w:val="22"/>
                <w:szCs w:val="22"/>
              </w:rPr>
              <w:t xml:space="preserve">) </w:t>
            </w:r>
            <w:r w:rsidR="002B4106" w:rsidRPr="00351ED7">
              <w:rPr>
                <w:rFonts w:ascii="Calibri" w:hAnsi="Calibri" w:cs="Calibri"/>
                <w:b/>
                <w:snapToGrid w:val="0"/>
                <w:kern w:val="0"/>
                <w:sz w:val="22"/>
                <w:szCs w:val="22"/>
                <w:lang w:eastAsia="pl-PL" w:bidi="ar-SA"/>
              </w:rPr>
              <w:t>NA USŁUGI SPOŁECZNE</w:t>
            </w:r>
          </w:p>
          <w:p w14:paraId="07814127" w14:textId="0336242A" w:rsidR="00BE1FC0" w:rsidRDefault="00BE1FC0" w:rsidP="00123598">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SCHRONISKU Z USŁUGAMI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 (z podziałem na części I–V</w:t>
            </w:r>
            <w:r w:rsidRPr="005C58AC">
              <w:rPr>
                <w:rFonts w:ascii="Calibri" w:eastAsiaTheme="majorEastAsia" w:hAnsi="Calibri" w:cs="Calibri"/>
                <w:b/>
                <w:sz w:val="22"/>
                <w:szCs w:val="22"/>
                <w:lang w:eastAsia="en-US"/>
              </w:rPr>
              <w:t>)</w:t>
            </w:r>
          </w:p>
          <w:p w14:paraId="707338A9" w14:textId="04AD2C8B" w:rsidR="00A25AA3" w:rsidRPr="00351ED7" w:rsidRDefault="00A25AA3" w:rsidP="00123598">
            <w:pPr>
              <w:autoSpaceDE w:val="0"/>
              <w:autoSpaceDN w:val="0"/>
              <w:adjustRightInd w:val="0"/>
              <w:jc w:val="center"/>
              <w:rPr>
                <w:rFonts w:ascii="Calibri" w:hAnsi="Calibri" w:cs="Calibri"/>
                <w:sz w:val="22"/>
                <w:szCs w:val="22"/>
              </w:rPr>
            </w:pPr>
          </w:p>
        </w:tc>
      </w:tr>
    </w:tbl>
    <w:p w14:paraId="49D7EDD9" w14:textId="77777777" w:rsidR="00A25AA3" w:rsidRPr="00351ED7" w:rsidRDefault="00A25AA3" w:rsidP="00A25AA3">
      <w:pPr>
        <w:autoSpaceDE w:val="0"/>
        <w:autoSpaceDN w:val="0"/>
        <w:adjustRightInd w:val="0"/>
        <w:rPr>
          <w:rFonts w:ascii="Calibri" w:hAnsi="Calibri" w:cs="Calibri"/>
          <w:sz w:val="22"/>
          <w:szCs w:val="22"/>
        </w:rPr>
      </w:pPr>
    </w:p>
    <w:p w14:paraId="7BCC79FE" w14:textId="160633B7" w:rsidR="00A25AA3" w:rsidRPr="00351ED7" w:rsidRDefault="00F76CD4" w:rsidP="00A25AA3">
      <w:pPr>
        <w:rPr>
          <w:rFonts w:ascii="Calibri" w:hAnsi="Calibri" w:cs="Calibri"/>
          <w:b/>
          <w:sz w:val="22"/>
          <w:szCs w:val="22"/>
          <w:u w:val="single"/>
        </w:rPr>
      </w:pPr>
      <w:r w:rsidRPr="00351ED7">
        <w:rPr>
          <w:rFonts w:ascii="Calibri" w:hAnsi="Calibri" w:cs="Calibri"/>
          <w:b/>
          <w:bCs/>
          <w:sz w:val="22"/>
          <w:szCs w:val="22"/>
          <w:lang w:eastAsia="en-US"/>
        </w:rPr>
        <w:t>(dotyczy części …………………………………</w:t>
      </w:r>
      <w:proofErr w:type="gramStart"/>
      <w:r w:rsidRPr="00351ED7">
        <w:rPr>
          <w:rFonts w:ascii="Calibri" w:hAnsi="Calibri" w:cs="Calibri"/>
          <w:b/>
          <w:bCs/>
          <w:sz w:val="22"/>
          <w:szCs w:val="22"/>
          <w:lang w:eastAsia="en-US"/>
        </w:rPr>
        <w:t>…….</w:t>
      </w:r>
      <w:proofErr w:type="gramEnd"/>
      <w:r w:rsidRPr="00351ED7">
        <w:rPr>
          <w:rFonts w:ascii="Calibri" w:hAnsi="Calibri" w:cs="Calibri"/>
          <w:b/>
          <w:bCs/>
          <w:sz w:val="22"/>
          <w:szCs w:val="22"/>
          <w:lang w:eastAsia="en-US"/>
        </w:rPr>
        <w:t>.(</w:t>
      </w:r>
      <w:r w:rsidRPr="00351ED7">
        <w:rPr>
          <w:rFonts w:ascii="Calibri" w:hAnsi="Calibri" w:cs="Calibri"/>
          <w:b/>
          <w:bCs/>
          <w:color w:val="FF0000"/>
          <w:sz w:val="22"/>
          <w:szCs w:val="22"/>
          <w:lang w:eastAsia="en-US"/>
        </w:rPr>
        <w:t>wpisać część, na którą Wykonawca składa ofertę)</w:t>
      </w:r>
      <w:r w:rsidR="004446AC">
        <w:rPr>
          <w:rFonts w:ascii="Calibri" w:hAnsi="Calibri" w:cs="Calibri"/>
          <w:b/>
          <w:bCs/>
          <w:color w:val="FF0000"/>
          <w:sz w:val="22"/>
          <w:szCs w:val="22"/>
          <w:lang w:eastAsia="en-US"/>
        </w:rPr>
        <w:t>)</w:t>
      </w:r>
    </w:p>
    <w:p w14:paraId="6E70EF25" w14:textId="77777777" w:rsidR="00A25AA3" w:rsidRPr="00351ED7" w:rsidRDefault="00A25AA3" w:rsidP="00A25AA3">
      <w:pPr>
        <w:spacing w:line="100" w:lineRule="atLeast"/>
        <w:jc w:val="center"/>
        <w:rPr>
          <w:rFonts w:ascii="Calibri" w:hAnsi="Calibri" w:cs="Calibri"/>
          <w:b/>
          <w:sz w:val="22"/>
          <w:szCs w:val="22"/>
        </w:rPr>
      </w:pPr>
    </w:p>
    <w:p w14:paraId="7D93519A" w14:textId="77777777" w:rsidR="00A25AA3" w:rsidRPr="00351ED7" w:rsidRDefault="00A25AA3" w:rsidP="00A25AA3">
      <w:pPr>
        <w:jc w:val="center"/>
        <w:rPr>
          <w:rFonts w:ascii="Calibri" w:hAnsi="Calibri" w:cs="Calibri"/>
          <w:b/>
          <w:sz w:val="22"/>
          <w:szCs w:val="22"/>
        </w:rPr>
      </w:pPr>
      <w:r w:rsidRPr="00351ED7">
        <w:rPr>
          <w:rFonts w:ascii="Calibri" w:hAnsi="Calibri" w:cs="Calibri"/>
          <w:b/>
          <w:sz w:val="22"/>
          <w:szCs w:val="22"/>
        </w:rPr>
        <w:t>Oświadczam (-y), że:</w:t>
      </w:r>
    </w:p>
    <w:p w14:paraId="17AE8832" w14:textId="6F99EB30" w:rsidR="00351ED7" w:rsidRDefault="00A25AA3" w:rsidP="00A25AA3">
      <w:pPr>
        <w:jc w:val="center"/>
        <w:rPr>
          <w:rFonts w:ascii="Calibri" w:hAnsi="Calibri" w:cs="Calibri"/>
          <w:b/>
          <w:sz w:val="22"/>
          <w:szCs w:val="22"/>
        </w:rPr>
      </w:pPr>
      <w:r w:rsidRPr="00351ED7">
        <w:rPr>
          <w:rFonts w:ascii="Calibri" w:hAnsi="Calibri" w:cs="Calibri"/>
          <w:b/>
          <w:sz w:val="22"/>
          <w:szCs w:val="22"/>
        </w:rPr>
        <w:t xml:space="preserve">niżej wymienione osoby  (personel) będą uczestniczyć w wykonywaniu zamówienia </w:t>
      </w:r>
    </w:p>
    <w:p w14:paraId="35CEE307" w14:textId="77777777" w:rsidR="00351ED7" w:rsidRPr="00351ED7" w:rsidRDefault="00351ED7" w:rsidP="00351ED7">
      <w:pPr>
        <w:rPr>
          <w:rFonts w:ascii="Calibri" w:hAnsi="Calibri" w:cs="Calibri"/>
          <w:sz w:val="22"/>
          <w:szCs w:val="22"/>
        </w:rPr>
      </w:pPr>
    </w:p>
    <w:p w14:paraId="55A194D2" w14:textId="77777777" w:rsidR="00351ED7" w:rsidRPr="00351ED7" w:rsidRDefault="00351ED7" w:rsidP="00351ED7">
      <w:pPr>
        <w:rPr>
          <w:rFonts w:ascii="Calibri" w:hAnsi="Calibri" w:cs="Calibri"/>
          <w:sz w:val="22"/>
          <w:szCs w:val="22"/>
        </w:rPr>
      </w:pPr>
    </w:p>
    <w:p w14:paraId="025E8BCF" w14:textId="77777777" w:rsidR="00351ED7" w:rsidRPr="00351ED7" w:rsidRDefault="00351ED7" w:rsidP="00351ED7">
      <w:pPr>
        <w:rPr>
          <w:rFonts w:ascii="Calibri" w:hAnsi="Calibri" w:cs="Calibri"/>
          <w:sz w:val="22"/>
          <w:szCs w:val="22"/>
        </w:rPr>
      </w:pPr>
    </w:p>
    <w:p w14:paraId="543E6483" w14:textId="77777777" w:rsidR="00351ED7" w:rsidRPr="00351ED7" w:rsidRDefault="00351ED7" w:rsidP="00351ED7">
      <w:pPr>
        <w:rPr>
          <w:rFonts w:ascii="Calibri" w:hAnsi="Calibri" w:cs="Calibri"/>
          <w:sz w:val="22"/>
          <w:szCs w:val="22"/>
        </w:rPr>
      </w:pPr>
    </w:p>
    <w:p w14:paraId="1D1E1A6C" w14:textId="77777777" w:rsidR="00351ED7" w:rsidRPr="00351ED7" w:rsidRDefault="00351ED7" w:rsidP="00351ED7">
      <w:pPr>
        <w:rPr>
          <w:rFonts w:ascii="Calibri" w:hAnsi="Calibri" w:cs="Calibri"/>
          <w:sz w:val="22"/>
          <w:szCs w:val="22"/>
        </w:rPr>
      </w:pPr>
    </w:p>
    <w:p w14:paraId="654E43E3" w14:textId="77777777" w:rsidR="00A25AA3" w:rsidRPr="00351ED7" w:rsidRDefault="00A25AA3" w:rsidP="00351ED7">
      <w:pPr>
        <w:rPr>
          <w:rFonts w:ascii="Calibri" w:hAnsi="Calibri" w:cs="Calibri"/>
          <w:sz w:val="22"/>
          <w:szCs w:val="22"/>
        </w:rPr>
      </w:pPr>
    </w:p>
    <w:tbl>
      <w:tblPr>
        <w:tblW w:w="10771" w:type="dxa"/>
        <w:jc w:val="center"/>
        <w:tblLayout w:type="fixed"/>
        <w:tblCellMar>
          <w:left w:w="70" w:type="dxa"/>
          <w:right w:w="70" w:type="dxa"/>
        </w:tblCellMar>
        <w:tblLook w:val="0000" w:firstRow="0" w:lastRow="0" w:firstColumn="0" w:lastColumn="0" w:noHBand="0" w:noVBand="0"/>
      </w:tblPr>
      <w:tblGrid>
        <w:gridCol w:w="501"/>
        <w:gridCol w:w="2572"/>
        <w:gridCol w:w="2430"/>
        <w:gridCol w:w="2790"/>
        <w:gridCol w:w="2478"/>
      </w:tblGrid>
      <w:tr w:rsidR="003472FB" w:rsidRPr="00CA4191" w14:paraId="27F3D7F6" w14:textId="77777777" w:rsidTr="00580CDB">
        <w:trPr>
          <w:cantSplit/>
          <w:trHeight w:val="1415"/>
          <w:jc w:val="center"/>
        </w:trPr>
        <w:tc>
          <w:tcPr>
            <w:tcW w:w="501" w:type="dxa"/>
            <w:tcBorders>
              <w:top w:val="single" w:sz="8" w:space="0" w:color="000000"/>
              <w:left w:val="single" w:sz="8" w:space="0" w:color="000000"/>
            </w:tcBorders>
            <w:vAlign w:val="center"/>
          </w:tcPr>
          <w:p w14:paraId="1DAB9466"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lastRenderedPageBreak/>
              <w:t>Lp.</w:t>
            </w:r>
          </w:p>
        </w:tc>
        <w:tc>
          <w:tcPr>
            <w:tcW w:w="2572" w:type="dxa"/>
            <w:tcBorders>
              <w:top w:val="single" w:sz="8" w:space="0" w:color="000000"/>
              <w:left w:val="single" w:sz="8" w:space="0" w:color="000000"/>
            </w:tcBorders>
            <w:vAlign w:val="center"/>
          </w:tcPr>
          <w:p w14:paraId="5A68C34D" w14:textId="77777777" w:rsidR="003472FB" w:rsidRPr="00CA4191" w:rsidRDefault="003472FB" w:rsidP="00A77D2B">
            <w:pPr>
              <w:jc w:val="center"/>
              <w:rPr>
                <w:rFonts w:asciiTheme="minorHAnsi" w:hAnsiTheme="minorHAnsi" w:cstheme="minorHAnsi"/>
                <w:b/>
                <w:sz w:val="18"/>
                <w:szCs w:val="18"/>
              </w:rPr>
            </w:pPr>
          </w:p>
          <w:p w14:paraId="00194E4C"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t>Imię i nazwisko osoby,</w:t>
            </w:r>
          </w:p>
          <w:p w14:paraId="65DD6D9C" w14:textId="385EA379" w:rsidR="003472FB" w:rsidRPr="00CA4191" w:rsidRDefault="003472FB" w:rsidP="00390035">
            <w:pPr>
              <w:pStyle w:val="Standard"/>
              <w:jc w:val="center"/>
              <w:rPr>
                <w:rFonts w:asciiTheme="minorHAnsi" w:hAnsiTheme="minorHAnsi" w:cstheme="minorHAnsi"/>
              </w:rPr>
            </w:pPr>
            <w:r w:rsidRPr="00CA4191">
              <w:rPr>
                <w:rFonts w:asciiTheme="minorHAnsi" w:hAnsiTheme="minorHAnsi" w:cstheme="minorHAnsi"/>
                <w:b/>
                <w:bCs/>
                <w:color w:val="000000"/>
                <w:sz w:val="16"/>
                <w:szCs w:val="16"/>
              </w:rPr>
              <w:t xml:space="preserve">która będzie uczestniczyć w realizacji przedmiotu zamówienia </w:t>
            </w:r>
            <w:r w:rsidRPr="00CA4191">
              <w:rPr>
                <w:rFonts w:asciiTheme="minorHAnsi" w:hAnsiTheme="minorHAnsi" w:cstheme="minorHAnsi"/>
                <w:b/>
                <w:sz w:val="20"/>
                <w:szCs w:val="20"/>
              </w:rPr>
              <w:t xml:space="preserve">bezpośrednio </w:t>
            </w:r>
            <w:r w:rsidR="00443E04">
              <w:rPr>
                <w:rFonts w:asciiTheme="minorHAnsi" w:hAnsiTheme="minorHAnsi" w:cstheme="minorHAnsi"/>
                <w:b/>
                <w:sz w:val="20"/>
                <w:szCs w:val="20"/>
              </w:rPr>
              <w:t>dla</w:t>
            </w:r>
            <w:r w:rsidRPr="00CA4191">
              <w:rPr>
                <w:rFonts w:asciiTheme="minorHAnsi" w:hAnsiTheme="minorHAnsi" w:cstheme="minorHAnsi"/>
                <w:b/>
                <w:sz w:val="20"/>
                <w:szCs w:val="20"/>
              </w:rPr>
              <w:t xml:space="preserve"> </w:t>
            </w:r>
            <w:r w:rsidRPr="00CA4191">
              <w:rPr>
                <w:rFonts w:asciiTheme="minorHAnsi" w:hAnsiTheme="minorHAnsi" w:cstheme="minorHAnsi"/>
                <w:b/>
                <w:sz w:val="18"/>
                <w:szCs w:val="18"/>
              </w:rPr>
              <w:t xml:space="preserve">Świadczeniobiorców </w:t>
            </w:r>
            <w:r w:rsidR="00C9208A">
              <w:rPr>
                <w:rFonts w:asciiTheme="minorHAnsi" w:hAnsiTheme="minorHAnsi" w:cstheme="minorHAnsi"/>
                <w:b/>
                <w:sz w:val="20"/>
                <w:szCs w:val="20"/>
              </w:rPr>
              <w:t>Miejskiego</w:t>
            </w:r>
            <w:r w:rsidR="00C65B07">
              <w:rPr>
                <w:rFonts w:asciiTheme="minorHAnsi" w:hAnsiTheme="minorHAnsi" w:cstheme="minorHAnsi"/>
                <w:b/>
                <w:sz w:val="20"/>
                <w:szCs w:val="20"/>
              </w:rPr>
              <w:t xml:space="preserve"> Ośrodka Pomocy Społecznej w </w:t>
            </w:r>
            <w:r w:rsidR="00C9208A">
              <w:rPr>
                <w:rFonts w:asciiTheme="minorHAnsi" w:hAnsiTheme="minorHAnsi" w:cstheme="minorHAnsi"/>
                <w:b/>
                <w:sz w:val="20"/>
                <w:szCs w:val="20"/>
              </w:rPr>
              <w:t>Rumi</w:t>
            </w:r>
          </w:p>
          <w:p w14:paraId="7AC2D5C2" w14:textId="77777777" w:rsidR="003472FB" w:rsidRPr="00CA4191" w:rsidRDefault="003472FB" w:rsidP="00A77D2B">
            <w:pPr>
              <w:jc w:val="center"/>
              <w:rPr>
                <w:rFonts w:asciiTheme="minorHAnsi" w:hAnsiTheme="minorHAnsi" w:cstheme="minorHAnsi"/>
                <w:sz w:val="18"/>
                <w:szCs w:val="18"/>
              </w:rPr>
            </w:pPr>
          </w:p>
          <w:p w14:paraId="1F8F6405" w14:textId="77777777" w:rsidR="003472FB" w:rsidRPr="00CA4191" w:rsidRDefault="003472FB" w:rsidP="00A77D2B">
            <w:pPr>
              <w:jc w:val="center"/>
              <w:rPr>
                <w:rFonts w:asciiTheme="minorHAnsi" w:hAnsiTheme="minorHAnsi" w:cstheme="minorHAnsi"/>
                <w:b/>
                <w:sz w:val="18"/>
                <w:szCs w:val="18"/>
              </w:rPr>
            </w:pPr>
          </w:p>
        </w:tc>
        <w:tc>
          <w:tcPr>
            <w:tcW w:w="2430" w:type="dxa"/>
            <w:tcBorders>
              <w:top w:val="single" w:sz="8" w:space="0" w:color="000000"/>
              <w:left w:val="single" w:sz="8" w:space="0" w:color="000000"/>
            </w:tcBorders>
          </w:tcPr>
          <w:p w14:paraId="5AFCE70F" w14:textId="77777777" w:rsidR="003472FB" w:rsidRPr="00CA4191" w:rsidRDefault="003472FB" w:rsidP="003472FB">
            <w:pPr>
              <w:pStyle w:val="Standard"/>
              <w:jc w:val="center"/>
              <w:rPr>
                <w:rFonts w:asciiTheme="minorHAnsi" w:hAnsiTheme="minorHAnsi" w:cstheme="minorHAnsi"/>
                <w:b/>
                <w:sz w:val="20"/>
                <w:szCs w:val="20"/>
              </w:rPr>
            </w:pPr>
          </w:p>
          <w:p w14:paraId="33392316" w14:textId="77777777" w:rsidR="001663ED" w:rsidRDefault="003472FB" w:rsidP="003472FB">
            <w:pPr>
              <w:pStyle w:val="Standard"/>
              <w:jc w:val="center"/>
              <w:rPr>
                <w:rFonts w:asciiTheme="minorHAnsi" w:hAnsiTheme="minorHAnsi" w:cstheme="minorHAnsi"/>
                <w:b/>
                <w:sz w:val="20"/>
                <w:szCs w:val="20"/>
              </w:rPr>
            </w:pPr>
            <w:r w:rsidRPr="00CA4191">
              <w:rPr>
                <w:rFonts w:asciiTheme="minorHAnsi" w:hAnsiTheme="minorHAnsi" w:cstheme="minorHAnsi"/>
                <w:b/>
                <w:sz w:val="20"/>
                <w:szCs w:val="20"/>
              </w:rPr>
              <w:t xml:space="preserve">Pełniona funkcja osoby, o której mowa w kol.2 w placówce udzielającej schronienia </w:t>
            </w:r>
          </w:p>
          <w:p w14:paraId="3203C767" w14:textId="49E6A9B7" w:rsidR="001663ED" w:rsidRPr="00EE5B42" w:rsidRDefault="001663ED" w:rsidP="001663ED">
            <w:pPr>
              <w:pStyle w:val="Standard"/>
              <w:jc w:val="center"/>
              <w:rPr>
                <w:rFonts w:asciiTheme="minorHAnsi" w:hAnsiTheme="minorHAnsi" w:cstheme="minorHAnsi"/>
                <w:b/>
                <w:bCs/>
                <w:i/>
                <w:iCs/>
                <w:color w:val="FF0000"/>
                <w:sz w:val="16"/>
                <w:szCs w:val="16"/>
              </w:rPr>
            </w:pPr>
            <w:r w:rsidRPr="0052270F">
              <w:rPr>
                <w:rFonts w:asciiTheme="minorHAnsi" w:hAnsiTheme="minorHAnsi" w:cstheme="minorHAnsi"/>
                <w:b/>
                <w:bCs/>
                <w:i/>
                <w:iCs/>
                <w:color w:val="FF0000"/>
                <w:sz w:val="16"/>
                <w:szCs w:val="16"/>
              </w:rPr>
              <w:t xml:space="preserve">stosownie do rozdz. II </w:t>
            </w:r>
            <w:r w:rsidR="006B1B3B">
              <w:rPr>
                <w:rFonts w:asciiTheme="minorHAnsi" w:hAnsiTheme="minorHAnsi" w:cstheme="minorHAnsi"/>
                <w:b/>
                <w:bCs/>
                <w:i/>
                <w:iCs/>
                <w:color w:val="FF0000"/>
                <w:sz w:val="16"/>
                <w:szCs w:val="16"/>
              </w:rPr>
              <w:t>po</w:t>
            </w:r>
            <w:r w:rsidR="00443E04">
              <w:rPr>
                <w:rFonts w:asciiTheme="minorHAnsi" w:hAnsiTheme="minorHAnsi" w:cstheme="minorHAnsi"/>
                <w:b/>
                <w:bCs/>
                <w:i/>
                <w:iCs/>
                <w:color w:val="FF0000"/>
                <w:sz w:val="16"/>
                <w:szCs w:val="16"/>
              </w:rPr>
              <w:t>d</w:t>
            </w:r>
            <w:r w:rsidR="006B1B3B">
              <w:rPr>
                <w:rFonts w:asciiTheme="minorHAnsi" w:hAnsiTheme="minorHAnsi" w:cstheme="minorHAnsi"/>
                <w:b/>
                <w:bCs/>
                <w:i/>
                <w:iCs/>
                <w:color w:val="FF0000"/>
                <w:sz w:val="16"/>
                <w:szCs w:val="16"/>
              </w:rPr>
              <w:t xml:space="preserve">roz. 7 </w:t>
            </w:r>
            <w:r w:rsidRPr="00EE5B42">
              <w:rPr>
                <w:rFonts w:asciiTheme="minorHAnsi" w:hAnsiTheme="minorHAnsi" w:cstheme="minorHAnsi"/>
                <w:b/>
                <w:bCs/>
                <w:i/>
                <w:iCs/>
                <w:color w:val="FF0000"/>
                <w:sz w:val="16"/>
                <w:szCs w:val="16"/>
              </w:rPr>
              <w:t>pkt</w:t>
            </w:r>
            <w:r w:rsidR="00103FD0" w:rsidRPr="00EE5B42">
              <w:rPr>
                <w:rFonts w:asciiTheme="minorHAnsi" w:hAnsiTheme="minorHAnsi" w:cstheme="minorHAnsi"/>
                <w:b/>
                <w:bCs/>
                <w:i/>
                <w:iCs/>
                <w:color w:val="FF0000"/>
                <w:sz w:val="16"/>
                <w:szCs w:val="16"/>
              </w:rPr>
              <w:t xml:space="preserve"> 4</w:t>
            </w:r>
            <w:r w:rsidRPr="00EE5B42">
              <w:rPr>
                <w:rFonts w:asciiTheme="minorHAnsi" w:hAnsiTheme="minorHAnsi" w:cstheme="minorHAnsi"/>
                <w:b/>
                <w:bCs/>
                <w:i/>
                <w:iCs/>
                <w:color w:val="FF0000"/>
                <w:sz w:val="16"/>
                <w:szCs w:val="16"/>
              </w:rPr>
              <w:t xml:space="preserve"> SWZ</w:t>
            </w:r>
          </w:p>
          <w:p w14:paraId="56058E09" w14:textId="56DB86C1" w:rsidR="001663ED" w:rsidRDefault="001663ED" w:rsidP="001663ED">
            <w:pPr>
              <w:pStyle w:val="Standard"/>
              <w:jc w:val="center"/>
              <w:rPr>
                <w:rFonts w:asciiTheme="minorHAnsi" w:hAnsiTheme="minorHAnsi" w:cstheme="minorHAnsi"/>
                <w:b/>
                <w:sz w:val="20"/>
                <w:szCs w:val="20"/>
              </w:rPr>
            </w:pPr>
            <w:r w:rsidRPr="00EE5B42">
              <w:rPr>
                <w:rFonts w:asciiTheme="minorHAnsi" w:hAnsiTheme="minorHAnsi" w:cstheme="minorHAnsi"/>
                <w:b/>
                <w:bCs/>
                <w:i/>
                <w:iCs/>
                <w:color w:val="FF0000"/>
                <w:sz w:val="16"/>
                <w:szCs w:val="16"/>
              </w:rPr>
              <w:t xml:space="preserve">NALEŻY WSKAZAĆ WPROST </w:t>
            </w:r>
            <w:r w:rsidR="006B1B3B">
              <w:rPr>
                <w:rFonts w:asciiTheme="minorHAnsi" w:hAnsiTheme="minorHAnsi" w:cstheme="minorHAnsi"/>
                <w:b/>
                <w:bCs/>
                <w:i/>
                <w:iCs/>
                <w:color w:val="FF0000"/>
                <w:sz w:val="16"/>
                <w:szCs w:val="16"/>
              </w:rPr>
              <w:t xml:space="preserve">z SWZ </w:t>
            </w:r>
            <w:r w:rsidRPr="00EE5B42">
              <w:rPr>
                <w:rFonts w:asciiTheme="minorHAnsi" w:hAnsiTheme="minorHAnsi" w:cstheme="minorHAnsi"/>
                <w:b/>
                <w:bCs/>
                <w:i/>
                <w:iCs/>
                <w:color w:val="FF0000"/>
                <w:sz w:val="16"/>
                <w:szCs w:val="16"/>
              </w:rPr>
              <w:t>JAKIE KWALIFIKACJE DO MAJĄ OSOBY</w:t>
            </w:r>
          </w:p>
          <w:p w14:paraId="2E26E462" w14:textId="77777777" w:rsidR="001663ED" w:rsidRDefault="001663ED" w:rsidP="003472FB">
            <w:pPr>
              <w:pStyle w:val="Standard"/>
              <w:jc w:val="center"/>
              <w:rPr>
                <w:rFonts w:asciiTheme="minorHAnsi" w:hAnsiTheme="minorHAnsi" w:cstheme="minorHAnsi"/>
                <w:b/>
                <w:sz w:val="20"/>
                <w:szCs w:val="20"/>
              </w:rPr>
            </w:pPr>
          </w:p>
          <w:p w14:paraId="251459C5" w14:textId="2F9DA9E7" w:rsidR="003472FB" w:rsidRDefault="003472FB" w:rsidP="003472FB">
            <w:pPr>
              <w:pStyle w:val="Standard"/>
              <w:jc w:val="center"/>
              <w:rPr>
                <w:rFonts w:asciiTheme="minorHAnsi" w:hAnsiTheme="minorHAnsi" w:cstheme="minorHAnsi"/>
                <w:b/>
                <w:color w:val="000000"/>
                <w:kern w:val="0"/>
                <w:sz w:val="16"/>
                <w:szCs w:val="16"/>
                <w:lang w:eastAsia="pl-PL" w:bidi="ar-SA"/>
              </w:rPr>
            </w:pPr>
            <w:r w:rsidRPr="00CA4191">
              <w:rPr>
                <w:rFonts w:asciiTheme="minorHAnsi" w:hAnsiTheme="minorHAnsi" w:cstheme="minorHAnsi"/>
                <w:b/>
                <w:color w:val="000000"/>
                <w:kern w:val="0"/>
                <w:sz w:val="16"/>
                <w:szCs w:val="16"/>
                <w:lang w:eastAsia="pl-PL" w:bidi="ar-SA"/>
              </w:rPr>
              <w:t>(np. pracownik socjalny, opiekun, osoba kierująca placówką)</w:t>
            </w:r>
          </w:p>
          <w:p w14:paraId="6CB7D45C" w14:textId="77777777" w:rsidR="006B1B3B" w:rsidRDefault="006B1B3B" w:rsidP="003472FB">
            <w:pPr>
              <w:pStyle w:val="Standard"/>
              <w:jc w:val="center"/>
              <w:rPr>
                <w:rFonts w:asciiTheme="minorHAnsi" w:hAnsiTheme="minorHAnsi" w:cstheme="minorHAnsi"/>
                <w:b/>
                <w:color w:val="000000"/>
                <w:kern w:val="0"/>
                <w:sz w:val="16"/>
                <w:szCs w:val="16"/>
                <w:lang w:eastAsia="pl-PL" w:bidi="ar-SA"/>
              </w:rPr>
            </w:pPr>
          </w:p>
          <w:p w14:paraId="2B2DE04A" w14:textId="45FE07F5" w:rsidR="006B1B3B" w:rsidRDefault="006B1B3B" w:rsidP="003472FB">
            <w:pPr>
              <w:pStyle w:val="Standard"/>
              <w:jc w:val="center"/>
              <w:rPr>
                <w:rFonts w:asciiTheme="minorHAnsi" w:hAnsiTheme="minorHAnsi" w:cstheme="minorHAnsi"/>
                <w:b/>
                <w:color w:val="000000"/>
                <w:kern w:val="0"/>
                <w:sz w:val="16"/>
                <w:szCs w:val="16"/>
                <w:lang w:eastAsia="pl-PL" w:bidi="ar-SA"/>
              </w:rPr>
            </w:pPr>
            <w:r>
              <w:rPr>
                <w:rFonts w:asciiTheme="minorHAnsi" w:hAnsiTheme="minorHAnsi" w:cstheme="minorHAnsi"/>
                <w:b/>
                <w:color w:val="000000"/>
                <w:kern w:val="0"/>
                <w:sz w:val="16"/>
                <w:szCs w:val="16"/>
                <w:lang w:eastAsia="pl-PL" w:bidi="ar-SA"/>
              </w:rPr>
              <w:t>(poniżej należy zaznaczyć właściwe)</w:t>
            </w:r>
          </w:p>
          <w:p w14:paraId="18C4B010" w14:textId="77777777" w:rsidR="001663ED" w:rsidRPr="00CA4191" w:rsidRDefault="001663ED" w:rsidP="003472FB">
            <w:pPr>
              <w:pStyle w:val="Standard"/>
              <w:jc w:val="center"/>
              <w:rPr>
                <w:rFonts w:asciiTheme="minorHAnsi" w:hAnsiTheme="minorHAnsi" w:cstheme="minorHAnsi"/>
              </w:rPr>
            </w:pPr>
          </w:p>
          <w:p w14:paraId="4CA312F4" w14:textId="77777777" w:rsidR="003472FB" w:rsidRPr="00CA4191" w:rsidRDefault="003472FB" w:rsidP="003472FB">
            <w:pPr>
              <w:rPr>
                <w:rFonts w:asciiTheme="minorHAnsi" w:hAnsiTheme="minorHAnsi" w:cstheme="minorHAnsi"/>
                <w:b/>
                <w:sz w:val="18"/>
                <w:szCs w:val="18"/>
              </w:rPr>
            </w:pPr>
          </w:p>
        </w:tc>
        <w:tc>
          <w:tcPr>
            <w:tcW w:w="2790" w:type="dxa"/>
            <w:tcBorders>
              <w:top w:val="single" w:sz="8" w:space="0" w:color="000000"/>
              <w:left w:val="single" w:sz="8" w:space="0" w:color="000000"/>
              <w:right w:val="single" w:sz="8" w:space="0" w:color="000000"/>
            </w:tcBorders>
            <w:vAlign w:val="center"/>
          </w:tcPr>
          <w:p w14:paraId="271AFCE0" w14:textId="77777777" w:rsidR="003472FB" w:rsidRPr="00B50E92" w:rsidRDefault="003472FB" w:rsidP="00390035">
            <w:pPr>
              <w:pStyle w:val="Standard"/>
              <w:jc w:val="center"/>
              <w:rPr>
                <w:rFonts w:asciiTheme="minorHAnsi" w:hAnsiTheme="minorHAnsi" w:cstheme="minorHAnsi"/>
                <w:b/>
                <w:bCs/>
                <w:i/>
                <w:iCs/>
                <w:color w:val="FF0000"/>
                <w:sz w:val="16"/>
                <w:szCs w:val="16"/>
              </w:rPr>
            </w:pPr>
            <w:r w:rsidRPr="00B50E92">
              <w:rPr>
                <w:rFonts w:asciiTheme="minorHAnsi" w:hAnsiTheme="minorHAnsi" w:cstheme="minorHAnsi"/>
                <w:b/>
                <w:bCs/>
                <w:i/>
                <w:iCs/>
                <w:color w:val="FF0000"/>
                <w:sz w:val="16"/>
                <w:szCs w:val="16"/>
              </w:rPr>
              <w:t>Posiadane uprawnienia, kwalifikacje zawodowe i wykształcenie</w:t>
            </w:r>
          </w:p>
          <w:p w14:paraId="5163D5DF" w14:textId="77777777" w:rsidR="003472FB" w:rsidRPr="00B50E92" w:rsidRDefault="003472FB" w:rsidP="00390035">
            <w:pPr>
              <w:jc w:val="center"/>
              <w:rPr>
                <w:rFonts w:asciiTheme="minorHAnsi" w:hAnsiTheme="minorHAnsi" w:cstheme="minorHAnsi"/>
                <w:b/>
                <w:bCs/>
                <w:i/>
                <w:iCs/>
                <w:color w:val="FF0000"/>
                <w:kern w:val="2"/>
                <w:sz w:val="16"/>
                <w:szCs w:val="16"/>
                <w:lang w:eastAsia="fa-IR" w:bidi="fa-IR"/>
              </w:rPr>
            </w:pPr>
            <w:r w:rsidRPr="00B50E92">
              <w:rPr>
                <w:rFonts w:asciiTheme="minorHAnsi" w:hAnsiTheme="minorHAnsi" w:cstheme="minorHAnsi"/>
                <w:b/>
                <w:bCs/>
                <w:i/>
                <w:iCs/>
                <w:color w:val="FF0000"/>
                <w:kern w:val="2"/>
                <w:sz w:val="16"/>
                <w:szCs w:val="16"/>
                <w:lang w:eastAsia="fa-IR" w:bidi="fa-IR"/>
              </w:rPr>
              <w:t>niezbędne do wykonania przedmiotu zamówienia osób o których mowa w kol. 2</w:t>
            </w:r>
          </w:p>
          <w:p w14:paraId="7E10A433" w14:textId="7C56D95D" w:rsidR="001663ED" w:rsidRPr="00103FD0" w:rsidRDefault="001663ED" w:rsidP="001663ED">
            <w:pPr>
              <w:pStyle w:val="Standard"/>
              <w:jc w:val="center"/>
              <w:rPr>
                <w:rFonts w:asciiTheme="minorHAnsi" w:hAnsiTheme="minorHAnsi" w:cstheme="minorHAnsi"/>
                <w:b/>
                <w:bCs/>
                <w:i/>
                <w:iCs/>
                <w:color w:val="FF0000"/>
                <w:sz w:val="16"/>
                <w:szCs w:val="16"/>
              </w:rPr>
            </w:pPr>
            <w:r w:rsidRPr="00103FD0">
              <w:rPr>
                <w:rFonts w:asciiTheme="minorHAnsi" w:hAnsiTheme="minorHAnsi" w:cstheme="minorHAnsi"/>
                <w:b/>
                <w:bCs/>
                <w:i/>
                <w:iCs/>
                <w:color w:val="FF0000"/>
                <w:sz w:val="16"/>
                <w:szCs w:val="16"/>
              </w:rPr>
              <w:t>stosownie do rozdz. II</w:t>
            </w:r>
            <w:r w:rsidR="006B1B3B">
              <w:rPr>
                <w:rFonts w:asciiTheme="minorHAnsi" w:hAnsiTheme="minorHAnsi" w:cstheme="minorHAnsi"/>
                <w:b/>
                <w:bCs/>
                <w:i/>
                <w:iCs/>
                <w:color w:val="FF0000"/>
                <w:sz w:val="16"/>
                <w:szCs w:val="16"/>
              </w:rPr>
              <w:t xml:space="preserve"> podroz. 7</w:t>
            </w:r>
            <w:r w:rsidRPr="00103FD0">
              <w:rPr>
                <w:rFonts w:asciiTheme="minorHAnsi" w:hAnsiTheme="minorHAnsi" w:cstheme="minorHAnsi"/>
                <w:b/>
                <w:bCs/>
                <w:i/>
                <w:iCs/>
                <w:color w:val="FF0000"/>
                <w:sz w:val="16"/>
                <w:szCs w:val="16"/>
              </w:rPr>
              <w:t xml:space="preserve"> </w:t>
            </w:r>
            <w:proofErr w:type="gramStart"/>
            <w:r w:rsidRPr="00103FD0">
              <w:rPr>
                <w:rFonts w:asciiTheme="minorHAnsi" w:hAnsiTheme="minorHAnsi" w:cstheme="minorHAnsi"/>
                <w:b/>
                <w:bCs/>
                <w:i/>
                <w:iCs/>
                <w:color w:val="FF0000"/>
                <w:sz w:val="16"/>
                <w:szCs w:val="16"/>
              </w:rPr>
              <w:t>pkt</w:t>
            </w:r>
            <w:r w:rsidR="00AF61D7">
              <w:rPr>
                <w:rFonts w:asciiTheme="minorHAnsi" w:hAnsiTheme="minorHAnsi" w:cstheme="minorHAnsi"/>
                <w:b/>
                <w:bCs/>
                <w:i/>
                <w:iCs/>
                <w:color w:val="FF0000"/>
                <w:sz w:val="16"/>
                <w:szCs w:val="16"/>
              </w:rPr>
              <w:t xml:space="preserve"> </w:t>
            </w:r>
            <w:r w:rsidRPr="00103FD0">
              <w:rPr>
                <w:rFonts w:asciiTheme="minorHAnsi" w:hAnsiTheme="minorHAnsi" w:cstheme="minorHAnsi"/>
                <w:b/>
                <w:bCs/>
                <w:i/>
                <w:iCs/>
                <w:color w:val="FF0000"/>
                <w:sz w:val="16"/>
                <w:szCs w:val="16"/>
              </w:rPr>
              <w:t xml:space="preserve"> </w:t>
            </w:r>
            <w:r w:rsidR="00103FD0" w:rsidRPr="00103FD0">
              <w:rPr>
                <w:rFonts w:asciiTheme="minorHAnsi" w:hAnsiTheme="minorHAnsi" w:cstheme="minorHAnsi"/>
                <w:b/>
                <w:bCs/>
                <w:i/>
                <w:iCs/>
                <w:color w:val="FF0000"/>
                <w:sz w:val="16"/>
                <w:szCs w:val="16"/>
              </w:rPr>
              <w:t>4</w:t>
            </w:r>
            <w:proofErr w:type="gramEnd"/>
            <w:r w:rsidRPr="00103FD0">
              <w:rPr>
                <w:rFonts w:asciiTheme="minorHAnsi" w:hAnsiTheme="minorHAnsi" w:cstheme="minorHAnsi"/>
                <w:b/>
                <w:bCs/>
                <w:i/>
                <w:iCs/>
                <w:color w:val="FF0000"/>
                <w:sz w:val="16"/>
                <w:szCs w:val="16"/>
              </w:rPr>
              <w:t xml:space="preserve"> SWZ</w:t>
            </w:r>
          </w:p>
          <w:p w14:paraId="5F7830B6" w14:textId="4EBBBC60" w:rsidR="001663ED" w:rsidRDefault="001663ED" w:rsidP="001663ED">
            <w:pPr>
              <w:pStyle w:val="Standard"/>
              <w:jc w:val="center"/>
              <w:rPr>
                <w:rFonts w:asciiTheme="minorHAnsi" w:hAnsiTheme="minorHAnsi" w:cstheme="minorHAnsi"/>
                <w:b/>
                <w:bCs/>
                <w:i/>
                <w:iCs/>
                <w:color w:val="FF0000"/>
                <w:sz w:val="16"/>
                <w:szCs w:val="16"/>
              </w:rPr>
            </w:pPr>
            <w:r w:rsidRPr="00103FD0">
              <w:rPr>
                <w:rFonts w:asciiTheme="minorHAnsi" w:hAnsiTheme="minorHAnsi" w:cstheme="minorHAnsi"/>
                <w:b/>
                <w:bCs/>
                <w:i/>
                <w:iCs/>
                <w:color w:val="FF0000"/>
                <w:sz w:val="16"/>
                <w:szCs w:val="16"/>
              </w:rPr>
              <w:t xml:space="preserve">NALEŻY WSKAZAĆ WPROST </w:t>
            </w:r>
            <w:r w:rsidR="006B1B3B">
              <w:rPr>
                <w:rFonts w:asciiTheme="minorHAnsi" w:hAnsiTheme="minorHAnsi" w:cstheme="minorHAnsi"/>
                <w:b/>
                <w:bCs/>
                <w:i/>
                <w:iCs/>
                <w:color w:val="FF0000"/>
                <w:sz w:val="16"/>
                <w:szCs w:val="16"/>
              </w:rPr>
              <w:t xml:space="preserve">z SWZ, </w:t>
            </w:r>
            <w:r w:rsidRPr="00103FD0">
              <w:rPr>
                <w:rFonts w:asciiTheme="minorHAnsi" w:hAnsiTheme="minorHAnsi" w:cstheme="minorHAnsi"/>
                <w:b/>
                <w:bCs/>
                <w:i/>
                <w:iCs/>
                <w:color w:val="FF0000"/>
                <w:sz w:val="16"/>
                <w:szCs w:val="16"/>
              </w:rPr>
              <w:t>JAKIE KWALIFIKACJE MAJĄ OSOBY</w:t>
            </w:r>
          </w:p>
          <w:p w14:paraId="27FA6D56" w14:textId="77777777" w:rsidR="006B1B3B" w:rsidRPr="006B1B3B" w:rsidRDefault="00103FD0" w:rsidP="00EF7109">
            <w:pPr>
              <w:pStyle w:val="Standard"/>
              <w:numPr>
                <w:ilvl w:val="0"/>
                <w:numId w:val="167"/>
              </w:numPr>
              <w:jc w:val="both"/>
              <w:rPr>
                <w:rFonts w:asciiTheme="minorHAnsi" w:hAnsiTheme="minorHAnsi" w:cstheme="minorHAnsi"/>
                <w:b/>
                <w:bCs/>
                <w:i/>
                <w:iCs/>
                <w:color w:val="FF0000"/>
                <w:sz w:val="16"/>
                <w:szCs w:val="16"/>
                <w:u w:val="single"/>
              </w:rPr>
            </w:pPr>
            <w:r>
              <w:rPr>
                <w:rFonts w:asciiTheme="minorHAnsi" w:hAnsiTheme="minorHAnsi" w:cstheme="minorHAnsi"/>
                <w:b/>
                <w:bCs/>
                <w:i/>
                <w:iCs/>
                <w:color w:val="FF0000"/>
                <w:sz w:val="16"/>
                <w:szCs w:val="16"/>
              </w:rPr>
              <w:t xml:space="preserve"> </w:t>
            </w:r>
            <w:r w:rsidR="006B1B3B" w:rsidRPr="006B1B3B">
              <w:rPr>
                <w:rFonts w:asciiTheme="minorHAnsi" w:hAnsiTheme="minorHAnsi" w:cstheme="minorHAnsi"/>
                <w:b/>
                <w:bCs/>
                <w:i/>
                <w:iCs/>
                <w:color w:val="004E9A"/>
                <w:sz w:val="16"/>
                <w:szCs w:val="16"/>
                <w:u w:val="single"/>
              </w:rPr>
              <w:t>DLA CZĘŚCI I-V:</w:t>
            </w:r>
          </w:p>
          <w:p w14:paraId="253978E8" w14:textId="76F3DF34" w:rsidR="00103FD0" w:rsidRPr="00B50E92" w:rsidRDefault="00103FD0" w:rsidP="006B1B3B">
            <w:pPr>
              <w:pStyle w:val="Standard"/>
              <w:ind w:left="720"/>
              <w:jc w:val="both"/>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W przypadku osoby </w:t>
            </w:r>
            <w:r w:rsidR="006B1B3B" w:rsidRPr="006B1B3B">
              <w:rPr>
                <w:rFonts w:asciiTheme="minorHAnsi" w:hAnsiTheme="minorHAnsi" w:cstheme="minorHAnsi"/>
                <w:b/>
                <w:bCs/>
                <w:i/>
                <w:iCs/>
                <w:color w:val="004E9A"/>
                <w:sz w:val="16"/>
                <w:szCs w:val="16"/>
              </w:rPr>
              <w:t xml:space="preserve">KIERUJĄCEJ PLACÓWKĄ </w:t>
            </w:r>
            <w:r>
              <w:rPr>
                <w:rFonts w:asciiTheme="minorHAnsi" w:hAnsiTheme="minorHAnsi" w:cstheme="minorHAnsi"/>
                <w:b/>
                <w:bCs/>
                <w:i/>
                <w:iCs/>
                <w:color w:val="FF0000"/>
                <w:sz w:val="16"/>
                <w:szCs w:val="16"/>
              </w:rPr>
              <w:t xml:space="preserve">– czy </w:t>
            </w:r>
            <w:proofErr w:type="gramStart"/>
            <w:r>
              <w:rPr>
                <w:rFonts w:asciiTheme="minorHAnsi" w:hAnsiTheme="minorHAnsi" w:cstheme="minorHAnsi"/>
                <w:b/>
                <w:bCs/>
                <w:i/>
                <w:iCs/>
                <w:color w:val="FF0000"/>
                <w:sz w:val="16"/>
                <w:szCs w:val="16"/>
              </w:rPr>
              <w:t>ma  staż</w:t>
            </w:r>
            <w:proofErr w:type="gramEnd"/>
            <w:r>
              <w:rPr>
                <w:rFonts w:asciiTheme="minorHAnsi" w:hAnsiTheme="minorHAnsi" w:cstheme="minorHAnsi"/>
                <w:b/>
                <w:bCs/>
                <w:i/>
                <w:iCs/>
                <w:color w:val="FF0000"/>
                <w:sz w:val="16"/>
                <w:szCs w:val="16"/>
              </w:rPr>
              <w:t xml:space="preserve"> i w jakim wymiarze w pracy z osobami bezdomnymi oraz kursy, szkolenia tu należy wskazać jakie związane z tematyką bezdomności)</w:t>
            </w:r>
          </w:p>
          <w:p w14:paraId="2931670F" w14:textId="0EE4CE25" w:rsidR="00103FD0" w:rsidRPr="00B50E92" w:rsidRDefault="00B50E92" w:rsidP="00EF7109">
            <w:pPr>
              <w:pStyle w:val="Standard"/>
              <w:numPr>
                <w:ilvl w:val="0"/>
                <w:numId w:val="167"/>
              </w:numPr>
              <w:jc w:val="both"/>
              <w:rPr>
                <w:rFonts w:asciiTheme="minorHAnsi" w:hAnsiTheme="minorHAnsi" w:cstheme="minorHAnsi"/>
                <w:b/>
                <w:bCs/>
                <w:i/>
                <w:iCs/>
                <w:color w:val="FF0000"/>
                <w:sz w:val="16"/>
                <w:szCs w:val="16"/>
              </w:rPr>
            </w:pPr>
            <w:r w:rsidRPr="006B1B3B">
              <w:rPr>
                <w:rFonts w:asciiTheme="minorHAnsi" w:hAnsiTheme="minorHAnsi" w:cstheme="minorHAnsi"/>
                <w:b/>
                <w:bCs/>
                <w:i/>
                <w:iCs/>
                <w:color w:val="004E9A"/>
                <w:sz w:val="16"/>
                <w:szCs w:val="16"/>
                <w:u w:val="single"/>
              </w:rPr>
              <w:t>DLA CZĘŚCI</w:t>
            </w:r>
            <w:r w:rsidR="006B1B3B" w:rsidRPr="006B1B3B">
              <w:rPr>
                <w:rFonts w:asciiTheme="minorHAnsi" w:hAnsiTheme="minorHAnsi" w:cstheme="minorHAnsi"/>
                <w:b/>
                <w:bCs/>
                <w:i/>
                <w:iCs/>
                <w:color w:val="004E9A"/>
                <w:sz w:val="16"/>
                <w:szCs w:val="16"/>
                <w:u w:val="single"/>
              </w:rPr>
              <w:t xml:space="preserve"> I-III</w:t>
            </w:r>
            <w:r w:rsidRPr="006B1B3B">
              <w:rPr>
                <w:rFonts w:asciiTheme="minorHAnsi" w:hAnsiTheme="minorHAnsi" w:cstheme="minorHAnsi"/>
                <w:b/>
                <w:bCs/>
                <w:i/>
                <w:iCs/>
                <w:color w:val="004E9A"/>
                <w:sz w:val="16"/>
                <w:szCs w:val="16"/>
              </w:rPr>
              <w:t xml:space="preserve">: </w:t>
            </w:r>
            <w:r w:rsidR="00103FD0" w:rsidRPr="006B1B3B">
              <w:rPr>
                <w:rFonts w:asciiTheme="minorHAnsi" w:hAnsiTheme="minorHAnsi" w:cstheme="minorHAnsi"/>
                <w:b/>
                <w:bCs/>
                <w:i/>
                <w:iCs/>
                <w:color w:val="FF0000"/>
                <w:sz w:val="16"/>
                <w:szCs w:val="16"/>
                <w:u w:val="single"/>
              </w:rPr>
              <w:t xml:space="preserve">w przypadku </w:t>
            </w:r>
            <w:r w:rsidR="006B1B3B" w:rsidRPr="006B1B3B">
              <w:rPr>
                <w:rFonts w:asciiTheme="minorHAnsi" w:hAnsiTheme="minorHAnsi" w:cstheme="minorHAnsi"/>
                <w:b/>
                <w:bCs/>
                <w:i/>
                <w:iCs/>
                <w:color w:val="004E9A"/>
                <w:sz w:val="16"/>
                <w:szCs w:val="16"/>
                <w:u w:val="single"/>
              </w:rPr>
              <w:t>OPIEKUNA</w:t>
            </w:r>
            <w:r w:rsidR="006B1B3B">
              <w:rPr>
                <w:rFonts w:asciiTheme="minorHAnsi" w:hAnsiTheme="minorHAnsi" w:cstheme="minorHAnsi"/>
                <w:b/>
                <w:bCs/>
                <w:i/>
                <w:iCs/>
                <w:color w:val="FF0000"/>
                <w:sz w:val="16"/>
                <w:szCs w:val="16"/>
              </w:rPr>
              <w:t xml:space="preserve"> </w:t>
            </w:r>
          </w:p>
          <w:p w14:paraId="19366FB4" w14:textId="308944E8" w:rsidR="00103FD0" w:rsidRDefault="00103FD0" w:rsidP="00EF7109">
            <w:pPr>
              <w:pStyle w:val="Standard"/>
              <w:numPr>
                <w:ilvl w:val="0"/>
                <w:numId w:val="168"/>
              </w:numPr>
              <w:ind w:left="890" w:hanging="170"/>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wykształcenie zasadnicze branżowe/zasadnicze zawodowe, doświadczenie w pracy z osobami bezdomnymi (wskazać okres), szkolenie z zakresu </w:t>
            </w:r>
            <w:r w:rsidR="006B1B3B">
              <w:rPr>
                <w:rFonts w:asciiTheme="minorHAnsi" w:hAnsiTheme="minorHAnsi" w:cstheme="minorHAnsi"/>
                <w:b/>
                <w:bCs/>
                <w:i/>
                <w:iCs/>
                <w:color w:val="FF0000"/>
                <w:sz w:val="16"/>
                <w:szCs w:val="16"/>
              </w:rPr>
              <w:t xml:space="preserve">udzielania </w:t>
            </w:r>
            <w:r>
              <w:rPr>
                <w:rFonts w:asciiTheme="minorHAnsi" w:hAnsiTheme="minorHAnsi" w:cstheme="minorHAnsi"/>
                <w:b/>
                <w:bCs/>
                <w:i/>
                <w:iCs/>
                <w:color w:val="FF0000"/>
                <w:sz w:val="16"/>
                <w:szCs w:val="16"/>
              </w:rPr>
              <w:t>pierwszej pomocy</w:t>
            </w:r>
          </w:p>
          <w:p w14:paraId="29BEDFEE" w14:textId="3109B2AA" w:rsidR="00B50E92" w:rsidRDefault="00103FD0" w:rsidP="00EF7109">
            <w:pPr>
              <w:pStyle w:val="Standard"/>
              <w:numPr>
                <w:ilvl w:val="0"/>
                <w:numId w:val="168"/>
              </w:numPr>
              <w:ind w:left="890" w:hanging="90"/>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wykształcenie co najmniej średnie/średnie branżowe oraz szkolenie z zakre</w:t>
            </w:r>
            <w:r w:rsidR="00443E04">
              <w:rPr>
                <w:rFonts w:asciiTheme="minorHAnsi" w:hAnsiTheme="minorHAnsi" w:cstheme="minorHAnsi"/>
                <w:b/>
                <w:bCs/>
                <w:i/>
                <w:iCs/>
                <w:color w:val="FF0000"/>
                <w:sz w:val="16"/>
                <w:szCs w:val="16"/>
              </w:rPr>
              <w:t>s</w:t>
            </w:r>
            <w:r>
              <w:rPr>
                <w:rFonts w:asciiTheme="minorHAnsi" w:hAnsiTheme="minorHAnsi" w:cstheme="minorHAnsi"/>
                <w:b/>
                <w:bCs/>
                <w:i/>
                <w:iCs/>
                <w:color w:val="FF0000"/>
                <w:sz w:val="16"/>
                <w:szCs w:val="16"/>
              </w:rPr>
              <w:t>u udzielania pierwszej pomocy</w:t>
            </w:r>
          </w:p>
          <w:p w14:paraId="06E92AD2" w14:textId="630D64D4" w:rsidR="006B1B3B" w:rsidRDefault="00B50E92" w:rsidP="00B50E92">
            <w:pPr>
              <w:pStyle w:val="Standard"/>
              <w:ind w:left="710" w:hanging="180"/>
              <w:jc w:val="both"/>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    </w:t>
            </w:r>
            <w:r w:rsidRPr="00B50E92">
              <w:rPr>
                <w:rFonts w:asciiTheme="minorHAnsi" w:hAnsiTheme="minorHAnsi" w:cstheme="minorHAnsi"/>
                <w:b/>
                <w:bCs/>
                <w:i/>
                <w:iCs/>
                <w:color w:val="FF0000"/>
                <w:sz w:val="16"/>
                <w:szCs w:val="16"/>
              </w:rPr>
              <w:t xml:space="preserve"> </w:t>
            </w:r>
            <w:r w:rsidRPr="006B1B3B">
              <w:rPr>
                <w:rFonts w:asciiTheme="minorHAnsi" w:hAnsiTheme="minorHAnsi" w:cstheme="minorHAnsi"/>
                <w:b/>
                <w:bCs/>
                <w:i/>
                <w:iCs/>
                <w:color w:val="004E9A"/>
                <w:sz w:val="16"/>
                <w:szCs w:val="16"/>
                <w:u w:val="single"/>
              </w:rPr>
              <w:t xml:space="preserve">DLA CZĘŚCI </w:t>
            </w:r>
            <w:r w:rsidR="006B1B3B" w:rsidRPr="006B1B3B">
              <w:rPr>
                <w:rFonts w:asciiTheme="minorHAnsi" w:hAnsiTheme="minorHAnsi" w:cstheme="minorHAnsi"/>
                <w:b/>
                <w:bCs/>
                <w:i/>
                <w:iCs/>
                <w:color w:val="004E9A"/>
                <w:sz w:val="16"/>
                <w:szCs w:val="16"/>
                <w:u w:val="single"/>
              </w:rPr>
              <w:t>IV i V</w:t>
            </w:r>
            <w:r w:rsidRPr="006B1B3B">
              <w:rPr>
                <w:rFonts w:asciiTheme="minorHAnsi" w:hAnsiTheme="minorHAnsi" w:cstheme="minorHAnsi"/>
                <w:b/>
                <w:bCs/>
                <w:i/>
                <w:iCs/>
                <w:color w:val="004E9A"/>
                <w:sz w:val="16"/>
                <w:szCs w:val="16"/>
                <w:u w:val="single"/>
              </w:rPr>
              <w:t xml:space="preserve"> </w:t>
            </w:r>
            <w:r w:rsidRPr="006B1B3B">
              <w:rPr>
                <w:rFonts w:asciiTheme="minorHAnsi" w:hAnsiTheme="minorHAnsi" w:cstheme="minorHAnsi"/>
                <w:b/>
                <w:bCs/>
                <w:i/>
                <w:iCs/>
                <w:color w:val="FF0000"/>
                <w:sz w:val="16"/>
                <w:szCs w:val="16"/>
                <w:u w:val="single"/>
              </w:rPr>
              <w:t xml:space="preserve">w przypadku </w:t>
            </w:r>
            <w:r w:rsidR="006B1B3B" w:rsidRPr="006B1B3B">
              <w:rPr>
                <w:rFonts w:asciiTheme="minorHAnsi" w:hAnsiTheme="minorHAnsi" w:cstheme="minorHAnsi"/>
                <w:b/>
                <w:bCs/>
                <w:i/>
                <w:iCs/>
                <w:color w:val="004E9A"/>
                <w:sz w:val="16"/>
                <w:szCs w:val="16"/>
                <w:u w:val="single"/>
              </w:rPr>
              <w:t>OPIEKUNA</w:t>
            </w:r>
            <w:r w:rsidRPr="00B50E92">
              <w:rPr>
                <w:rFonts w:asciiTheme="minorHAnsi" w:hAnsiTheme="minorHAnsi" w:cstheme="minorHAnsi"/>
                <w:b/>
                <w:bCs/>
                <w:i/>
                <w:iCs/>
                <w:color w:val="FF0000"/>
                <w:sz w:val="16"/>
                <w:szCs w:val="16"/>
              </w:rPr>
              <w:t xml:space="preserve">: </w:t>
            </w:r>
          </w:p>
          <w:p w14:paraId="2E6CA05B" w14:textId="79E95184" w:rsidR="00B50E92" w:rsidRPr="00B50E92" w:rsidRDefault="006B1B3B" w:rsidP="006B1B3B">
            <w:pPr>
              <w:pStyle w:val="Standard"/>
              <w:ind w:left="710" w:hanging="180"/>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a) </w:t>
            </w:r>
            <w:r w:rsidR="00B50E92" w:rsidRPr="00B50E92">
              <w:rPr>
                <w:rFonts w:asciiTheme="minorHAnsi" w:hAnsiTheme="minorHAnsi" w:cstheme="minorHAnsi"/>
                <w:b/>
                <w:bCs/>
                <w:i/>
                <w:iCs/>
                <w:color w:val="FF0000"/>
                <w:sz w:val="16"/>
                <w:szCs w:val="16"/>
              </w:rPr>
              <w:t>zawód pielęgniarki, ratownika medycznego, opiekuna w domu pomocy społecznej, opiekuna osoby starszej, asystenta osoby niepełnosprawnej, opiekunki środowiskowej, opiekuna medycznego lub</w:t>
            </w:r>
          </w:p>
          <w:p w14:paraId="18508453" w14:textId="03741976" w:rsidR="00B50E92" w:rsidRPr="00B50E92" w:rsidRDefault="00B50E92" w:rsidP="00EF7109">
            <w:pPr>
              <w:pStyle w:val="Akapitzlist"/>
              <w:numPr>
                <w:ilvl w:val="0"/>
                <w:numId w:val="181"/>
              </w:numPr>
              <w:spacing w:after="0" w:line="240" w:lineRule="auto"/>
              <w:ind w:left="730" w:hanging="180"/>
              <w:jc w:val="left"/>
              <w:rPr>
                <w:rFonts w:asciiTheme="minorHAnsi" w:hAnsiTheme="minorHAnsi" w:cstheme="minorHAnsi"/>
                <w:b/>
                <w:bCs/>
                <w:i/>
                <w:iCs/>
                <w:color w:val="FF0000"/>
                <w:kern w:val="2"/>
                <w:sz w:val="16"/>
                <w:szCs w:val="16"/>
                <w:lang w:eastAsia="fa-IR" w:bidi="fa-IR"/>
              </w:rPr>
            </w:pPr>
            <w:r w:rsidRPr="00B50E92">
              <w:rPr>
                <w:rFonts w:asciiTheme="minorHAnsi" w:hAnsiTheme="minorHAnsi" w:cstheme="minorHAnsi"/>
                <w:b/>
                <w:bCs/>
                <w:i/>
                <w:iCs/>
                <w:color w:val="FF0000"/>
                <w:kern w:val="2"/>
                <w:sz w:val="16"/>
                <w:szCs w:val="16"/>
                <w:lang w:eastAsia="fa-IR" w:bidi="fa-IR"/>
              </w:rPr>
              <w:t>co najmniej wykształcenie zasadnicze branżowe lub zasadnicze zawodowe, udokumentowane co najmniej roczne doświadczenie zawodowe polegające na świadczeniu usług opiekuńczych osobom niepełnosprawnym, przewlekle chorym lub osobom w podeszłym wieku oraz ukończone szkolenie z zakresu udzielania pierwszej pomocy.</w:t>
            </w:r>
          </w:p>
          <w:p w14:paraId="65AD5BFA" w14:textId="63F11FA5" w:rsidR="00B50E92" w:rsidRPr="00B50E92" w:rsidRDefault="00B50E92" w:rsidP="00B50E92">
            <w:pPr>
              <w:pStyle w:val="Standard"/>
              <w:jc w:val="both"/>
              <w:rPr>
                <w:rFonts w:asciiTheme="minorHAnsi" w:hAnsiTheme="minorHAnsi" w:cstheme="minorHAnsi"/>
                <w:b/>
                <w:bCs/>
                <w:i/>
                <w:iCs/>
                <w:color w:val="FF0000"/>
                <w:sz w:val="16"/>
                <w:szCs w:val="16"/>
              </w:rPr>
            </w:pPr>
          </w:p>
          <w:p w14:paraId="4D8658BA" w14:textId="452C35FA" w:rsidR="00103FD0" w:rsidRPr="00B50E92" w:rsidRDefault="006B1B3B" w:rsidP="00EF7109">
            <w:pPr>
              <w:pStyle w:val="Standard"/>
              <w:numPr>
                <w:ilvl w:val="0"/>
                <w:numId w:val="169"/>
              </w:numPr>
              <w:jc w:val="both"/>
              <w:rPr>
                <w:rFonts w:asciiTheme="minorHAnsi" w:hAnsiTheme="minorHAnsi" w:cstheme="minorHAnsi"/>
                <w:b/>
                <w:bCs/>
                <w:i/>
                <w:iCs/>
                <w:color w:val="FF0000"/>
                <w:sz w:val="16"/>
                <w:szCs w:val="16"/>
              </w:rPr>
            </w:pPr>
            <w:r>
              <w:rPr>
                <w:rFonts w:asciiTheme="minorHAnsi" w:hAnsiTheme="minorHAnsi" w:cstheme="minorHAnsi"/>
                <w:b/>
                <w:bCs/>
                <w:i/>
                <w:iCs/>
                <w:color w:val="004E9A"/>
                <w:sz w:val="16"/>
                <w:szCs w:val="16"/>
                <w:u w:val="single"/>
              </w:rPr>
              <w:t xml:space="preserve">DLA </w:t>
            </w:r>
            <w:r w:rsidR="001B7AD7" w:rsidRPr="006B1B3B">
              <w:rPr>
                <w:rFonts w:asciiTheme="minorHAnsi" w:hAnsiTheme="minorHAnsi" w:cstheme="minorHAnsi"/>
                <w:b/>
                <w:bCs/>
                <w:i/>
                <w:iCs/>
                <w:color w:val="004E9A"/>
                <w:sz w:val="16"/>
                <w:szCs w:val="16"/>
                <w:u w:val="single"/>
              </w:rPr>
              <w:t>CZĘŚ</w:t>
            </w:r>
            <w:r>
              <w:rPr>
                <w:rFonts w:asciiTheme="minorHAnsi" w:hAnsiTheme="minorHAnsi" w:cstheme="minorHAnsi"/>
                <w:b/>
                <w:bCs/>
                <w:i/>
                <w:iCs/>
                <w:color w:val="004E9A"/>
                <w:sz w:val="16"/>
                <w:szCs w:val="16"/>
                <w:u w:val="single"/>
              </w:rPr>
              <w:t>CI</w:t>
            </w:r>
            <w:r w:rsidR="001B7AD7" w:rsidRPr="006B1B3B">
              <w:rPr>
                <w:rFonts w:asciiTheme="minorHAnsi" w:hAnsiTheme="minorHAnsi" w:cstheme="minorHAnsi"/>
                <w:b/>
                <w:bCs/>
                <w:i/>
                <w:iCs/>
                <w:color w:val="004E9A"/>
                <w:sz w:val="16"/>
                <w:szCs w:val="16"/>
                <w:u w:val="single"/>
              </w:rPr>
              <w:t xml:space="preserve"> </w:t>
            </w:r>
            <w:r w:rsidRPr="006B1B3B">
              <w:rPr>
                <w:rFonts w:asciiTheme="minorHAnsi" w:hAnsiTheme="minorHAnsi" w:cstheme="minorHAnsi"/>
                <w:b/>
                <w:bCs/>
                <w:i/>
                <w:iCs/>
                <w:color w:val="004E9A"/>
                <w:sz w:val="16"/>
                <w:szCs w:val="16"/>
                <w:u w:val="single"/>
              </w:rPr>
              <w:t>I-V</w:t>
            </w:r>
            <w:r w:rsidR="001B7AD7" w:rsidRPr="006B1B3B">
              <w:rPr>
                <w:rFonts w:asciiTheme="minorHAnsi" w:hAnsiTheme="minorHAnsi" w:cstheme="minorHAnsi"/>
                <w:b/>
                <w:bCs/>
                <w:i/>
                <w:iCs/>
                <w:color w:val="004E9A"/>
                <w:sz w:val="16"/>
                <w:szCs w:val="16"/>
                <w:u w:val="single"/>
              </w:rPr>
              <w:t xml:space="preserve">: </w:t>
            </w:r>
            <w:r w:rsidR="00103FD0" w:rsidRPr="006B1B3B">
              <w:rPr>
                <w:rFonts w:asciiTheme="minorHAnsi" w:hAnsiTheme="minorHAnsi" w:cstheme="minorHAnsi"/>
                <w:b/>
                <w:bCs/>
                <w:i/>
                <w:iCs/>
                <w:color w:val="FF0000"/>
                <w:sz w:val="16"/>
                <w:szCs w:val="16"/>
                <w:u w:val="single"/>
              </w:rPr>
              <w:t xml:space="preserve">w przypadku </w:t>
            </w:r>
            <w:r w:rsidRPr="006B1B3B">
              <w:rPr>
                <w:rFonts w:asciiTheme="minorHAnsi" w:hAnsiTheme="minorHAnsi" w:cstheme="minorHAnsi"/>
                <w:b/>
                <w:bCs/>
                <w:i/>
                <w:iCs/>
                <w:color w:val="004E9A"/>
                <w:sz w:val="16"/>
                <w:szCs w:val="16"/>
                <w:u w:val="single"/>
              </w:rPr>
              <w:t>PRACOWNIKA SOCJALNEGO</w:t>
            </w:r>
            <w:r w:rsidR="00103FD0" w:rsidRPr="00B50E92">
              <w:rPr>
                <w:rFonts w:asciiTheme="minorHAnsi" w:hAnsiTheme="minorHAnsi" w:cstheme="minorHAnsi"/>
                <w:b/>
                <w:bCs/>
                <w:i/>
                <w:iCs/>
                <w:color w:val="FF0000"/>
                <w:sz w:val="16"/>
                <w:szCs w:val="16"/>
              </w:rPr>
              <w:t xml:space="preserve"> – należy wskazać według ustawy o pomocy społecznej</w:t>
            </w:r>
          </w:p>
          <w:p w14:paraId="2358D3AA" w14:textId="78273DC6" w:rsidR="00B50E92" w:rsidRPr="00B50E92" w:rsidRDefault="00B50E92" w:rsidP="00B50E92">
            <w:pPr>
              <w:pStyle w:val="Standard"/>
              <w:ind w:left="720"/>
              <w:jc w:val="both"/>
              <w:rPr>
                <w:rFonts w:asciiTheme="minorHAnsi" w:hAnsiTheme="minorHAnsi" w:cstheme="minorHAnsi"/>
                <w:b/>
                <w:bCs/>
                <w:i/>
                <w:iCs/>
                <w:color w:val="FF0000"/>
                <w:sz w:val="16"/>
                <w:szCs w:val="16"/>
              </w:rPr>
            </w:pPr>
          </w:p>
          <w:p w14:paraId="20F19D72" w14:textId="77777777" w:rsidR="001663ED" w:rsidRPr="00B50E92" w:rsidRDefault="001663ED" w:rsidP="00390035">
            <w:pPr>
              <w:jc w:val="center"/>
              <w:rPr>
                <w:rFonts w:asciiTheme="minorHAnsi" w:hAnsiTheme="minorHAnsi" w:cstheme="minorHAnsi"/>
                <w:b/>
                <w:bCs/>
                <w:i/>
                <w:iCs/>
                <w:color w:val="FF0000"/>
                <w:kern w:val="2"/>
                <w:sz w:val="16"/>
                <w:szCs w:val="16"/>
                <w:lang w:eastAsia="fa-IR" w:bidi="fa-IR"/>
              </w:rPr>
            </w:pPr>
          </w:p>
        </w:tc>
        <w:tc>
          <w:tcPr>
            <w:tcW w:w="2478" w:type="dxa"/>
            <w:tcBorders>
              <w:top w:val="single" w:sz="8" w:space="0" w:color="000000"/>
              <w:left w:val="single" w:sz="8" w:space="0" w:color="000000"/>
              <w:right w:val="single" w:sz="8" w:space="0" w:color="000000"/>
            </w:tcBorders>
            <w:vAlign w:val="center"/>
          </w:tcPr>
          <w:p w14:paraId="7031E465"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t>Podstawa dysponowania osobami osób, o których mowa w kol. 2</w:t>
            </w:r>
          </w:p>
          <w:p w14:paraId="4513E98E" w14:textId="5B53D7B8" w:rsidR="003472FB" w:rsidRPr="00CA4191" w:rsidRDefault="003472FB" w:rsidP="00A77D2B">
            <w:pPr>
              <w:jc w:val="center"/>
              <w:rPr>
                <w:rFonts w:asciiTheme="minorHAnsi" w:hAnsiTheme="minorHAnsi" w:cstheme="minorHAnsi"/>
                <w:i/>
                <w:sz w:val="16"/>
                <w:szCs w:val="16"/>
              </w:rPr>
            </w:pPr>
            <w:r w:rsidRPr="00CA4191">
              <w:rPr>
                <w:rFonts w:asciiTheme="minorHAnsi" w:hAnsiTheme="minorHAnsi" w:cstheme="minorHAnsi"/>
                <w:sz w:val="16"/>
                <w:szCs w:val="16"/>
              </w:rPr>
              <w:t xml:space="preserve">(umowa o pracę, umowa zlecenie, </w:t>
            </w:r>
            <w:r w:rsidR="00103FD0">
              <w:rPr>
                <w:rFonts w:asciiTheme="minorHAnsi" w:hAnsiTheme="minorHAnsi" w:cstheme="minorHAnsi"/>
                <w:sz w:val="16"/>
                <w:szCs w:val="16"/>
              </w:rPr>
              <w:t xml:space="preserve"> (</w:t>
            </w:r>
            <w:r w:rsidRPr="00CA4191">
              <w:rPr>
                <w:rFonts w:asciiTheme="minorHAnsi" w:hAnsiTheme="minorHAnsi" w:cstheme="minorHAnsi"/>
                <w:sz w:val="16"/>
                <w:szCs w:val="16"/>
              </w:rPr>
              <w:t>inne)</w:t>
            </w:r>
          </w:p>
        </w:tc>
      </w:tr>
      <w:tr w:rsidR="003472FB" w:rsidRPr="00CA4191" w14:paraId="17729D09" w14:textId="77777777" w:rsidTr="00580CDB">
        <w:trPr>
          <w:cantSplit/>
          <w:trHeight w:val="315"/>
          <w:jc w:val="center"/>
        </w:trPr>
        <w:tc>
          <w:tcPr>
            <w:tcW w:w="501" w:type="dxa"/>
            <w:tcBorders>
              <w:top w:val="single" w:sz="4" w:space="0" w:color="000000"/>
              <w:left w:val="single" w:sz="8" w:space="0" w:color="000000"/>
            </w:tcBorders>
            <w:vAlign w:val="center"/>
          </w:tcPr>
          <w:p w14:paraId="50B0B702" w14:textId="77777777" w:rsidR="003472FB" w:rsidRPr="00CA4191" w:rsidRDefault="003472FB" w:rsidP="00A77D2B">
            <w:pPr>
              <w:jc w:val="center"/>
              <w:rPr>
                <w:rFonts w:asciiTheme="minorHAnsi" w:hAnsiTheme="minorHAnsi" w:cstheme="minorHAnsi"/>
                <w:b/>
                <w:i/>
                <w:sz w:val="16"/>
                <w:szCs w:val="16"/>
              </w:rPr>
            </w:pPr>
            <w:r w:rsidRPr="00CA4191">
              <w:rPr>
                <w:rFonts w:asciiTheme="minorHAnsi" w:hAnsiTheme="minorHAnsi" w:cstheme="minorHAnsi"/>
                <w:b/>
                <w:i/>
                <w:sz w:val="16"/>
                <w:szCs w:val="16"/>
              </w:rPr>
              <w:t>1</w:t>
            </w:r>
          </w:p>
        </w:tc>
        <w:tc>
          <w:tcPr>
            <w:tcW w:w="2572" w:type="dxa"/>
            <w:tcBorders>
              <w:top w:val="single" w:sz="4" w:space="0" w:color="000000"/>
              <w:left w:val="single" w:sz="8" w:space="0" w:color="000000"/>
            </w:tcBorders>
            <w:vAlign w:val="center"/>
          </w:tcPr>
          <w:p w14:paraId="26699BDF" w14:textId="77777777" w:rsidR="003472FB" w:rsidRPr="00CA4191" w:rsidRDefault="003472FB" w:rsidP="00A77D2B">
            <w:pPr>
              <w:jc w:val="center"/>
              <w:rPr>
                <w:rFonts w:asciiTheme="minorHAnsi" w:hAnsiTheme="minorHAnsi" w:cstheme="minorHAnsi"/>
                <w:b/>
                <w:i/>
                <w:sz w:val="16"/>
                <w:szCs w:val="16"/>
              </w:rPr>
            </w:pPr>
            <w:r w:rsidRPr="00CA4191">
              <w:rPr>
                <w:rFonts w:asciiTheme="minorHAnsi" w:hAnsiTheme="minorHAnsi" w:cstheme="minorHAnsi"/>
                <w:b/>
                <w:i/>
                <w:sz w:val="16"/>
                <w:szCs w:val="16"/>
              </w:rPr>
              <w:t>2</w:t>
            </w:r>
          </w:p>
        </w:tc>
        <w:tc>
          <w:tcPr>
            <w:tcW w:w="2430" w:type="dxa"/>
            <w:tcBorders>
              <w:top w:val="single" w:sz="4" w:space="0" w:color="000000"/>
              <w:left w:val="single" w:sz="8" w:space="0" w:color="000000"/>
            </w:tcBorders>
          </w:tcPr>
          <w:p w14:paraId="3C8D932D" w14:textId="77777777" w:rsidR="003472FB" w:rsidRPr="00CA4191" w:rsidRDefault="003472FB" w:rsidP="00C64FD5">
            <w:pPr>
              <w:jc w:val="center"/>
              <w:rPr>
                <w:rFonts w:asciiTheme="minorHAnsi" w:hAnsiTheme="minorHAnsi" w:cstheme="minorHAnsi"/>
                <w:b/>
                <w:i/>
                <w:sz w:val="16"/>
                <w:szCs w:val="16"/>
              </w:rPr>
            </w:pPr>
            <w:r w:rsidRPr="00CA4191">
              <w:rPr>
                <w:rFonts w:asciiTheme="minorHAnsi" w:hAnsiTheme="minorHAnsi" w:cstheme="minorHAnsi"/>
                <w:b/>
                <w:i/>
                <w:sz w:val="16"/>
                <w:szCs w:val="16"/>
              </w:rPr>
              <w:t>3</w:t>
            </w:r>
          </w:p>
        </w:tc>
        <w:tc>
          <w:tcPr>
            <w:tcW w:w="2790" w:type="dxa"/>
            <w:tcBorders>
              <w:top w:val="single" w:sz="4" w:space="0" w:color="000000"/>
              <w:left w:val="single" w:sz="8" w:space="0" w:color="000000"/>
              <w:right w:val="single" w:sz="8" w:space="0" w:color="000000"/>
            </w:tcBorders>
            <w:vAlign w:val="center"/>
          </w:tcPr>
          <w:p w14:paraId="1E540509" w14:textId="77777777" w:rsidR="003472FB" w:rsidRPr="00CA4191" w:rsidRDefault="003472FB" w:rsidP="00C64FD5">
            <w:pPr>
              <w:jc w:val="center"/>
              <w:rPr>
                <w:rFonts w:asciiTheme="minorHAnsi" w:hAnsiTheme="minorHAnsi" w:cstheme="minorHAnsi"/>
                <w:b/>
                <w:i/>
                <w:sz w:val="16"/>
                <w:szCs w:val="16"/>
              </w:rPr>
            </w:pPr>
            <w:r w:rsidRPr="00CA4191">
              <w:rPr>
                <w:rFonts w:asciiTheme="minorHAnsi" w:hAnsiTheme="minorHAnsi" w:cstheme="minorHAnsi"/>
                <w:b/>
                <w:i/>
                <w:sz w:val="16"/>
                <w:szCs w:val="16"/>
              </w:rPr>
              <w:t>4</w:t>
            </w:r>
          </w:p>
        </w:tc>
        <w:tc>
          <w:tcPr>
            <w:tcW w:w="2478" w:type="dxa"/>
            <w:tcBorders>
              <w:top w:val="single" w:sz="4" w:space="0" w:color="000000"/>
              <w:left w:val="single" w:sz="8" w:space="0" w:color="000000"/>
              <w:right w:val="single" w:sz="8" w:space="0" w:color="000000"/>
            </w:tcBorders>
            <w:vAlign w:val="center"/>
          </w:tcPr>
          <w:p w14:paraId="1851DC06" w14:textId="77777777" w:rsidR="003472FB" w:rsidRPr="00CA4191" w:rsidRDefault="003472FB" w:rsidP="00A77D2B">
            <w:pPr>
              <w:jc w:val="center"/>
              <w:rPr>
                <w:rFonts w:asciiTheme="minorHAnsi" w:hAnsiTheme="minorHAnsi" w:cstheme="minorHAnsi"/>
                <w:b/>
                <w:sz w:val="20"/>
                <w:szCs w:val="20"/>
              </w:rPr>
            </w:pPr>
            <w:r w:rsidRPr="00CA4191">
              <w:rPr>
                <w:rFonts w:asciiTheme="minorHAnsi" w:hAnsiTheme="minorHAnsi" w:cstheme="minorHAnsi"/>
                <w:b/>
                <w:i/>
                <w:sz w:val="16"/>
                <w:szCs w:val="16"/>
              </w:rPr>
              <w:t>5</w:t>
            </w:r>
          </w:p>
        </w:tc>
      </w:tr>
      <w:tr w:rsidR="003472FB" w:rsidRPr="00CA4191" w14:paraId="542CC5D7" w14:textId="77777777" w:rsidTr="00580CDB">
        <w:trPr>
          <w:cantSplit/>
          <w:trHeight w:val="1275"/>
          <w:jc w:val="center"/>
        </w:trPr>
        <w:tc>
          <w:tcPr>
            <w:tcW w:w="501" w:type="dxa"/>
            <w:tcBorders>
              <w:top w:val="single" w:sz="4" w:space="0" w:color="000000"/>
              <w:left w:val="single" w:sz="8" w:space="0" w:color="000000"/>
              <w:bottom w:val="single" w:sz="4" w:space="0" w:color="000000"/>
            </w:tcBorders>
          </w:tcPr>
          <w:p w14:paraId="22FF275B" w14:textId="77777777" w:rsidR="003472FB" w:rsidRPr="00CA4191" w:rsidRDefault="003472FB" w:rsidP="00A77D2B">
            <w:pPr>
              <w:spacing w:line="100" w:lineRule="atLeast"/>
              <w:rPr>
                <w:rFonts w:asciiTheme="minorHAnsi" w:hAnsiTheme="minorHAnsi" w:cstheme="minorHAnsi"/>
                <w:sz w:val="20"/>
                <w:szCs w:val="20"/>
              </w:rPr>
            </w:pPr>
            <w:r w:rsidRPr="00CA4191">
              <w:rPr>
                <w:rFonts w:asciiTheme="minorHAnsi" w:hAnsiTheme="minorHAnsi" w:cstheme="minorHAnsi"/>
                <w:b/>
                <w:sz w:val="20"/>
                <w:szCs w:val="20"/>
              </w:rPr>
              <w:lastRenderedPageBreak/>
              <w:t>1</w:t>
            </w:r>
          </w:p>
        </w:tc>
        <w:tc>
          <w:tcPr>
            <w:tcW w:w="2572" w:type="dxa"/>
            <w:tcBorders>
              <w:top w:val="single" w:sz="4" w:space="0" w:color="000000"/>
              <w:left w:val="single" w:sz="8" w:space="0" w:color="000000"/>
              <w:bottom w:val="single" w:sz="4" w:space="0" w:color="000000"/>
            </w:tcBorders>
          </w:tcPr>
          <w:p w14:paraId="319593AB"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447A5C13" w14:textId="77777777" w:rsidR="002A2523" w:rsidRPr="006B1B3B" w:rsidRDefault="002A2523"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65AC9C64" w14:textId="77777777" w:rsidR="002A2523" w:rsidRPr="006B1B3B" w:rsidRDefault="002A2523"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524ED725" w14:textId="42738B1D" w:rsidR="003472FB" w:rsidRPr="002A2523" w:rsidRDefault="002A2523" w:rsidP="00EF7109">
            <w:pPr>
              <w:pStyle w:val="Akapitzlist"/>
              <w:numPr>
                <w:ilvl w:val="0"/>
                <w:numId w:val="179"/>
              </w:numPr>
              <w:snapToGrid w:val="0"/>
              <w:spacing w:line="100" w:lineRule="atLeast"/>
              <w:jc w:val="left"/>
              <w:rPr>
                <w:rFonts w:asciiTheme="minorHAnsi" w:hAnsiTheme="minorHAnsi" w:cstheme="minorHAnsi"/>
                <w:sz w:val="20"/>
                <w:szCs w:val="20"/>
              </w:rPr>
            </w:pPr>
            <w:r w:rsidRPr="006B1B3B">
              <w:rPr>
                <w:rFonts w:asciiTheme="minorHAnsi" w:hAnsiTheme="minorHAnsi" w:cstheme="minorHAnsi"/>
                <w:bCs/>
                <w:i/>
                <w:iCs/>
                <w:color w:val="000000"/>
                <w:sz w:val="16"/>
                <w:szCs w:val="16"/>
                <w:lang w:eastAsia="pl-PL"/>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18CE2217" w14:textId="1E0D31FE" w:rsidR="00D73608" w:rsidRPr="00580CDB" w:rsidRDefault="00D73608" w:rsidP="00D73608">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37D48032" w14:textId="77777777" w:rsidR="00D73608" w:rsidRPr="00580CDB" w:rsidRDefault="00D73608" w:rsidP="00D73608">
            <w:pPr>
              <w:pStyle w:val="Standard"/>
              <w:ind w:left="360"/>
              <w:rPr>
                <w:rFonts w:asciiTheme="minorHAnsi" w:hAnsiTheme="minorHAnsi" w:cstheme="minorHAnsi"/>
                <w:i/>
                <w:iCs/>
                <w:color w:val="FF0000"/>
                <w:sz w:val="16"/>
                <w:szCs w:val="16"/>
              </w:rPr>
            </w:pPr>
          </w:p>
          <w:p w14:paraId="2B44794B" w14:textId="27CDEAAE" w:rsidR="00D73608"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11C1F8F5" w14:textId="4A996737" w:rsidR="002A2523"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002A2523"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002A2523" w:rsidRPr="00580CDB">
              <w:rPr>
                <w:rFonts w:asciiTheme="minorHAnsi" w:hAnsiTheme="minorHAnsi" w:cstheme="minorHAnsi"/>
                <w:i/>
                <w:iCs/>
                <w:color w:val="FF0000"/>
                <w:sz w:val="16"/>
                <w:szCs w:val="16"/>
              </w:rPr>
              <w:t xml:space="preserve">–  </w:t>
            </w:r>
            <w:r w:rsidR="002A2523" w:rsidRPr="00580CDB">
              <w:rPr>
                <w:rFonts w:asciiTheme="minorHAnsi" w:hAnsiTheme="minorHAnsi" w:cstheme="minorHAnsi"/>
                <w:i/>
                <w:iCs/>
                <w:sz w:val="16"/>
                <w:szCs w:val="16"/>
              </w:rPr>
              <w:t>staż</w:t>
            </w:r>
            <w:proofErr w:type="gramEnd"/>
            <w:r w:rsidR="006B1B3B" w:rsidRPr="00580CDB">
              <w:rPr>
                <w:rFonts w:asciiTheme="minorHAnsi" w:hAnsiTheme="minorHAnsi" w:cstheme="minorHAnsi"/>
                <w:i/>
                <w:iCs/>
                <w:sz w:val="16"/>
                <w:szCs w:val="16"/>
              </w:rPr>
              <w:t xml:space="preserve"> pracy z osobami bezdomnymi</w:t>
            </w:r>
            <w:r w:rsidR="002A2523" w:rsidRPr="00580CDB">
              <w:rPr>
                <w:rFonts w:asciiTheme="minorHAnsi" w:hAnsiTheme="minorHAnsi" w:cstheme="minorHAnsi"/>
                <w:i/>
                <w:iCs/>
                <w:sz w:val="16"/>
                <w:szCs w:val="16"/>
              </w:rPr>
              <w:t xml:space="preserve">. w wymiarze ..................................... oraz kursy, szkolenia związane z tematyką bezdomności tj. </w:t>
            </w:r>
            <w:r w:rsidR="006B1B3B" w:rsidRPr="00580CDB">
              <w:rPr>
                <w:rFonts w:asciiTheme="minorHAnsi" w:hAnsiTheme="minorHAnsi" w:cstheme="minorHAnsi"/>
                <w:i/>
                <w:iCs/>
                <w:sz w:val="16"/>
                <w:szCs w:val="16"/>
              </w:rPr>
              <w:t>(wskazać jakie związane z tematyką bezdomności):</w:t>
            </w:r>
            <w:r w:rsidR="002A2523" w:rsidRPr="00580CDB">
              <w:rPr>
                <w:rFonts w:asciiTheme="minorHAnsi" w:hAnsiTheme="minorHAnsi" w:cstheme="minorHAnsi"/>
                <w:i/>
                <w:iCs/>
                <w:sz w:val="16"/>
                <w:szCs w:val="16"/>
              </w:rPr>
              <w:t>............................................................................</w:t>
            </w:r>
          </w:p>
          <w:p w14:paraId="366FC594" w14:textId="77777777" w:rsidR="003472FB" w:rsidRPr="00580CDB" w:rsidRDefault="003472FB" w:rsidP="00A77D2B">
            <w:pPr>
              <w:snapToGrid w:val="0"/>
              <w:spacing w:line="100" w:lineRule="atLeast"/>
              <w:jc w:val="center"/>
              <w:rPr>
                <w:rFonts w:asciiTheme="minorHAnsi" w:hAnsiTheme="minorHAnsi" w:cstheme="minorHAnsi"/>
                <w:sz w:val="20"/>
                <w:szCs w:val="20"/>
              </w:rPr>
            </w:pPr>
          </w:p>
          <w:p w14:paraId="7FCF2E9E" w14:textId="368428BD" w:rsidR="002A2523" w:rsidRPr="00580CDB" w:rsidRDefault="002A2523" w:rsidP="002A2523">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 xml:space="preserve">DLA CZĘŚCI </w:t>
            </w:r>
            <w:r w:rsidR="00D73608" w:rsidRPr="00580CDB">
              <w:rPr>
                <w:rFonts w:asciiTheme="minorHAnsi" w:hAnsiTheme="minorHAnsi" w:cstheme="minorHAnsi"/>
                <w:i/>
                <w:iCs/>
                <w:color w:val="004E9A"/>
                <w:sz w:val="16"/>
                <w:szCs w:val="16"/>
                <w:u w:val="single"/>
              </w:rPr>
              <w:t>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00D73608" w:rsidRPr="00580CDB">
              <w:rPr>
                <w:rFonts w:asciiTheme="minorHAnsi" w:hAnsiTheme="minorHAnsi" w:cstheme="minorHAnsi"/>
                <w:i/>
                <w:iCs/>
                <w:color w:val="004E9A"/>
                <w:sz w:val="16"/>
                <w:szCs w:val="16"/>
              </w:rPr>
              <w:t xml:space="preserve">OPIEKUNA </w:t>
            </w:r>
          </w:p>
          <w:p w14:paraId="3A64584D" w14:textId="77777777" w:rsidR="00D73608"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w:t>
            </w:r>
            <w:r w:rsidR="00D73608" w:rsidRPr="00580CDB">
              <w:rPr>
                <w:rFonts w:asciiTheme="minorHAnsi" w:hAnsiTheme="minorHAnsi" w:cstheme="minorHAnsi"/>
                <w:i/>
                <w:iCs/>
                <w:color w:val="1F497D" w:themeColor="text2"/>
                <w:sz w:val="16"/>
                <w:szCs w:val="16"/>
              </w:rPr>
              <w:t xml:space="preserve">......................... (należy wybrać i wpisać lub zaznaczyć właściwe: </w:t>
            </w:r>
            <w:r w:rsidRPr="00580CDB">
              <w:rPr>
                <w:rFonts w:asciiTheme="minorHAnsi" w:hAnsiTheme="minorHAnsi" w:cstheme="minorHAnsi"/>
                <w:i/>
                <w:iCs/>
                <w:color w:val="1F497D" w:themeColor="text2"/>
                <w:sz w:val="16"/>
                <w:szCs w:val="16"/>
              </w:rPr>
              <w:t>branżowe</w:t>
            </w:r>
            <w:r w:rsidR="00D73608" w:rsidRPr="00580CDB">
              <w:rPr>
                <w:rFonts w:asciiTheme="minorHAnsi" w:hAnsiTheme="minorHAnsi" w:cstheme="minorHAnsi"/>
                <w:i/>
                <w:iCs/>
                <w:color w:val="1F497D" w:themeColor="text2"/>
                <w:sz w:val="16"/>
                <w:szCs w:val="16"/>
              </w:rPr>
              <w:t>*/</w:t>
            </w:r>
            <w:r w:rsidRPr="00580CDB">
              <w:rPr>
                <w:rFonts w:asciiTheme="minorHAnsi" w:hAnsiTheme="minorHAnsi" w:cstheme="minorHAnsi"/>
                <w:i/>
                <w:iCs/>
                <w:color w:val="1F497D" w:themeColor="text2"/>
                <w:sz w:val="16"/>
                <w:szCs w:val="16"/>
              </w:rPr>
              <w:t xml:space="preserve"> zawodowe</w:t>
            </w:r>
            <w:r w:rsidR="00D73608" w:rsidRPr="00580CDB">
              <w:rPr>
                <w:rFonts w:asciiTheme="minorHAnsi" w:hAnsiTheme="minorHAnsi" w:cstheme="minorHAnsi"/>
                <w:i/>
                <w:iCs/>
                <w:color w:val="1F497D" w:themeColor="text2"/>
                <w:sz w:val="16"/>
                <w:szCs w:val="16"/>
              </w:rPr>
              <w:t>*)</w:t>
            </w:r>
            <w:r w:rsidRPr="00580CDB">
              <w:rPr>
                <w:rFonts w:asciiTheme="minorHAnsi" w:hAnsiTheme="minorHAnsi" w:cstheme="minorHAnsi"/>
                <w:i/>
                <w:iCs/>
                <w:color w:val="1F497D" w:themeColor="text2"/>
                <w:sz w:val="16"/>
                <w:szCs w:val="16"/>
              </w:rPr>
              <w:t xml:space="preserve">, </w:t>
            </w:r>
          </w:p>
          <w:p w14:paraId="267A3141" w14:textId="552877A5" w:rsidR="00D73608" w:rsidRPr="00580CDB" w:rsidRDefault="00D73608"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1CEF31A6" w14:textId="406D4106"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2B51163A" w14:textId="5F994B2D"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szkolenie z zakresu </w:t>
            </w:r>
            <w:r w:rsidR="00D73608" w:rsidRPr="00580CDB">
              <w:rPr>
                <w:rFonts w:asciiTheme="minorHAnsi" w:hAnsiTheme="minorHAnsi" w:cstheme="minorHAnsi"/>
                <w:i/>
                <w:iCs/>
                <w:color w:val="1F497D" w:themeColor="text2"/>
                <w:sz w:val="16"/>
                <w:szCs w:val="16"/>
              </w:rPr>
              <w:t xml:space="preserve">udzielania </w:t>
            </w:r>
            <w:r w:rsidRPr="00580CDB">
              <w:rPr>
                <w:rFonts w:asciiTheme="minorHAnsi" w:hAnsiTheme="minorHAnsi" w:cstheme="minorHAnsi"/>
                <w:i/>
                <w:iCs/>
                <w:color w:val="1F497D" w:themeColor="text2"/>
                <w:sz w:val="16"/>
                <w:szCs w:val="16"/>
              </w:rPr>
              <w:t>pierwszej pomocy</w:t>
            </w:r>
          </w:p>
          <w:p w14:paraId="071F0B0E" w14:textId="77777777" w:rsidR="002A2523" w:rsidRPr="00580CDB" w:rsidRDefault="002A2523" w:rsidP="00A77D2B">
            <w:pPr>
              <w:snapToGrid w:val="0"/>
              <w:spacing w:line="100" w:lineRule="atLeast"/>
              <w:jc w:val="center"/>
              <w:rPr>
                <w:rFonts w:asciiTheme="minorHAnsi" w:hAnsiTheme="minorHAnsi" w:cstheme="minorHAnsi"/>
                <w:sz w:val="20"/>
                <w:szCs w:val="20"/>
              </w:rPr>
            </w:pPr>
          </w:p>
          <w:p w14:paraId="549D163C" w14:textId="0B399D0D" w:rsidR="002A2523" w:rsidRPr="00580CDB" w:rsidRDefault="002A2523" w:rsidP="002A2523">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 xml:space="preserve">DLA CZĘŚCI </w:t>
            </w:r>
            <w:r w:rsidR="00D73608" w:rsidRPr="00580CDB">
              <w:rPr>
                <w:rFonts w:asciiTheme="minorHAnsi" w:hAnsiTheme="minorHAnsi" w:cstheme="minorHAnsi"/>
                <w:i/>
                <w:iCs/>
                <w:color w:val="004E9A"/>
                <w:sz w:val="16"/>
                <w:szCs w:val="16"/>
                <w:u w:val="single"/>
              </w:rPr>
              <w:t>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00D73608" w:rsidRPr="00580CDB">
              <w:rPr>
                <w:rFonts w:asciiTheme="minorHAnsi" w:hAnsiTheme="minorHAnsi" w:cstheme="minorHAnsi"/>
                <w:i/>
                <w:iCs/>
                <w:color w:val="004E9A"/>
                <w:sz w:val="16"/>
                <w:szCs w:val="16"/>
              </w:rPr>
              <w:t xml:space="preserve">OPIEKUNA: </w:t>
            </w:r>
          </w:p>
          <w:p w14:paraId="510EC2D4" w14:textId="6ED58DF4" w:rsidR="00D73608" w:rsidRPr="00580CDB" w:rsidRDefault="00D73608" w:rsidP="00D73608">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w:t>
            </w:r>
            <w:r w:rsidR="002A2523" w:rsidRPr="00580CDB">
              <w:rPr>
                <w:rFonts w:asciiTheme="minorHAnsi" w:hAnsiTheme="minorHAnsi" w:cstheme="minorHAnsi"/>
                <w:i/>
                <w:iCs/>
                <w:color w:val="FF0000"/>
                <w:sz w:val="16"/>
                <w:szCs w:val="16"/>
              </w:rPr>
              <w:t>zaw</w:t>
            </w:r>
            <w:r w:rsidRPr="00580CDB">
              <w:rPr>
                <w:rFonts w:asciiTheme="minorHAnsi" w:hAnsiTheme="minorHAnsi" w:cstheme="minorHAnsi"/>
                <w:i/>
                <w:iCs/>
                <w:color w:val="FF0000"/>
                <w:sz w:val="16"/>
                <w:szCs w:val="16"/>
              </w:rPr>
              <w:t>odu:</w:t>
            </w:r>
            <w:r w:rsidR="002A2523" w:rsidRPr="00580CDB">
              <w:rPr>
                <w:rFonts w:asciiTheme="minorHAnsi" w:hAnsiTheme="minorHAnsi" w:cstheme="minorHAnsi"/>
                <w:i/>
                <w:iCs/>
                <w:color w:val="FF0000"/>
                <w:sz w:val="16"/>
                <w:szCs w:val="16"/>
              </w:rPr>
              <w:t xml:space="preserve"> </w:t>
            </w:r>
          </w:p>
          <w:p w14:paraId="4A47C2DE" w14:textId="71C942A6" w:rsidR="002A2523" w:rsidRPr="00580CDB" w:rsidRDefault="002A2523"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5C3C5839" w14:textId="77777777"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3E718008" w14:textId="77777777"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58EB3E93" w14:textId="77777777"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63624A0A" w14:textId="77777777"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56AE7FAB" w14:textId="77777777" w:rsidR="00B97F90"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556F70C2" w14:textId="0AB82D4C"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5626C1BF" w14:textId="77777777" w:rsidR="00580CDB" w:rsidRPr="00580CDB" w:rsidRDefault="00580CDB" w:rsidP="002A2523">
            <w:pPr>
              <w:pStyle w:val="Standard"/>
              <w:ind w:left="720"/>
              <w:jc w:val="both"/>
              <w:rPr>
                <w:rFonts w:asciiTheme="minorHAnsi" w:hAnsiTheme="minorHAnsi" w:cstheme="minorHAnsi"/>
                <w:i/>
                <w:iCs/>
                <w:color w:val="FF0000"/>
                <w:sz w:val="16"/>
                <w:szCs w:val="16"/>
              </w:rPr>
            </w:pPr>
          </w:p>
          <w:p w14:paraId="4D3A6B63" w14:textId="2A1080B7" w:rsidR="002A2523" w:rsidRPr="00580CDB" w:rsidRDefault="002A2523" w:rsidP="002A2523">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651791ED" w14:textId="77777777" w:rsidR="00580CDB" w:rsidRPr="00580CDB" w:rsidRDefault="00580CDB" w:rsidP="002A2523">
            <w:pPr>
              <w:pStyle w:val="Standard"/>
              <w:ind w:left="720"/>
              <w:jc w:val="both"/>
              <w:rPr>
                <w:rFonts w:asciiTheme="minorHAnsi" w:hAnsiTheme="minorHAnsi" w:cstheme="minorHAnsi"/>
                <w:i/>
                <w:iCs/>
                <w:color w:val="1F497D" w:themeColor="text2"/>
                <w:sz w:val="16"/>
                <w:szCs w:val="16"/>
              </w:rPr>
            </w:pPr>
          </w:p>
          <w:p w14:paraId="1C3FE476" w14:textId="3D492909" w:rsidR="002A2523" w:rsidRPr="00580CDB" w:rsidRDefault="00D73608"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wykształcenie: ............................. (co najmniej</w:t>
            </w:r>
            <w:r w:rsidR="002A2523" w:rsidRPr="00580CDB">
              <w:rPr>
                <w:rFonts w:asciiTheme="minorHAnsi" w:hAnsiTheme="minorHAnsi" w:cstheme="minorHAnsi"/>
                <w:i/>
                <w:iCs/>
                <w:color w:val="1F497D" w:themeColor="text2"/>
                <w:sz w:val="16"/>
                <w:szCs w:val="16"/>
              </w:rPr>
              <w:t xml:space="preserve"> wykształcenie zasadnicze branżowe lub zasadnicze zawodowe</w:t>
            </w:r>
            <w:r w:rsidRPr="00580CDB">
              <w:rPr>
                <w:rFonts w:asciiTheme="minorHAnsi" w:hAnsiTheme="minorHAnsi" w:cstheme="minorHAnsi"/>
                <w:i/>
                <w:iCs/>
                <w:color w:val="1F497D" w:themeColor="text2"/>
                <w:sz w:val="16"/>
                <w:szCs w:val="16"/>
              </w:rPr>
              <w:t>)</w:t>
            </w:r>
            <w:r w:rsidR="002A2523" w:rsidRPr="00580CDB">
              <w:rPr>
                <w:rFonts w:asciiTheme="minorHAnsi" w:hAnsiTheme="minorHAnsi" w:cstheme="minorHAnsi"/>
                <w:i/>
                <w:iCs/>
                <w:color w:val="1F497D" w:themeColor="text2"/>
                <w:sz w:val="16"/>
                <w:szCs w:val="16"/>
              </w:rPr>
              <w:t xml:space="preserve">, </w:t>
            </w:r>
          </w:p>
          <w:p w14:paraId="7A9C7EF6" w14:textId="22A3D270"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w:t>
            </w:r>
            <w:r w:rsidR="00580CDB" w:rsidRPr="00580CDB">
              <w:rPr>
                <w:rFonts w:asciiTheme="minorHAnsi" w:hAnsiTheme="minorHAnsi" w:cstheme="minorHAnsi"/>
                <w:i/>
                <w:iCs/>
                <w:color w:val="1F497D" w:themeColor="text2"/>
                <w:sz w:val="16"/>
                <w:szCs w:val="16"/>
              </w:rPr>
              <w:t>doświadczenie zawodowe polegające na świadczeniu usług opiekuńczych osobom niepełnosprawnym: ..............</w:t>
            </w:r>
            <w:r w:rsidRPr="00580CDB">
              <w:rPr>
                <w:rFonts w:asciiTheme="minorHAnsi" w:hAnsiTheme="minorHAnsi" w:cstheme="minorHAnsi"/>
                <w:i/>
                <w:iCs/>
                <w:color w:val="1F497D" w:themeColor="text2"/>
                <w:sz w:val="16"/>
                <w:szCs w:val="16"/>
              </w:rPr>
              <w:t xml:space="preserve">............................... (wpisać okres) oraz </w:t>
            </w:r>
          </w:p>
          <w:p w14:paraId="55368FDA" w14:textId="1D1DA623" w:rsidR="002A2523" w:rsidRPr="00580CDB" w:rsidRDefault="002A2523"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293984B3" w14:textId="77777777" w:rsidR="002A2523" w:rsidRPr="00580CDB" w:rsidRDefault="002A2523" w:rsidP="002A2523">
            <w:pPr>
              <w:pStyle w:val="Standard"/>
              <w:jc w:val="both"/>
              <w:rPr>
                <w:rFonts w:asciiTheme="minorHAnsi" w:hAnsiTheme="minorHAnsi" w:cstheme="minorHAnsi"/>
                <w:i/>
                <w:iCs/>
                <w:color w:val="FF0000"/>
                <w:sz w:val="16"/>
                <w:szCs w:val="16"/>
              </w:rPr>
            </w:pPr>
          </w:p>
          <w:p w14:paraId="58B3ABB5" w14:textId="77777777" w:rsidR="002A2523" w:rsidRPr="00580CDB" w:rsidRDefault="002A2523" w:rsidP="00A77D2B">
            <w:pPr>
              <w:snapToGrid w:val="0"/>
              <w:spacing w:line="100" w:lineRule="atLeast"/>
              <w:jc w:val="center"/>
              <w:rPr>
                <w:rFonts w:asciiTheme="minorHAnsi" w:hAnsiTheme="minorHAnsi" w:cstheme="minorHAnsi"/>
                <w:sz w:val="20"/>
                <w:szCs w:val="20"/>
              </w:rPr>
            </w:pPr>
          </w:p>
          <w:p w14:paraId="35A07FFB" w14:textId="77777777" w:rsidR="002A2523" w:rsidRPr="00580CDB" w:rsidRDefault="002A2523"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695A9C58"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03CC9A85"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54AEBC32" w14:textId="2DC2A4A8" w:rsidR="003472FB" w:rsidRPr="00CA4191" w:rsidRDefault="003472FB" w:rsidP="00A77D2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4E76A401"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7B8782DA" w14:textId="77777777" w:rsidR="006B1B3B" w:rsidRPr="006B1B3B" w:rsidRDefault="006B1B3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18B3E34D" w14:textId="77777777" w:rsidR="006B1B3B" w:rsidRPr="006B1B3B" w:rsidRDefault="006B1B3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387E8C09" w14:textId="4823CF6C" w:rsidR="003472FB" w:rsidRPr="006B1B3B" w:rsidRDefault="006B1B3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5EE13987" w14:textId="210BC60E" w:rsidR="002A2523" w:rsidRPr="00580CDB" w:rsidRDefault="002A2523" w:rsidP="002A2523">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 xml:space="preserve">CZĘŚĆ </w:t>
            </w:r>
            <w:r w:rsidR="00580CDB" w:rsidRPr="00580CDB">
              <w:rPr>
                <w:rFonts w:asciiTheme="minorHAnsi" w:hAnsiTheme="minorHAnsi" w:cstheme="minorHAnsi"/>
                <w:i/>
                <w:iCs/>
                <w:color w:val="004E9A"/>
                <w:sz w:val="16"/>
                <w:szCs w:val="16"/>
                <w:u w:val="single"/>
              </w:rPr>
              <w:t>I-V</w:t>
            </w:r>
            <w:r w:rsidRPr="00580CDB">
              <w:rPr>
                <w:rFonts w:asciiTheme="minorHAnsi" w:hAnsiTheme="minorHAnsi" w:cstheme="minorHAnsi"/>
                <w:i/>
                <w:iCs/>
                <w:color w:val="004E9A"/>
                <w:sz w:val="16"/>
                <w:szCs w:val="16"/>
                <w:u w:val="single"/>
              </w:rPr>
              <w:t>:</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00580CDB" w:rsidRPr="00580CDB">
              <w:rPr>
                <w:rFonts w:asciiTheme="minorHAnsi" w:hAnsiTheme="minorHAnsi" w:cstheme="minorHAnsi"/>
                <w:i/>
                <w:iCs/>
                <w:color w:val="004E9A"/>
                <w:sz w:val="16"/>
                <w:szCs w:val="16"/>
              </w:rPr>
              <w:t>PRACOWNIKA SOCJALNEGO</w:t>
            </w:r>
          </w:p>
          <w:p w14:paraId="37E57130" w14:textId="00D77CBF" w:rsidR="002A2523" w:rsidRPr="00580CDB" w:rsidRDefault="002A2523"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00580CDB" w:rsidRPr="00580CDB">
              <w:rPr>
                <w:rFonts w:asciiTheme="minorHAnsi" w:hAnsiTheme="minorHAnsi" w:cstheme="minorHAnsi"/>
                <w:i/>
                <w:iCs/>
                <w:color w:val="1F497D" w:themeColor="text2"/>
                <w:sz w:val="16"/>
                <w:szCs w:val="16"/>
              </w:rPr>
              <w:t xml:space="preserve">kwalifikacje </w:t>
            </w:r>
            <w:r w:rsidRPr="00580CDB">
              <w:rPr>
                <w:rFonts w:asciiTheme="minorHAnsi" w:hAnsiTheme="minorHAnsi" w:cstheme="minorHAnsi"/>
                <w:i/>
                <w:iCs/>
                <w:color w:val="1F497D" w:themeColor="text2"/>
                <w:sz w:val="16"/>
                <w:szCs w:val="16"/>
              </w:rPr>
              <w:t>zgodnie z ustawą o pomocy społecznej</w:t>
            </w:r>
            <w:r w:rsidR="00580CDB" w:rsidRPr="00580CDB">
              <w:rPr>
                <w:rFonts w:asciiTheme="minorHAnsi" w:hAnsiTheme="minorHAnsi" w:cstheme="minorHAnsi"/>
                <w:i/>
                <w:iCs/>
                <w:color w:val="1F497D" w:themeColor="text2"/>
                <w:sz w:val="16"/>
                <w:szCs w:val="16"/>
              </w:rPr>
              <w:t xml:space="preserve"> </w:t>
            </w:r>
            <w:r w:rsidRPr="00580CDB">
              <w:rPr>
                <w:rFonts w:asciiTheme="minorHAnsi" w:hAnsiTheme="minorHAnsi" w:cstheme="minorHAnsi"/>
                <w:i/>
                <w:iCs/>
                <w:color w:val="1F497D" w:themeColor="text2"/>
                <w:sz w:val="16"/>
                <w:szCs w:val="16"/>
              </w:rPr>
              <w:t>....................(wpisać dokument, który to stwierdza)</w:t>
            </w:r>
          </w:p>
          <w:p w14:paraId="78341E6B" w14:textId="77777777" w:rsidR="002A2523" w:rsidRPr="00580CDB" w:rsidRDefault="002A2523" w:rsidP="002A2523">
            <w:pPr>
              <w:pStyle w:val="Standard"/>
              <w:ind w:left="720"/>
              <w:jc w:val="both"/>
              <w:rPr>
                <w:rFonts w:asciiTheme="minorHAnsi" w:hAnsiTheme="minorHAnsi" w:cstheme="minorHAnsi"/>
                <w:i/>
                <w:iCs/>
                <w:color w:val="1F497D" w:themeColor="text2"/>
                <w:sz w:val="16"/>
                <w:szCs w:val="16"/>
              </w:rPr>
            </w:pPr>
          </w:p>
          <w:p w14:paraId="69CF0EA8" w14:textId="77777777" w:rsidR="003472FB" w:rsidRPr="00580CDB"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4772379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580CDB" w:rsidRPr="00CA4191" w14:paraId="4091823F"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5B5085EE" w14:textId="1645772A" w:rsidR="00580CDB" w:rsidRPr="00CA4191"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b/>
                <w:sz w:val="20"/>
                <w:szCs w:val="20"/>
              </w:rPr>
              <w:lastRenderedPageBreak/>
              <w:t>2</w:t>
            </w:r>
          </w:p>
        </w:tc>
        <w:tc>
          <w:tcPr>
            <w:tcW w:w="2572" w:type="dxa"/>
            <w:tcBorders>
              <w:top w:val="single" w:sz="4" w:space="0" w:color="000000"/>
              <w:left w:val="single" w:sz="8" w:space="0" w:color="000000"/>
              <w:bottom w:val="single" w:sz="4" w:space="0" w:color="000000"/>
            </w:tcBorders>
          </w:tcPr>
          <w:p w14:paraId="3B2EDC58"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560A9CC1"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702C69B5"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0FC7F07E" w14:textId="72E03D89"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47ACE22D"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4E6DB376" w14:textId="77777777" w:rsidR="00580CDB" w:rsidRPr="00580CDB" w:rsidRDefault="00580CDB" w:rsidP="00580CDB">
            <w:pPr>
              <w:pStyle w:val="Standard"/>
              <w:ind w:left="360"/>
              <w:rPr>
                <w:rFonts w:asciiTheme="minorHAnsi" w:hAnsiTheme="minorHAnsi" w:cstheme="minorHAnsi"/>
                <w:i/>
                <w:iCs/>
                <w:color w:val="FF0000"/>
                <w:sz w:val="16"/>
                <w:szCs w:val="16"/>
              </w:rPr>
            </w:pPr>
          </w:p>
          <w:p w14:paraId="618A8AE9"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1AFFECB5"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672889FC"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19426529"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232F9CDB"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74A1318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66F71709"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303B9740"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79264A10"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4CF44385"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51CF1AF5"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114A1A73"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62E56167"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14D68C0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05C6B9B2"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33CE8A47"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552AD567"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159B8A81" w14:textId="7F64B2C3"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0B1D3FFF"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7C2CD7E6"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5F639095"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09AE920D"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0925C21C"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0894674B"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404B67C9" w14:textId="77777777" w:rsidR="00580CDB" w:rsidRPr="00580CDB" w:rsidRDefault="00580CDB" w:rsidP="00580CDB">
            <w:pPr>
              <w:pStyle w:val="Standard"/>
              <w:jc w:val="both"/>
              <w:rPr>
                <w:rFonts w:asciiTheme="minorHAnsi" w:hAnsiTheme="minorHAnsi" w:cstheme="minorHAnsi"/>
                <w:i/>
                <w:iCs/>
                <w:color w:val="FF0000"/>
                <w:sz w:val="16"/>
                <w:szCs w:val="16"/>
              </w:rPr>
            </w:pPr>
          </w:p>
          <w:p w14:paraId="27D9650F"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0461C10F"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3538012A"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2CE38CFF"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293E8A7F" w14:textId="01F95131" w:rsidR="00580CDB" w:rsidRPr="00CA4191"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5F53FB48"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16FA0827"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111787A7"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33DBEE7F" w14:textId="4EBBD015"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5A06BE86"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4FC7FEDC"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46891224"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175942D9"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566647F6"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050AE5AB"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30A4EA4E" w14:textId="757E2543" w:rsidR="00580CDB" w:rsidRPr="00CA4191"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b/>
                <w:sz w:val="20"/>
                <w:szCs w:val="20"/>
              </w:rPr>
              <w:lastRenderedPageBreak/>
              <w:t>3</w:t>
            </w:r>
          </w:p>
        </w:tc>
        <w:tc>
          <w:tcPr>
            <w:tcW w:w="2572" w:type="dxa"/>
            <w:tcBorders>
              <w:top w:val="single" w:sz="4" w:space="0" w:color="000000"/>
              <w:left w:val="single" w:sz="8" w:space="0" w:color="000000"/>
              <w:bottom w:val="single" w:sz="4" w:space="0" w:color="000000"/>
            </w:tcBorders>
          </w:tcPr>
          <w:p w14:paraId="41BD79BE"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235845A2"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0C742482"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1CF44BD6" w14:textId="5EA93BBC"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1FBF7EB5"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106CA42C" w14:textId="77777777" w:rsidR="00580CDB" w:rsidRPr="00580CDB" w:rsidRDefault="00580CDB" w:rsidP="00580CDB">
            <w:pPr>
              <w:pStyle w:val="Standard"/>
              <w:ind w:left="360"/>
              <w:rPr>
                <w:rFonts w:asciiTheme="minorHAnsi" w:hAnsiTheme="minorHAnsi" w:cstheme="minorHAnsi"/>
                <w:i/>
                <w:iCs/>
                <w:color w:val="FF0000"/>
                <w:sz w:val="16"/>
                <w:szCs w:val="16"/>
              </w:rPr>
            </w:pPr>
          </w:p>
          <w:p w14:paraId="32E2EB3A"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4666CF3C"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71290F5B"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4F3EF8BD"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3DD94D0B"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546D656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03D8FCEA"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366B4937"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4CE4A343"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7A582AD6"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23704A5B"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25E14D37"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4F5C0DBF"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19883F44"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1AEFD63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7DFAC76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14488749"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18C00A04" w14:textId="6749C64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1A4D0868"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1848462A"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27B87E91"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6BDC5B30"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7FA32A75"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31A0CB9B"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00AFD1F4" w14:textId="77777777" w:rsidR="00580CDB" w:rsidRPr="00580CDB" w:rsidRDefault="00580CDB" w:rsidP="00580CDB">
            <w:pPr>
              <w:pStyle w:val="Standard"/>
              <w:jc w:val="both"/>
              <w:rPr>
                <w:rFonts w:asciiTheme="minorHAnsi" w:hAnsiTheme="minorHAnsi" w:cstheme="minorHAnsi"/>
                <w:i/>
                <w:iCs/>
                <w:color w:val="FF0000"/>
                <w:sz w:val="16"/>
                <w:szCs w:val="16"/>
              </w:rPr>
            </w:pPr>
          </w:p>
          <w:p w14:paraId="74162C8B"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630E141A"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2E260E9A"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7D437127"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0E197BAF" w14:textId="036862BF" w:rsidR="00580CDB" w:rsidRPr="00CA4191"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02AAA2A6"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6DC3C4DD"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0A643E09"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672E6503" w14:textId="42AC9A8A"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11B7C577"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521F13B6"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0D4410C6"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79E61275"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0A5F18B4"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5F3F09FE"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1F58D51D" w14:textId="74BD4233" w:rsidR="00580CDB" w:rsidRPr="00CA4191"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b/>
                <w:sz w:val="20"/>
                <w:szCs w:val="20"/>
              </w:rPr>
              <w:lastRenderedPageBreak/>
              <w:t>4</w:t>
            </w:r>
          </w:p>
        </w:tc>
        <w:tc>
          <w:tcPr>
            <w:tcW w:w="2572" w:type="dxa"/>
            <w:tcBorders>
              <w:top w:val="single" w:sz="4" w:space="0" w:color="000000"/>
              <w:left w:val="single" w:sz="8" w:space="0" w:color="000000"/>
              <w:bottom w:val="single" w:sz="4" w:space="0" w:color="000000"/>
            </w:tcBorders>
          </w:tcPr>
          <w:p w14:paraId="2DF47B66"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12EB6A8D"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6C6369BA"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172EC4EF" w14:textId="3CDC01DA"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12061A69"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0F2FD76F" w14:textId="77777777" w:rsidR="00580CDB" w:rsidRPr="00580CDB" w:rsidRDefault="00580CDB" w:rsidP="00580CDB">
            <w:pPr>
              <w:pStyle w:val="Standard"/>
              <w:ind w:left="360"/>
              <w:rPr>
                <w:rFonts w:asciiTheme="minorHAnsi" w:hAnsiTheme="minorHAnsi" w:cstheme="minorHAnsi"/>
                <w:i/>
                <w:iCs/>
                <w:color w:val="FF0000"/>
                <w:sz w:val="16"/>
                <w:szCs w:val="16"/>
              </w:rPr>
            </w:pPr>
          </w:p>
          <w:p w14:paraId="39687406"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7737D495"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33E34021"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30201053"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591F0DED"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17662BC5"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45A9E2E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2172BCEB"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49C646A8"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56917937"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25E4192F"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3AA6F09F"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3169E7B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46EB3D2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49961407"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1D8B2AFC"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25844ABA"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7EFCC23C" w14:textId="3D7AA7CD"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41B47CF2"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442A2136"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1F48F188"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4C66AADF"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19B61D42"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7A8D2432"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13B28D59" w14:textId="77777777" w:rsidR="00580CDB" w:rsidRPr="00580CDB" w:rsidRDefault="00580CDB" w:rsidP="00580CDB">
            <w:pPr>
              <w:pStyle w:val="Standard"/>
              <w:jc w:val="both"/>
              <w:rPr>
                <w:rFonts w:asciiTheme="minorHAnsi" w:hAnsiTheme="minorHAnsi" w:cstheme="minorHAnsi"/>
                <w:i/>
                <w:iCs/>
                <w:color w:val="FF0000"/>
                <w:sz w:val="16"/>
                <w:szCs w:val="16"/>
              </w:rPr>
            </w:pPr>
          </w:p>
          <w:p w14:paraId="43E55A7C"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7845C63C"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27D2DB97"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7EA89B3E"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106F42D2" w14:textId="1BA18A34" w:rsidR="00580CDB" w:rsidRPr="00CA4191"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17633B32"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41754891"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4B6DC13C"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54E2BCE3" w14:textId="4C9AFD7A"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50CD2801"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698489D9"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1CA941B8"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1975347F"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406BB26B"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64E723DA"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25589AB4" w14:textId="6714C686" w:rsidR="00580CDB" w:rsidRPr="00CA4191"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b/>
                <w:sz w:val="20"/>
                <w:szCs w:val="20"/>
              </w:rPr>
              <w:lastRenderedPageBreak/>
              <w:t>5</w:t>
            </w:r>
          </w:p>
        </w:tc>
        <w:tc>
          <w:tcPr>
            <w:tcW w:w="2572" w:type="dxa"/>
            <w:tcBorders>
              <w:top w:val="single" w:sz="4" w:space="0" w:color="000000"/>
              <w:left w:val="single" w:sz="8" w:space="0" w:color="000000"/>
              <w:bottom w:val="single" w:sz="4" w:space="0" w:color="000000"/>
            </w:tcBorders>
          </w:tcPr>
          <w:p w14:paraId="5333A48F"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307899DF"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1DB3BEA8"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7F3CF27D" w14:textId="13A5EF34"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78F861FF"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6BD46FDE" w14:textId="77777777" w:rsidR="00580CDB" w:rsidRPr="00580CDB" w:rsidRDefault="00580CDB" w:rsidP="00580CDB">
            <w:pPr>
              <w:pStyle w:val="Standard"/>
              <w:ind w:left="360"/>
              <w:rPr>
                <w:rFonts w:asciiTheme="minorHAnsi" w:hAnsiTheme="minorHAnsi" w:cstheme="minorHAnsi"/>
                <w:i/>
                <w:iCs/>
                <w:color w:val="FF0000"/>
                <w:sz w:val="16"/>
                <w:szCs w:val="16"/>
              </w:rPr>
            </w:pPr>
          </w:p>
          <w:p w14:paraId="4FD477C8"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25040F4C"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27CB8FB5"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4754D5F7"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1CA13BF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70859D3C"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50EDFD55"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551C8D81"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436D6FB8"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5863C839"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07051F82"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6A9667CF"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2719692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14E31DA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67F4B959"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327781F2"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55D8CB1D"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2DC0E8FF" w14:textId="5F338095"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5CB74E6F"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7F48E351"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2A45A951"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4D7D4AE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5AAEC4B9"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7DBDDA60"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776F87A9" w14:textId="77777777" w:rsidR="00580CDB" w:rsidRPr="00580CDB" w:rsidRDefault="00580CDB" w:rsidP="00580CDB">
            <w:pPr>
              <w:pStyle w:val="Standard"/>
              <w:jc w:val="both"/>
              <w:rPr>
                <w:rFonts w:asciiTheme="minorHAnsi" w:hAnsiTheme="minorHAnsi" w:cstheme="minorHAnsi"/>
                <w:i/>
                <w:iCs/>
                <w:color w:val="FF0000"/>
                <w:sz w:val="16"/>
                <w:szCs w:val="16"/>
              </w:rPr>
            </w:pPr>
          </w:p>
          <w:p w14:paraId="0CB46917"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602F9EDE"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1DEE956C"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70BA475A"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12575750" w14:textId="2C873EDC" w:rsidR="00580CDB" w:rsidRPr="00CA4191"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3BBD47DE"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1F0B235D"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09587B28"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677AE524" w14:textId="2279753D"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0030533A"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58F59091"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5FB7E2DE"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70B57995"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7D062B5B"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6F2AB462"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35C1E995" w14:textId="14E26F8D" w:rsidR="00580CDB" w:rsidRPr="00CA4191"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sz w:val="20"/>
                <w:szCs w:val="20"/>
              </w:rPr>
              <w:lastRenderedPageBreak/>
              <w:t>6</w:t>
            </w:r>
          </w:p>
        </w:tc>
        <w:tc>
          <w:tcPr>
            <w:tcW w:w="2572" w:type="dxa"/>
            <w:tcBorders>
              <w:top w:val="single" w:sz="4" w:space="0" w:color="000000"/>
              <w:left w:val="single" w:sz="8" w:space="0" w:color="000000"/>
              <w:bottom w:val="single" w:sz="4" w:space="0" w:color="000000"/>
            </w:tcBorders>
          </w:tcPr>
          <w:p w14:paraId="6B2ACD1F"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32B5D461"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04A16283"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640C0FDA" w14:textId="3E4CE3D4"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color w:val="000000"/>
                <w:sz w:val="16"/>
                <w:szCs w:val="16"/>
                <w:lang w:eastAsia="pl-PL"/>
              </w:rPr>
            </w:pPr>
            <w:r w:rsidRPr="006B1B3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4BC6238E"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0B4EECCF" w14:textId="77777777" w:rsidR="00580CDB" w:rsidRPr="00580CDB" w:rsidRDefault="00580CDB" w:rsidP="00580CDB">
            <w:pPr>
              <w:pStyle w:val="Standard"/>
              <w:ind w:left="360"/>
              <w:rPr>
                <w:rFonts w:asciiTheme="minorHAnsi" w:hAnsiTheme="minorHAnsi" w:cstheme="minorHAnsi"/>
                <w:i/>
                <w:iCs/>
                <w:color w:val="FF0000"/>
                <w:sz w:val="16"/>
                <w:szCs w:val="16"/>
              </w:rPr>
            </w:pPr>
          </w:p>
          <w:p w14:paraId="6DDF7C17"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31A875B8"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26B8D4F5"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1BCE8EED"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5E4DDE5B"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6C58351A"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0EFA23C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2D3C44F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7C2E9B3B"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23062F08"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3F46FE7A"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219D6D7B"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2F7DD56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096FF84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27958ACD"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2EFA925F"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6A6C240F"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5DCE0D51" w14:textId="78F50274"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44E1CF37"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25D75550"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50F099DB"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394B3E7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16A79E1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3768A9CE"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45470852" w14:textId="77777777" w:rsidR="00580CDB" w:rsidRPr="00580CDB" w:rsidRDefault="00580CDB" w:rsidP="00580CDB">
            <w:pPr>
              <w:pStyle w:val="Standard"/>
              <w:jc w:val="both"/>
              <w:rPr>
                <w:rFonts w:asciiTheme="minorHAnsi" w:hAnsiTheme="minorHAnsi" w:cstheme="minorHAnsi"/>
                <w:i/>
                <w:iCs/>
                <w:color w:val="FF0000"/>
                <w:sz w:val="16"/>
                <w:szCs w:val="16"/>
              </w:rPr>
            </w:pPr>
          </w:p>
          <w:p w14:paraId="51170C60"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3DC9061F" w14:textId="77777777" w:rsidR="00580CDB" w:rsidRPr="00580CDB" w:rsidRDefault="00580CDB" w:rsidP="00580CDB">
            <w:pPr>
              <w:pStyle w:val="Standard"/>
              <w:ind w:left="720"/>
              <w:jc w:val="both"/>
              <w:rPr>
                <w:rFonts w:asciiTheme="minorHAnsi" w:hAnsiTheme="minorHAnsi" w:cstheme="minorHAnsi"/>
                <w:i/>
                <w:iCs/>
                <w:color w:val="004E9A"/>
                <w:sz w:val="16"/>
                <w:szCs w:val="16"/>
                <w:u w:val="single"/>
              </w:rPr>
            </w:pPr>
          </w:p>
        </w:tc>
        <w:tc>
          <w:tcPr>
            <w:tcW w:w="2478" w:type="dxa"/>
            <w:tcBorders>
              <w:top w:val="single" w:sz="4" w:space="0" w:color="000000"/>
              <w:left w:val="single" w:sz="8" w:space="0" w:color="000000"/>
              <w:bottom w:val="single" w:sz="4" w:space="0" w:color="000000"/>
              <w:right w:val="single" w:sz="8" w:space="0" w:color="000000"/>
            </w:tcBorders>
          </w:tcPr>
          <w:p w14:paraId="63FCAAA0"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753547CA"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7946CCB6" w14:textId="77777777" w:rsidR="00580CDB"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2C286937"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255929A4" w14:textId="77777777" w:rsidR="00580CDB" w:rsidRPr="006B1B3B" w:rsidRDefault="00580CDB" w:rsidP="00580CDB">
            <w:pPr>
              <w:pStyle w:val="Akapitzlist"/>
              <w:snapToGrid w:val="0"/>
              <w:spacing w:line="100" w:lineRule="atLeast"/>
              <w:jc w:val="left"/>
              <w:rPr>
                <w:rFonts w:asciiTheme="minorHAnsi" w:hAnsiTheme="minorHAnsi" w:cstheme="minorHAnsi"/>
                <w:bCs/>
                <w:i/>
                <w:iCs/>
                <w:color w:val="000000"/>
                <w:sz w:val="16"/>
                <w:szCs w:val="16"/>
                <w:lang w:eastAsia="pl-PL"/>
              </w:rPr>
            </w:pPr>
          </w:p>
        </w:tc>
        <w:tc>
          <w:tcPr>
            <w:tcW w:w="2790" w:type="dxa"/>
            <w:tcBorders>
              <w:top w:val="single" w:sz="4" w:space="0" w:color="000000"/>
              <w:left w:val="single" w:sz="8" w:space="0" w:color="000000"/>
              <w:bottom w:val="single" w:sz="4" w:space="0" w:color="000000"/>
              <w:right w:val="single" w:sz="8" w:space="0" w:color="000000"/>
            </w:tcBorders>
          </w:tcPr>
          <w:p w14:paraId="181015AF"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3C1C9372"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2F515116"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689F3711" w14:textId="77777777" w:rsidR="00580CDB" w:rsidRPr="00580CDB" w:rsidRDefault="00580CDB" w:rsidP="00580CDB">
            <w:pPr>
              <w:pStyle w:val="Standard"/>
              <w:ind w:left="360"/>
              <w:rPr>
                <w:rFonts w:asciiTheme="minorHAnsi" w:hAnsiTheme="minorHAnsi" w:cstheme="minorHAnsi"/>
                <w:i/>
                <w:iCs/>
                <w:color w:val="FF0000"/>
                <w:sz w:val="16"/>
                <w:szCs w:val="16"/>
              </w:rPr>
            </w:pPr>
          </w:p>
        </w:tc>
        <w:tc>
          <w:tcPr>
            <w:tcW w:w="2478" w:type="dxa"/>
            <w:tcBorders>
              <w:top w:val="single" w:sz="4" w:space="0" w:color="000000"/>
              <w:left w:val="single" w:sz="8" w:space="0" w:color="000000"/>
              <w:bottom w:val="single" w:sz="4" w:space="0" w:color="000000"/>
              <w:right w:val="single" w:sz="8" w:space="0" w:color="000000"/>
            </w:tcBorders>
          </w:tcPr>
          <w:p w14:paraId="3F1073BF"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6095F93D"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654099BC" w14:textId="748774A5" w:rsidR="00580CDB" w:rsidRDefault="00580CDB" w:rsidP="00580CDB">
            <w:pPr>
              <w:spacing w:line="100" w:lineRule="atLeast"/>
              <w:jc w:val="center"/>
              <w:rPr>
                <w:rFonts w:asciiTheme="minorHAnsi" w:hAnsiTheme="minorHAnsi" w:cstheme="minorHAnsi"/>
                <w:sz w:val="20"/>
                <w:szCs w:val="20"/>
              </w:rPr>
            </w:pPr>
            <w:r>
              <w:rPr>
                <w:rFonts w:asciiTheme="minorHAnsi" w:hAnsiTheme="minorHAnsi" w:cstheme="minorHAnsi"/>
                <w:sz w:val="20"/>
                <w:szCs w:val="20"/>
              </w:rPr>
              <w:lastRenderedPageBreak/>
              <w:t>7</w:t>
            </w:r>
          </w:p>
        </w:tc>
        <w:tc>
          <w:tcPr>
            <w:tcW w:w="2572" w:type="dxa"/>
            <w:tcBorders>
              <w:top w:val="single" w:sz="4" w:space="0" w:color="000000"/>
              <w:left w:val="single" w:sz="8" w:space="0" w:color="000000"/>
              <w:bottom w:val="single" w:sz="4" w:space="0" w:color="000000"/>
            </w:tcBorders>
          </w:tcPr>
          <w:p w14:paraId="7A56B668"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2208821B" w14:textId="77777777" w:rsidR="00580CDB" w:rsidRPr="006B1B3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pracownik socjalny, </w:t>
            </w:r>
          </w:p>
          <w:p w14:paraId="3B73FCBB" w14:textId="77777777" w:rsidR="00580CDB" w:rsidRPr="00580CD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6B1B3B">
              <w:rPr>
                <w:rFonts w:asciiTheme="minorHAnsi" w:hAnsiTheme="minorHAnsi" w:cstheme="minorHAnsi"/>
                <w:bCs/>
                <w:i/>
                <w:iCs/>
                <w:color w:val="000000"/>
                <w:sz w:val="16"/>
                <w:szCs w:val="16"/>
                <w:lang w:eastAsia="pl-PL"/>
              </w:rPr>
              <w:t xml:space="preserve">opiekun, </w:t>
            </w:r>
          </w:p>
          <w:p w14:paraId="6BA0B04F" w14:textId="6BB3713D" w:rsidR="00580CDB" w:rsidRPr="00580CDB" w:rsidRDefault="00580CDB" w:rsidP="00EF7109">
            <w:pPr>
              <w:pStyle w:val="Akapitzlist"/>
              <w:numPr>
                <w:ilvl w:val="0"/>
                <w:numId w:val="179"/>
              </w:numPr>
              <w:snapToGrid w:val="0"/>
              <w:spacing w:line="100" w:lineRule="atLeast"/>
              <w:jc w:val="left"/>
              <w:rPr>
                <w:rFonts w:asciiTheme="minorHAnsi" w:hAnsiTheme="minorHAnsi" w:cstheme="minorHAnsi"/>
                <w:bCs/>
                <w:i/>
                <w:iCs/>
                <w:sz w:val="20"/>
                <w:szCs w:val="20"/>
              </w:rPr>
            </w:pPr>
            <w:r w:rsidRPr="00580CDB">
              <w:rPr>
                <w:rFonts w:asciiTheme="minorHAnsi" w:hAnsiTheme="minorHAnsi" w:cstheme="minorHAnsi"/>
                <w:bCs/>
                <w:i/>
                <w:iCs/>
                <w:color w:val="000000"/>
                <w:sz w:val="16"/>
                <w:szCs w:val="16"/>
              </w:rPr>
              <w:t>osoba kierująca placówką</w:t>
            </w:r>
          </w:p>
        </w:tc>
        <w:tc>
          <w:tcPr>
            <w:tcW w:w="2790" w:type="dxa"/>
            <w:tcBorders>
              <w:top w:val="single" w:sz="4" w:space="0" w:color="000000"/>
              <w:left w:val="single" w:sz="8" w:space="0" w:color="000000"/>
              <w:bottom w:val="single" w:sz="4" w:space="0" w:color="000000"/>
              <w:right w:val="single" w:sz="8" w:space="0" w:color="000000"/>
            </w:tcBorders>
          </w:tcPr>
          <w:p w14:paraId="6B0A27E0" w14:textId="77777777" w:rsidR="00580CDB" w:rsidRPr="00580CDB" w:rsidRDefault="00580CDB" w:rsidP="00580CDB">
            <w:pPr>
              <w:pStyle w:val="Standard"/>
              <w:ind w:left="360"/>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 xml:space="preserve">NALEŻY DOPASOWAĆ POZOSTAWIĆ WŁAŚCIWE, W </w:t>
            </w:r>
            <w:proofErr w:type="gramStart"/>
            <w:r w:rsidRPr="00580CDB">
              <w:rPr>
                <w:rFonts w:asciiTheme="minorHAnsi" w:hAnsiTheme="minorHAnsi" w:cstheme="minorHAnsi"/>
                <w:i/>
                <w:iCs/>
                <w:color w:val="FF0000"/>
                <w:sz w:val="16"/>
                <w:szCs w:val="16"/>
              </w:rPr>
              <w:t>ZALEŻNOŚCI,</w:t>
            </w:r>
            <w:proofErr w:type="gramEnd"/>
            <w:r w:rsidRPr="00580CDB">
              <w:rPr>
                <w:rFonts w:asciiTheme="minorHAnsi" w:hAnsiTheme="minorHAnsi" w:cstheme="minorHAnsi"/>
                <w:i/>
                <w:iCs/>
                <w:color w:val="FF0000"/>
                <w:sz w:val="16"/>
                <w:szCs w:val="16"/>
              </w:rPr>
              <w:t xml:space="preserve"> CZY WYKONAWCA OKREŚLA KWALIFIKACJE OSOBY z kol. 3 tj. KIERUJĄCEJ PLACÓWKĄ, OPIEKUNA, CZY PRACOWNIKA SOCJALNEGO (PROSZĘ ZWRÓCIĆ UWAGĘ NA CZĘŚĆ ZAMÓWIENIA, KTÓREJ TO DOTYCZY ZWŁASZCZA JEŚLI CHODZI O OPIEKUNÓW)</w:t>
            </w:r>
          </w:p>
          <w:p w14:paraId="7FA89C48" w14:textId="77777777" w:rsidR="00580CDB" w:rsidRPr="00580CDB" w:rsidRDefault="00580CDB" w:rsidP="00580CDB">
            <w:pPr>
              <w:pStyle w:val="Standard"/>
              <w:ind w:left="360"/>
              <w:rPr>
                <w:rFonts w:asciiTheme="minorHAnsi" w:hAnsiTheme="minorHAnsi" w:cstheme="minorHAnsi"/>
                <w:i/>
                <w:iCs/>
                <w:color w:val="FF0000"/>
                <w:sz w:val="16"/>
                <w:szCs w:val="16"/>
              </w:rPr>
            </w:pPr>
          </w:p>
          <w:p w14:paraId="0280632E" w14:textId="77777777" w:rsidR="00580CDB" w:rsidRPr="00580CDB" w:rsidRDefault="00580CDB" w:rsidP="00580CDB">
            <w:pPr>
              <w:pStyle w:val="Standard"/>
              <w:rPr>
                <w:rFonts w:asciiTheme="minorHAnsi" w:hAnsiTheme="minorHAnsi" w:cstheme="minorHAnsi"/>
                <w:i/>
                <w:iCs/>
                <w:color w:val="1F497D" w:themeColor="text2"/>
                <w:sz w:val="16"/>
                <w:szCs w:val="16"/>
                <w:u w:val="single"/>
              </w:rPr>
            </w:pPr>
            <w:r w:rsidRPr="00580CDB">
              <w:rPr>
                <w:rFonts w:asciiTheme="minorHAnsi" w:hAnsiTheme="minorHAnsi" w:cstheme="minorHAnsi"/>
                <w:i/>
                <w:iCs/>
                <w:color w:val="1F497D" w:themeColor="text2"/>
                <w:sz w:val="16"/>
                <w:szCs w:val="16"/>
                <w:u w:val="single"/>
              </w:rPr>
              <w:t>DLA CZĘŚCI I-V</w:t>
            </w:r>
          </w:p>
          <w:p w14:paraId="12699A47" w14:textId="77777777" w:rsidR="00580CDB" w:rsidRPr="00580CDB" w:rsidRDefault="00580CDB" w:rsidP="00EF7109">
            <w:pPr>
              <w:pStyle w:val="Standard"/>
              <w:numPr>
                <w:ilvl w:val="0"/>
                <w:numId w:val="179"/>
              </w:numPr>
              <w:rPr>
                <w:rFonts w:asciiTheme="minorHAnsi" w:hAnsiTheme="minorHAnsi" w:cstheme="minorHAnsi"/>
                <w:i/>
                <w:iCs/>
                <w:color w:val="FF0000"/>
                <w:sz w:val="16"/>
                <w:szCs w:val="16"/>
              </w:rPr>
            </w:pPr>
            <w:r>
              <w:rPr>
                <w:rFonts w:asciiTheme="minorHAnsi" w:hAnsiTheme="minorHAnsi" w:cstheme="minorHAnsi"/>
                <w:i/>
                <w:iCs/>
                <w:color w:val="FF0000"/>
                <w:sz w:val="16"/>
                <w:szCs w:val="16"/>
              </w:rPr>
              <w:t>w</w:t>
            </w:r>
            <w:r w:rsidRPr="00580CDB">
              <w:rPr>
                <w:rFonts w:asciiTheme="minorHAnsi" w:hAnsiTheme="minorHAnsi" w:cstheme="minorHAnsi"/>
                <w:i/>
                <w:iCs/>
                <w:color w:val="FF0000"/>
                <w:sz w:val="16"/>
                <w:szCs w:val="16"/>
              </w:rPr>
              <w:t xml:space="preserve"> przypadku </w:t>
            </w:r>
            <w:r w:rsidRPr="00580CDB">
              <w:rPr>
                <w:rFonts w:asciiTheme="minorHAnsi" w:hAnsiTheme="minorHAnsi" w:cstheme="minorHAnsi"/>
                <w:i/>
                <w:iCs/>
                <w:color w:val="004E9A"/>
                <w:sz w:val="16"/>
                <w:szCs w:val="16"/>
              </w:rPr>
              <w:t xml:space="preserve">OSOBY KIERUJĄCEJ PLACÓWKĄ </w:t>
            </w:r>
            <w:proofErr w:type="gramStart"/>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sz w:val="16"/>
                <w:szCs w:val="16"/>
              </w:rPr>
              <w:t>staż</w:t>
            </w:r>
            <w:proofErr w:type="gramEnd"/>
            <w:r w:rsidRPr="00580CDB">
              <w:rPr>
                <w:rFonts w:asciiTheme="minorHAnsi" w:hAnsiTheme="minorHAnsi" w:cstheme="minorHAnsi"/>
                <w:i/>
                <w:iCs/>
                <w:sz w:val="16"/>
                <w:szCs w:val="16"/>
              </w:rPr>
              <w:t xml:space="preserve"> pracy z osobami bezdomnymi. w wymiarze ..................................... oraz kursy, szkolenia związane z tematyką bezdomności tj. (wskazać jakie związane z tematyką bezdomności):............................................................................</w:t>
            </w:r>
          </w:p>
          <w:p w14:paraId="785062F8"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3EF1B862" w14:textId="77777777" w:rsidR="00580CDB" w:rsidRPr="00580CDB" w:rsidRDefault="00580CDB" w:rsidP="00580CDB">
            <w:pPr>
              <w:pStyle w:val="Standard"/>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DLA CZĘŚCI I-III</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5A3B5DD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zasadnicze ......................... (należy wybrać i wpisać lub zaznaczyć właściwe: branżowe*/ zawodowe*), </w:t>
            </w:r>
          </w:p>
          <w:p w14:paraId="328C03EE"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(należy </w:t>
            </w:r>
            <w:proofErr w:type="gramStart"/>
            <w:r w:rsidRPr="00580CDB">
              <w:rPr>
                <w:rFonts w:asciiTheme="minorHAnsi" w:hAnsiTheme="minorHAnsi" w:cstheme="minorHAnsi"/>
                <w:i/>
                <w:iCs/>
                <w:color w:val="1F497D" w:themeColor="text2"/>
                <w:sz w:val="16"/>
                <w:szCs w:val="16"/>
              </w:rPr>
              <w:t>wpisać</w:t>
            </w:r>
            <w:proofErr w:type="gramEnd"/>
            <w:r w:rsidRPr="00580CDB">
              <w:rPr>
                <w:rFonts w:asciiTheme="minorHAnsi" w:hAnsiTheme="minorHAnsi" w:cstheme="minorHAnsi"/>
                <w:i/>
                <w:iCs/>
                <w:color w:val="1F497D" w:themeColor="text2"/>
                <w:sz w:val="16"/>
                <w:szCs w:val="16"/>
              </w:rPr>
              <w:t xml:space="preserve"> jeśli od średniego włącznie wzwyż lub wpisać średnie branżowe) </w:t>
            </w:r>
          </w:p>
          <w:p w14:paraId="407FA0D8"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doświadczenie w pracy z osobami bezdomnymi okres........................</w:t>
            </w:r>
          </w:p>
          <w:p w14:paraId="7B4A6112"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szkolenie z zakresu udzielania pierwszej pomocy</w:t>
            </w:r>
          </w:p>
          <w:p w14:paraId="6F7AF13D"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5A859B2F" w14:textId="77777777" w:rsidR="00580CDB" w:rsidRPr="00580CDB" w:rsidRDefault="00580CDB" w:rsidP="00580CDB">
            <w:pPr>
              <w:pStyle w:val="Standard"/>
              <w:jc w:val="both"/>
              <w:rPr>
                <w:rFonts w:asciiTheme="minorHAnsi" w:hAnsiTheme="minorHAnsi" w:cstheme="minorHAnsi"/>
                <w:i/>
                <w:iCs/>
                <w:color w:val="004E9A"/>
                <w:sz w:val="16"/>
                <w:szCs w:val="16"/>
              </w:rPr>
            </w:pPr>
            <w:r w:rsidRPr="00580CDB">
              <w:rPr>
                <w:rFonts w:asciiTheme="minorHAnsi" w:hAnsiTheme="minorHAnsi" w:cstheme="minorHAnsi"/>
                <w:i/>
                <w:iCs/>
                <w:color w:val="004E9A"/>
                <w:sz w:val="16"/>
                <w:szCs w:val="16"/>
                <w:u w:val="single"/>
              </w:rPr>
              <w:t>DLA CZĘŚCI IV i 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 xml:space="preserve">OPIEKUNA: </w:t>
            </w:r>
          </w:p>
          <w:p w14:paraId="529F34D0" w14:textId="77777777" w:rsidR="00580CDB" w:rsidRPr="00580CDB" w:rsidRDefault="00580CDB" w:rsidP="00580CDB">
            <w:pPr>
              <w:pStyle w:val="Standard"/>
              <w:jc w:val="both"/>
              <w:rPr>
                <w:rFonts w:asciiTheme="minorHAnsi" w:hAnsiTheme="minorHAnsi" w:cstheme="minorHAnsi"/>
                <w:i/>
                <w:iCs/>
                <w:color w:val="1F497D" w:themeColor="text2"/>
                <w:sz w:val="16"/>
                <w:szCs w:val="16"/>
              </w:rPr>
            </w:pPr>
            <w:proofErr w:type="spellStart"/>
            <w:r w:rsidRPr="00580CDB">
              <w:rPr>
                <w:rFonts w:asciiTheme="minorHAnsi" w:hAnsiTheme="minorHAnsi" w:cstheme="minorHAnsi"/>
                <w:i/>
                <w:iCs/>
                <w:color w:val="FF0000"/>
                <w:sz w:val="16"/>
                <w:szCs w:val="16"/>
              </w:rPr>
              <w:t>kwalif</w:t>
            </w:r>
            <w:proofErr w:type="spellEnd"/>
            <w:r w:rsidRPr="00580CDB">
              <w:rPr>
                <w:rFonts w:asciiTheme="minorHAnsi" w:hAnsiTheme="minorHAnsi" w:cstheme="minorHAnsi"/>
                <w:i/>
                <w:iCs/>
                <w:color w:val="FF0000"/>
                <w:sz w:val="16"/>
                <w:szCs w:val="16"/>
              </w:rPr>
              <w:t xml:space="preserve">. do zawodu: </w:t>
            </w:r>
          </w:p>
          <w:p w14:paraId="40B9E821" w14:textId="77777777" w:rsidR="00580CDB" w:rsidRPr="00580CDB" w:rsidRDefault="00580CDB" w:rsidP="00EF7109">
            <w:pPr>
              <w:pStyle w:val="Standard"/>
              <w:numPr>
                <w:ilvl w:val="0"/>
                <w:numId w:val="169"/>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pielęgniarki,</w:t>
            </w:r>
          </w:p>
          <w:p w14:paraId="370B084A"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ratownika medycznego,</w:t>
            </w:r>
          </w:p>
          <w:p w14:paraId="3D49D19B"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w domu pomocy społecznej,</w:t>
            </w:r>
          </w:p>
          <w:p w14:paraId="53FAEF2A"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osoby starszej,</w:t>
            </w:r>
          </w:p>
          <w:p w14:paraId="5CB5FF8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asystenta osoby niepełnosprawnej, </w:t>
            </w:r>
          </w:p>
          <w:p w14:paraId="71A62072" w14:textId="77777777" w:rsidR="00B97F90"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opiekunki środowiskowej,</w:t>
            </w:r>
          </w:p>
          <w:p w14:paraId="4D183BF3" w14:textId="51B04078"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 opiekuna medycznego </w:t>
            </w:r>
          </w:p>
          <w:p w14:paraId="35C0C0AE" w14:textId="77777777" w:rsidR="00580CDB" w:rsidRPr="00580CDB" w:rsidRDefault="00580CDB" w:rsidP="00580CDB">
            <w:pPr>
              <w:pStyle w:val="Standard"/>
              <w:ind w:left="720"/>
              <w:jc w:val="both"/>
              <w:rPr>
                <w:rFonts w:asciiTheme="minorHAnsi" w:hAnsiTheme="minorHAnsi" w:cstheme="minorHAnsi"/>
                <w:i/>
                <w:iCs/>
                <w:color w:val="FF0000"/>
                <w:sz w:val="16"/>
                <w:szCs w:val="16"/>
              </w:rPr>
            </w:pPr>
          </w:p>
          <w:p w14:paraId="3EACA02A"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FF0000"/>
                <w:sz w:val="16"/>
                <w:szCs w:val="16"/>
              </w:rPr>
              <w:t>lub</w:t>
            </w:r>
          </w:p>
          <w:p w14:paraId="7F8933A3"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4D8EDFE3"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wykształcenie: ............................. (co najmniej wykształcenie zasadnicze branżowe lub zasadnicze zawodowe), </w:t>
            </w:r>
          </w:p>
          <w:p w14:paraId="7D2FE20D"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1F497D" w:themeColor="text2"/>
                <w:sz w:val="16"/>
                <w:szCs w:val="16"/>
              </w:rPr>
              <w:t xml:space="preserve">udokumentowane doświadczenie zawodowe polegające na świadczeniu usług opiekuńczych osobom niepełnosprawnym: ............................................. (wpisać okres) oraz </w:t>
            </w:r>
          </w:p>
          <w:p w14:paraId="30FFFDB7" w14:textId="77777777" w:rsidR="00580CDB" w:rsidRPr="00580CDB" w:rsidRDefault="00580CDB" w:rsidP="00EF7109">
            <w:pPr>
              <w:pStyle w:val="Standard"/>
              <w:numPr>
                <w:ilvl w:val="0"/>
                <w:numId w:val="167"/>
              </w:numPr>
              <w:jc w:val="both"/>
              <w:rPr>
                <w:rFonts w:asciiTheme="minorHAnsi" w:hAnsiTheme="minorHAnsi" w:cstheme="minorHAnsi"/>
                <w:i/>
                <w:iCs/>
                <w:color w:val="FF0000"/>
                <w:sz w:val="16"/>
                <w:szCs w:val="16"/>
              </w:rPr>
            </w:pPr>
            <w:r w:rsidRPr="00580CDB">
              <w:rPr>
                <w:rFonts w:asciiTheme="minorHAnsi" w:hAnsiTheme="minorHAnsi" w:cstheme="minorHAnsi"/>
                <w:i/>
                <w:iCs/>
                <w:color w:val="1F497D" w:themeColor="text2"/>
                <w:sz w:val="16"/>
                <w:szCs w:val="16"/>
              </w:rPr>
              <w:t>ukończone szkolenie z zakresu udzielania pierwszej pomocy</w:t>
            </w:r>
          </w:p>
          <w:p w14:paraId="67B52C05" w14:textId="77777777" w:rsidR="00580CDB" w:rsidRPr="00580CDB" w:rsidRDefault="00580CDB" w:rsidP="00580CDB">
            <w:pPr>
              <w:pStyle w:val="Standard"/>
              <w:jc w:val="both"/>
              <w:rPr>
                <w:rFonts w:asciiTheme="minorHAnsi" w:hAnsiTheme="minorHAnsi" w:cstheme="minorHAnsi"/>
                <w:i/>
                <w:iCs/>
                <w:color w:val="FF0000"/>
                <w:sz w:val="16"/>
                <w:szCs w:val="16"/>
              </w:rPr>
            </w:pPr>
          </w:p>
          <w:p w14:paraId="2C66B427" w14:textId="77777777" w:rsidR="00580CDB" w:rsidRPr="00580CDB" w:rsidRDefault="00580CDB" w:rsidP="00580CDB">
            <w:pPr>
              <w:snapToGrid w:val="0"/>
              <w:spacing w:line="100" w:lineRule="atLeast"/>
              <w:jc w:val="center"/>
              <w:rPr>
                <w:rFonts w:asciiTheme="minorHAnsi" w:hAnsiTheme="minorHAnsi" w:cstheme="minorHAnsi"/>
                <w:sz w:val="20"/>
                <w:szCs w:val="20"/>
              </w:rPr>
            </w:pPr>
          </w:p>
          <w:p w14:paraId="0E98C2B5" w14:textId="77777777" w:rsidR="00580CDB" w:rsidRPr="00580CDB" w:rsidRDefault="00580CDB" w:rsidP="00580CDB">
            <w:pPr>
              <w:pStyle w:val="Standard"/>
              <w:ind w:left="720"/>
              <w:jc w:val="both"/>
              <w:rPr>
                <w:rFonts w:asciiTheme="minorHAnsi" w:hAnsiTheme="minorHAnsi" w:cstheme="minorHAnsi"/>
                <w:i/>
                <w:iCs/>
                <w:color w:val="004E9A"/>
                <w:sz w:val="16"/>
                <w:szCs w:val="16"/>
                <w:u w:val="single"/>
              </w:rPr>
            </w:pPr>
          </w:p>
        </w:tc>
        <w:tc>
          <w:tcPr>
            <w:tcW w:w="2478" w:type="dxa"/>
            <w:tcBorders>
              <w:top w:val="single" w:sz="4" w:space="0" w:color="000000"/>
              <w:left w:val="single" w:sz="8" w:space="0" w:color="000000"/>
              <w:bottom w:val="single" w:sz="4" w:space="0" w:color="000000"/>
              <w:right w:val="single" w:sz="8" w:space="0" w:color="000000"/>
            </w:tcBorders>
          </w:tcPr>
          <w:p w14:paraId="157264E9"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r w:rsidR="00580CDB" w:rsidRPr="00CA4191" w14:paraId="098D7769" w14:textId="77777777" w:rsidTr="00580CDB">
        <w:trPr>
          <w:cantSplit/>
          <w:trHeight w:val="1126"/>
          <w:jc w:val="center"/>
        </w:trPr>
        <w:tc>
          <w:tcPr>
            <w:tcW w:w="501" w:type="dxa"/>
            <w:tcBorders>
              <w:top w:val="single" w:sz="4" w:space="0" w:color="000000"/>
              <w:left w:val="single" w:sz="8" w:space="0" w:color="000000"/>
              <w:bottom w:val="single" w:sz="4" w:space="0" w:color="000000"/>
            </w:tcBorders>
          </w:tcPr>
          <w:p w14:paraId="29B5A498" w14:textId="77777777" w:rsidR="00580CDB" w:rsidRDefault="00580CDB" w:rsidP="00580CDB">
            <w:pPr>
              <w:spacing w:line="100" w:lineRule="atLeast"/>
              <w:jc w:val="center"/>
              <w:rPr>
                <w:rFonts w:asciiTheme="minorHAnsi" w:hAnsiTheme="minorHAnsi" w:cstheme="minorHAnsi"/>
                <w:sz w:val="20"/>
                <w:szCs w:val="20"/>
              </w:rPr>
            </w:pPr>
          </w:p>
        </w:tc>
        <w:tc>
          <w:tcPr>
            <w:tcW w:w="2572" w:type="dxa"/>
            <w:tcBorders>
              <w:top w:val="single" w:sz="4" w:space="0" w:color="000000"/>
              <w:left w:val="single" w:sz="8" w:space="0" w:color="000000"/>
              <w:bottom w:val="single" w:sz="4" w:space="0" w:color="000000"/>
            </w:tcBorders>
          </w:tcPr>
          <w:p w14:paraId="387817C3" w14:textId="77777777" w:rsidR="00580CDB" w:rsidRPr="00CA4191" w:rsidRDefault="00580CDB" w:rsidP="00580CDB">
            <w:pPr>
              <w:snapToGrid w:val="0"/>
              <w:spacing w:line="100" w:lineRule="atLeast"/>
              <w:rPr>
                <w:rFonts w:asciiTheme="minorHAnsi" w:hAnsiTheme="minorHAnsi" w:cstheme="minorHAnsi"/>
                <w:sz w:val="20"/>
                <w:szCs w:val="20"/>
              </w:rPr>
            </w:pPr>
          </w:p>
        </w:tc>
        <w:tc>
          <w:tcPr>
            <w:tcW w:w="2430" w:type="dxa"/>
            <w:tcBorders>
              <w:top w:val="single" w:sz="4" w:space="0" w:color="000000"/>
              <w:left w:val="single" w:sz="8" w:space="0" w:color="000000"/>
              <w:bottom w:val="single" w:sz="4" w:space="0" w:color="000000"/>
            </w:tcBorders>
          </w:tcPr>
          <w:p w14:paraId="723464AF" w14:textId="77777777" w:rsidR="00580CDB" w:rsidRPr="006B1B3B" w:rsidRDefault="00580CDB" w:rsidP="00580CDB">
            <w:pPr>
              <w:pStyle w:val="Akapitzlist"/>
              <w:snapToGrid w:val="0"/>
              <w:spacing w:line="100" w:lineRule="atLeast"/>
              <w:jc w:val="left"/>
              <w:rPr>
                <w:rFonts w:asciiTheme="minorHAnsi" w:hAnsiTheme="minorHAnsi" w:cstheme="minorHAnsi"/>
                <w:bCs/>
                <w:i/>
                <w:iCs/>
                <w:color w:val="000000"/>
                <w:sz w:val="16"/>
                <w:szCs w:val="16"/>
                <w:lang w:eastAsia="pl-PL"/>
              </w:rPr>
            </w:pPr>
          </w:p>
        </w:tc>
        <w:tc>
          <w:tcPr>
            <w:tcW w:w="2790" w:type="dxa"/>
            <w:tcBorders>
              <w:top w:val="single" w:sz="4" w:space="0" w:color="000000"/>
              <w:left w:val="single" w:sz="8" w:space="0" w:color="000000"/>
              <w:bottom w:val="single" w:sz="4" w:space="0" w:color="000000"/>
              <w:right w:val="single" w:sz="8" w:space="0" w:color="000000"/>
            </w:tcBorders>
          </w:tcPr>
          <w:p w14:paraId="132ABB42" w14:textId="77777777" w:rsidR="00580CDB" w:rsidRPr="00580CDB" w:rsidRDefault="00580CDB" w:rsidP="00580CDB">
            <w:pPr>
              <w:pStyle w:val="Standard"/>
              <w:ind w:left="720"/>
              <w:jc w:val="both"/>
              <w:rPr>
                <w:rFonts w:asciiTheme="minorHAnsi" w:hAnsiTheme="minorHAnsi" w:cstheme="minorHAnsi"/>
                <w:i/>
                <w:iCs/>
                <w:color w:val="FF0000"/>
                <w:sz w:val="16"/>
                <w:szCs w:val="16"/>
              </w:rPr>
            </w:pPr>
            <w:r w:rsidRPr="00580CDB">
              <w:rPr>
                <w:rFonts w:asciiTheme="minorHAnsi" w:hAnsiTheme="minorHAnsi" w:cstheme="minorHAnsi"/>
                <w:i/>
                <w:iCs/>
                <w:color w:val="004E9A"/>
                <w:sz w:val="16"/>
                <w:szCs w:val="16"/>
                <w:u w:val="single"/>
              </w:rPr>
              <w:t>CZĘŚĆ I-V:</w:t>
            </w:r>
            <w:r w:rsidRPr="00580CDB">
              <w:rPr>
                <w:rFonts w:asciiTheme="minorHAnsi" w:hAnsiTheme="minorHAnsi" w:cstheme="minorHAnsi"/>
                <w:i/>
                <w:iCs/>
                <w:color w:val="004E9A"/>
                <w:sz w:val="16"/>
                <w:szCs w:val="16"/>
              </w:rPr>
              <w:t xml:space="preserve"> </w:t>
            </w:r>
            <w:r w:rsidRPr="00580CDB">
              <w:rPr>
                <w:rFonts w:asciiTheme="minorHAnsi" w:hAnsiTheme="minorHAnsi" w:cstheme="minorHAnsi"/>
                <w:i/>
                <w:iCs/>
                <w:color w:val="FF0000"/>
                <w:sz w:val="16"/>
                <w:szCs w:val="16"/>
              </w:rPr>
              <w:t xml:space="preserve">w przypadku </w:t>
            </w:r>
            <w:r w:rsidRPr="00580CDB">
              <w:rPr>
                <w:rFonts w:asciiTheme="minorHAnsi" w:hAnsiTheme="minorHAnsi" w:cstheme="minorHAnsi"/>
                <w:i/>
                <w:iCs/>
                <w:color w:val="004E9A"/>
                <w:sz w:val="16"/>
                <w:szCs w:val="16"/>
              </w:rPr>
              <w:t>PRACOWNIKA SOCJALNEGO</w:t>
            </w:r>
          </w:p>
          <w:p w14:paraId="695E8AB9" w14:textId="77777777" w:rsidR="00580CDB" w:rsidRPr="00580CDB" w:rsidRDefault="00580CDB" w:rsidP="00EF7109">
            <w:pPr>
              <w:pStyle w:val="Standard"/>
              <w:numPr>
                <w:ilvl w:val="0"/>
                <w:numId w:val="167"/>
              </w:numPr>
              <w:jc w:val="both"/>
              <w:rPr>
                <w:rFonts w:asciiTheme="minorHAnsi" w:hAnsiTheme="minorHAnsi" w:cstheme="minorHAnsi"/>
                <w:i/>
                <w:iCs/>
                <w:color w:val="1F497D" w:themeColor="text2"/>
                <w:sz w:val="16"/>
                <w:szCs w:val="16"/>
              </w:rPr>
            </w:pPr>
            <w:r w:rsidRPr="00580CDB">
              <w:rPr>
                <w:rFonts w:asciiTheme="minorHAnsi" w:hAnsiTheme="minorHAnsi" w:cstheme="minorHAnsi"/>
                <w:i/>
                <w:iCs/>
                <w:color w:val="FF0000"/>
                <w:sz w:val="16"/>
                <w:szCs w:val="16"/>
              </w:rPr>
              <w:t xml:space="preserve"> </w:t>
            </w:r>
            <w:r w:rsidRPr="00580CDB">
              <w:rPr>
                <w:rFonts w:asciiTheme="minorHAnsi" w:hAnsiTheme="minorHAnsi" w:cstheme="minorHAnsi"/>
                <w:i/>
                <w:iCs/>
                <w:color w:val="1F497D" w:themeColor="text2"/>
                <w:sz w:val="16"/>
                <w:szCs w:val="16"/>
              </w:rPr>
              <w:t>kwalifikacje zgodnie z ustawą o pomocy społecznej ....................(wpisać dokument, który to stwierdza)</w:t>
            </w:r>
          </w:p>
          <w:p w14:paraId="6AFCBA70" w14:textId="77777777" w:rsidR="00580CDB" w:rsidRPr="00580CDB" w:rsidRDefault="00580CDB" w:rsidP="00580CDB">
            <w:pPr>
              <w:pStyle w:val="Standard"/>
              <w:ind w:left="720"/>
              <w:jc w:val="both"/>
              <w:rPr>
                <w:rFonts w:asciiTheme="minorHAnsi" w:hAnsiTheme="minorHAnsi" w:cstheme="minorHAnsi"/>
                <w:i/>
                <w:iCs/>
                <w:color w:val="1F497D" w:themeColor="text2"/>
                <w:sz w:val="16"/>
                <w:szCs w:val="16"/>
              </w:rPr>
            </w:pPr>
          </w:p>
          <w:p w14:paraId="5F078D66" w14:textId="77777777" w:rsidR="00580CDB" w:rsidRPr="00580CDB" w:rsidRDefault="00580CDB" w:rsidP="00580CDB">
            <w:pPr>
              <w:pStyle w:val="Standard"/>
              <w:ind w:left="360"/>
              <w:rPr>
                <w:rFonts w:asciiTheme="minorHAnsi" w:hAnsiTheme="minorHAnsi" w:cstheme="minorHAnsi"/>
                <w:i/>
                <w:iCs/>
                <w:color w:val="FF0000"/>
                <w:sz w:val="16"/>
                <w:szCs w:val="16"/>
              </w:rPr>
            </w:pPr>
          </w:p>
        </w:tc>
        <w:tc>
          <w:tcPr>
            <w:tcW w:w="2478" w:type="dxa"/>
            <w:tcBorders>
              <w:top w:val="single" w:sz="4" w:space="0" w:color="000000"/>
              <w:left w:val="single" w:sz="8" w:space="0" w:color="000000"/>
              <w:bottom w:val="single" w:sz="4" w:space="0" w:color="000000"/>
              <w:right w:val="single" w:sz="8" w:space="0" w:color="000000"/>
            </w:tcBorders>
          </w:tcPr>
          <w:p w14:paraId="3FC87DC3" w14:textId="77777777" w:rsidR="00580CDB" w:rsidRPr="00CA4191" w:rsidRDefault="00580CDB" w:rsidP="00580CDB">
            <w:pPr>
              <w:snapToGrid w:val="0"/>
              <w:spacing w:line="100" w:lineRule="atLeast"/>
              <w:jc w:val="center"/>
              <w:rPr>
                <w:rFonts w:asciiTheme="minorHAnsi" w:hAnsiTheme="minorHAnsi" w:cstheme="minorHAnsi"/>
                <w:sz w:val="20"/>
                <w:szCs w:val="20"/>
              </w:rPr>
            </w:pPr>
          </w:p>
        </w:tc>
      </w:tr>
    </w:tbl>
    <w:p w14:paraId="64B20AFD" w14:textId="357612B5" w:rsidR="00390035" w:rsidRPr="00123598" w:rsidRDefault="00390035" w:rsidP="00351ED7">
      <w:pPr>
        <w:pStyle w:val="Standard"/>
        <w:keepNext/>
        <w:spacing w:before="120"/>
        <w:jc w:val="both"/>
        <w:rPr>
          <w:rFonts w:ascii="Calibri" w:hAnsi="Calibri" w:cs="Calibri"/>
        </w:rPr>
      </w:pPr>
      <w:r w:rsidRPr="00123598">
        <w:rPr>
          <w:rFonts w:ascii="Calibri" w:hAnsi="Calibri" w:cs="Calibri"/>
          <w:color w:val="000000"/>
          <w:sz w:val="20"/>
          <w:szCs w:val="20"/>
        </w:rPr>
        <w:t xml:space="preserve">Zgodnie ze szczegółowymi warunkami udziału w postępowaniu, określonymi przez Zamawiającego w SWZ, </w:t>
      </w:r>
      <w:r w:rsidRPr="00123598">
        <w:rPr>
          <w:rFonts w:ascii="Calibri" w:hAnsi="Calibri" w:cs="Calibri"/>
          <w:sz w:val="22"/>
          <w:szCs w:val="22"/>
        </w:rPr>
        <w:t>Wykonawca</w:t>
      </w:r>
      <w:r w:rsidRPr="00123598">
        <w:rPr>
          <w:rFonts w:ascii="Calibri" w:hAnsi="Calibri" w:cs="Calibri"/>
          <w:color w:val="000000"/>
          <w:sz w:val="20"/>
          <w:szCs w:val="20"/>
        </w:rPr>
        <w:t xml:space="preserve"> winien wykazać, że dysponuje wymaganą ilością osób spełniających określone warunki</w:t>
      </w:r>
    </w:p>
    <w:p w14:paraId="1D5C7676" w14:textId="77777777" w:rsidR="00390035" w:rsidRPr="00123598" w:rsidRDefault="00390035" w:rsidP="00390035">
      <w:pPr>
        <w:pStyle w:val="Standard"/>
        <w:ind w:left="4956" w:hanging="4956"/>
        <w:rPr>
          <w:rFonts w:ascii="Calibri" w:hAnsi="Calibri" w:cs="Calibri"/>
          <w:b/>
          <w:bCs/>
          <w:color w:val="000000"/>
          <w:sz w:val="20"/>
          <w:szCs w:val="20"/>
          <w:u w:val="single"/>
        </w:rPr>
      </w:pPr>
      <w:r w:rsidRPr="00123598">
        <w:rPr>
          <w:rFonts w:ascii="Calibri" w:hAnsi="Calibri" w:cs="Calibri"/>
          <w:b/>
          <w:bCs/>
          <w:color w:val="000000"/>
          <w:sz w:val="20"/>
          <w:szCs w:val="20"/>
          <w:u w:val="single"/>
        </w:rPr>
        <w:t>Uwaga:</w:t>
      </w:r>
    </w:p>
    <w:p w14:paraId="7F394B94" w14:textId="77777777" w:rsidR="00390035" w:rsidRPr="00123598" w:rsidRDefault="00390035" w:rsidP="0068110D">
      <w:pPr>
        <w:pStyle w:val="Standard"/>
        <w:jc w:val="both"/>
        <w:rPr>
          <w:rFonts w:ascii="Calibri" w:hAnsi="Calibri" w:cs="Calibri"/>
          <w:bCs/>
          <w:color w:val="000000"/>
          <w:sz w:val="20"/>
          <w:szCs w:val="20"/>
        </w:rPr>
      </w:pPr>
      <w:r w:rsidRPr="00123598">
        <w:rPr>
          <w:rFonts w:ascii="Calibri" w:hAnsi="Calibri" w:cs="Calibri"/>
          <w:bCs/>
          <w:color w:val="000000"/>
          <w:sz w:val="20"/>
          <w:szCs w:val="20"/>
        </w:rPr>
        <w:t>W tabeli należy podać informacje, które pozwolą ocenić Zamawiającemu, czy Wykonawca spełnia warunek udziału w postępowaniu, opisany w SWZ.</w:t>
      </w:r>
    </w:p>
    <w:p w14:paraId="54156E3E" w14:textId="77777777" w:rsidR="00390035" w:rsidRPr="00123598" w:rsidRDefault="00390035" w:rsidP="00390035">
      <w:pPr>
        <w:pStyle w:val="Standard"/>
        <w:jc w:val="center"/>
        <w:rPr>
          <w:rFonts w:ascii="Calibri" w:hAnsi="Calibri" w:cs="Calibri"/>
          <w:b/>
          <w:smallCaps/>
          <w:sz w:val="20"/>
          <w:szCs w:val="20"/>
        </w:rPr>
      </w:pPr>
    </w:p>
    <w:p w14:paraId="56657B5D" w14:textId="77777777" w:rsidR="00351ED7" w:rsidRPr="00123598" w:rsidRDefault="00351ED7" w:rsidP="00217842">
      <w:pPr>
        <w:tabs>
          <w:tab w:val="left" w:pos="1701"/>
        </w:tabs>
        <w:suppressAutoHyphens/>
        <w:autoSpaceDN w:val="0"/>
        <w:textAlignment w:val="baseline"/>
        <w:rPr>
          <w:rFonts w:ascii="Calibri" w:hAnsi="Calibri" w:cs="Calibri"/>
          <w:b/>
          <w:sz w:val="22"/>
          <w:szCs w:val="22"/>
        </w:rPr>
      </w:pPr>
    </w:p>
    <w:p w14:paraId="10EDEECC" w14:textId="77777777" w:rsidR="00C9208A" w:rsidRPr="00123598" w:rsidRDefault="00C9208A" w:rsidP="00C9208A">
      <w:pPr>
        <w:tabs>
          <w:tab w:val="left" w:pos="540"/>
          <w:tab w:val="left" w:pos="9688"/>
        </w:tabs>
        <w:spacing w:after="240"/>
        <w:rPr>
          <w:rFonts w:ascii="Calibri" w:hAnsi="Calibri" w:cs="Calibri"/>
          <w:snapToGrid w:val="0"/>
          <w:sz w:val="22"/>
          <w:szCs w:val="22"/>
        </w:rPr>
      </w:pPr>
      <w:r w:rsidRPr="00123598">
        <w:rPr>
          <w:rFonts w:ascii="Calibri" w:hAnsi="Calibri" w:cs="Calibri"/>
          <w:sz w:val="22"/>
          <w:szCs w:val="22"/>
        </w:rPr>
        <w:t xml:space="preserve">Oświadczam, że wszystkie informacje podane w powyższym oświadczeniu </w:t>
      </w:r>
      <w:r w:rsidRPr="00123598">
        <w:rPr>
          <w:rFonts w:ascii="Calibri" w:hAnsi="Calibri" w:cs="Calibri"/>
          <w:b/>
          <w:bCs/>
          <w:color w:val="FF0000"/>
          <w:sz w:val="22"/>
          <w:szCs w:val="22"/>
          <w:u w:val="single"/>
        </w:rPr>
        <w:t>są*/nie są*</w:t>
      </w:r>
      <w:r w:rsidRPr="00123598">
        <w:rPr>
          <w:rFonts w:ascii="Calibri" w:hAnsi="Calibri" w:cs="Calibri"/>
        </w:rPr>
        <w:t xml:space="preserve"> </w:t>
      </w:r>
      <w:r w:rsidRPr="00123598">
        <w:rPr>
          <w:rFonts w:ascii="Calibri" w:hAnsi="Calibri" w:cs="Calibri"/>
          <w:b/>
          <w:bCs/>
          <w:iCs/>
          <w:color w:val="FF0000"/>
          <w:sz w:val="18"/>
          <w:szCs w:val="18"/>
        </w:rPr>
        <w:t xml:space="preserve">(* zaznaczyć właściwe/skreślić usunąć niewłaściwe) </w:t>
      </w:r>
      <w:r w:rsidRPr="00123598">
        <w:rPr>
          <w:rFonts w:ascii="Calibri" w:hAnsi="Calibri" w:cs="Calibri"/>
          <w:sz w:val="22"/>
          <w:szCs w:val="22"/>
        </w:rPr>
        <w:t>aktualne na dzień ich złożenia**    i zgodne z prawdą oraz zostały przedstawione z pełną świadomością konsekwencji wprowadzenia Zamawiającego w błąd przy przedstawianiu informacji.</w:t>
      </w:r>
    </w:p>
    <w:p w14:paraId="12EED4C4" w14:textId="77777777" w:rsidR="00C9208A" w:rsidRDefault="00C9208A" w:rsidP="00C9208A">
      <w:pPr>
        <w:pStyle w:val="Tekstprzypisudolnego"/>
        <w:rPr>
          <w:rFonts w:ascii="Calibri" w:hAnsi="Calibri" w:cs="Calibri"/>
          <w:sz w:val="18"/>
          <w:szCs w:val="18"/>
        </w:rPr>
      </w:pPr>
      <w:r w:rsidRPr="00123598">
        <w:rPr>
          <w:rFonts w:ascii="Calibri" w:hAnsi="Calibri" w:cs="Calibri"/>
          <w:b/>
          <w:bCs/>
          <w:sz w:val="18"/>
          <w:szCs w:val="18"/>
        </w:rPr>
        <w:t xml:space="preserve">** </w:t>
      </w:r>
      <w:r w:rsidRPr="00123598">
        <w:rPr>
          <w:rFonts w:ascii="Calibri" w:hAnsi="Calibri" w:cs="Calibri"/>
          <w:sz w:val="18"/>
          <w:szCs w:val="18"/>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44C04237" w14:textId="77777777" w:rsidR="00123598" w:rsidRPr="00123598" w:rsidRDefault="00123598" w:rsidP="00C9208A">
      <w:pPr>
        <w:pStyle w:val="Tekstprzypisudolnego"/>
        <w:rPr>
          <w:rFonts w:ascii="Calibri" w:hAnsi="Calibri" w:cs="Calibri"/>
          <w:sz w:val="18"/>
          <w:szCs w:val="18"/>
        </w:rPr>
      </w:pPr>
    </w:p>
    <w:p w14:paraId="6F650FB5" w14:textId="77777777" w:rsidR="00C9208A" w:rsidRPr="00123598" w:rsidRDefault="00C9208A" w:rsidP="00C9208A">
      <w:pPr>
        <w:pStyle w:val="Standard"/>
        <w:ind w:left="4956" w:hanging="4956"/>
        <w:rPr>
          <w:rFonts w:ascii="Calibri" w:hAnsi="Calibri" w:cs="Calibri"/>
          <w:b/>
          <w:bCs/>
          <w:color w:val="FF0000"/>
          <w:sz w:val="20"/>
          <w:szCs w:val="20"/>
          <w:u w:val="single"/>
        </w:rPr>
      </w:pPr>
      <w:r w:rsidRPr="00123598">
        <w:rPr>
          <w:rFonts w:ascii="Calibri" w:hAnsi="Calibri" w:cs="Calibri"/>
          <w:b/>
          <w:bCs/>
          <w:color w:val="FF0000"/>
          <w:sz w:val="20"/>
          <w:szCs w:val="20"/>
          <w:u w:val="single"/>
        </w:rPr>
        <w:t>Uwaga:</w:t>
      </w:r>
    </w:p>
    <w:p w14:paraId="13188EEA" w14:textId="77777777" w:rsidR="00C9208A" w:rsidRPr="00123598" w:rsidRDefault="00C9208A" w:rsidP="00C9208A">
      <w:pPr>
        <w:pStyle w:val="Standard"/>
        <w:rPr>
          <w:rFonts w:ascii="Calibri" w:hAnsi="Calibri" w:cs="Calibri"/>
          <w:bCs/>
          <w:color w:val="FF0000"/>
          <w:sz w:val="20"/>
          <w:szCs w:val="20"/>
        </w:rPr>
      </w:pPr>
      <w:r w:rsidRPr="00123598">
        <w:rPr>
          <w:rFonts w:ascii="Calibri" w:hAnsi="Calibri" w:cs="Calibri"/>
          <w:bCs/>
          <w:color w:val="FF0000"/>
          <w:sz w:val="20"/>
          <w:szCs w:val="20"/>
        </w:rPr>
        <w:t>W tabeli należy podać informacje, które pozwolą ocenić Zamawiającemu, czy Wykonawca spełnia warunek udziału w postępowaniu, opisany w SWZ.</w:t>
      </w:r>
    </w:p>
    <w:p w14:paraId="302F59BC" w14:textId="77777777" w:rsidR="00C9208A" w:rsidRPr="00123598" w:rsidRDefault="00C9208A" w:rsidP="00C9208A">
      <w:pPr>
        <w:pStyle w:val="Standard"/>
        <w:tabs>
          <w:tab w:val="left" w:leader="dot" w:pos="2366"/>
          <w:tab w:val="left" w:leader="dot" w:pos="4411"/>
        </w:tabs>
        <w:spacing w:before="91" w:line="100" w:lineRule="atLeast"/>
        <w:rPr>
          <w:rFonts w:ascii="Calibri" w:hAnsi="Calibri" w:cs="Calibri"/>
          <w:color w:val="000000"/>
        </w:rPr>
      </w:pPr>
    </w:p>
    <w:p w14:paraId="23925A04" w14:textId="77777777" w:rsidR="00C9208A" w:rsidRPr="00123598" w:rsidRDefault="00C9208A" w:rsidP="00351ED7">
      <w:pPr>
        <w:pStyle w:val="Zwykytekst1"/>
        <w:tabs>
          <w:tab w:val="left" w:pos="284"/>
        </w:tabs>
        <w:rPr>
          <w:rFonts w:ascii="Calibri" w:hAnsi="Calibri" w:cs="Calibri"/>
          <w:b/>
          <w:bCs/>
          <w:color w:val="FF0000"/>
          <w:sz w:val="22"/>
          <w:u w:val="single"/>
        </w:rPr>
      </w:pPr>
      <w:r w:rsidRPr="00123598">
        <w:rPr>
          <w:rFonts w:ascii="Calibri" w:hAnsi="Calibri" w:cs="Calibri"/>
          <w:b/>
          <w:bCs/>
          <w:color w:val="FF0000"/>
          <w:sz w:val="22"/>
          <w:u w:val="single"/>
        </w:rPr>
        <w:t xml:space="preserve">Należy podpisać podpisem kwalifikowanym, podpisem zaufanym lub elektronicznym podpisem osobistym stosownie do SWZ </w:t>
      </w:r>
    </w:p>
    <w:p w14:paraId="77885DD9" w14:textId="77777777" w:rsidR="0068110D" w:rsidRPr="00123598" w:rsidRDefault="0068110D" w:rsidP="001802B4">
      <w:pPr>
        <w:autoSpaceDE w:val="0"/>
        <w:ind w:left="4956" w:hanging="4956"/>
        <w:rPr>
          <w:rFonts w:ascii="Calibri" w:eastAsia="ArialMT" w:hAnsi="Calibri" w:cs="Calibri"/>
          <w:b/>
          <w:bCs/>
          <w:sz w:val="20"/>
          <w:szCs w:val="20"/>
        </w:rPr>
      </w:pPr>
    </w:p>
    <w:p w14:paraId="45854DBC" w14:textId="77777777" w:rsidR="001802B4" w:rsidRPr="00123598" w:rsidRDefault="001802B4" w:rsidP="001802B4">
      <w:pPr>
        <w:autoSpaceDE w:val="0"/>
        <w:ind w:left="4956" w:hanging="4956"/>
        <w:rPr>
          <w:rFonts w:ascii="Calibri" w:eastAsia="ArialMT" w:hAnsi="Calibri" w:cs="Calibri"/>
          <w:b/>
          <w:bCs/>
          <w:sz w:val="18"/>
          <w:szCs w:val="18"/>
        </w:rPr>
      </w:pPr>
      <w:r w:rsidRPr="00123598">
        <w:rPr>
          <w:rFonts w:ascii="Calibri" w:eastAsia="ArialMT" w:hAnsi="Calibri" w:cs="Calibri"/>
          <w:b/>
          <w:bCs/>
          <w:sz w:val="18"/>
          <w:szCs w:val="18"/>
        </w:rPr>
        <w:t>*niepotrzebne skreślić lub usunąć/lub potrzebne podkreślić</w:t>
      </w:r>
    </w:p>
    <w:p w14:paraId="26040189" w14:textId="77777777" w:rsidR="001802B4" w:rsidRPr="00CA4191" w:rsidRDefault="001802B4" w:rsidP="00A25AA3">
      <w:pPr>
        <w:autoSpaceDE w:val="0"/>
        <w:ind w:left="4956" w:hanging="4956"/>
        <w:rPr>
          <w:rFonts w:asciiTheme="minorHAnsi" w:hAnsiTheme="minorHAnsi" w:cstheme="minorHAnsi"/>
          <w:b/>
          <w:bCs/>
          <w:i/>
          <w:sz w:val="20"/>
          <w:szCs w:val="20"/>
          <w:u w:val="single"/>
        </w:rPr>
      </w:pPr>
    </w:p>
    <w:p w14:paraId="1B308B2C" w14:textId="77777777" w:rsidR="00EE5B42" w:rsidRDefault="00EE5B42" w:rsidP="00777E0D">
      <w:pPr>
        <w:jc w:val="right"/>
        <w:rPr>
          <w:rFonts w:asciiTheme="minorHAnsi" w:hAnsiTheme="minorHAnsi" w:cstheme="minorHAnsi"/>
          <w:b/>
          <w:sz w:val="22"/>
          <w:szCs w:val="22"/>
        </w:rPr>
      </w:pPr>
    </w:p>
    <w:p w14:paraId="36FE3480" w14:textId="77777777" w:rsidR="00EE5B42" w:rsidRDefault="00EE5B42" w:rsidP="00777E0D">
      <w:pPr>
        <w:jc w:val="right"/>
        <w:rPr>
          <w:rFonts w:asciiTheme="minorHAnsi" w:hAnsiTheme="minorHAnsi" w:cstheme="minorHAnsi"/>
          <w:b/>
          <w:sz w:val="22"/>
          <w:szCs w:val="22"/>
        </w:rPr>
      </w:pPr>
    </w:p>
    <w:p w14:paraId="5B71E817" w14:textId="77777777" w:rsidR="00EE5B42" w:rsidRDefault="00EE5B42" w:rsidP="00777E0D">
      <w:pPr>
        <w:jc w:val="right"/>
        <w:rPr>
          <w:rFonts w:asciiTheme="minorHAnsi" w:hAnsiTheme="minorHAnsi" w:cstheme="minorHAnsi"/>
          <w:b/>
          <w:sz w:val="22"/>
          <w:szCs w:val="22"/>
        </w:rPr>
      </w:pPr>
    </w:p>
    <w:p w14:paraId="57BA16F0" w14:textId="77777777" w:rsidR="00EE5B42" w:rsidRDefault="00EE5B42" w:rsidP="00777E0D">
      <w:pPr>
        <w:jc w:val="right"/>
        <w:rPr>
          <w:rFonts w:asciiTheme="minorHAnsi" w:hAnsiTheme="minorHAnsi" w:cstheme="minorHAnsi"/>
          <w:b/>
          <w:sz w:val="22"/>
          <w:szCs w:val="22"/>
        </w:rPr>
      </w:pPr>
    </w:p>
    <w:p w14:paraId="6B6AABB5" w14:textId="77777777" w:rsidR="00EE5B42" w:rsidRDefault="00EE5B42" w:rsidP="00777E0D">
      <w:pPr>
        <w:jc w:val="right"/>
        <w:rPr>
          <w:rFonts w:asciiTheme="minorHAnsi" w:hAnsiTheme="minorHAnsi" w:cstheme="minorHAnsi"/>
          <w:b/>
          <w:sz w:val="22"/>
          <w:szCs w:val="22"/>
        </w:rPr>
      </w:pPr>
    </w:p>
    <w:p w14:paraId="186C999E" w14:textId="77777777" w:rsidR="00EE5B42" w:rsidRDefault="00EE5B42" w:rsidP="00777E0D">
      <w:pPr>
        <w:jc w:val="right"/>
        <w:rPr>
          <w:rFonts w:asciiTheme="minorHAnsi" w:hAnsiTheme="minorHAnsi" w:cstheme="minorHAnsi"/>
          <w:b/>
          <w:sz w:val="22"/>
          <w:szCs w:val="22"/>
        </w:rPr>
      </w:pPr>
    </w:p>
    <w:p w14:paraId="5FFDD71D" w14:textId="77777777" w:rsidR="00EE5B42" w:rsidRDefault="00EE5B42" w:rsidP="00777E0D">
      <w:pPr>
        <w:jc w:val="right"/>
        <w:rPr>
          <w:rFonts w:asciiTheme="minorHAnsi" w:hAnsiTheme="minorHAnsi" w:cstheme="minorHAnsi"/>
          <w:b/>
          <w:sz w:val="22"/>
          <w:szCs w:val="22"/>
        </w:rPr>
      </w:pPr>
    </w:p>
    <w:p w14:paraId="2E395D41" w14:textId="77777777" w:rsidR="00EE5B42" w:rsidRDefault="00EE5B42" w:rsidP="00777E0D">
      <w:pPr>
        <w:jc w:val="right"/>
        <w:rPr>
          <w:rFonts w:asciiTheme="minorHAnsi" w:hAnsiTheme="minorHAnsi" w:cstheme="minorHAnsi"/>
          <w:b/>
          <w:sz w:val="22"/>
          <w:szCs w:val="22"/>
        </w:rPr>
      </w:pPr>
    </w:p>
    <w:p w14:paraId="514B3806" w14:textId="77777777" w:rsidR="00EE5B42" w:rsidRDefault="00EE5B42" w:rsidP="00777E0D">
      <w:pPr>
        <w:jc w:val="right"/>
        <w:rPr>
          <w:rFonts w:asciiTheme="minorHAnsi" w:hAnsiTheme="minorHAnsi" w:cstheme="minorHAnsi"/>
          <w:b/>
          <w:sz w:val="22"/>
          <w:szCs w:val="22"/>
        </w:rPr>
      </w:pPr>
    </w:p>
    <w:p w14:paraId="1E550518" w14:textId="77777777" w:rsidR="00EE5B42" w:rsidRDefault="00EE5B42" w:rsidP="00777E0D">
      <w:pPr>
        <w:jc w:val="right"/>
        <w:rPr>
          <w:rFonts w:asciiTheme="minorHAnsi" w:hAnsiTheme="minorHAnsi" w:cstheme="minorHAnsi"/>
          <w:b/>
          <w:sz w:val="22"/>
          <w:szCs w:val="22"/>
        </w:rPr>
      </w:pPr>
    </w:p>
    <w:p w14:paraId="2DA84298" w14:textId="77777777" w:rsidR="00EE5B42" w:rsidRDefault="00EE5B42" w:rsidP="00777E0D">
      <w:pPr>
        <w:jc w:val="right"/>
        <w:rPr>
          <w:rFonts w:asciiTheme="minorHAnsi" w:hAnsiTheme="minorHAnsi" w:cstheme="minorHAnsi"/>
          <w:b/>
          <w:sz w:val="22"/>
          <w:szCs w:val="22"/>
        </w:rPr>
      </w:pPr>
    </w:p>
    <w:p w14:paraId="0DEDC075" w14:textId="77777777" w:rsidR="00EE5B42" w:rsidRDefault="00EE5B42" w:rsidP="00777E0D">
      <w:pPr>
        <w:jc w:val="right"/>
        <w:rPr>
          <w:rFonts w:asciiTheme="minorHAnsi" w:hAnsiTheme="minorHAnsi" w:cstheme="minorHAnsi"/>
          <w:b/>
          <w:sz w:val="22"/>
          <w:szCs w:val="22"/>
        </w:rPr>
      </w:pPr>
    </w:p>
    <w:p w14:paraId="2775A834" w14:textId="77777777" w:rsidR="00EE5B42" w:rsidRDefault="00EE5B42" w:rsidP="00777E0D">
      <w:pPr>
        <w:jc w:val="right"/>
        <w:rPr>
          <w:rFonts w:asciiTheme="minorHAnsi" w:hAnsiTheme="minorHAnsi" w:cstheme="minorHAnsi"/>
          <w:b/>
          <w:sz w:val="22"/>
          <w:szCs w:val="22"/>
        </w:rPr>
      </w:pPr>
    </w:p>
    <w:p w14:paraId="45020724" w14:textId="77777777" w:rsidR="00C9208A" w:rsidRDefault="00C9208A" w:rsidP="00777E0D">
      <w:pPr>
        <w:jc w:val="right"/>
        <w:rPr>
          <w:rFonts w:asciiTheme="minorHAnsi" w:hAnsiTheme="minorHAnsi" w:cstheme="minorHAnsi"/>
          <w:b/>
          <w:sz w:val="22"/>
          <w:szCs w:val="22"/>
        </w:rPr>
      </w:pPr>
    </w:p>
    <w:p w14:paraId="0BDB58A7" w14:textId="77777777" w:rsidR="00C9208A" w:rsidRDefault="00C9208A" w:rsidP="00777E0D">
      <w:pPr>
        <w:jc w:val="right"/>
        <w:rPr>
          <w:rFonts w:asciiTheme="minorHAnsi" w:hAnsiTheme="minorHAnsi" w:cstheme="minorHAnsi"/>
          <w:b/>
          <w:sz w:val="22"/>
          <w:szCs w:val="22"/>
        </w:rPr>
      </w:pPr>
    </w:p>
    <w:p w14:paraId="7768148F" w14:textId="77777777" w:rsidR="00C9208A" w:rsidRDefault="00C9208A" w:rsidP="00777E0D">
      <w:pPr>
        <w:jc w:val="right"/>
        <w:rPr>
          <w:rFonts w:asciiTheme="minorHAnsi" w:hAnsiTheme="minorHAnsi" w:cstheme="minorHAnsi"/>
          <w:b/>
          <w:sz w:val="22"/>
          <w:szCs w:val="22"/>
        </w:rPr>
      </w:pPr>
    </w:p>
    <w:p w14:paraId="1755C90E" w14:textId="77777777" w:rsidR="00C9208A" w:rsidRDefault="00C9208A" w:rsidP="00777E0D">
      <w:pPr>
        <w:jc w:val="right"/>
        <w:rPr>
          <w:rFonts w:asciiTheme="minorHAnsi" w:hAnsiTheme="minorHAnsi" w:cstheme="minorHAnsi"/>
          <w:b/>
          <w:sz w:val="22"/>
          <w:szCs w:val="22"/>
        </w:rPr>
      </w:pPr>
    </w:p>
    <w:p w14:paraId="4164C928" w14:textId="77777777" w:rsidR="00C9208A" w:rsidRDefault="00C9208A" w:rsidP="00777E0D">
      <w:pPr>
        <w:jc w:val="right"/>
        <w:rPr>
          <w:rFonts w:asciiTheme="minorHAnsi" w:hAnsiTheme="minorHAnsi" w:cstheme="minorHAnsi"/>
          <w:b/>
          <w:sz w:val="22"/>
          <w:szCs w:val="22"/>
        </w:rPr>
      </w:pPr>
    </w:p>
    <w:p w14:paraId="7387A2D2" w14:textId="77777777" w:rsidR="00C9208A" w:rsidRDefault="00C9208A" w:rsidP="00777E0D">
      <w:pPr>
        <w:jc w:val="right"/>
        <w:rPr>
          <w:rFonts w:asciiTheme="minorHAnsi" w:hAnsiTheme="minorHAnsi" w:cstheme="minorHAnsi"/>
          <w:b/>
          <w:sz w:val="22"/>
          <w:szCs w:val="22"/>
        </w:rPr>
      </w:pPr>
    </w:p>
    <w:p w14:paraId="48359448" w14:textId="77777777" w:rsidR="00C9208A" w:rsidRDefault="00C9208A" w:rsidP="00777E0D">
      <w:pPr>
        <w:jc w:val="right"/>
        <w:rPr>
          <w:rFonts w:asciiTheme="minorHAnsi" w:hAnsiTheme="minorHAnsi" w:cstheme="minorHAnsi"/>
          <w:b/>
          <w:sz w:val="22"/>
          <w:szCs w:val="22"/>
        </w:rPr>
      </w:pPr>
    </w:p>
    <w:p w14:paraId="6B50A5C6" w14:textId="77777777" w:rsidR="00CB73F9" w:rsidRDefault="00CB73F9" w:rsidP="00777E0D">
      <w:pPr>
        <w:jc w:val="right"/>
        <w:rPr>
          <w:rFonts w:asciiTheme="minorHAnsi" w:hAnsiTheme="minorHAnsi" w:cstheme="minorHAnsi"/>
          <w:b/>
          <w:sz w:val="22"/>
          <w:szCs w:val="22"/>
        </w:rPr>
      </w:pPr>
    </w:p>
    <w:p w14:paraId="0FF49258" w14:textId="77777777" w:rsidR="00CB73F9" w:rsidRDefault="00CB73F9" w:rsidP="00777E0D">
      <w:pPr>
        <w:jc w:val="right"/>
        <w:rPr>
          <w:rFonts w:asciiTheme="minorHAnsi" w:hAnsiTheme="minorHAnsi" w:cstheme="minorHAnsi"/>
          <w:b/>
          <w:sz w:val="22"/>
          <w:szCs w:val="22"/>
        </w:rPr>
      </w:pPr>
    </w:p>
    <w:p w14:paraId="349F05B9" w14:textId="77777777" w:rsidR="00CB73F9" w:rsidRDefault="00CB73F9" w:rsidP="00777E0D">
      <w:pPr>
        <w:jc w:val="right"/>
        <w:rPr>
          <w:rFonts w:asciiTheme="minorHAnsi" w:hAnsiTheme="minorHAnsi" w:cstheme="minorHAnsi"/>
          <w:b/>
          <w:sz w:val="22"/>
          <w:szCs w:val="22"/>
        </w:rPr>
      </w:pPr>
    </w:p>
    <w:p w14:paraId="0AF795C7" w14:textId="67C29CD8" w:rsidR="004730F1" w:rsidRPr="00351ED7" w:rsidRDefault="008E6F4D" w:rsidP="00777E0D">
      <w:pPr>
        <w:jc w:val="right"/>
        <w:rPr>
          <w:rFonts w:ascii="Calibri" w:hAnsi="Calibri" w:cs="Calibri"/>
          <w:b/>
          <w:sz w:val="22"/>
          <w:szCs w:val="22"/>
        </w:rPr>
      </w:pPr>
      <w:r w:rsidRPr="00351ED7">
        <w:rPr>
          <w:rFonts w:ascii="Calibri" w:hAnsi="Calibri" w:cs="Calibri"/>
          <w:b/>
          <w:sz w:val="22"/>
          <w:szCs w:val="22"/>
        </w:rPr>
        <w:lastRenderedPageBreak/>
        <w:t>Załącznik nr 5</w:t>
      </w:r>
      <w:r w:rsidR="00A07D90" w:rsidRPr="00351ED7">
        <w:rPr>
          <w:rFonts w:ascii="Calibri" w:hAnsi="Calibri" w:cs="Calibri"/>
          <w:b/>
          <w:sz w:val="22"/>
          <w:szCs w:val="22"/>
        </w:rPr>
        <w:t xml:space="preserve"> do SWZ</w:t>
      </w:r>
    </w:p>
    <w:p w14:paraId="53A8A13D" w14:textId="6F1629F4" w:rsidR="0084670A" w:rsidRPr="00351ED7" w:rsidRDefault="0084670A" w:rsidP="0084670A">
      <w:pPr>
        <w:jc w:val="right"/>
        <w:outlineLvl w:val="0"/>
        <w:rPr>
          <w:rFonts w:ascii="Calibri" w:hAnsi="Calibri" w:cs="Calibri"/>
          <w:b/>
          <w:sz w:val="22"/>
          <w:szCs w:val="22"/>
        </w:rPr>
      </w:pPr>
      <w:r w:rsidRPr="00351ED7">
        <w:rPr>
          <w:rFonts w:ascii="Calibri" w:hAnsi="Calibri" w:cs="Calibri"/>
          <w:b/>
          <w:sz w:val="22"/>
          <w:szCs w:val="22"/>
        </w:rPr>
        <w:t>DA.221.</w:t>
      </w:r>
      <w:r w:rsidR="00CB73F9">
        <w:rPr>
          <w:rFonts w:ascii="Calibri" w:hAnsi="Calibri" w:cs="Calibri"/>
          <w:b/>
          <w:sz w:val="22"/>
          <w:szCs w:val="22"/>
        </w:rPr>
        <w:t>13</w:t>
      </w:r>
      <w:r w:rsidRPr="00351ED7">
        <w:rPr>
          <w:rFonts w:ascii="Calibri" w:hAnsi="Calibri" w:cs="Calibri"/>
          <w:b/>
          <w:sz w:val="22"/>
          <w:szCs w:val="22"/>
        </w:rPr>
        <w:t>.2025</w:t>
      </w:r>
    </w:p>
    <w:p w14:paraId="5739B228" w14:textId="0E5EDDCC" w:rsidR="00263B12" w:rsidRPr="00351ED7" w:rsidRDefault="00263B12" w:rsidP="00263B12">
      <w:pPr>
        <w:jc w:val="right"/>
        <w:rPr>
          <w:rFonts w:ascii="Calibri" w:hAnsi="Calibri" w:cs="Calibri"/>
          <w:b/>
          <w:sz w:val="22"/>
          <w:szCs w:val="22"/>
        </w:rPr>
      </w:pPr>
    </w:p>
    <w:p w14:paraId="5B749194" w14:textId="67E979B8" w:rsidR="008E6F4D" w:rsidRPr="00351ED7" w:rsidRDefault="00D034CA" w:rsidP="00351ED7">
      <w:pPr>
        <w:pStyle w:val="Standard"/>
        <w:ind w:left="6129" w:hanging="6309"/>
        <w:jc w:val="center"/>
        <w:rPr>
          <w:rFonts w:ascii="Calibri" w:hAnsi="Calibri" w:cs="Calibri"/>
          <w:b/>
          <w:sz w:val="22"/>
          <w:szCs w:val="22"/>
        </w:rPr>
      </w:pPr>
      <w:r w:rsidRPr="00351ED7">
        <w:rPr>
          <w:rStyle w:val="markedcontent"/>
          <w:rFonts w:ascii="Calibri" w:eastAsia="MS Gothic" w:hAnsi="Calibri" w:cs="Calibri"/>
          <w:b/>
          <w:bCs/>
          <w:i/>
          <w:iCs/>
          <w:color w:val="FF0000"/>
          <w:sz w:val="22"/>
          <w:szCs w:val="22"/>
        </w:rPr>
        <w:t>Wykonawca 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8E6F4D" w:rsidRPr="00351ED7" w14:paraId="4CF052E1" w14:textId="77777777" w:rsidTr="00D04C97">
        <w:tc>
          <w:tcPr>
            <w:tcW w:w="10063" w:type="dxa"/>
            <w:shd w:val="clear" w:color="auto" w:fill="CCCCCC"/>
          </w:tcPr>
          <w:p w14:paraId="2201CDEF" w14:textId="77777777" w:rsidR="008E6F4D" w:rsidRPr="00351ED7" w:rsidRDefault="008E6F4D" w:rsidP="00D04C97">
            <w:pPr>
              <w:widowControl w:val="0"/>
              <w:jc w:val="center"/>
              <w:rPr>
                <w:rFonts w:ascii="Calibri" w:hAnsi="Calibri" w:cs="Calibri"/>
                <w:b/>
                <w:snapToGrid w:val="0"/>
                <w:sz w:val="22"/>
                <w:szCs w:val="22"/>
              </w:rPr>
            </w:pPr>
            <w:r w:rsidRPr="00351ED7">
              <w:rPr>
                <w:rFonts w:ascii="Calibri" w:hAnsi="Calibri" w:cs="Calibri"/>
                <w:b/>
                <w:snapToGrid w:val="0"/>
                <w:sz w:val="22"/>
                <w:szCs w:val="22"/>
              </w:rPr>
              <w:t xml:space="preserve">OŚWIADCZENIE </w:t>
            </w:r>
            <w:r w:rsidR="00331534" w:rsidRPr="00351ED7">
              <w:rPr>
                <w:rFonts w:ascii="Calibri" w:hAnsi="Calibri" w:cs="Calibri"/>
                <w:b/>
                <w:snapToGrid w:val="0"/>
                <w:sz w:val="22"/>
                <w:szCs w:val="22"/>
              </w:rPr>
              <w:t xml:space="preserve">W ZAKRESIE </w:t>
            </w:r>
            <w:r w:rsidR="00F35126" w:rsidRPr="00351ED7">
              <w:rPr>
                <w:rFonts w:ascii="Calibri" w:hAnsi="Calibri" w:cs="Calibri"/>
                <w:b/>
                <w:snapToGrid w:val="0"/>
                <w:sz w:val="22"/>
                <w:szCs w:val="22"/>
              </w:rPr>
              <w:t>S</w:t>
            </w:r>
            <w:r w:rsidR="00331534" w:rsidRPr="00351ED7">
              <w:rPr>
                <w:rFonts w:ascii="Calibri" w:hAnsi="Calibri" w:cs="Calibri"/>
                <w:b/>
                <w:snapToGrid w:val="0"/>
                <w:sz w:val="22"/>
                <w:szCs w:val="22"/>
              </w:rPr>
              <w:t xml:space="preserve">PEŁNIANIA WYMOGÓW </w:t>
            </w:r>
            <w:r w:rsidR="009A7646" w:rsidRPr="00351ED7">
              <w:rPr>
                <w:rFonts w:ascii="Calibri" w:hAnsi="Calibri" w:cs="Calibri"/>
                <w:b/>
                <w:snapToGrid w:val="0"/>
                <w:sz w:val="22"/>
                <w:szCs w:val="22"/>
              </w:rPr>
              <w:t>S</w:t>
            </w:r>
            <w:r w:rsidR="00331534" w:rsidRPr="00351ED7">
              <w:rPr>
                <w:rFonts w:ascii="Calibri" w:hAnsi="Calibri" w:cs="Calibri"/>
                <w:b/>
                <w:snapToGrid w:val="0"/>
                <w:sz w:val="22"/>
                <w:szCs w:val="22"/>
              </w:rPr>
              <w:t>WZ</w:t>
            </w:r>
          </w:p>
          <w:p w14:paraId="3A460445" w14:textId="77777777" w:rsidR="005E4F48" w:rsidRPr="00351ED7" w:rsidRDefault="005E4F48" w:rsidP="005E4F48">
            <w:pPr>
              <w:pStyle w:val="Standard"/>
              <w:jc w:val="center"/>
              <w:rPr>
                <w:rFonts w:ascii="Calibri" w:hAnsi="Calibri" w:cs="Calibri"/>
                <w:b/>
                <w:snapToGrid w:val="0"/>
                <w:sz w:val="22"/>
                <w:szCs w:val="22"/>
              </w:rPr>
            </w:pPr>
            <w:r w:rsidRPr="00351ED7">
              <w:rPr>
                <w:rFonts w:ascii="Calibri" w:hAnsi="Calibri" w:cs="Calibri"/>
                <w:b/>
                <w:snapToGrid w:val="0"/>
                <w:sz w:val="22"/>
                <w:szCs w:val="22"/>
              </w:rPr>
              <w:t>DO POSTĘPOWANIA O UDZIELENIE ZAMÓWIENIA PUBLICZNEGO PROWADZONEGO</w:t>
            </w:r>
          </w:p>
          <w:p w14:paraId="2B1E989E" w14:textId="4BC38C8E" w:rsidR="002B4106" w:rsidRPr="00351ED7" w:rsidRDefault="005E4F48" w:rsidP="00BE675C">
            <w:pPr>
              <w:pStyle w:val="Standard"/>
              <w:tabs>
                <w:tab w:val="left" w:pos="-10"/>
              </w:tabs>
              <w:spacing w:line="276" w:lineRule="auto"/>
              <w:jc w:val="center"/>
              <w:rPr>
                <w:rFonts w:ascii="Calibri" w:hAnsi="Calibri" w:cs="Calibri"/>
                <w:b/>
                <w:snapToGrid w:val="0"/>
                <w:sz w:val="22"/>
                <w:szCs w:val="22"/>
              </w:rPr>
            </w:pPr>
            <w:r w:rsidRPr="00351ED7">
              <w:rPr>
                <w:rFonts w:ascii="Calibri" w:hAnsi="Calibri" w:cs="Calibri"/>
                <w:b/>
                <w:snapToGrid w:val="0"/>
                <w:sz w:val="22"/>
                <w:szCs w:val="22"/>
              </w:rPr>
              <w:t xml:space="preserve">W TRYBIE ART. 359 PKT 2 W ZW. Z ART. 275 PKT </w:t>
            </w:r>
            <w:r w:rsidR="00BE1FC0">
              <w:rPr>
                <w:rFonts w:ascii="Calibri" w:hAnsi="Calibri" w:cs="Calibri"/>
                <w:b/>
                <w:snapToGrid w:val="0"/>
                <w:sz w:val="22"/>
                <w:szCs w:val="22"/>
              </w:rPr>
              <w:t>2</w:t>
            </w:r>
            <w:r w:rsidRPr="00351ED7">
              <w:rPr>
                <w:rFonts w:ascii="Calibri" w:hAnsi="Calibri" w:cs="Calibri"/>
                <w:b/>
                <w:snapToGrid w:val="0"/>
                <w:sz w:val="22"/>
                <w:szCs w:val="22"/>
              </w:rPr>
              <w:t xml:space="preserve"> USTAWY Z DNIA 11 WRZEŚNIA 2019 R. - PRAWO ZAMÓWIEŃ PUBLICZNYCH </w:t>
            </w:r>
            <w:r w:rsidR="00BE675C" w:rsidRPr="00351ED7">
              <w:rPr>
                <w:rFonts w:ascii="Calibri" w:hAnsi="Calibri" w:cs="Calibri"/>
                <w:b/>
                <w:snapToGrid w:val="0"/>
                <w:sz w:val="22"/>
                <w:szCs w:val="22"/>
              </w:rPr>
              <w:t>(t.j. Dz. U. 2024 r. poz. 1320</w:t>
            </w:r>
            <w:r w:rsidR="00A10400">
              <w:rPr>
                <w:rFonts w:ascii="Calibri" w:hAnsi="Calibri" w:cs="Calibri"/>
                <w:b/>
                <w:snapToGrid w:val="0"/>
                <w:sz w:val="22"/>
                <w:szCs w:val="22"/>
              </w:rPr>
              <w:t xml:space="preserve"> z późn. zm.</w:t>
            </w:r>
            <w:r w:rsidR="00BE675C" w:rsidRPr="00351ED7">
              <w:rPr>
                <w:rFonts w:ascii="Calibri" w:hAnsi="Calibri" w:cs="Calibri"/>
                <w:b/>
                <w:snapToGrid w:val="0"/>
                <w:sz w:val="22"/>
                <w:szCs w:val="22"/>
              </w:rPr>
              <w:t xml:space="preserve">) </w:t>
            </w:r>
            <w:r w:rsidR="002B4106" w:rsidRPr="00351ED7">
              <w:rPr>
                <w:rFonts w:ascii="Calibri" w:hAnsi="Calibri" w:cs="Calibri"/>
                <w:b/>
                <w:snapToGrid w:val="0"/>
                <w:kern w:val="0"/>
                <w:sz w:val="22"/>
                <w:szCs w:val="22"/>
                <w:lang w:eastAsia="pl-PL" w:bidi="ar-SA"/>
              </w:rPr>
              <w:t>NA USŁUGI SPOŁECZNE</w:t>
            </w:r>
          </w:p>
          <w:p w14:paraId="12E079FB" w14:textId="53D80024" w:rsidR="00BE1FC0" w:rsidRDefault="00BE1FC0" w:rsidP="00BE1FC0">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SCHRONISKU Z USŁUGAMI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 (z podziałem na części I–V</w:t>
            </w:r>
            <w:r w:rsidRPr="005C58AC">
              <w:rPr>
                <w:rFonts w:ascii="Calibri" w:eastAsiaTheme="majorEastAsia" w:hAnsi="Calibri" w:cs="Calibri"/>
                <w:b/>
                <w:sz w:val="22"/>
                <w:szCs w:val="22"/>
                <w:lang w:eastAsia="en-US"/>
              </w:rPr>
              <w:t>)</w:t>
            </w:r>
          </w:p>
          <w:p w14:paraId="3C9F78F6" w14:textId="48B45B2A" w:rsidR="008E6F4D" w:rsidRPr="00351ED7" w:rsidRDefault="008E6F4D" w:rsidP="00BE675C">
            <w:pPr>
              <w:jc w:val="center"/>
              <w:rPr>
                <w:rFonts w:ascii="Calibri" w:hAnsi="Calibri" w:cs="Calibri"/>
                <w:sz w:val="22"/>
                <w:szCs w:val="22"/>
              </w:rPr>
            </w:pPr>
          </w:p>
        </w:tc>
      </w:tr>
    </w:tbl>
    <w:p w14:paraId="3AA84F97" w14:textId="77777777" w:rsidR="008E6F4D" w:rsidRPr="00351ED7" w:rsidRDefault="008E6F4D" w:rsidP="008E6F4D">
      <w:pPr>
        <w:autoSpaceDE w:val="0"/>
        <w:autoSpaceDN w:val="0"/>
        <w:adjustRightInd w:val="0"/>
        <w:ind w:right="440"/>
        <w:rPr>
          <w:rFonts w:ascii="Calibri" w:hAnsi="Calibri" w:cs="Calibri"/>
          <w:sz w:val="22"/>
          <w:szCs w:val="22"/>
        </w:rPr>
      </w:pPr>
    </w:p>
    <w:p w14:paraId="66022321" w14:textId="77777777" w:rsidR="00F76CD4" w:rsidRPr="00351ED7" w:rsidRDefault="00F76CD4" w:rsidP="00F76CD4">
      <w:pPr>
        <w:rPr>
          <w:rFonts w:ascii="Calibri" w:hAnsi="Calibri" w:cs="Calibri"/>
          <w:b/>
          <w:sz w:val="22"/>
          <w:szCs w:val="22"/>
          <w:u w:val="single"/>
        </w:rPr>
      </w:pPr>
      <w:r w:rsidRPr="00351ED7">
        <w:rPr>
          <w:rFonts w:ascii="Calibri" w:hAnsi="Calibri" w:cs="Calibri"/>
          <w:b/>
          <w:bCs/>
          <w:sz w:val="22"/>
          <w:szCs w:val="22"/>
          <w:lang w:eastAsia="en-US"/>
        </w:rPr>
        <w:t>(dotyczy części …………………………………</w:t>
      </w:r>
      <w:proofErr w:type="gramStart"/>
      <w:r w:rsidRPr="00351ED7">
        <w:rPr>
          <w:rFonts w:ascii="Calibri" w:hAnsi="Calibri" w:cs="Calibri"/>
          <w:b/>
          <w:bCs/>
          <w:sz w:val="22"/>
          <w:szCs w:val="22"/>
          <w:lang w:eastAsia="en-US"/>
        </w:rPr>
        <w:t>…….</w:t>
      </w:r>
      <w:proofErr w:type="gramEnd"/>
      <w:r w:rsidRPr="00351ED7">
        <w:rPr>
          <w:rFonts w:ascii="Calibri" w:hAnsi="Calibri" w:cs="Calibri"/>
          <w:b/>
          <w:bCs/>
          <w:sz w:val="22"/>
          <w:szCs w:val="22"/>
          <w:lang w:eastAsia="en-US"/>
        </w:rPr>
        <w:t>.(</w:t>
      </w:r>
      <w:r w:rsidRPr="00351ED7">
        <w:rPr>
          <w:rFonts w:ascii="Calibri" w:hAnsi="Calibri" w:cs="Calibri"/>
          <w:b/>
          <w:bCs/>
          <w:color w:val="FF0000"/>
          <w:sz w:val="22"/>
          <w:szCs w:val="22"/>
          <w:lang w:eastAsia="en-US"/>
        </w:rPr>
        <w:t>wpisać część, na którą Wykonawca składa ofertę)</w:t>
      </w:r>
    </w:p>
    <w:p w14:paraId="7B0A8991" w14:textId="77777777" w:rsidR="008E6F4D" w:rsidRPr="00351ED7" w:rsidRDefault="008E6F4D" w:rsidP="008E6F4D">
      <w:pPr>
        <w:autoSpaceDE w:val="0"/>
        <w:autoSpaceDN w:val="0"/>
        <w:adjustRightInd w:val="0"/>
        <w:ind w:left="426"/>
        <w:rPr>
          <w:rFonts w:ascii="Calibri" w:hAnsi="Calibri" w:cs="Calibri"/>
          <w:bCs/>
          <w:sz w:val="22"/>
          <w:szCs w:val="22"/>
          <w:lang w:eastAsia="en-US"/>
        </w:rPr>
      </w:pPr>
    </w:p>
    <w:p w14:paraId="5E4C850C" w14:textId="1C2451A4" w:rsidR="001802B4" w:rsidRPr="00351ED7" w:rsidRDefault="001802B4" w:rsidP="001802B4">
      <w:pPr>
        <w:autoSpaceDE w:val="0"/>
        <w:autoSpaceDN w:val="0"/>
        <w:adjustRightInd w:val="0"/>
        <w:rPr>
          <w:rFonts w:ascii="Calibri" w:eastAsia="Calibri" w:hAnsi="Calibri" w:cs="Calibri"/>
          <w:bCs/>
          <w:sz w:val="22"/>
          <w:szCs w:val="22"/>
          <w:lang w:eastAsia="en-US"/>
        </w:rPr>
      </w:pPr>
      <w:r w:rsidRPr="00351ED7">
        <w:rPr>
          <w:rFonts w:ascii="Calibri" w:eastAsia="Calibri" w:hAnsi="Calibri" w:cs="Calibri"/>
          <w:bCs/>
          <w:sz w:val="22"/>
          <w:szCs w:val="22"/>
          <w:lang w:eastAsia="en-US"/>
        </w:rPr>
        <w:t xml:space="preserve">Oświadczam (y), iż </w:t>
      </w:r>
      <w:r w:rsidRPr="00351ED7">
        <w:rPr>
          <w:rFonts w:ascii="Calibri" w:eastAsia="Calibri" w:hAnsi="Calibri" w:cs="Calibri"/>
          <w:b/>
          <w:bCs/>
          <w:sz w:val="22"/>
          <w:szCs w:val="22"/>
          <w:lang w:eastAsia="en-US"/>
        </w:rPr>
        <w:t>spełniam/y*/nie spełniam/y*</w:t>
      </w:r>
      <w:r w:rsidRPr="00351ED7">
        <w:rPr>
          <w:rFonts w:ascii="Calibri" w:eastAsia="Calibri" w:hAnsi="Calibri" w:cs="Calibri"/>
          <w:bCs/>
          <w:sz w:val="22"/>
          <w:szCs w:val="22"/>
          <w:lang w:eastAsia="en-US"/>
        </w:rPr>
        <w:t xml:space="preserve"> wymogi/ów stawiane/ych przez Zamawiającego Wykonawcy prowadzącemu </w:t>
      </w:r>
      <w:r w:rsidR="00F21ACA" w:rsidRPr="00FC788F">
        <w:rPr>
          <w:rFonts w:ascii="Calibri" w:eastAsia="Calibri" w:hAnsi="Calibri" w:cs="Calibri"/>
          <w:b/>
          <w:bCs/>
          <w:sz w:val="22"/>
          <w:szCs w:val="22"/>
          <w:lang w:eastAsia="en-US"/>
        </w:rPr>
        <w:t>schronienie</w:t>
      </w:r>
      <w:r w:rsidRPr="00FC788F">
        <w:rPr>
          <w:rFonts w:ascii="Calibri" w:eastAsia="Calibri" w:hAnsi="Calibri" w:cs="Calibri"/>
          <w:b/>
          <w:bCs/>
          <w:sz w:val="22"/>
          <w:szCs w:val="22"/>
          <w:lang w:eastAsia="en-US"/>
        </w:rPr>
        <w:t xml:space="preserve"> (dotyczy części </w:t>
      </w:r>
      <w:r w:rsidR="00BE1FC0" w:rsidRPr="00FC788F">
        <w:rPr>
          <w:rFonts w:ascii="Calibri" w:eastAsia="Calibri" w:hAnsi="Calibri" w:cs="Calibri"/>
          <w:b/>
          <w:bCs/>
          <w:sz w:val="22"/>
          <w:szCs w:val="22"/>
          <w:lang w:eastAsia="en-US"/>
        </w:rPr>
        <w:t>I</w:t>
      </w:r>
      <w:r w:rsidRPr="00FC788F">
        <w:rPr>
          <w:rFonts w:ascii="Calibri" w:eastAsia="Calibri" w:hAnsi="Calibri" w:cs="Calibri"/>
          <w:b/>
          <w:bCs/>
          <w:sz w:val="22"/>
          <w:szCs w:val="22"/>
          <w:lang w:eastAsia="en-US"/>
        </w:rPr>
        <w:t>-</w:t>
      </w:r>
      <w:r w:rsidR="00BE1FC0" w:rsidRPr="00FC788F">
        <w:rPr>
          <w:rFonts w:ascii="Calibri" w:eastAsia="Calibri" w:hAnsi="Calibri" w:cs="Calibri"/>
          <w:b/>
          <w:bCs/>
          <w:sz w:val="22"/>
          <w:szCs w:val="22"/>
          <w:lang w:eastAsia="en-US"/>
        </w:rPr>
        <w:t>V</w:t>
      </w:r>
      <w:r w:rsidRPr="00FC788F">
        <w:rPr>
          <w:rFonts w:ascii="Calibri" w:eastAsia="Calibri" w:hAnsi="Calibri" w:cs="Calibri"/>
          <w:b/>
          <w:bCs/>
          <w:sz w:val="22"/>
          <w:szCs w:val="22"/>
          <w:lang w:eastAsia="en-US"/>
        </w:rPr>
        <w:t>)*</w:t>
      </w:r>
      <w:r w:rsidRPr="00FC788F">
        <w:rPr>
          <w:rFonts w:ascii="Calibri" w:eastAsia="Calibri" w:hAnsi="Calibri" w:cs="Calibri"/>
          <w:bCs/>
          <w:sz w:val="22"/>
          <w:szCs w:val="22"/>
          <w:lang w:eastAsia="en-US"/>
        </w:rPr>
        <w:t>,</w:t>
      </w:r>
      <w:r w:rsidRPr="00351ED7">
        <w:rPr>
          <w:rFonts w:ascii="Calibri" w:eastAsia="Calibri" w:hAnsi="Calibri" w:cs="Calibri"/>
          <w:bCs/>
          <w:sz w:val="22"/>
          <w:szCs w:val="22"/>
          <w:lang w:eastAsia="en-US"/>
        </w:rPr>
        <w:t xml:space="preserve"> określone w </w:t>
      </w:r>
      <w:proofErr w:type="gramStart"/>
      <w:r w:rsidRPr="00351ED7">
        <w:rPr>
          <w:rFonts w:ascii="Calibri" w:eastAsia="Calibri" w:hAnsi="Calibri" w:cs="Calibri"/>
          <w:bCs/>
          <w:sz w:val="22"/>
          <w:szCs w:val="22"/>
          <w:lang w:eastAsia="en-US"/>
        </w:rPr>
        <w:t xml:space="preserve">rozdziale  </w:t>
      </w:r>
      <w:r w:rsidR="00F21ACA" w:rsidRPr="00351ED7">
        <w:rPr>
          <w:rFonts w:ascii="Calibri" w:eastAsia="Calibri" w:hAnsi="Calibri" w:cs="Calibri"/>
          <w:bCs/>
          <w:sz w:val="22"/>
          <w:szCs w:val="22"/>
          <w:lang w:eastAsia="en-US"/>
        </w:rPr>
        <w:t>II</w:t>
      </w:r>
      <w:proofErr w:type="gramEnd"/>
      <w:r w:rsidRPr="00351ED7">
        <w:rPr>
          <w:rFonts w:ascii="Calibri" w:eastAsia="Calibri" w:hAnsi="Calibri" w:cs="Calibri"/>
          <w:bCs/>
          <w:sz w:val="22"/>
          <w:szCs w:val="22"/>
          <w:lang w:eastAsia="en-US"/>
        </w:rPr>
        <w:t xml:space="preserve"> </w:t>
      </w:r>
      <w:r w:rsidR="00F21ACA" w:rsidRPr="00351ED7">
        <w:rPr>
          <w:rFonts w:ascii="Calibri" w:eastAsia="Calibri" w:hAnsi="Calibri" w:cs="Calibri"/>
          <w:bCs/>
          <w:sz w:val="22"/>
          <w:szCs w:val="22"/>
          <w:lang w:eastAsia="en-US"/>
        </w:rPr>
        <w:t>S</w:t>
      </w:r>
      <w:r w:rsidRPr="00351ED7">
        <w:rPr>
          <w:rFonts w:ascii="Calibri" w:eastAsia="Calibri" w:hAnsi="Calibri" w:cs="Calibri"/>
          <w:bCs/>
          <w:sz w:val="22"/>
          <w:szCs w:val="22"/>
          <w:lang w:eastAsia="en-US"/>
        </w:rPr>
        <w:t>WZ.</w:t>
      </w:r>
    </w:p>
    <w:p w14:paraId="3899037D" w14:textId="77777777" w:rsidR="00160AF3" w:rsidRPr="00351ED7" w:rsidRDefault="00160AF3" w:rsidP="008E6F4D">
      <w:pPr>
        <w:autoSpaceDE w:val="0"/>
        <w:autoSpaceDN w:val="0"/>
        <w:adjustRightInd w:val="0"/>
        <w:rPr>
          <w:rFonts w:ascii="Calibri" w:hAnsi="Calibri" w:cs="Calibri"/>
          <w:bCs/>
          <w:sz w:val="22"/>
          <w:szCs w:val="22"/>
          <w:lang w:eastAsia="en-US"/>
        </w:rPr>
      </w:pPr>
    </w:p>
    <w:p w14:paraId="61279BFD" w14:textId="106E1627" w:rsidR="00160AF3" w:rsidRPr="00351ED7" w:rsidRDefault="00160AF3" w:rsidP="00160AF3">
      <w:pPr>
        <w:autoSpaceDE w:val="0"/>
        <w:autoSpaceDN w:val="0"/>
        <w:adjustRightInd w:val="0"/>
        <w:rPr>
          <w:rFonts w:ascii="Calibri" w:hAnsi="Calibri" w:cs="Calibri"/>
          <w:bCs/>
          <w:sz w:val="22"/>
          <w:szCs w:val="22"/>
        </w:rPr>
      </w:pPr>
      <w:r w:rsidRPr="00351ED7">
        <w:rPr>
          <w:rFonts w:ascii="Calibri" w:hAnsi="Calibri" w:cs="Calibri"/>
          <w:bCs/>
          <w:sz w:val="22"/>
          <w:szCs w:val="22"/>
        </w:rPr>
        <w:t>Oświadczam, że lokal, którym dysponuję*/będę dysponował* na zasadzie …………………</w:t>
      </w:r>
      <w:r w:rsidR="00331534" w:rsidRPr="00351ED7">
        <w:rPr>
          <w:rFonts w:ascii="Calibri" w:hAnsi="Calibri" w:cs="Calibri"/>
          <w:bCs/>
          <w:sz w:val="22"/>
          <w:szCs w:val="22"/>
        </w:rPr>
        <w:t>……………………………….</w:t>
      </w:r>
      <w:r w:rsidRPr="00351ED7">
        <w:rPr>
          <w:rFonts w:ascii="Calibri" w:hAnsi="Calibri" w:cs="Calibri"/>
          <w:bCs/>
          <w:sz w:val="22"/>
          <w:szCs w:val="22"/>
        </w:rPr>
        <w:t xml:space="preserve"> (</w:t>
      </w:r>
      <w:r w:rsidR="00331534" w:rsidRPr="00351ED7">
        <w:rPr>
          <w:rFonts w:ascii="Calibri" w:hAnsi="Calibri" w:cs="Calibri"/>
          <w:bCs/>
          <w:i/>
          <w:sz w:val="22"/>
          <w:szCs w:val="22"/>
        </w:rPr>
        <w:t xml:space="preserve">np. </w:t>
      </w:r>
      <w:r w:rsidRPr="00351ED7">
        <w:rPr>
          <w:rFonts w:ascii="Calibri" w:hAnsi="Calibri" w:cs="Calibri"/>
          <w:bCs/>
          <w:i/>
          <w:sz w:val="22"/>
          <w:szCs w:val="22"/>
        </w:rPr>
        <w:t>prawa własności, dzierżawa, itp</w:t>
      </w:r>
      <w:r w:rsidRPr="00351ED7">
        <w:rPr>
          <w:rFonts w:ascii="Calibri" w:hAnsi="Calibri" w:cs="Calibri"/>
          <w:bCs/>
          <w:sz w:val="22"/>
          <w:szCs w:val="22"/>
        </w:rPr>
        <w:t xml:space="preserve">.) spełnia warunki określone w </w:t>
      </w:r>
      <w:r w:rsidR="00F21ACA" w:rsidRPr="00351ED7">
        <w:rPr>
          <w:rFonts w:ascii="Calibri" w:hAnsi="Calibri" w:cs="Calibri"/>
          <w:bCs/>
          <w:sz w:val="22"/>
          <w:szCs w:val="22"/>
        </w:rPr>
        <w:t>S</w:t>
      </w:r>
      <w:r w:rsidRPr="00351ED7">
        <w:rPr>
          <w:rFonts w:ascii="Calibri" w:hAnsi="Calibri" w:cs="Calibri"/>
          <w:bCs/>
          <w:sz w:val="22"/>
          <w:szCs w:val="22"/>
        </w:rPr>
        <w:t>WZ</w:t>
      </w:r>
      <w:r w:rsidR="00415F74" w:rsidRPr="00351ED7">
        <w:rPr>
          <w:rFonts w:ascii="Calibri" w:hAnsi="Calibri" w:cs="Calibri"/>
          <w:bCs/>
          <w:sz w:val="22"/>
          <w:szCs w:val="22"/>
        </w:rPr>
        <w:t>.</w:t>
      </w:r>
    </w:p>
    <w:p w14:paraId="479820FC" w14:textId="77777777" w:rsidR="00331534" w:rsidRPr="00351ED7" w:rsidRDefault="00331534" w:rsidP="00160AF3">
      <w:pPr>
        <w:autoSpaceDE w:val="0"/>
        <w:autoSpaceDN w:val="0"/>
        <w:adjustRightInd w:val="0"/>
        <w:rPr>
          <w:rFonts w:ascii="Calibri" w:hAnsi="Calibri" w:cs="Calibri"/>
          <w:bCs/>
          <w:sz w:val="22"/>
          <w:szCs w:val="22"/>
        </w:rPr>
      </w:pPr>
    </w:p>
    <w:p w14:paraId="323648DA" w14:textId="77777777" w:rsidR="001802B4" w:rsidRPr="00351ED7" w:rsidRDefault="001802B4" w:rsidP="001802B4">
      <w:pPr>
        <w:autoSpaceDE w:val="0"/>
        <w:autoSpaceDN w:val="0"/>
        <w:adjustRightInd w:val="0"/>
        <w:rPr>
          <w:rFonts w:ascii="Calibri" w:hAnsi="Calibri" w:cs="Calibri"/>
          <w:bCs/>
          <w:sz w:val="22"/>
          <w:szCs w:val="22"/>
        </w:rPr>
      </w:pPr>
      <w:r w:rsidRPr="00351ED7">
        <w:rPr>
          <w:rFonts w:ascii="Calibri" w:hAnsi="Calibri" w:cs="Calibri"/>
          <w:bCs/>
          <w:sz w:val="22"/>
          <w:szCs w:val="22"/>
        </w:rPr>
        <w:t>Schronisko funkcjonuje z noclegownią w jednym budynku*</w:t>
      </w:r>
    </w:p>
    <w:p w14:paraId="67959CD9" w14:textId="77777777" w:rsidR="001802B4" w:rsidRPr="00351ED7" w:rsidRDefault="001802B4" w:rsidP="001802B4">
      <w:pPr>
        <w:autoSpaceDE w:val="0"/>
        <w:autoSpaceDN w:val="0"/>
        <w:adjustRightInd w:val="0"/>
        <w:rPr>
          <w:rFonts w:ascii="Calibri" w:hAnsi="Calibri" w:cs="Calibri"/>
          <w:bCs/>
          <w:sz w:val="22"/>
          <w:szCs w:val="22"/>
        </w:rPr>
      </w:pPr>
      <w:r w:rsidRPr="00351ED7">
        <w:rPr>
          <w:rFonts w:ascii="Calibri" w:hAnsi="Calibri" w:cs="Calibri"/>
          <w:bCs/>
          <w:sz w:val="22"/>
          <w:szCs w:val="22"/>
        </w:rPr>
        <w:t>Schronisko i noclegownia funkcjonują w osobnych budynkach*</w:t>
      </w:r>
    </w:p>
    <w:p w14:paraId="6666B58E" w14:textId="77777777" w:rsidR="00CA5AB1" w:rsidRPr="00351ED7" w:rsidRDefault="00CA5AB1" w:rsidP="001802B4">
      <w:pPr>
        <w:autoSpaceDE w:val="0"/>
        <w:autoSpaceDN w:val="0"/>
        <w:adjustRightInd w:val="0"/>
        <w:rPr>
          <w:rFonts w:ascii="Calibri" w:hAnsi="Calibri" w:cs="Calibri"/>
          <w:bCs/>
          <w:sz w:val="22"/>
          <w:szCs w:val="22"/>
        </w:rPr>
      </w:pPr>
    </w:p>
    <w:p w14:paraId="0D4FF90F" w14:textId="0F9E3A8A" w:rsidR="001802B4" w:rsidRPr="00351ED7" w:rsidRDefault="00327EDB" w:rsidP="008221CF">
      <w:pPr>
        <w:autoSpaceDE w:val="0"/>
        <w:autoSpaceDN w:val="0"/>
        <w:adjustRightInd w:val="0"/>
        <w:jc w:val="left"/>
        <w:rPr>
          <w:rFonts w:ascii="Calibri" w:hAnsi="Calibri" w:cs="Calibri"/>
          <w:bCs/>
          <w:sz w:val="22"/>
          <w:szCs w:val="22"/>
        </w:rPr>
      </w:pPr>
      <w:r>
        <w:rPr>
          <w:rFonts w:ascii="Calibri" w:hAnsi="Calibri" w:cs="Calibri"/>
          <w:bCs/>
          <w:sz w:val="22"/>
          <w:szCs w:val="22"/>
        </w:rPr>
        <w:t xml:space="preserve">(inne przyjęte rozwiązania? </w:t>
      </w:r>
      <w:r w:rsidR="001802B4" w:rsidRPr="00351ED7">
        <w:rPr>
          <w:rFonts w:ascii="Calibri" w:hAnsi="Calibri" w:cs="Calibri"/>
          <w:bCs/>
          <w:sz w:val="22"/>
          <w:szCs w:val="22"/>
        </w:rPr>
        <w:t>Jakie?)……………………………………………………………………………………………………………………</w:t>
      </w:r>
    </w:p>
    <w:p w14:paraId="6B1BB86F" w14:textId="77777777" w:rsidR="001802B4" w:rsidRPr="00351ED7" w:rsidRDefault="001802B4" w:rsidP="00160AF3">
      <w:pPr>
        <w:autoSpaceDE w:val="0"/>
        <w:autoSpaceDN w:val="0"/>
        <w:adjustRightInd w:val="0"/>
        <w:rPr>
          <w:rFonts w:ascii="Calibri" w:hAnsi="Calibri" w:cs="Calibri"/>
          <w:bCs/>
          <w:sz w:val="22"/>
          <w:szCs w:val="22"/>
        </w:rPr>
      </w:pPr>
    </w:p>
    <w:p w14:paraId="217F6CF7" w14:textId="77777777" w:rsidR="00160AF3" w:rsidRPr="00351ED7" w:rsidRDefault="00160AF3"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 xml:space="preserve">Placówka jest dla:    </w:t>
      </w:r>
      <w:r w:rsidR="00331534" w:rsidRPr="00351ED7">
        <w:rPr>
          <w:rFonts w:ascii="Calibri" w:hAnsi="Calibri" w:cs="Calibri"/>
          <w:bCs/>
          <w:sz w:val="22"/>
          <w:szCs w:val="22"/>
        </w:rPr>
        <w:t>………………………………………………………………… (</w:t>
      </w:r>
      <w:r w:rsidRPr="00351ED7">
        <w:rPr>
          <w:rFonts w:ascii="Calibri" w:hAnsi="Calibri" w:cs="Calibri"/>
          <w:bCs/>
          <w:sz w:val="22"/>
          <w:szCs w:val="22"/>
        </w:rPr>
        <w:t>mężczyzn</w:t>
      </w:r>
      <w:r w:rsidR="00331534" w:rsidRPr="00351ED7">
        <w:rPr>
          <w:rFonts w:ascii="Calibri" w:hAnsi="Calibri" w:cs="Calibri"/>
          <w:bCs/>
          <w:sz w:val="22"/>
          <w:szCs w:val="22"/>
        </w:rPr>
        <w:t>*</w:t>
      </w:r>
      <w:r w:rsidRPr="00351ED7">
        <w:rPr>
          <w:rFonts w:ascii="Calibri" w:hAnsi="Calibri" w:cs="Calibri"/>
          <w:bCs/>
          <w:sz w:val="22"/>
          <w:szCs w:val="22"/>
        </w:rPr>
        <w:t xml:space="preserve"> / dla mężczyzn i kobiet</w:t>
      </w:r>
      <w:r w:rsidR="00331534" w:rsidRPr="00351ED7">
        <w:rPr>
          <w:rFonts w:ascii="Calibri" w:hAnsi="Calibri" w:cs="Calibri"/>
          <w:bCs/>
          <w:sz w:val="22"/>
          <w:szCs w:val="22"/>
        </w:rPr>
        <w:t>*</w:t>
      </w:r>
      <w:r w:rsidRPr="00351ED7">
        <w:rPr>
          <w:rFonts w:ascii="Calibri" w:hAnsi="Calibri" w:cs="Calibri"/>
          <w:bCs/>
          <w:sz w:val="22"/>
          <w:szCs w:val="22"/>
        </w:rPr>
        <w:t>/kobiet</w:t>
      </w:r>
      <w:r w:rsidR="00331534" w:rsidRPr="00351ED7">
        <w:rPr>
          <w:rFonts w:ascii="Calibri" w:hAnsi="Calibri" w:cs="Calibri"/>
          <w:bCs/>
          <w:sz w:val="22"/>
          <w:szCs w:val="22"/>
        </w:rPr>
        <w:t>*</w:t>
      </w:r>
      <w:r w:rsidR="00F21ACA" w:rsidRPr="00351ED7">
        <w:rPr>
          <w:rFonts w:ascii="Calibri" w:hAnsi="Calibri" w:cs="Calibri"/>
          <w:bCs/>
          <w:sz w:val="22"/>
          <w:szCs w:val="22"/>
        </w:rPr>
        <w:t>/………*</w:t>
      </w:r>
      <w:r w:rsidR="00331534" w:rsidRPr="00351ED7">
        <w:rPr>
          <w:rFonts w:ascii="Calibri" w:hAnsi="Calibri" w:cs="Calibri"/>
          <w:bCs/>
          <w:sz w:val="22"/>
          <w:szCs w:val="22"/>
        </w:rPr>
        <w:t>)</w:t>
      </w:r>
    </w:p>
    <w:p w14:paraId="30841646" w14:textId="77777777" w:rsidR="00160AF3" w:rsidRPr="00351ED7" w:rsidRDefault="00160AF3" w:rsidP="00160AF3">
      <w:pPr>
        <w:pStyle w:val="NormalnyWeb"/>
        <w:tabs>
          <w:tab w:val="left" w:pos="720"/>
          <w:tab w:val="left" w:pos="9071"/>
        </w:tabs>
        <w:ind w:left="0"/>
        <w:rPr>
          <w:rFonts w:ascii="Calibri" w:hAnsi="Calibri" w:cs="Calibri"/>
          <w:bCs/>
          <w:sz w:val="22"/>
          <w:szCs w:val="22"/>
        </w:rPr>
      </w:pPr>
    </w:p>
    <w:p w14:paraId="56574D66" w14:textId="77777777" w:rsidR="00160AF3" w:rsidRPr="00351ED7" w:rsidRDefault="00331534"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N</w:t>
      </w:r>
      <w:r w:rsidR="00160AF3" w:rsidRPr="00351ED7">
        <w:rPr>
          <w:rFonts w:ascii="Calibri" w:hAnsi="Calibri" w:cs="Calibri"/>
          <w:bCs/>
          <w:sz w:val="22"/>
          <w:szCs w:val="22"/>
        </w:rPr>
        <w:t xml:space="preserve">a ile osób przewidziana jest </w:t>
      </w:r>
      <w:proofErr w:type="gramStart"/>
      <w:r w:rsidR="00160AF3" w:rsidRPr="00351ED7">
        <w:rPr>
          <w:rFonts w:ascii="Calibri" w:hAnsi="Calibri" w:cs="Calibri"/>
          <w:bCs/>
          <w:sz w:val="22"/>
          <w:szCs w:val="22"/>
        </w:rPr>
        <w:t>placówka</w:t>
      </w:r>
      <w:r w:rsidRPr="00351ED7">
        <w:rPr>
          <w:rFonts w:ascii="Calibri" w:hAnsi="Calibri" w:cs="Calibri"/>
          <w:bCs/>
          <w:sz w:val="22"/>
          <w:szCs w:val="22"/>
        </w:rPr>
        <w:t>?</w:t>
      </w:r>
      <w:r w:rsidR="00160AF3" w:rsidRPr="00351ED7">
        <w:rPr>
          <w:rFonts w:ascii="Calibri" w:hAnsi="Calibri" w:cs="Calibri"/>
          <w:bCs/>
          <w:sz w:val="22"/>
          <w:szCs w:val="22"/>
        </w:rPr>
        <w:t>:</w:t>
      </w:r>
      <w:proofErr w:type="gramEnd"/>
      <w:r w:rsidR="00160AF3" w:rsidRPr="00351ED7">
        <w:rPr>
          <w:rFonts w:ascii="Calibri" w:hAnsi="Calibri" w:cs="Calibri"/>
          <w:bCs/>
          <w:sz w:val="22"/>
          <w:szCs w:val="22"/>
        </w:rPr>
        <w:t xml:space="preserve"> ……………………………………………………………………………………………………</w:t>
      </w:r>
      <w:r w:rsidR="00303637" w:rsidRPr="00351ED7">
        <w:rPr>
          <w:rFonts w:ascii="Calibri" w:hAnsi="Calibri" w:cs="Calibri"/>
          <w:bCs/>
          <w:sz w:val="22"/>
          <w:szCs w:val="22"/>
        </w:rPr>
        <w:t>………</w:t>
      </w:r>
    </w:p>
    <w:p w14:paraId="6E413751" w14:textId="77777777" w:rsidR="00160AF3" w:rsidRPr="00351ED7" w:rsidRDefault="00160AF3" w:rsidP="00160AF3">
      <w:pPr>
        <w:pStyle w:val="NormalnyWeb"/>
        <w:tabs>
          <w:tab w:val="left" w:pos="720"/>
          <w:tab w:val="left" w:pos="9071"/>
        </w:tabs>
        <w:ind w:left="0"/>
        <w:rPr>
          <w:rFonts w:ascii="Calibri" w:hAnsi="Calibri" w:cs="Calibri"/>
          <w:bCs/>
          <w:sz w:val="22"/>
          <w:szCs w:val="22"/>
        </w:rPr>
      </w:pPr>
    </w:p>
    <w:p w14:paraId="56F40287" w14:textId="6FD88EF1" w:rsidR="00F76CD4" w:rsidRPr="00351ED7" w:rsidRDefault="00331534"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D</w:t>
      </w:r>
      <w:r w:rsidR="00160AF3" w:rsidRPr="00351ED7">
        <w:rPr>
          <w:rFonts w:ascii="Calibri" w:hAnsi="Calibri" w:cs="Calibri"/>
          <w:bCs/>
          <w:sz w:val="22"/>
          <w:szCs w:val="22"/>
        </w:rPr>
        <w:t xml:space="preserve">ojazd </w:t>
      </w:r>
      <w:r w:rsidR="00303637" w:rsidRPr="00351ED7">
        <w:rPr>
          <w:rFonts w:ascii="Calibri" w:hAnsi="Calibri" w:cs="Calibri"/>
          <w:bCs/>
          <w:sz w:val="22"/>
          <w:szCs w:val="22"/>
        </w:rPr>
        <w:t xml:space="preserve">do placówki </w:t>
      </w:r>
      <w:r w:rsidR="00160AF3" w:rsidRPr="00351ED7">
        <w:rPr>
          <w:rFonts w:ascii="Calibri" w:hAnsi="Calibri" w:cs="Calibri"/>
          <w:bCs/>
          <w:sz w:val="22"/>
          <w:szCs w:val="22"/>
        </w:rPr>
        <w:t>środkami komunikacji miejskiej</w:t>
      </w:r>
      <w:r w:rsidRPr="00351ED7">
        <w:rPr>
          <w:rFonts w:ascii="Calibri" w:hAnsi="Calibri" w:cs="Calibri"/>
          <w:bCs/>
          <w:sz w:val="22"/>
          <w:szCs w:val="22"/>
        </w:rPr>
        <w:t xml:space="preserve"> z </w:t>
      </w:r>
      <w:r w:rsidR="00F02F39" w:rsidRPr="00351ED7">
        <w:rPr>
          <w:rFonts w:ascii="Calibri" w:hAnsi="Calibri" w:cs="Calibri"/>
          <w:bCs/>
          <w:sz w:val="22"/>
          <w:szCs w:val="22"/>
        </w:rPr>
        <w:t>Rumi</w:t>
      </w:r>
    </w:p>
    <w:p w14:paraId="6A11E8A8" w14:textId="77777777" w:rsidR="00F76CD4" w:rsidRPr="00351ED7" w:rsidRDefault="00F76CD4" w:rsidP="00160AF3">
      <w:pPr>
        <w:pStyle w:val="NormalnyWeb"/>
        <w:tabs>
          <w:tab w:val="left" w:pos="720"/>
          <w:tab w:val="left" w:pos="9071"/>
        </w:tabs>
        <w:ind w:left="0"/>
        <w:rPr>
          <w:rFonts w:ascii="Calibri" w:hAnsi="Calibri" w:cs="Calibri"/>
          <w:bCs/>
          <w:sz w:val="22"/>
          <w:szCs w:val="22"/>
        </w:rPr>
      </w:pPr>
    </w:p>
    <w:p w14:paraId="5CF89BC4" w14:textId="1DC088C9" w:rsidR="00303637" w:rsidRDefault="00331534"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w:t>
      </w:r>
      <w:r w:rsidR="00327EDB">
        <w:rPr>
          <w:rFonts w:ascii="Calibri" w:hAnsi="Calibri" w:cs="Calibri"/>
          <w:bCs/>
          <w:sz w:val="22"/>
          <w:szCs w:val="22"/>
        </w:rPr>
        <w:t>………………………………………………………………………………</w:t>
      </w:r>
    </w:p>
    <w:p w14:paraId="7E4C522B" w14:textId="77777777" w:rsidR="00327EDB" w:rsidRPr="00351ED7" w:rsidRDefault="00327EDB" w:rsidP="00160AF3">
      <w:pPr>
        <w:pStyle w:val="NormalnyWeb"/>
        <w:tabs>
          <w:tab w:val="left" w:pos="720"/>
          <w:tab w:val="left" w:pos="9071"/>
        </w:tabs>
        <w:ind w:left="0"/>
        <w:rPr>
          <w:rFonts w:ascii="Calibri" w:hAnsi="Calibri" w:cs="Calibri"/>
          <w:bCs/>
          <w:sz w:val="22"/>
          <w:szCs w:val="22"/>
        </w:rPr>
      </w:pPr>
    </w:p>
    <w:p w14:paraId="50F942F1" w14:textId="77777777" w:rsidR="00327EDB" w:rsidRDefault="00331534"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W</w:t>
      </w:r>
      <w:r w:rsidR="00160AF3" w:rsidRPr="00351ED7">
        <w:rPr>
          <w:rFonts w:ascii="Calibri" w:hAnsi="Calibri" w:cs="Calibri"/>
          <w:bCs/>
          <w:sz w:val="22"/>
          <w:szCs w:val="22"/>
        </w:rPr>
        <w:t xml:space="preserve"> jakich godzinach funkcjonuje placówka</w:t>
      </w:r>
      <w:r w:rsidR="00303637" w:rsidRPr="00351ED7">
        <w:rPr>
          <w:rFonts w:ascii="Calibri" w:hAnsi="Calibri" w:cs="Calibri"/>
          <w:bCs/>
          <w:sz w:val="22"/>
          <w:szCs w:val="22"/>
        </w:rPr>
        <w:t xml:space="preserve"> </w:t>
      </w:r>
    </w:p>
    <w:p w14:paraId="184357E6" w14:textId="77777777" w:rsidR="00327EDB" w:rsidRDefault="00327EDB" w:rsidP="008221CF">
      <w:pPr>
        <w:pStyle w:val="NormalnyWeb"/>
        <w:tabs>
          <w:tab w:val="left" w:pos="720"/>
          <w:tab w:val="left" w:pos="9071"/>
        </w:tabs>
        <w:ind w:left="0"/>
        <w:jc w:val="left"/>
        <w:rPr>
          <w:rFonts w:ascii="Calibri" w:hAnsi="Calibri" w:cs="Calibri"/>
          <w:bCs/>
          <w:sz w:val="22"/>
          <w:szCs w:val="22"/>
        </w:rPr>
      </w:pPr>
    </w:p>
    <w:p w14:paraId="487C8A24" w14:textId="0589F331" w:rsidR="00160AF3" w:rsidRPr="00351ED7" w:rsidRDefault="00303637"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w:t>
      </w:r>
    </w:p>
    <w:p w14:paraId="6CCC5C0B" w14:textId="77777777" w:rsidR="00160AF3" w:rsidRPr="00351ED7" w:rsidRDefault="00160AF3" w:rsidP="00160AF3">
      <w:pPr>
        <w:autoSpaceDE w:val="0"/>
        <w:autoSpaceDN w:val="0"/>
        <w:adjustRightInd w:val="0"/>
        <w:rPr>
          <w:rFonts w:ascii="Calibri" w:hAnsi="Calibri" w:cs="Calibri"/>
          <w:bCs/>
          <w:sz w:val="22"/>
          <w:szCs w:val="22"/>
        </w:rPr>
      </w:pPr>
    </w:p>
    <w:p w14:paraId="76F41172" w14:textId="6D432388" w:rsidR="002407D0" w:rsidRPr="00351ED7" w:rsidRDefault="00F21ACA" w:rsidP="008E6F4D">
      <w:pPr>
        <w:autoSpaceDE w:val="0"/>
        <w:autoSpaceDN w:val="0"/>
        <w:adjustRightInd w:val="0"/>
        <w:rPr>
          <w:rFonts w:ascii="Calibri" w:hAnsi="Calibri" w:cs="Calibri"/>
          <w:bCs/>
          <w:sz w:val="22"/>
          <w:szCs w:val="22"/>
          <w:lang w:eastAsia="en-US"/>
        </w:rPr>
      </w:pPr>
      <w:r w:rsidRPr="00351ED7">
        <w:rPr>
          <w:rFonts w:ascii="Calibri" w:hAnsi="Calibri" w:cs="Calibri"/>
          <w:bCs/>
          <w:sz w:val="22"/>
          <w:szCs w:val="22"/>
          <w:lang w:eastAsia="en-US"/>
        </w:rPr>
        <w:t>Z</w:t>
      </w:r>
      <w:r w:rsidR="002407D0" w:rsidRPr="00351ED7">
        <w:rPr>
          <w:rFonts w:ascii="Calibri" w:hAnsi="Calibri" w:cs="Calibri"/>
          <w:bCs/>
          <w:sz w:val="22"/>
          <w:szCs w:val="22"/>
          <w:lang w:eastAsia="en-US"/>
        </w:rPr>
        <w:t xml:space="preserve">ałączam </w:t>
      </w:r>
      <w:r w:rsidR="00303637" w:rsidRPr="00351ED7">
        <w:rPr>
          <w:rFonts w:ascii="Calibri" w:hAnsi="Calibri" w:cs="Calibri"/>
          <w:b/>
          <w:bCs/>
          <w:sz w:val="22"/>
          <w:szCs w:val="22"/>
          <w:lang w:eastAsia="en-US"/>
        </w:rPr>
        <w:t>regulamin placówki</w:t>
      </w:r>
      <w:r w:rsidR="002407D0" w:rsidRPr="00351ED7">
        <w:rPr>
          <w:rFonts w:ascii="Calibri" w:hAnsi="Calibri" w:cs="Calibri"/>
          <w:bCs/>
          <w:sz w:val="22"/>
          <w:szCs w:val="22"/>
          <w:lang w:eastAsia="en-US"/>
        </w:rPr>
        <w:t>:</w:t>
      </w:r>
    </w:p>
    <w:p w14:paraId="0C4E4192" w14:textId="77777777" w:rsidR="002407D0" w:rsidRPr="00351ED7" w:rsidRDefault="002407D0" w:rsidP="008E6F4D">
      <w:pPr>
        <w:autoSpaceDE w:val="0"/>
        <w:autoSpaceDN w:val="0"/>
        <w:adjustRightInd w:val="0"/>
        <w:rPr>
          <w:rFonts w:ascii="Calibri" w:hAnsi="Calibri" w:cs="Calibri"/>
          <w:bCs/>
          <w:sz w:val="22"/>
          <w:szCs w:val="22"/>
          <w:lang w:eastAsia="en-US"/>
        </w:rPr>
      </w:pPr>
    </w:p>
    <w:p w14:paraId="4246CCBA" w14:textId="0AE42457" w:rsidR="002407D0" w:rsidRDefault="002407D0" w:rsidP="008E6F4D">
      <w:pPr>
        <w:autoSpaceDE w:val="0"/>
        <w:autoSpaceDN w:val="0"/>
        <w:adjustRightInd w:val="0"/>
        <w:rPr>
          <w:rFonts w:ascii="Calibri" w:hAnsi="Calibri" w:cs="Calibri"/>
          <w:bCs/>
          <w:sz w:val="22"/>
          <w:szCs w:val="22"/>
          <w:lang w:eastAsia="en-US"/>
        </w:rPr>
      </w:pPr>
      <w:r w:rsidRPr="00351ED7">
        <w:rPr>
          <w:rFonts w:ascii="Calibri" w:hAnsi="Calibri" w:cs="Calibri"/>
          <w:bCs/>
          <w:sz w:val="22"/>
          <w:szCs w:val="22"/>
          <w:lang w:eastAsia="en-US"/>
        </w:rPr>
        <w:t>……………………………………………………………………………………………………………………………………………………………</w:t>
      </w:r>
    </w:p>
    <w:p w14:paraId="6D52DEB7" w14:textId="77777777" w:rsidR="00327EDB" w:rsidRPr="00351ED7" w:rsidRDefault="00327EDB" w:rsidP="008E6F4D">
      <w:pPr>
        <w:autoSpaceDE w:val="0"/>
        <w:autoSpaceDN w:val="0"/>
        <w:adjustRightInd w:val="0"/>
        <w:rPr>
          <w:rFonts w:ascii="Calibri" w:hAnsi="Calibri" w:cs="Calibri"/>
          <w:bCs/>
          <w:sz w:val="22"/>
          <w:szCs w:val="22"/>
          <w:lang w:eastAsia="en-US"/>
        </w:rPr>
      </w:pPr>
    </w:p>
    <w:p w14:paraId="3128D7F5" w14:textId="77777777" w:rsidR="00FA0F93" w:rsidRPr="00351ED7" w:rsidRDefault="00FA0F93" w:rsidP="00FA0F93">
      <w:pPr>
        <w:autoSpaceDE w:val="0"/>
        <w:ind w:left="4956" w:hanging="4956"/>
        <w:rPr>
          <w:rFonts w:ascii="Calibri" w:hAnsi="Calibri" w:cs="Calibri"/>
          <w:bCs/>
          <w:i/>
          <w:sz w:val="22"/>
          <w:szCs w:val="22"/>
        </w:rPr>
      </w:pPr>
      <w:r w:rsidRPr="00351ED7">
        <w:rPr>
          <w:rFonts w:ascii="Calibri" w:hAnsi="Calibri" w:cs="Calibri"/>
          <w:b/>
          <w:bCs/>
          <w:i/>
          <w:sz w:val="22"/>
          <w:szCs w:val="22"/>
          <w:u w:val="single"/>
        </w:rPr>
        <w:t>Uwaga:</w:t>
      </w:r>
    </w:p>
    <w:p w14:paraId="06F1AA6C" w14:textId="77777777" w:rsidR="00FA0F93" w:rsidRDefault="00FA0F93" w:rsidP="00495E52">
      <w:pPr>
        <w:autoSpaceDE w:val="0"/>
        <w:rPr>
          <w:rFonts w:ascii="Calibri" w:hAnsi="Calibri" w:cs="Calibri"/>
          <w:bCs/>
          <w:i/>
          <w:sz w:val="22"/>
          <w:szCs w:val="22"/>
        </w:rPr>
      </w:pPr>
      <w:r w:rsidRPr="00351ED7">
        <w:rPr>
          <w:rFonts w:ascii="Calibri" w:hAnsi="Calibri" w:cs="Calibri"/>
          <w:bCs/>
          <w:i/>
          <w:sz w:val="22"/>
          <w:szCs w:val="22"/>
        </w:rPr>
        <w:t xml:space="preserve">Należy podać informacje, które pozwolą ocenić Zamawiającemu, czy Wykonawca spełnia warunek udziału w postępowaniu, opisany w rozdziale </w:t>
      </w:r>
      <w:r w:rsidR="008D5B20" w:rsidRPr="00351ED7">
        <w:rPr>
          <w:rFonts w:ascii="Calibri" w:hAnsi="Calibri" w:cs="Calibri"/>
          <w:bCs/>
          <w:i/>
          <w:sz w:val="22"/>
          <w:szCs w:val="22"/>
        </w:rPr>
        <w:t>II</w:t>
      </w:r>
      <w:r w:rsidRPr="00351ED7">
        <w:rPr>
          <w:rFonts w:ascii="Calibri" w:hAnsi="Calibri" w:cs="Calibri"/>
          <w:bCs/>
          <w:i/>
          <w:sz w:val="22"/>
          <w:szCs w:val="22"/>
        </w:rPr>
        <w:t xml:space="preserve"> </w:t>
      </w:r>
      <w:r w:rsidR="00F21ACA" w:rsidRPr="00351ED7">
        <w:rPr>
          <w:rFonts w:ascii="Calibri" w:hAnsi="Calibri" w:cs="Calibri"/>
          <w:bCs/>
          <w:i/>
          <w:sz w:val="22"/>
          <w:szCs w:val="22"/>
        </w:rPr>
        <w:t>S</w:t>
      </w:r>
      <w:r w:rsidRPr="00351ED7">
        <w:rPr>
          <w:rFonts w:ascii="Calibri" w:hAnsi="Calibri" w:cs="Calibri"/>
          <w:bCs/>
          <w:i/>
          <w:sz w:val="22"/>
          <w:szCs w:val="22"/>
        </w:rPr>
        <w:t>WZ.</w:t>
      </w:r>
    </w:p>
    <w:p w14:paraId="44386A51" w14:textId="77777777" w:rsidR="00327EDB" w:rsidRDefault="00327EDB" w:rsidP="00495E52">
      <w:pPr>
        <w:autoSpaceDE w:val="0"/>
        <w:rPr>
          <w:rFonts w:ascii="Calibri" w:hAnsi="Calibri" w:cs="Calibri"/>
          <w:bCs/>
          <w:i/>
          <w:sz w:val="22"/>
          <w:szCs w:val="22"/>
        </w:rPr>
      </w:pPr>
    </w:p>
    <w:p w14:paraId="43538961" w14:textId="77777777" w:rsidR="00327EDB" w:rsidRPr="00351ED7" w:rsidRDefault="00327EDB" w:rsidP="00495E52">
      <w:pPr>
        <w:autoSpaceDE w:val="0"/>
        <w:rPr>
          <w:rFonts w:ascii="Calibri" w:hAnsi="Calibri" w:cs="Calibri"/>
          <w:bCs/>
          <w:i/>
          <w:sz w:val="22"/>
          <w:szCs w:val="22"/>
        </w:rPr>
      </w:pPr>
    </w:p>
    <w:p w14:paraId="14EC045B" w14:textId="77777777" w:rsidR="00EB507E" w:rsidRPr="00351ED7" w:rsidRDefault="00EB507E" w:rsidP="00EB507E">
      <w:pPr>
        <w:tabs>
          <w:tab w:val="left" w:pos="540"/>
          <w:tab w:val="left" w:pos="9688"/>
        </w:tabs>
        <w:spacing w:after="240"/>
        <w:rPr>
          <w:rFonts w:ascii="Calibri" w:hAnsi="Calibri" w:cs="Calibri"/>
          <w:snapToGrid w:val="0"/>
          <w:sz w:val="22"/>
          <w:szCs w:val="22"/>
        </w:rPr>
      </w:pPr>
      <w:r w:rsidRPr="00351ED7">
        <w:rPr>
          <w:rFonts w:ascii="Calibri" w:hAnsi="Calibri" w:cs="Calibri"/>
          <w:sz w:val="22"/>
          <w:szCs w:val="22"/>
        </w:rPr>
        <w:lastRenderedPageBreak/>
        <w:t xml:space="preserve">Oświadczam, że wszystkie informacje podane w powyższym oświadczeniu </w:t>
      </w:r>
      <w:r w:rsidRPr="00351ED7">
        <w:rPr>
          <w:rFonts w:ascii="Calibri" w:hAnsi="Calibri" w:cs="Calibri"/>
          <w:b/>
          <w:bCs/>
          <w:color w:val="FF0000"/>
          <w:sz w:val="22"/>
          <w:szCs w:val="22"/>
          <w:u w:val="single"/>
        </w:rPr>
        <w:t>są*/nie są*</w:t>
      </w:r>
      <w:r w:rsidRPr="00351ED7">
        <w:rPr>
          <w:rFonts w:ascii="Calibri" w:hAnsi="Calibri" w:cs="Calibri"/>
          <w:sz w:val="22"/>
          <w:szCs w:val="22"/>
        </w:rPr>
        <w:t xml:space="preserve"> </w:t>
      </w:r>
      <w:r w:rsidRPr="00351ED7">
        <w:rPr>
          <w:rFonts w:ascii="Calibri" w:hAnsi="Calibri" w:cs="Calibri"/>
          <w:b/>
          <w:bCs/>
          <w:i/>
          <w:iCs/>
          <w:color w:val="FF0000"/>
          <w:sz w:val="22"/>
          <w:szCs w:val="22"/>
        </w:rPr>
        <w:t xml:space="preserve">(* zaznaczyć właściwe/skreślić usunąć niewłaściwe) </w:t>
      </w:r>
      <w:r w:rsidRPr="00351ED7">
        <w:rPr>
          <w:rFonts w:ascii="Calibri" w:hAnsi="Calibri" w:cs="Calibri"/>
          <w:sz w:val="22"/>
          <w:szCs w:val="22"/>
        </w:rPr>
        <w:t>aktualne na dzień ich złożenia**    i zgodne z prawdą oraz zostały przedstawione z pełną świadomością konsekwencji wprowadzenia Zamawiającego w błąd przy przedstawianiu informacji.</w:t>
      </w:r>
    </w:p>
    <w:p w14:paraId="3D6FC750" w14:textId="77777777" w:rsidR="00EB507E" w:rsidRDefault="00EB507E" w:rsidP="00EB507E">
      <w:pPr>
        <w:pStyle w:val="Tekstprzypisudolnego"/>
        <w:rPr>
          <w:i/>
        </w:rPr>
      </w:pPr>
      <w:r w:rsidRPr="00CB73F9">
        <w:rPr>
          <w:rFonts w:asciiTheme="minorHAnsi" w:hAnsiTheme="minorHAnsi" w:cstheme="minorHAnsi"/>
          <w:b/>
          <w:bCs/>
          <w:sz w:val="18"/>
          <w:szCs w:val="18"/>
        </w:rPr>
        <w:t xml:space="preserve">** </w:t>
      </w:r>
      <w:r w:rsidRPr="00CB73F9">
        <w:rPr>
          <w:i/>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1C24E986" w14:textId="77777777" w:rsidR="00CB73F9" w:rsidRPr="00CB73F9" w:rsidRDefault="00CB73F9" w:rsidP="00EB507E">
      <w:pPr>
        <w:pStyle w:val="Tekstprzypisudolnego"/>
        <w:rPr>
          <w:i/>
        </w:rPr>
      </w:pPr>
    </w:p>
    <w:p w14:paraId="043E2102" w14:textId="77777777" w:rsidR="00EB507E" w:rsidRPr="00CB73F9" w:rsidRDefault="00EB507E" w:rsidP="00EB507E">
      <w:pPr>
        <w:pStyle w:val="Standard"/>
        <w:ind w:left="4956" w:hanging="4956"/>
        <w:rPr>
          <w:rFonts w:asciiTheme="majorHAnsi" w:hAnsiTheme="majorHAnsi" w:cstheme="majorHAnsi"/>
          <w:b/>
          <w:bCs/>
          <w:i/>
          <w:color w:val="FF0000"/>
          <w:sz w:val="20"/>
          <w:szCs w:val="20"/>
          <w:u w:val="single"/>
        </w:rPr>
      </w:pPr>
      <w:r w:rsidRPr="00CB73F9">
        <w:rPr>
          <w:rFonts w:asciiTheme="majorHAnsi" w:hAnsiTheme="majorHAnsi" w:cstheme="majorHAnsi"/>
          <w:b/>
          <w:bCs/>
          <w:i/>
          <w:color w:val="FF0000"/>
          <w:sz w:val="20"/>
          <w:szCs w:val="20"/>
          <w:u w:val="single"/>
        </w:rPr>
        <w:t>Uwaga:</w:t>
      </w:r>
    </w:p>
    <w:p w14:paraId="5E84EE24" w14:textId="77777777" w:rsidR="00EB507E" w:rsidRPr="001920BD" w:rsidRDefault="00EB507E" w:rsidP="00EB507E">
      <w:pPr>
        <w:pStyle w:val="Standard"/>
        <w:rPr>
          <w:rFonts w:asciiTheme="majorHAnsi" w:hAnsiTheme="majorHAnsi" w:cstheme="majorHAnsi"/>
          <w:bCs/>
          <w:i/>
          <w:color w:val="FF0000"/>
          <w:sz w:val="20"/>
          <w:szCs w:val="20"/>
        </w:rPr>
      </w:pPr>
      <w:r w:rsidRPr="00A9711B">
        <w:rPr>
          <w:rFonts w:asciiTheme="majorHAnsi" w:hAnsiTheme="majorHAnsi" w:cstheme="majorHAnsi"/>
          <w:bCs/>
          <w:i/>
          <w:color w:val="FF0000"/>
          <w:sz w:val="20"/>
          <w:szCs w:val="20"/>
        </w:rPr>
        <w:t>W tabeli należy podać informacje, które pozwolą ocenić Zamawiającemu, czy Wykonawca spełnia warunek udziału w postępowaniu, opisany w SWZ.</w:t>
      </w:r>
    </w:p>
    <w:p w14:paraId="2CB0BF8F" w14:textId="77777777" w:rsidR="00EB507E" w:rsidRPr="00B21D03" w:rsidRDefault="00EB507E" w:rsidP="00EB507E">
      <w:pPr>
        <w:pStyle w:val="Standard"/>
        <w:tabs>
          <w:tab w:val="left" w:leader="dot" w:pos="2366"/>
          <w:tab w:val="left" w:leader="dot" w:pos="4411"/>
        </w:tabs>
        <w:spacing w:before="91" w:line="100" w:lineRule="atLeast"/>
        <w:rPr>
          <w:rFonts w:asciiTheme="majorHAnsi" w:hAnsiTheme="majorHAnsi" w:cstheme="majorHAnsi"/>
          <w:color w:val="000000"/>
        </w:rPr>
      </w:pPr>
    </w:p>
    <w:p w14:paraId="13B19AAF" w14:textId="77777777" w:rsidR="00EB507E" w:rsidRPr="00327EDB" w:rsidRDefault="00EB507E" w:rsidP="00327EDB">
      <w:pPr>
        <w:pStyle w:val="Zwykytekst1"/>
        <w:tabs>
          <w:tab w:val="left" w:pos="284"/>
        </w:tabs>
        <w:rPr>
          <w:rFonts w:ascii="Calibri" w:hAnsi="Calibri" w:cs="Calibri"/>
          <w:b/>
          <w:bCs/>
          <w:color w:val="FF0000"/>
          <w:sz w:val="22"/>
          <w:szCs w:val="22"/>
          <w:u w:val="single"/>
        </w:rPr>
      </w:pPr>
      <w:r w:rsidRPr="00327EDB">
        <w:rPr>
          <w:rFonts w:ascii="Calibri" w:hAnsi="Calibri" w:cs="Calibri"/>
          <w:b/>
          <w:bCs/>
          <w:color w:val="FF0000"/>
          <w:sz w:val="22"/>
          <w:szCs w:val="22"/>
          <w:u w:val="single"/>
        </w:rPr>
        <w:t xml:space="preserve">Należy podpisać podpisem kwalifikowanym, podpisem zaufanym lub elektronicznym podpisem osobistym stosownie do SWZ </w:t>
      </w:r>
    </w:p>
    <w:p w14:paraId="4B8462F8" w14:textId="77777777" w:rsidR="00141506" w:rsidRPr="00123598" w:rsidRDefault="00A25AA3" w:rsidP="00123598">
      <w:pPr>
        <w:jc w:val="right"/>
        <w:rPr>
          <w:rFonts w:ascii="Calibri" w:hAnsi="Calibri" w:cs="Calibri"/>
          <w:b/>
          <w:sz w:val="22"/>
          <w:szCs w:val="22"/>
        </w:rPr>
      </w:pPr>
      <w:r w:rsidRPr="00CA4191">
        <w:rPr>
          <w:rFonts w:asciiTheme="minorHAnsi" w:hAnsiTheme="minorHAnsi" w:cstheme="minorHAnsi"/>
          <w:sz w:val="20"/>
          <w:szCs w:val="20"/>
        </w:rPr>
        <w:br w:type="page"/>
      </w:r>
      <w:r w:rsidR="00141506" w:rsidRPr="00123598">
        <w:rPr>
          <w:rFonts w:ascii="Calibri" w:hAnsi="Calibri" w:cs="Calibri"/>
          <w:b/>
          <w:sz w:val="22"/>
          <w:szCs w:val="22"/>
        </w:rPr>
        <w:lastRenderedPageBreak/>
        <w:t xml:space="preserve">Załącznik nr </w:t>
      </w:r>
      <w:r w:rsidR="00FE4FAA" w:rsidRPr="00123598">
        <w:rPr>
          <w:rFonts w:ascii="Calibri" w:hAnsi="Calibri" w:cs="Calibri"/>
          <w:b/>
          <w:sz w:val="22"/>
          <w:szCs w:val="22"/>
        </w:rPr>
        <w:t>6</w:t>
      </w:r>
      <w:r w:rsidR="001802B4" w:rsidRPr="00123598">
        <w:rPr>
          <w:rFonts w:ascii="Calibri" w:hAnsi="Calibri" w:cs="Calibri"/>
          <w:b/>
          <w:sz w:val="22"/>
          <w:szCs w:val="22"/>
        </w:rPr>
        <w:t xml:space="preserve"> </w:t>
      </w:r>
      <w:r w:rsidR="00141506" w:rsidRPr="00123598">
        <w:rPr>
          <w:rFonts w:ascii="Calibri" w:hAnsi="Calibri" w:cs="Calibri"/>
          <w:b/>
          <w:sz w:val="22"/>
          <w:szCs w:val="22"/>
        </w:rPr>
        <w:t xml:space="preserve">do </w:t>
      </w:r>
      <w:r w:rsidR="00A07D90" w:rsidRPr="00123598">
        <w:rPr>
          <w:rFonts w:ascii="Calibri" w:hAnsi="Calibri" w:cs="Calibri"/>
          <w:b/>
          <w:sz w:val="22"/>
          <w:szCs w:val="22"/>
        </w:rPr>
        <w:t>S</w:t>
      </w:r>
      <w:r w:rsidR="00141506" w:rsidRPr="00123598">
        <w:rPr>
          <w:rFonts w:ascii="Calibri" w:hAnsi="Calibri" w:cs="Calibri"/>
          <w:b/>
          <w:sz w:val="22"/>
          <w:szCs w:val="22"/>
        </w:rPr>
        <w:t>WZ</w:t>
      </w:r>
    </w:p>
    <w:p w14:paraId="073E7C94" w14:textId="69296E0B" w:rsidR="0084670A" w:rsidRPr="00123598" w:rsidRDefault="0084670A" w:rsidP="00123598">
      <w:pPr>
        <w:jc w:val="right"/>
        <w:outlineLvl w:val="0"/>
        <w:rPr>
          <w:rFonts w:ascii="Calibri" w:hAnsi="Calibri" w:cs="Calibri"/>
          <w:b/>
          <w:sz w:val="22"/>
          <w:szCs w:val="22"/>
        </w:rPr>
      </w:pPr>
      <w:r w:rsidRPr="00123598">
        <w:rPr>
          <w:rFonts w:ascii="Calibri" w:hAnsi="Calibri" w:cs="Calibri"/>
          <w:b/>
          <w:sz w:val="22"/>
          <w:szCs w:val="22"/>
        </w:rPr>
        <w:t>DA.221.</w:t>
      </w:r>
      <w:r w:rsidR="00123598">
        <w:rPr>
          <w:rFonts w:ascii="Calibri" w:hAnsi="Calibri" w:cs="Calibri"/>
          <w:b/>
          <w:sz w:val="22"/>
          <w:szCs w:val="22"/>
        </w:rPr>
        <w:t>13</w:t>
      </w:r>
      <w:r w:rsidRPr="00123598">
        <w:rPr>
          <w:rFonts w:ascii="Calibri" w:hAnsi="Calibri" w:cs="Calibri"/>
          <w:b/>
          <w:sz w:val="22"/>
          <w:szCs w:val="22"/>
        </w:rPr>
        <w:t>.2025</w:t>
      </w:r>
    </w:p>
    <w:p w14:paraId="0CAE7BCB" w14:textId="77777777" w:rsidR="002D6050" w:rsidRPr="00123598" w:rsidRDefault="002D6050" w:rsidP="00123598">
      <w:pPr>
        <w:autoSpaceDE w:val="0"/>
        <w:autoSpaceDN w:val="0"/>
        <w:adjustRightInd w:val="0"/>
        <w:jc w:val="center"/>
        <w:rPr>
          <w:rFonts w:ascii="Calibri" w:hAnsi="Calibri" w:cs="Calibri"/>
          <w:sz w:val="22"/>
          <w:szCs w:val="22"/>
        </w:rPr>
      </w:pPr>
      <w:r w:rsidRPr="00123598">
        <w:rPr>
          <w:rFonts w:ascii="Calibri" w:hAnsi="Calibri" w:cs="Calibri"/>
          <w:sz w:val="22"/>
          <w:szCs w:val="22"/>
        </w:rPr>
        <w:t>UMOWA Nr</w:t>
      </w:r>
    </w:p>
    <w:p w14:paraId="1CCFE24E" w14:textId="77777777" w:rsidR="002D6050" w:rsidRPr="00123598" w:rsidRDefault="002D6050" w:rsidP="00123598">
      <w:pPr>
        <w:autoSpaceDE w:val="0"/>
        <w:autoSpaceDN w:val="0"/>
        <w:adjustRightInd w:val="0"/>
        <w:jc w:val="center"/>
        <w:rPr>
          <w:rFonts w:ascii="Calibri" w:hAnsi="Calibri" w:cs="Calibri"/>
          <w:sz w:val="22"/>
          <w:szCs w:val="22"/>
        </w:rPr>
      </w:pPr>
    </w:p>
    <w:p w14:paraId="6E298FB8" w14:textId="63FB1941" w:rsidR="00415F74" w:rsidRPr="00123598" w:rsidRDefault="00415F74" w:rsidP="00123598">
      <w:pPr>
        <w:pStyle w:val="Standard"/>
        <w:rPr>
          <w:rFonts w:ascii="Calibri" w:hAnsi="Calibri" w:cs="Calibri"/>
          <w:sz w:val="22"/>
          <w:szCs w:val="22"/>
        </w:rPr>
      </w:pPr>
      <w:r w:rsidRPr="00123598">
        <w:rPr>
          <w:rFonts w:ascii="Calibri" w:hAnsi="Calibri" w:cs="Calibri"/>
          <w:sz w:val="22"/>
          <w:szCs w:val="22"/>
        </w:rPr>
        <w:t xml:space="preserve">zawarta w dniu ................................................w </w:t>
      </w:r>
      <w:r w:rsidR="00787601">
        <w:rPr>
          <w:rFonts w:ascii="Calibri" w:hAnsi="Calibri" w:cs="Calibri"/>
          <w:sz w:val="22"/>
          <w:szCs w:val="22"/>
        </w:rPr>
        <w:t>........*</w:t>
      </w:r>
      <w:r w:rsidRPr="00123598">
        <w:rPr>
          <w:rFonts w:ascii="Calibri" w:hAnsi="Calibri" w:cs="Calibri"/>
          <w:sz w:val="22"/>
          <w:szCs w:val="22"/>
        </w:rPr>
        <w:t>, pomiędzy</w:t>
      </w:r>
    </w:p>
    <w:p w14:paraId="4B7B6753" w14:textId="6231B586" w:rsidR="00415F74" w:rsidRPr="00123598" w:rsidRDefault="00415F74" w:rsidP="00123598">
      <w:pPr>
        <w:pStyle w:val="Standard"/>
        <w:rPr>
          <w:rFonts w:ascii="Calibri" w:hAnsi="Calibri" w:cs="Calibri"/>
          <w:sz w:val="22"/>
          <w:szCs w:val="22"/>
        </w:rPr>
      </w:pPr>
      <w:r w:rsidRPr="00123598">
        <w:rPr>
          <w:rFonts w:ascii="Calibri" w:hAnsi="Calibri" w:cs="Calibri"/>
          <w:b/>
          <w:bCs/>
          <w:sz w:val="22"/>
          <w:szCs w:val="22"/>
        </w:rPr>
        <w:t xml:space="preserve">Nabywcą: </w:t>
      </w:r>
      <w:r w:rsidR="00755CB4" w:rsidRPr="00123598">
        <w:rPr>
          <w:rFonts w:ascii="Calibri" w:hAnsi="Calibri" w:cs="Calibri"/>
          <w:b/>
          <w:bCs/>
          <w:sz w:val="22"/>
          <w:szCs w:val="22"/>
        </w:rPr>
        <w:t>………</w:t>
      </w:r>
      <w:r w:rsidRPr="00123598">
        <w:rPr>
          <w:rFonts w:ascii="Calibri" w:hAnsi="Calibri" w:cs="Calibri"/>
          <w:sz w:val="22"/>
          <w:szCs w:val="22"/>
        </w:rPr>
        <w:t xml:space="preserve">. ……………… </w:t>
      </w:r>
      <w:r w:rsidRPr="00123598">
        <w:rPr>
          <w:rFonts w:ascii="Calibri" w:hAnsi="Calibri" w:cs="Calibri"/>
          <w:b/>
          <w:sz w:val="22"/>
          <w:szCs w:val="22"/>
        </w:rPr>
        <w:t>Odbiorcą (Płatnikiem):</w:t>
      </w:r>
      <w:r w:rsidRPr="00123598">
        <w:rPr>
          <w:rFonts w:ascii="Calibri" w:hAnsi="Calibri" w:cs="Calibri"/>
          <w:b/>
          <w:bCs/>
          <w:sz w:val="22"/>
          <w:szCs w:val="22"/>
        </w:rPr>
        <w:t xml:space="preserve">  </w:t>
      </w:r>
      <w:r w:rsidR="00755CB4" w:rsidRPr="00123598">
        <w:rPr>
          <w:rFonts w:ascii="Calibri" w:hAnsi="Calibri" w:cs="Calibri"/>
          <w:b/>
          <w:bCs/>
          <w:sz w:val="22"/>
          <w:szCs w:val="22"/>
        </w:rPr>
        <w:t>…………………</w:t>
      </w:r>
      <w:r w:rsidRPr="00123598">
        <w:rPr>
          <w:rFonts w:ascii="Calibri" w:hAnsi="Calibri" w:cs="Calibri"/>
          <w:b/>
          <w:bCs/>
          <w:sz w:val="22"/>
          <w:szCs w:val="22"/>
        </w:rPr>
        <w:t xml:space="preserve"> </w:t>
      </w:r>
      <w:r w:rsidRPr="00123598">
        <w:rPr>
          <w:rFonts w:ascii="Calibri" w:hAnsi="Calibri" w:cs="Calibri"/>
          <w:sz w:val="22"/>
          <w:szCs w:val="22"/>
        </w:rPr>
        <w:t xml:space="preserve">z siedzibą w </w:t>
      </w:r>
      <w:r w:rsidR="00755CB4" w:rsidRPr="00123598">
        <w:rPr>
          <w:rFonts w:ascii="Calibri" w:hAnsi="Calibri" w:cs="Calibri"/>
          <w:sz w:val="22"/>
          <w:szCs w:val="22"/>
        </w:rPr>
        <w:t>……………………</w:t>
      </w:r>
      <w:r w:rsidRPr="00123598">
        <w:rPr>
          <w:rFonts w:ascii="Calibri" w:hAnsi="Calibri" w:cs="Calibri"/>
          <w:sz w:val="22"/>
          <w:szCs w:val="22"/>
        </w:rPr>
        <w:t>,</w:t>
      </w:r>
    </w:p>
    <w:p w14:paraId="5837C121" w14:textId="77777777" w:rsidR="00415F74" w:rsidRPr="00123598" w:rsidRDefault="00415F74" w:rsidP="00123598">
      <w:pPr>
        <w:pStyle w:val="Standard"/>
        <w:rPr>
          <w:rFonts w:ascii="Calibri" w:hAnsi="Calibri" w:cs="Calibri"/>
          <w:sz w:val="22"/>
          <w:szCs w:val="22"/>
        </w:rPr>
      </w:pPr>
      <w:r w:rsidRPr="00123598">
        <w:rPr>
          <w:rFonts w:ascii="Calibri" w:hAnsi="Calibri" w:cs="Calibri"/>
          <w:sz w:val="22"/>
          <w:szCs w:val="22"/>
        </w:rPr>
        <w:t>zwanym dalej „</w:t>
      </w:r>
      <w:r w:rsidRPr="00123598">
        <w:rPr>
          <w:rFonts w:ascii="Calibri" w:hAnsi="Calibri" w:cs="Calibri"/>
          <w:b/>
          <w:sz w:val="22"/>
          <w:szCs w:val="22"/>
        </w:rPr>
        <w:t>Zamawiającym</w:t>
      </w:r>
      <w:r w:rsidRPr="00123598">
        <w:rPr>
          <w:rFonts w:ascii="Calibri" w:hAnsi="Calibri" w:cs="Calibri"/>
          <w:sz w:val="22"/>
          <w:szCs w:val="22"/>
        </w:rPr>
        <w:t>”, reprezentowanym przez:</w:t>
      </w:r>
    </w:p>
    <w:p w14:paraId="6DF8F0FE" w14:textId="77777777" w:rsidR="00415F74" w:rsidRPr="00123598" w:rsidRDefault="00415F74" w:rsidP="00123598">
      <w:pPr>
        <w:autoSpaceDE w:val="0"/>
        <w:autoSpaceDN w:val="0"/>
        <w:adjustRightInd w:val="0"/>
        <w:jc w:val="left"/>
        <w:rPr>
          <w:rFonts w:ascii="Calibri" w:hAnsi="Calibri" w:cs="Calibri"/>
          <w:sz w:val="22"/>
          <w:szCs w:val="22"/>
        </w:rPr>
      </w:pPr>
      <w:r w:rsidRPr="00123598">
        <w:rPr>
          <w:rFonts w:ascii="Calibri" w:hAnsi="Calibri" w:cs="Calibri"/>
          <w:sz w:val="22"/>
          <w:szCs w:val="22"/>
        </w:rPr>
        <w:t>........................................................ ..................................,</w:t>
      </w:r>
    </w:p>
    <w:p w14:paraId="02423098" w14:textId="77777777" w:rsidR="002D6050" w:rsidRPr="00123598" w:rsidRDefault="002D6050" w:rsidP="00123598">
      <w:pPr>
        <w:autoSpaceDE w:val="0"/>
        <w:autoSpaceDN w:val="0"/>
        <w:adjustRightInd w:val="0"/>
        <w:jc w:val="left"/>
        <w:rPr>
          <w:rFonts w:ascii="Calibri" w:hAnsi="Calibri" w:cs="Calibri"/>
          <w:sz w:val="22"/>
          <w:szCs w:val="22"/>
        </w:rPr>
      </w:pPr>
      <w:r w:rsidRPr="00123598">
        <w:rPr>
          <w:rFonts w:ascii="Calibri" w:hAnsi="Calibri" w:cs="Calibri"/>
          <w:sz w:val="22"/>
          <w:szCs w:val="22"/>
        </w:rPr>
        <w:t>a</w:t>
      </w:r>
    </w:p>
    <w:p w14:paraId="404EF57C" w14:textId="77777777" w:rsidR="002D6050" w:rsidRPr="00123598" w:rsidRDefault="002D6050" w:rsidP="00123598">
      <w:pPr>
        <w:autoSpaceDE w:val="0"/>
        <w:autoSpaceDN w:val="0"/>
        <w:adjustRightInd w:val="0"/>
        <w:jc w:val="left"/>
        <w:rPr>
          <w:rFonts w:ascii="Calibri" w:hAnsi="Calibri" w:cs="Calibri"/>
          <w:sz w:val="22"/>
          <w:szCs w:val="22"/>
        </w:rPr>
      </w:pPr>
      <w:r w:rsidRPr="00123598">
        <w:rPr>
          <w:rStyle w:val="Odwoanieprzypisudolnego"/>
          <w:rFonts w:ascii="Calibri" w:hAnsi="Calibri" w:cs="Calibri"/>
          <w:sz w:val="22"/>
          <w:szCs w:val="22"/>
        </w:rPr>
        <w:footnoteReference w:id="1"/>
      </w:r>
    </w:p>
    <w:p w14:paraId="302C6DB7"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w:t>
      </w:r>
    </w:p>
    <w:p w14:paraId="3379E3E4"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z siedzibą w .................................................. ul. .......................................................................................................</w:t>
      </w:r>
    </w:p>
    <w:p w14:paraId="66287692"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wpisanym do rejestru ...............................................................................................................................................</w:t>
      </w:r>
    </w:p>
    <w:p w14:paraId="3959A996"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zwanym w treści umowy „</w:t>
      </w:r>
      <w:r w:rsidRPr="00123598">
        <w:rPr>
          <w:rFonts w:ascii="Calibri" w:hAnsi="Calibri" w:cs="Calibri"/>
          <w:b/>
          <w:sz w:val="22"/>
          <w:szCs w:val="22"/>
        </w:rPr>
        <w:t>Wykonawcą</w:t>
      </w:r>
      <w:r w:rsidRPr="00123598">
        <w:rPr>
          <w:rFonts w:ascii="Calibri" w:hAnsi="Calibri" w:cs="Calibri"/>
          <w:sz w:val="22"/>
          <w:szCs w:val="22"/>
        </w:rPr>
        <w:t>” w imieniu i na rzecz którego działają:</w:t>
      </w:r>
    </w:p>
    <w:p w14:paraId="3FCBC492"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1. ..........................................................................................................................</w:t>
      </w:r>
    </w:p>
    <w:p w14:paraId="0740F028"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2. ..........................................................................................................................</w:t>
      </w:r>
    </w:p>
    <w:p w14:paraId="6149DD36" w14:textId="77777777" w:rsidR="002D6050" w:rsidRPr="00123598" w:rsidRDefault="002D6050" w:rsidP="00123598">
      <w:pPr>
        <w:autoSpaceDE w:val="0"/>
        <w:autoSpaceDN w:val="0"/>
        <w:adjustRightInd w:val="0"/>
        <w:rPr>
          <w:rFonts w:ascii="Calibri" w:hAnsi="Calibri" w:cs="Calibri"/>
          <w:b/>
          <w:sz w:val="22"/>
          <w:szCs w:val="22"/>
        </w:rPr>
      </w:pPr>
      <w:r w:rsidRPr="00123598">
        <w:rPr>
          <w:rFonts w:ascii="Calibri" w:hAnsi="Calibri" w:cs="Calibri"/>
          <w:sz w:val="22"/>
          <w:szCs w:val="22"/>
        </w:rPr>
        <w:t>wspólnie dalej zwane ,,</w:t>
      </w:r>
      <w:r w:rsidRPr="00123598">
        <w:rPr>
          <w:rFonts w:ascii="Calibri" w:hAnsi="Calibri" w:cs="Calibri"/>
          <w:b/>
          <w:sz w:val="22"/>
          <w:szCs w:val="22"/>
        </w:rPr>
        <w:t>Stronami” a z osobna ,,Stroną”</w:t>
      </w:r>
    </w:p>
    <w:p w14:paraId="69B840AC" w14:textId="77777777" w:rsidR="002D6050" w:rsidRPr="00123598" w:rsidRDefault="002D6050" w:rsidP="00123598">
      <w:pPr>
        <w:autoSpaceDE w:val="0"/>
        <w:autoSpaceDN w:val="0"/>
        <w:adjustRightInd w:val="0"/>
        <w:rPr>
          <w:rFonts w:ascii="Calibri" w:hAnsi="Calibri" w:cs="Calibri"/>
          <w:b/>
          <w:sz w:val="22"/>
          <w:szCs w:val="22"/>
        </w:rPr>
      </w:pPr>
    </w:p>
    <w:p w14:paraId="5C960171" w14:textId="6A3E09C5" w:rsidR="002D6050" w:rsidRPr="001D6E36" w:rsidRDefault="002D6050" w:rsidP="00123598">
      <w:pPr>
        <w:ind w:right="176"/>
        <w:rPr>
          <w:rFonts w:ascii="Calibri" w:hAnsi="Calibri" w:cs="Calibri"/>
          <w:sz w:val="22"/>
          <w:szCs w:val="22"/>
        </w:rPr>
      </w:pPr>
      <w:r w:rsidRPr="001D6E36">
        <w:rPr>
          <w:rFonts w:ascii="Calibri" w:hAnsi="Calibri" w:cs="Calibri"/>
          <w:sz w:val="22"/>
          <w:szCs w:val="22"/>
        </w:rPr>
        <w:t xml:space="preserve">na podstawie art. 275 pkt </w:t>
      </w:r>
      <w:r w:rsidR="00911AE1" w:rsidRPr="001D6E36">
        <w:rPr>
          <w:rFonts w:ascii="Calibri" w:hAnsi="Calibri" w:cs="Calibri"/>
          <w:sz w:val="22"/>
          <w:szCs w:val="22"/>
        </w:rPr>
        <w:t>2</w:t>
      </w:r>
      <w:r w:rsidRPr="001D6E36">
        <w:rPr>
          <w:rFonts w:ascii="Calibri" w:hAnsi="Calibri" w:cs="Calibri"/>
          <w:sz w:val="22"/>
          <w:szCs w:val="22"/>
        </w:rPr>
        <w:t xml:space="preserve"> w związku z art. 359 pkt 2 ustawy </w:t>
      </w:r>
      <w:r w:rsidRPr="001D6E36">
        <w:rPr>
          <w:rFonts w:ascii="Calibri" w:hAnsi="Calibri" w:cs="Calibri"/>
          <w:sz w:val="22"/>
          <w:szCs w:val="22"/>
        </w:rPr>
        <w:br/>
        <w:t xml:space="preserve">z dnia 11 września 2019 r. Prawo zamówień publicznych </w:t>
      </w:r>
      <w:r w:rsidR="00BE675C" w:rsidRPr="001D6E36">
        <w:rPr>
          <w:rFonts w:ascii="Calibri" w:hAnsi="Calibri" w:cs="Calibri"/>
          <w:bCs/>
          <w:snapToGrid w:val="0"/>
          <w:sz w:val="22"/>
          <w:szCs w:val="22"/>
        </w:rPr>
        <w:t xml:space="preserve">(t.j. Dz. U. </w:t>
      </w:r>
      <w:r w:rsidR="00BE675C" w:rsidRPr="001D6E36">
        <w:rPr>
          <w:rFonts w:ascii="Calibri" w:hAnsi="Calibri" w:cs="Calibri"/>
          <w:bCs/>
          <w:snapToGrid w:val="0"/>
          <w:sz w:val="22"/>
          <w:szCs w:val="22"/>
          <w:lang w:bidi="fa-IR"/>
        </w:rPr>
        <w:t>2024 r. poz. 1320</w:t>
      </w:r>
      <w:r w:rsidR="00A10400">
        <w:rPr>
          <w:rFonts w:ascii="Calibri" w:hAnsi="Calibri" w:cs="Calibri"/>
          <w:bCs/>
          <w:snapToGrid w:val="0"/>
          <w:sz w:val="22"/>
          <w:szCs w:val="22"/>
          <w:lang w:bidi="fa-IR"/>
        </w:rPr>
        <w:t xml:space="preserve"> z późn. zm.</w:t>
      </w:r>
      <w:r w:rsidR="00BE675C" w:rsidRPr="001D6E36">
        <w:rPr>
          <w:rFonts w:ascii="Calibri" w:hAnsi="Calibri" w:cs="Calibri"/>
          <w:bCs/>
          <w:snapToGrid w:val="0"/>
          <w:sz w:val="22"/>
          <w:szCs w:val="22"/>
          <w:lang w:bidi="fa-IR"/>
        </w:rPr>
        <w:t>)</w:t>
      </w:r>
      <w:r w:rsidR="00BE675C" w:rsidRPr="001D6E36">
        <w:rPr>
          <w:rFonts w:ascii="Calibri" w:hAnsi="Calibri" w:cs="Calibri"/>
          <w:b/>
          <w:snapToGrid w:val="0"/>
          <w:sz w:val="22"/>
          <w:szCs w:val="22"/>
        </w:rPr>
        <w:t xml:space="preserve"> </w:t>
      </w:r>
      <w:r w:rsidRPr="001D6E36">
        <w:rPr>
          <w:rFonts w:ascii="Calibri" w:hAnsi="Calibri" w:cs="Calibri"/>
          <w:sz w:val="22"/>
          <w:szCs w:val="22"/>
        </w:rPr>
        <w:t>zwanej dalej „ustawą Pzp” - Wykonawca został wyłoniony w postępowaniu nr………………………</w:t>
      </w:r>
      <w:proofErr w:type="gramStart"/>
      <w:r w:rsidRPr="001D6E36">
        <w:rPr>
          <w:rFonts w:ascii="Calibri" w:hAnsi="Calibri" w:cs="Calibri"/>
          <w:sz w:val="22"/>
          <w:szCs w:val="22"/>
        </w:rPr>
        <w:t>…….</w:t>
      </w:r>
      <w:proofErr w:type="gramEnd"/>
      <w:r w:rsidRPr="001D6E36">
        <w:rPr>
          <w:rFonts w:ascii="Calibri" w:hAnsi="Calibri" w:cs="Calibri"/>
          <w:sz w:val="22"/>
          <w:szCs w:val="22"/>
        </w:rPr>
        <w:t xml:space="preserve">o udzielenie zamówienia publicznego prowadzonego w trybie podstawowym </w:t>
      </w:r>
      <w:r w:rsidR="00F26B76" w:rsidRPr="001D6E36">
        <w:rPr>
          <w:rFonts w:ascii="Calibri" w:hAnsi="Calibri" w:cs="Calibri"/>
          <w:sz w:val="22"/>
          <w:szCs w:val="22"/>
        </w:rPr>
        <w:t xml:space="preserve">z </w:t>
      </w:r>
      <w:r w:rsidR="00906D3A" w:rsidRPr="001D6E36">
        <w:rPr>
          <w:rFonts w:ascii="Calibri" w:hAnsi="Calibri" w:cs="Calibri"/>
          <w:sz w:val="22"/>
          <w:szCs w:val="22"/>
        </w:rPr>
        <w:t>możliwością</w:t>
      </w:r>
      <w:r w:rsidRPr="001D6E36">
        <w:rPr>
          <w:rFonts w:ascii="Calibri" w:hAnsi="Calibri" w:cs="Calibri"/>
          <w:sz w:val="22"/>
          <w:szCs w:val="22"/>
        </w:rPr>
        <w:t xml:space="preserve"> przeprowadzenia negocjacji na „……………………………</w:t>
      </w:r>
      <w:proofErr w:type="gramStart"/>
      <w:r w:rsidRPr="001D6E36">
        <w:rPr>
          <w:rFonts w:ascii="Calibri" w:hAnsi="Calibri" w:cs="Calibri"/>
          <w:sz w:val="22"/>
          <w:szCs w:val="22"/>
        </w:rPr>
        <w:t>…….</w:t>
      </w:r>
      <w:proofErr w:type="gramEnd"/>
      <w:r w:rsidRPr="001D6E36">
        <w:rPr>
          <w:rFonts w:ascii="Calibri" w:hAnsi="Calibri" w:cs="Calibri"/>
          <w:sz w:val="22"/>
          <w:szCs w:val="22"/>
        </w:rPr>
        <w:t xml:space="preserve">”, dla usług społecznych poniżej progów unijnych, </w:t>
      </w:r>
    </w:p>
    <w:p w14:paraId="01C228AB" w14:textId="77777777" w:rsidR="002D6050" w:rsidRPr="001D6E36" w:rsidRDefault="002D6050" w:rsidP="00123598">
      <w:pPr>
        <w:ind w:right="176"/>
        <w:rPr>
          <w:rFonts w:ascii="Calibri" w:hAnsi="Calibri" w:cs="Calibri"/>
          <w:sz w:val="22"/>
          <w:szCs w:val="22"/>
        </w:rPr>
      </w:pPr>
      <w:r w:rsidRPr="001D6E36">
        <w:rPr>
          <w:rFonts w:ascii="Calibri" w:hAnsi="Calibri" w:cs="Calibri"/>
          <w:sz w:val="22"/>
          <w:szCs w:val="22"/>
        </w:rPr>
        <w:lastRenderedPageBreak/>
        <w:t>o następującej treści:</w:t>
      </w:r>
    </w:p>
    <w:p w14:paraId="109EC8B8" w14:textId="77777777" w:rsidR="002D6050" w:rsidRPr="00123598" w:rsidRDefault="002D6050" w:rsidP="00123598">
      <w:pPr>
        <w:pStyle w:val="Akapitzlist2"/>
        <w:widowControl/>
        <w:spacing w:after="0" w:line="240" w:lineRule="auto"/>
        <w:ind w:left="0"/>
        <w:jc w:val="both"/>
        <w:rPr>
          <w:rFonts w:ascii="Calibri" w:hAnsi="Calibri" w:cs="Calibri"/>
          <w:color w:val="auto"/>
          <w:sz w:val="22"/>
          <w:szCs w:val="22"/>
        </w:rPr>
      </w:pPr>
    </w:p>
    <w:p w14:paraId="3686EED9" w14:textId="77777777" w:rsidR="002D6050" w:rsidRPr="00123598" w:rsidRDefault="002D6050" w:rsidP="00123598">
      <w:pPr>
        <w:jc w:val="center"/>
        <w:rPr>
          <w:rFonts w:ascii="Calibri" w:hAnsi="Calibri" w:cs="Calibri"/>
          <w:b/>
          <w:sz w:val="22"/>
          <w:szCs w:val="22"/>
        </w:rPr>
      </w:pPr>
      <w:r w:rsidRPr="00123598">
        <w:rPr>
          <w:rFonts w:ascii="Calibri" w:hAnsi="Calibri" w:cs="Calibri"/>
          <w:b/>
          <w:sz w:val="22"/>
          <w:szCs w:val="22"/>
        </w:rPr>
        <w:t>§ 1.</w:t>
      </w:r>
      <w:r w:rsidRPr="00123598">
        <w:rPr>
          <w:rFonts w:ascii="Calibri" w:hAnsi="Calibri" w:cs="Calibri"/>
          <w:b/>
          <w:sz w:val="22"/>
          <w:szCs w:val="22"/>
          <w:vertAlign w:val="superscript"/>
        </w:rPr>
        <w:t>* w zależności od zadania/części zamówienia</w:t>
      </w:r>
    </w:p>
    <w:p w14:paraId="7185C78E" w14:textId="49EC3CB9" w:rsidR="002D6050" w:rsidRPr="00123598" w:rsidRDefault="002D6050" w:rsidP="00123598">
      <w:pPr>
        <w:pStyle w:val="Akapitzlist"/>
        <w:numPr>
          <w:ilvl w:val="0"/>
          <w:numId w:val="39"/>
        </w:numPr>
        <w:tabs>
          <w:tab w:val="num" w:pos="426"/>
        </w:tabs>
        <w:autoSpaceDE w:val="0"/>
        <w:autoSpaceDN w:val="0"/>
        <w:adjustRightInd w:val="0"/>
        <w:spacing w:after="0" w:line="240" w:lineRule="auto"/>
        <w:ind w:left="448" w:hanging="448"/>
        <w:rPr>
          <w:rFonts w:cs="Calibri"/>
          <w:i/>
          <w:iCs/>
        </w:rPr>
      </w:pPr>
      <w:r w:rsidRPr="00123598">
        <w:rPr>
          <w:rFonts w:cs="Calibri"/>
        </w:rPr>
        <w:t xml:space="preserve">Przedmiotem umowy jest świadczenie przez </w:t>
      </w:r>
      <w:r w:rsidRPr="00123598">
        <w:rPr>
          <w:rFonts w:cs="Calibri"/>
          <w:b/>
        </w:rPr>
        <w:t>Wykonawcę</w:t>
      </w:r>
      <w:r w:rsidRPr="00123598">
        <w:rPr>
          <w:rFonts w:cs="Calibri"/>
        </w:rPr>
        <w:t xml:space="preserve"> usług schronienia: /schroniska</w:t>
      </w:r>
      <w:r w:rsidR="00911AE1" w:rsidRPr="00123598">
        <w:rPr>
          <w:rFonts w:cs="Calibri"/>
        </w:rPr>
        <w:t>*</w:t>
      </w:r>
      <w:r w:rsidR="00F26B76" w:rsidRPr="00123598">
        <w:rPr>
          <w:rFonts w:cs="Calibri"/>
        </w:rPr>
        <w:t>/schroniska z usługami opiekuńczymi*/</w:t>
      </w:r>
      <w:r w:rsidR="00793D65" w:rsidRPr="00123598">
        <w:rPr>
          <w:rFonts w:cs="Calibri"/>
        </w:rPr>
        <w:t xml:space="preserve"> </w:t>
      </w:r>
      <w:r w:rsidRPr="00123598">
        <w:rPr>
          <w:rFonts w:cs="Calibri"/>
          <w:bCs/>
        </w:rPr>
        <w:t xml:space="preserve">wraz z </w:t>
      </w:r>
      <w:r w:rsidRPr="00123598">
        <w:rPr>
          <w:rFonts w:cs="Calibri"/>
        </w:rPr>
        <w:t>możliwością spożycia jednego gorącego posiłku dziennie* / lub</w:t>
      </w:r>
      <w:r w:rsidR="00505AE4" w:rsidRPr="00123598">
        <w:rPr>
          <w:rFonts w:cs="Calibri"/>
        </w:rPr>
        <w:t xml:space="preserve"> do</w:t>
      </w:r>
      <w:r w:rsidRPr="00123598">
        <w:rPr>
          <w:rFonts w:cs="Calibri"/>
        </w:rPr>
        <w:t xml:space="preserve"> trzech posiłków dziennie (w tym jednego gorącego) (całodziennego wyżywienia)* /oraz usług ukierunkowanych na wzmacnianie aktywności społecznej, wyjście z bezdomności i uzyskanie samodzielności życiowej, </w:t>
      </w:r>
      <w:r w:rsidR="00505AE4" w:rsidRPr="00123598">
        <w:rPr>
          <w:rFonts w:cs="Calibri"/>
        </w:rPr>
        <w:t>/</w:t>
      </w:r>
      <w:r w:rsidRPr="00123598">
        <w:rPr>
          <w:rFonts w:cs="Calibri"/>
        </w:rPr>
        <w:t>dla osób bezdomnych</w:t>
      </w:r>
      <w:r w:rsidRPr="00123598">
        <w:rPr>
          <w:rFonts w:cs="Calibri"/>
          <w:bCs/>
        </w:rPr>
        <w:t xml:space="preserve"> - Ś</w:t>
      </w:r>
      <w:r w:rsidR="00C65B07" w:rsidRPr="00123598">
        <w:rPr>
          <w:rFonts w:cs="Calibri"/>
          <w:bCs/>
        </w:rPr>
        <w:t>wiadczeniobiorców M</w:t>
      </w:r>
      <w:r w:rsidRPr="00123598">
        <w:rPr>
          <w:rFonts w:cs="Calibri"/>
          <w:bCs/>
        </w:rPr>
        <w:t>OPS tj. ............................</w:t>
      </w:r>
      <w:r w:rsidRPr="00123598">
        <w:rPr>
          <w:rFonts w:cs="Calibri"/>
          <w:i/>
        </w:rPr>
        <w:t xml:space="preserve"> (w zależności od części zamówienia, której dotyczy umowa</w:t>
      </w:r>
      <w:r w:rsidRPr="00123598">
        <w:rPr>
          <w:rFonts w:cs="Calibri"/>
          <w:bCs/>
        </w:rPr>
        <w:t xml:space="preserve">) </w:t>
      </w:r>
      <w:r w:rsidRPr="00123598">
        <w:rPr>
          <w:rFonts w:cs="Calibri"/>
        </w:rPr>
        <w:t xml:space="preserve">skierowanych przez </w:t>
      </w:r>
      <w:r w:rsidRPr="00123598">
        <w:rPr>
          <w:rFonts w:cs="Calibri"/>
          <w:b/>
        </w:rPr>
        <w:t>Zamawiającego</w:t>
      </w:r>
      <w:r w:rsidRPr="00123598">
        <w:rPr>
          <w:rFonts w:cs="Calibri"/>
        </w:rPr>
        <w:t xml:space="preserve"> na podstawie decyzji administracyjnej*/skierowania*</w:t>
      </w:r>
      <w:r w:rsidR="009F605E" w:rsidRPr="00123598">
        <w:rPr>
          <w:rFonts w:cs="Calibri"/>
        </w:rPr>
        <w:t xml:space="preserve"> w tym osób, które ze względu na wiek, chorobę lub niepełnosprawność wymagają częściowej opieki i pomocy innych osób w zaspokajaniu niezbędnych potrzeb życiowych, ale nie wymagają usług w zakresie świadczonym przez jednostkę całodobowej opieki, zakład opiekuńczo-leczniczy lub zakład pielęgnacyjno-opiekuńczy, lub które posiadają decyzję o skierowaniu do domu pomocy społecznej i oczekują na umieszczenie w domu pomocy społecznej* / - </w:t>
      </w:r>
      <w:r w:rsidR="009F605E" w:rsidRPr="00123598">
        <w:rPr>
          <w:rFonts w:cs="Calibri"/>
          <w:i/>
          <w:iCs/>
        </w:rPr>
        <w:t>w zależności od części zamówienia, której dotyczy umowa</w:t>
      </w:r>
      <w:r w:rsidR="001E7D8A" w:rsidRPr="00123598">
        <w:rPr>
          <w:rFonts w:cs="Calibri"/>
          <w:i/>
          <w:iCs/>
        </w:rPr>
        <w:t>.</w:t>
      </w:r>
    </w:p>
    <w:p w14:paraId="344592CA" w14:textId="02A57D0C" w:rsidR="002D6050" w:rsidRPr="00123598" w:rsidRDefault="002D6050" w:rsidP="00123598">
      <w:pPr>
        <w:pStyle w:val="Akapitzlist"/>
        <w:numPr>
          <w:ilvl w:val="0"/>
          <w:numId w:val="39"/>
        </w:numPr>
        <w:tabs>
          <w:tab w:val="num" w:pos="426"/>
        </w:tabs>
        <w:autoSpaceDE w:val="0"/>
        <w:autoSpaceDN w:val="0"/>
        <w:adjustRightInd w:val="0"/>
        <w:spacing w:after="0" w:line="240" w:lineRule="auto"/>
        <w:ind w:left="448" w:hanging="448"/>
        <w:rPr>
          <w:rFonts w:cs="Calibri"/>
        </w:rPr>
      </w:pPr>
      <w:r w:rsidRPr="00123598">
        <w:rPr>
          <w:rFonts w:cs="Calibri"/>
          <w:b/>
        </w:rPr>
        <w:t>Wykonawca</w:t>
      </w:r>
      <w:r w:rsidRPr="00123598">
        <w:rPr>
          <w:rFonts w:cs="Calibri"/>
        </w:rPr>
        <w:t xml:space="preserve"> oświadcza, że standard usług świadczonych w </w:t>
      </w:r>
      <w:r w:rsidR="00D74E73" w:rsidRPr="00123598">
        <w:rPr>
          <w:rFonts w:cs="Calibri"/>
        </w:rPr>
        <w:t>/</w:t>
      </w:r>
      <w:r w:rsidRPr="00123598">
        <w:rPr>
          <w:rFonts w:cs="Calibri"/>
        </w:rPr>
        <w:t>sc</w:t>
      </w:r>
      <w:r w:rsidR="00793D65" w:rsidRPr="00123598">
        <w:rPr>
          <w:rFonts w:cs="Calibri"/>
        </w:rPr>
        <w:t>hronisku</w:t>
      </w:r>
      <w:r w:rsidR="00F26B76" w:rsidRPr="00123598">
        <w:rPr>
          <w:rFonts w:cs="Calibri"/>
        </w:rPr>
        <w:t>*/schronisku z usługami opiekuńczymi*</w:t>
      </w:r>
      <w:r w:rsidR="00793D65" w:rsidRPr="00123598">
        <w:rPr>
          <w:rFonts w:cs="Calibri"/>
        </w:rPr>
        <w:t xml:space="preserve"> dla osób bezdomnych </w:t>
      </w:r>
      <w:r w:rsidRPr="00123598">
        <w:rPr>
          <w:rFonts w:cs="Calibri"/>
        </w:rPr>
        <w:t>oraz standard obiektu, w którym mieści się schronisko dla osób bezdomnych</w:t>
      </w:r>
      <w:r w:rsidR="00793D65" w:rsidRPr="00123598">
        <w:rPr>
          <w:rFonts w:cs="Calibri"/>
        </w:rPr>
        <w:t xml:space="preserve"> </w:t>
      </w:r>
      <w:r w:rsidRPr="00123598">
        <w:rPr>
          <w:rFonts w:cs="Calibri"/>
        </w:rPr>
        <w:t xml:space="preserve">jest*/nie jest* zgodny </w:t>
      </w:r>
      <w:r w:rsidR="00911AE1" w:rsidRPr="00123598">
        <w:rPr>
          <w:rFonts w:cs="Calibri"/>
        </w:rPr>
        <w:t xml:space="preserve">z </w:t>
      </w:r>
      <w:r w:rsidRPr="00123598">
        <w:rPr>
          <w:rFonts w:cs="Calibri"/>
        </w:rPr>
        <w:t>rozporządzeniem Ministra Rodziny, Pracy i Polityki Społecznej z dnia 2 kwietnia 2018 r. w sprawie minimalnych standardów noclegowni, schronisk dla osób bezdomnych, schronisk dla osób bezdomnych z usługami opiekuńczymi</w:t>
      </w:r>
      <w:r w:rsidR="00F91714" w:rsidRPr="00123598">
        <w:rPr>
          <w:rFonts w:cs="Calibri"/>
        </w:rPr>
        <w:t xml:space="preserve"> i ogrzewalni</w:t>
      </w:r>
      <w:r w:rsidR="00F26B76" w:rsidRPr="00123598">
        <w:rPr>
          <w:rFonts w:cs="Calibri"/>
        </w:rPr>
        <w:t>.</w:t>
      </w:r>
    </w:p>
    <w:p w14:paraId="6C1D2121" w14:textId="77777777" w:rsidR="002D6050" w:rsidRPr="00123598" w:rsidRDefault="002D6050" w:rsidP="00123598">
      <w:pPr>
        <w:pStyle w:val="Akapitzlist"/>
        <w:numPr>
          <w:ilvl w:val="0"/>
          <w:numId w:val="39"/>
        </w:numPr>
        <w:tabs>
          <w:tab w:val="num" w:pos="426"/>
        </w:tabs>
        <w:autoSpaceDE w:val="0"/>
        <w:autoSpaceDN w:val="0"/>
        <w:adjustRightInd w:val="0"/>
        <w:spacing w:after="0" w:line="240" w:lineRule="auto"/>
        <w:ind w:left="448" w:hanging="448"/>
        <w:rPr>
          <w:rFonts w:cs="Calibri"/>
        </w:rPr>
      </w:pPr>
      <w:r w:rsidRPr="00123598">
        <w:rPr>
          <w:rFonts w:eastAsiaTheme="minorHAnsi" w:cs="Calibri"/>
          <w:i/>
          <w:iCs/>
        </w:rPr>
        <w:t xml:space="preserve">(postanowienia w przypadku korzystania z podwykonawców)* </w:t>
      </w:r>
      <w:r w:rsidRPr="00123598">
        <w:rPr>
          <w:rFonts w:cs="Calibri"/>
        </w:rPr>
        <w:t xml:space="preserve">Powierzenie części przedmiotu umowy podwykonawcy wymaga pisemnej zgody. </w:t>
      </w:r>
      <w:r w:rsidRPr="00123598">
        <w:rPr>
          <w:rFonts w:cs="Calibri"/>
          <w:b/>
        </w:rPr>
        <w:t>Wykonawca</w:t>
      </w:r>
      <w:r w:rsidRPr="00123598">
        <w:rPr>
          <w:rFonts w:cs="Calibri"/>
        </w:rPr>
        <w:t xml:space="preserve"> oświadcza, że wykonanie części przedmiotu umowy w zakresie …………</w:t>
      </w:r>
      <w:proofErr w:type="gramStart"/>
      <w:r w:rsidRPr="00123598">
        <w:rPr>
          <w:rFonts w:cs="Calibri"/>
        </w:rPr>
        <w:t>…….</w:t>
      </w:r>
      <w:proofErr w:type="gramEnd"/>
      <w:r w:rsidRPr="00123598">
        <w:rPr>
          <w:rFonts w:cs="Calibri"/>
        </w:rPr>
        <w:t>. powierzy następującemu podwykonawcy: ……………………</w:t>
      </w:r>
      <w:proofErr w:type="gramStart"/>
      <w:r w:rsidRPr="00123598">
        <w:rPr>
          <w:rFonts w:cs="Calibri"/>
        </w:rPr>
        <w:t>…….</w:t>
      </w:r>
      <w:proofErr w:type="gramEnd"/>
      <w:r w:rsidRPr="00123598">
        <w:rPr>
          <w:rFonts w:cs="Calibri"/>
        </w:rPr>
        <w:t>., a w pozostałej części przedmiot umowy wykona osobiście.</w:t>
      </w:r>
    </w:p>
    <w:p w14:paraId="348CCF59" w14:textId="77777777" w:rsidR="002D6050" w:rsidRPr="00123598" w:rsidRDefault="002D6050" w:rsidP="00123598">
      <w:pPr>
        <w:pStyle w:val="Akapitzlist"/>
        <w:numPr>
          <w:ilvl w:val="0"/>
          <w:numId w:val="39"/>
        </w:numPr>
        <w:tabs>
          <w:tab w:val="num" w:pos="426"/>
        </w:tabs>
        <w:autoSpaceDE w:val="0"/>
        <w:autoSpaceDN w:val="0"/>
        <w:adjustRightInd w:val="0"/>
        <w:spacing w:after="0" w:line="240" w:lineRule="auto"/>
        <w:ind w:left="448" w:hanging="448"/>
        <w:rPr>
          <w:rFonts w:cs="Calibri"/>
        </w:rPr>
      </w:pPr>
      <w:r w:rsidRPr="00123598">
        <w:rPr>
          <w:rFonts w:eastAsiaTheme="minorHAnsi" w:cs="Calibri"/>
          <w:i/>
          <w:iCs/>
        </w:rPr>
        <w:t>(postanowienia w przypadku korzystania z podwykonawców)*</w:t>
      </w:r>
      <w:r w:rsidRPr="00123598">
        <w:rPr>
          <w:rFonts w:cs="Calibri"/>
        </w:rPr>
        <w:t xml:space="preserve"> Zmiana podwykonawcy wymienionego w ust. 3 niniejszego paragrafu lub powierzenie części przedmiotu umowy innemu podwykonawcy niż wymieniony w ust. 3 niniejszego paragrafu, wymaga pisemnej zgody </w:t>
      </w:r>
      <w:r w:rsidRPr="00123598">
        <w:rPr>
          <w:rFonts w:cs="Calibri"/>
          <w:b/>
        </w:rPr>
        <w:t>Zamawiającego</w:t>
      </w:r>
      <w:r w:rsidRPr="00123598">
        <w:rPr>
          <w:rFonts w:cs="Calibri"/>
        </w:rPr>
        <w:t xml:space="preserve"> i sporządzenia aneksu do umowy.</w:t>
      </w:r>
    </w:p>
    <w:p w14:paraId="18FB5397" w14:textId="77777777" w:rsidR="002D6050" w:rsidRPr="00123598" w:rsidRDefault="002D6050" w:rsidP="00123598">
      <w:pPr>
        <w:pStyle w:val="Akapitzlist"/>
        <w:numPr>
          <w:ilvl w:val="0"/>
          <w:numId w:val="39"/>
        </w:numPr>
        <w:tabs>
          <w:tab w:val="num" w:pos="426"/>
        </w:tabs>
        <w:autoSpaceDE w:val="0"/>
        <w:autoSpaceDN w:val="0"/>
        <w:adjustRightInd w:val="0"/>
        <w:spacing w:after="0" w:line="240" w:lineRule="auto"/>
        <w:ind w:left="448" w:hanging="448"/>
        <w:rPr>
          <w:rFonts w:cs="Calibri"/>
        </w:rPr>
      </w:pPr>
      <w:r w:rsidRPr="00123598">
        <w:rPr>
          <w:rFonts w:cs="Calibri"/>
        </w:rPr>
        <w:t xml:space="preserve"> </w:t>
      </w:r>
      <w:r w:rsidRPr="00123598">
        <w:rPr>
          <w:rFonts w:cs="Calibri"/>
          <w:i/>
        </w:rPr>
        <w:t>(postanowienia w przypadku korzystania z podwykonawców)*</w:t>
      </w:r>
      <w:r w:rsidRPr="00123598">
        <w:rPr>
          <w:rFonts w:cs="Calibri"/>
        </w:rPr>
        <w:t xml:space="preserve">  Powierzenie wykonania części przedmiotu umowy podwykonawcy nie zwalnia </w:t>
      </w:r>
      <w:r w:rsidRPr="00123598">
        <w:rPr>
          <w:rFonts w:cs="Calibri"/>
          <w:b/>
        </w:rPr>
        <w:t>Wykonawcy</w:t>
      </w:r>
      <w:r w:rsidRPr="00123598">
        <w:rPr>
          <w:rFonts w:cs="Calibri"/>
        </w:rPr>
        <w:t xml:space="preserve"> z odpowiedzialności za należyte wykonanie przedmiotu umowy. </w:t>
      </w:r>
      <w:r w:rsidRPr="00123598">
        <w:rPr>
          <w:rFonts w:cs="Calibri"/>
          <w:b/>
        </w:rPr>
        <w:t>Wykonawca</w:t>
      </w:r>
      <w:r w:rsidRPr="00123598">
        <w:rPr>
          <w:rFonts w:cs="Calibri"/>
        </w:rPr>
        <w:t xml:space="preserve"> jest odpowiedzialny na działania, uchybienia i zaniedbania podwykonawcy, jego przedstawicieli lub pracowników w takim samym zakresie, jak za swoje działania i zaniechania.</w:t>
      </w:r>
    </w:p>
    <w:p w14:paraId="7CC27B8D" w14:textId="77777777" w:rsidR="002D6050" w:rsidRPr="00123598" w:rsidRDefault="002D6050" w:rsidP="00123598">
      <w:pPr>
        <w:rPr>
          <w:rFonts w:ascii="Calibri" w:hAnsi="Calibri" w:cs="Calibri"/>
          <w:b/>
          <w:sz w:val="22"/>
          <w:szCs w:val="22"/>
        </w:rPr>
      </w:pPr>
    </w:p>
    <w:p w14:paraId="4C0ADD2A" w14:textId="77777777" w:rsidR="002D6050" w:rsidRPr="00123598" w:rsidRDefault="002D6050" w:rsidP="00123598">
      <w:pPr>
        <w:jc w:val="center"/>
        <w:rPr>
          <w:rFonts w:ascii="Calibri" w:hAnsi="Calibri" w:cs="Calibri"/>
          <w:b/>
          <w:sz w:val="22"/>
          <w:szCs w:val="22"/>
        </w:rPr>
      </w:pPr>
      <w:r w:rsidRPr="00123598">
        <w:rPr>
          <w:rFonts w:ascii="Calibri" w:hAnsi="Calibri" w:cs="Calibri"/>
          <w:b/>
          <w:sz w:val="22"/>
          <w:szCs w:val="22"/>
        </w:rPr>
        <w:t>§ 2.</w:t>
      </w:r>
      <w:r w:rsidRPr="00123598">
        <w:rPr>
          <w:rFonts w:ascii="Calibri" w:hAnsi="Calibri" w:cs="Calibri"/>
          <w:b/>
          <w:sz w:val="22"/>
          <w:szCs w:val="22"/>
          <w:vertAlign w:val="superscript"/>
        </w:rPr>
        <w:t>* w zależności od zadania</w:t>
      </w:r>
    </w:p>
    <w:p w14:paraId="57D3615C" w14:textId="3F4E6F95" w:rsidR="002D6050" w:rsidRPr="00123598" w:rsidRDefault="002D6050" w:rsidP="00123598">
      <w:pPr>
        <w:pStyle w:val="Akapitzlist"/>
        <w:numPr>
          <w:ilvl w:val="3"/>
          <w:numId w:val="25"/>
        </w:numPr>
        <w:spacing w:after="0" w:line="240" w:lineRule="auto"/>
        <w:ind w:left="284" w:hanging="284"/>
        <w:rPr>
          <w:rFonts w:cs="Calibri"/>
        </w:rPr>
      </w:pPr>
      <w:r w:rsidRPr="00123598">
        <w:rPr>
          <w:rFonts w:cs="Calibri"/>
        </w:rPr>
        <w:t xml:space="preserve">W celu realizacji umowy, </w:t>
      </w:r>
      <w:r w:rsidRPr="00123598">
        <w:rPr>
          <w:rFonts w:cs="Calibri"/>
          <w:b/>
        </w:rPr>
        <w:t>Wykonawca</w:t>
      </w:r>
      <w:r w:rsidRPr="00123598">
        <w:rPr>
          <w:rFonts w:cs="Calibri"/>
        </w:rPr>
        <w:t xml:space="preserve"> ma obowiązek przyjmować do </w:t>
      </w:r>
      <w:r w:rsidR="00793D65" w:rsidRPr="00123598">
        <w:rPr>
          <w:rFonts w:cs="Calibri"/>
          <w:i/>
        </w:rPr>
        <w:t>schroniska</w:t>
      </w:r>
      <w:r w:rsidR="00F26B76" w:rsidRPr="00123598">
        <w:rPr>
          <w:rFonts w:cs="Calibri"/>
        </w:rPr>
        <w:t xml:space="preserve">*/z usługami opiekuńczymi* </w:t>
      </w:r>
      <w:r w:rsidRPr="00123598">
        <w:rPr>
          <w:rFonts w:cs="Calibri"/>
        </w:rPr>
        <w:t xml:space="preserve">osoby skierowane przez </w:t>
      </w:r>
      <w:r w:rsidRPr="00123598">
        <w:rPr>
          <w:rFonts w:cs="Calibri"/>
          <w:b/>
        </w:rPr>
        <w:t xml:space="preserve">Zamawiającego, </w:t>
      </w:r>
      <w:r w:rsidRPr="00123598">
        <w:rPr>
          <w:rFonts w:cs="Calibri"/>
        </w:rPr>
        <w:t xml:space="preserve">zgodnie z treścią </w:t>
      </w:r>
      <w:r w:rsidRPr="00123598">
        <w:rPr>
          <w:rFonts w:cs="Calibri"/>
          <w:b/>
        </w:rPr>
        <w:t>załącznika nr 1 do umowy</w:t>
      </w:r>
      <w:r w:rsidRPr="00123598">
        <w:rPr>
          <w:rFonts w:cs="Calibri"/>
        </w:rPr>
        <w:t xml:space="preserve">. </w:t>
      </w:r>
    </w:p>
    <w:p w14:paraId="634ADCBD" w14:textId="77777777" w:rsidR="002D6050" w:rsidRPr="00123598" w:rsidRDefault="002D6050" w:rsidP="00123598">
      <w:pPr>
        <w:pStyle w:val="Akapitzlist"/>
        <w:numPr>
          <w:ilvl w:val="3"/>
          <w:numId w:val="25"/>
        </w:numPr>
        <w:spacing w:after="0" w:line="240" w:lineRule="auto"/>
        <w:ind w:left="284" w:hanging="284"/>
        <w:rPr>
          <w:rFonts w:cs="Calibri"/>
        </w:rPr>
      </w:pPr>
      <w:r w:rsidRPr="00123598">
        <w:rPr>
          <w:rFonts w:cs="Calibri"/>
        </w:rPr>
        <w:t xml:space="preserve">Usługa wykonywana będzie w ………………. W przypadku awarii lub innych nieprzewidzianych zdarzeń, </w:t>
      </w:r>
      <w:r w:rsidRPr="00123598">
        <w:rPr>
          <w:rFonts w:cs="Calibri"/>
          <w:b/>
        </w:rPr>
        <w:t>Wykonawca</w:t>
      </w:r>
      <w:r w:rsidRPr="00123598">
        <w:rPr>
          <w:rFonts w:cs="Calibri"/>
        </w:rPr>
        <w:t xml:space="preserve"> jest zobowiązany zapewnić Świadczeniobiorcom </w:t>
      </w:r>
      <w:r w:rsidRPr="00123598">
        <w:rPr>
          <w:rFonts w:cs="Calibri"/>
          <w:b/>
        </w:rPr>
        <w:t>Zamawiającego</w:t>
      </w:r>
      <w:r w:rsidRPr="00123598">
        <w:rPr>
          <w:rFonts w:cs="Calibri"/>
        </w:rPr>
        <w:t xml:space="preserve"> schronienie w innych miejscach o niegorszej jakości oraz cenie ustalonej w umowie.</w:t>
      </w:r>
    </w:p>
    <w:p w14:paraId="4A032217" w14:textId="77777777" w:rsidR="002D6050" w:rsidRPr="00123598" w:rsidRDefault="002D6050" w:rsidP="00123598">
      <w:pPr>
        <w:pStyle w:val="Akapitzlist"/>
        <w:numPr>
          <w:ilvl w:val="3"/>
          <w:numId w:val="25"/>
        </w:numPr>
        <w:spacing w:after="0" w:line="240" w:lineRule="auto"/>
        <w:ind w:left="284" w:hanging="284"/>
        <w:rPr>
          <w:rFonts w:cs="Calibri"/>
        </w:rPr>
      </w:pPr>
      <w:r w:rsidRPr="00123598">
        <w:rPr>
          <w:rFonts w:cs="Calibri"/>
          <w:b/>
        </w:rPr>
        <w:t>Wykonawca</w:t>
      </w:r>
      <w:r w:rsidRPr="00123598">
        <w:rPr>
          <w:rFonts w:cs="Calibri"/>
        </w:rPr>
        <w:t xml:space="preserve"> zapewnia osobom skierowanym przez </w:t>
      </w:r>
      <w:r w:rsidRPr="00123598">
        <w:rPr>
          <w:rFonts w:cs="Calibri"/>
          <w:b/>
        </w:rPr>
        <w:t xml:space="preserve">Zamawiającego </w:t>
      </w:r>
      <w:r w:rsidRPr="00123598">
        <w:rPr>
          <w:rFonts w:cs="Calibri"/>
        </w:rPr>
        <w:t>niezbędne warunki socjalne w miejscu schronienia zgodnie z SWZ.</w:t>
      </w:r>
    </w:p>
    <w:p w14:paraId="753FA79D" w14:textId="77777777" w:rsidR="002D6050" w:rsidRPr="00123598" w:rsidRDefault="002D6050" w:rsidP="00123598">
      <w:pPr>
        <w:pStyle w:val="Akapitzlist"/>
        <w:numPr>
          <w:ilvl w:val="3"/>
          <w:numId w:val="25"/>
        </w:numPr>
        <w:spacing w:line="240" w:lineRule="auto"/>
        <w:ind w:left="284" w:hanging="284"/>
        <w:rPr>
          <w:rFonts w:cs="Calibri"/>
        </w:rPr>
      </w:pPr>
      <w:r w:rsidRPr="00123598">
        <w:rPr>
          <w:rFonts w:cs="Calibri"/>
          <w:b/>
        </w:rPr>
        <w:t>Wykonawca</w:t>
      </w:r>
      <w:r w:rsidRPr="00123598">
        <w:rPr>
          <w:rFonts w:cs="Calibri"/>
        </w:rPr>
        <w:t xml:space="preserve"> dodatkowo zapewnia warunki opisane w ofercie</w:t>
      </w:r>
      <w:r w:rsidRPr="00123598">
        <w:rPr>
          <w:rFonts w:cs="Calibri"/>
          <w:lang w:eastAsia="pl-PL"/>
        </w:rPr>
        <w:t>.</w:t>
      </w:r>
      <w:r w:rsidRPr="00123598">
        <w:rPr>
          <w:rFonts w:cs="Calibri"/>
          <w:vertAlign w:val="superscript"/>
          <w:lang w:eastAsia="pl-PL"/>
        </w:rPr>
        <w:t>* w zależności od treści oferty i części zamówienia.</w:t>
      </w:r>
    </w:p>
    <w:p w14:paraId="260E3B61" w14:textId="77777777" w:rsidR="002D6050" w:rsidRPr="00123598" w:rsidRDefault="002D6050" w:rsidP="00123598">
      <w:pPr>
        <w:rPr>
          <w:rFonts w:ascii="Calibri" w:hAnsi="Calibri" w:cs="Calibri"/>
          <w:sz w:val="22"/>
          <w:szCs w:val="22"/>
        </w:rPr>
      </w:pPr>
    </w:p>
    <w:p w14:paraId="0B08D022" w14:textId="77777777" w:rsidR="002D6050" w:rsidRPr="00123598" w:rsidRDefault="002D6050" w:rsidP="00123598">
      <w:pPr>
        <w:jc w:val="center"/>
        <w:rPr>
          <w:rFonts w:ascii="Calibri" w:hAnsi="Calibri" w:cs="Calibri"/>
          <w:b/>
          <w:sz w:val="22"/>
          <w:szCs w:val="22"/>
        </w:rPr>
      </w:pPr>
      <w:r w:rsidRPr="00123598">
        <w:rPr>
          <w:rFonts w:ascii="Calibri" w:hAnsi="Calibri" w:cs="Calibri"/>
          <w:b/>
          <w:sz w:val="22"/>
          <w:szCs w:val="22"/>
        </w:rPr>
        <w:t xml:space="preserve">       § 3.</w:t>
      </w:r>
      <w:r w:rsidRPr="00123598">
        <w:rPr>
          <w:rFonts w:ascii="Calibri" w:hAnsi="Calibri" w:cs="Calibri"/>
          <w:b/>
          <w:sz w:val="22"/>
          <w:szCs w:val="22"/>
          <w:vertAlign w:val="superscript"/>
        </w:rPr>
        <w:t>* w zależności od zadania</w:t>
      </w:r>
    </w:p>
    <w:p w14:paraId="709F816B" w14:textId="7A9EC152" w:rsidR="002D6050" w:rsidRPr="00D248E7" w:rsidRDefault="002D6050" w:rsidP="00D248E7">
      <w:pPr>
        <w:numPr>
          <w:ilvl w:val="3"/>
          <w:numId w:val="19"/>
        </w:numPr>
        <w:ind w:left="284" w:hanging="284"/>
        <w:rPr>
          <w:rFonts w:ascii="Calibri" w:hAnsi="Calibri" w:cs="Calibri"/>
          <w:sz w:val="22"/>
          <w:szCs w:val="22"/>
        </w:rPr>
      </w:pPr>
      <w:r w:rsidRPr="00123598">
        <w:rPr>
          <w:rFonts w:ascii="Calibri" w:hAnsi="Calibri" w:cs="Calibri"/>
          <w:b/>
          <w:sz w:val="22"/>
          <w:szCs w:val="22"/>
        </w:rPr>
        <w:t xml:space="preserve">Wykonawca </w:t>
      </w:r>
      <w:r w:rsidRPr="00123598">
        <w:rPr>
          <w:rFonts w:ascii="Calibri" w:hAnsi="Calibri" w:cs="Calibri"/>
          <w:sz w:val="22"/>
          <w:szCs w:val="22"/>
        </w:rPr>
        <w:t xml:space="preserve">winien zapewnić schronienie </w:t>
      </w:r>
      <w:r w:rsidR="00906D3A" w:rsidRPr="00123598">
        <w:rPr>
          <w:rFonts w:ascii="Calibri" w:hAnsi="Calibri" w:cs="Calibri"/>
          <w:sz w:val="22"/>
          <w:szCs w:val="22"/>
        </w:rPr>
        <w:t xml:space="preserve">w </w:t>
      </w:r>
      <w:r w:rsidR="00504593" w:rsidRPr="00123598">
        <w:rPr>
          <w:rFonts w:ascii="Calibri" w:hAnsi="Calibri" w:cs="Calibri"/>
          <w:sz w:val="22"/>
          <w:szCs w:val="22"/>
        </w:rPr>
        <w:t xml:space="preserve">maksymalnej </w:t>
      </w:r>
      <w:r w:rsidR="00906D3A" w:rsidRPr="00123598">
        <w:rPr>
          <w:rFonts w:ascii="Calibri" w:hAnsi="Calibri" w:cs="Calibri"/>
          <w:sz w:val="22"/>
          <w:szCs w:val="22"/>
        </w:rPr>
        <w:t xml:space="preserve">ilości ............ osobodób </w:t>
      </w:r>
      <w:r w:rsidRPr="00123598">
        <w:rPr>
          <w:rFonts w:ascii="Calibri" w:hAnsi="Calibri" w:cs="Calibri"/>
          <w:sz w:val="22"/>
          <w:szCs w:val="22"/>
        </w:rPr>
        <w:t>dla maksymalnie</w:t>
      </w:r>
      <w:r w:rsidRPr="00123598">
        <w:rPr>
          <w:rFonts w:ascii="Calibri" w:hAnsi="Calibri" w:cs="Calibri"/>
          <w:i/>
          <w:sz w:val="22"/>
          <w:szCs w:val="22"/>
        </w:rPr>
        <w:t xml:space="preserve"> ………………. ………….. (mężczyzn*/kobiet*) jednocześnie (ilość osób w zależności od części zamówienia, której dotyczy umowa</w:t>
      </w:r>
      <w:r w:rsidR="00B43B11" w:rsidRPr="00123598">
        <w:rPr>
          <w:rFonts w:ascii="Calibri" w:hAnsi="Calibri" w:cs="Calibri"/>
          <w:i/>
          <w:sz w:val="22"/>
          <w:szCs w:val="22"/>
        </w:rPr>
        <w:t>)</w:t>
      </w:r>
      <w:r w:rsidRPr="00123598">
        <w:rPr>
          <w:rFonts w:ascii="Calibri" w:hAnsi="Calibri" w:cs="Calibri"/>
          <w:i/>
          <w:sz w:val="22"/>
          <w:szCs w:val="22"/>
        </w:rPr>
        <w:t xml:space="preserve"> - </w:t>
      </w:r>
      <w:r w:rsidRPr="00123598">
        <w:rPr>
          <w:rFonts w:ascii="Calibri" w:hAnsi="Calibri" w:cs="Calibri"/>
          <w:sz w:val="22"/>
          <w:szCs w:val="22"/>
        </w:rPr>
        <w:t>osób bezdomnych.</w:t>
      </w:r>
    </w:p>
    <w:p w14:paraId="3234D0CC" w14:textId="41EBDA28" w:rsidR="002D6050" w:rsidRPr="00123598" w:rsidRDefault="002D6050" w:rsidP="00123598">
      <w:pPr>
        <w:numPr>
          <w:ilvl w:val="3"/>
          <w:numId w:val="19"/>
        </w:numPr>
        <w:ind w:left="284" w:hanging="284"/>
        <w:rPr>
          <w:rFonts w:ascii="Calibri" w:hAnsi="Calibri" w:cs="Calibri"/>
          <w:sz w:val="22"/>
          <w:szCs w:val="22"/>
        </w:rPr>
      </w:pPr>
      <w:r w:rsidRPr="00123598">
        <w:rPr>
          <w:rFonts w:ascii="Calibri" w:hAnsi="Calibri" w:cs="Calibri"/>
          <w:sz w:val="22"/>
          <w:szCs w:val="22"/>
          <w:lang w:eastAsia="en-US"/>
        </w:rPr>
        <w:lastRenderedPageBreak/>
        <w:t>Ze względu na specyfikę zamówienia p</w:t>
      </w:r>
      <w:r w:rsidRPr="00123598">
        <w:rPr>
          <w:rFonts w:ascii="Calibri" w:hAnsi="Calibri" w:cs="Calibri"/>
          <w:bCs/>
          <w:sz w:val="22"/>
          <w:szCs w:val="22"/>
          <w:lang w:eastAsia="ja-JP"/>
        </w:rPr>
        <w:t xml:space="preserve">odane ilości osób, o których mowa w ust. 1 niniejszego paragrafu są ilością szacunkową. </w:t>
      </w:r>
      <w:r w:rsidRPr="00123598">
        <w:rPr>
          <w:rFonts w:ascii="Calibri" w:hAnsi="Calibri" w:cs="Calibri"/>
          <w:b/>
          <w:bCs/>
          <w:sz w:val="22"/>
          <w:szCs w:val="22"/>
          <w:lang w:eastAsia="ja-JP"/>
        </w:rPr>
        <w:t>Zamawiający</w:t>
      </w:r>
      <w:r w:rsidRPr="00123598">
        <w:rPr>
          <w:rFonts w:ascii="Calibri" w:hAnsi="Calibri" w:cs="Calibri"/>
          <w:bCs/>
          <w:sz w:val="22"/>
          <w:szCs w:val="22"/>
          <w:lang w:eastAsia="ja-JP"/>
        </w:rPr>
        <w:t xml:space="preserve"> zastrzega sobie prawo do zmniejszenia </w:t>
      </w:r>
      <w:r w:rsidR="00F26B76" w:rsidRPr="00123598">
        <w:rPr>
          <w:rFonts w:ascii="Calibri" w:hAnsi="Calibri" w:cs="Calibri"/>
          <w:bCs/>
          <w:sz w:val="22"/>
          <w:szCs w:val="22"/>
          <w:lang w:eastAsia="ja-JP"/>
        </w:rPr>
        <w:t xml:space="preserve">maksymalnej </w:t>
      </w:r>
      <w:r w:rsidRPr="00123598">
        <w:rPr>
          <w:rFonts w:ascii="Calibri" w:hAnsi="Calibri" w:cs="Calibri"/>
          <w:bCs/>
          <w:sz w:val="22"/>
          <w:szCs w:val="22"/>
          <w:lang w:eastAsia="ja-JP"/>
        </w:rPr>
        <w:t>liczby</w:t>
      </w:r>
      <w:r w:rsidR="00F26B76" w:rsidRPr="00123598">
        <w:rPr>
          <w:rFonts w:ascii="Calibri" w:hAnsi="Calibri" w:cs="Calibri"/>
          <w:bCs/>
          <w:sz w:val="22"/>
          <w:szCs w:val="22"/>
          <w:lang w:eastAsia="ja-JP"/>
        </w:rPr>
        <w:t xml:space="preserve"> osobodób i/lub</w:t>
      </w:r>
      <w:r w:rsidRPr="00123598">
        <w:rPr>
          <w:rFonts w:ascii="Calibri" w:hAnsi="Calibri" w:cs="Calibri"/>
          <w:bCs/>
          <w:sz w:val="22"/>
          <w:szCs w:val="22"/>
          <w:lang w:eastAsia="ja-JP"/>
        </w:rPr>
        <w:t xml:space="preserve"> osób skierowanych do danego rodzaju placówki</w:t>
      </w:r>
      <w:r w:rsidR="0031453C" w:rsidRPr="00123598">
        <w:rPr>
          <w:rFonts w:ascii="Calibri" w:hAnsi="Calibri" w:cs="Calibri"/>
          <w:bCs/>
          <w:sz w:val="22"/>
          <w:szCs w:val="22"/>
          <w:lang w:eastAsia="ja-JP"/>
        </w:rPr>
        <w:t>.</w:t>
      </w:r>
    </w:p>
    <w:p w14:paraId="2F3ADD61" w14:textId="561BA04C" w:rsidR="002D6050" w:rsidRPr="00123598" w:rsidRDefault="002D6050" w:rsidP="00123598">
      <w:pPr>
        <w:numPr>
          <w:ilvl w:val="3"/>
          <w:numId w:val="19"/>
        </w:numPr>
        <w:ind w:left="284" w:hanging="284"/>
        <w:rPr>
          <w:rFonts w:ascii="Calibri" w:hAnsi="Calibri" w:cs="Calibri"/>
          <w:sz w:val="22"/>
          <w:szCs w:val="22"/>
        </w:rPr>
      </w:pPr>
      <w:r w:rsidRPr="00123598">
        <w:rPr>
          <w:rFonts w:ascii="Calibri" w:hAnsi="Calibri" w:cs="Calibri"/>
          <w:sz w:val="22"/>
          <w:szCs w:val="22"/>
        </w:rPr>
        <w:t xml:space="preserve">W przypadku mniejszej ilości osób potrzebujących pomocy w postaci schronienia, o którym mowa w §1 niniejszej umowy, </w:t>
      </w:r>
      <w:r w:rsidRPr="00123598">
        <w:rPr>
          <w:rFonts w:ascii="Calibri" w:hAnsi="Calibri" w:cs="Calibri"/>
          <w:b/>
          <w:sz w:val="22"/>
          <w:szCs w:val="22"/>
        </w:rPr>
        <w:t xml:space="preserve">Zamawiający </w:t>
      </w:r>
      <w:r w:rsidRPr="00123598">
        <w:rPr>
          <w:rFonts w:ascii="Calibri" w:hAnsi="Calibri" w:cs="Calibri"/>
          <w:sz w:val="22"/>
          <w:szCs w:val="22"/>
        </w:rPr>
        <w:t xml:space="preserve">zastrzega sobie prawo do niewykorzystania wszystkich miejsc dla osób wskazanych w ust. 1 niniejszego paragrafu. W takim przypadku </w:t>
      </w:r>
      <w:r w:rsidRPr="00123598">
        <w:rPr>
          <w:rFonts w:ascii="Calibri" w:hAnsi="Calibri" w:cs="Calibri"/>
          <w:b/>
          <w:sz w:val="22"/>
          <w:szCs w:val="22"/>
        </w:rPr>
        <w:t>Zamawiający</w:t>
      </w:r>
      <w:r w:rsidRPr="00123598">
        <w:rPr>
          <w:rFonts w:ascii="Calibri" w:hAnsi="Calibri" w:cs="Calibri"/>
          <w:sz w:val="22"/>
          <w:szCs w:val="22"/>
        </w:rPr>
        <w:t xml:space="preserve"> zapłaci za faktycznie skierowaną </w:t>
      </w:r>
      <w:r w:rsidR="00383EC8" w:rsidRPr="00123598">
        <w:rPr>
          <w:rFonts w:ascii="Calibri" w:hAnsi="Calibri" w:cs="Calibri"/>
          <w:sz w:val="22"/>
          <w:szCs w:val="22"/>
        </w:rPr>
        <w:t xml:space="preserve">i faktycznie przebywającą </w:t>
      </w:r>
      <w:r w:rsidRPr="00123598">
        <w:rPr>
          <w:rFonts w:ascii="Calibri" w:hAnsi="Calibri" w:cs="Calibri"/>
          <w:sz w:val="22"/>
          <w:szCs w:val="22"/>
        </w:rPr>
        <w:t>liczbę osób</w:t>
      </w:r>
      <w:r w:rsidR="00383EC8" w:rsidRPr="00123598">
        <w:rPr>
          <w:rFonts w:ascii="Calibri" w:hAnsi="Calibri" w:cs="Calibri"/>
          <w:sz w:val="22"/>
          <w:szCs w:val="22"/>
        </w:rPr>
        <w:t xml:space="preserve"> (zrealizowaną liczbę osobodób)</w:t>
      </w:r>
      <w:r w:rsidRPr="00123598">
        <w:rPr>
          <w:rFonts w:ascii="Calibri" w:hAnsi="Calibri" w:cs="Calibri"/>
          <w:sz w:val="22"/>
          <w:szCs w:val="22"/>
        </w:rPr>
        <w:t>.</w:t>
      </w:r>
    </w:p>
    <w:p w14:paraId="004B9FB8" w14:textId="056F925A" w:rsidR="002D6050" w:rsidRPr="00123598" w:rsidRDefault="002D6050" w:rsidP="00123598">
      <w:pPr>
        <w:numPr>
          <w:ilvl w:val="3"/>
          <w:numId w:val="19"/>
        </w:numPr>
        <w:ind w:left="284" w:hanging="284"/>
        <w:rPr>
          <w:rFonts w:ascii="Calibri" w:hAnsi="Calibri" w:cs="Calibri"/>
          <w:sz w:val="22"/>
          <w:szCs w:val="22"/>
        </w:rPr>
      </w:pPr>
      <w:r w:rsidRPr="00123598">
        <w:rPr>
          <w:rFonts w:ascii="Calibri" w:hAnsi="Calibri" w:cs="Calibri"/>
          <w:sz w:val="22"/>
          <w:szCs w:val="22"/>
        </w:rPr>
        <w:t xml:space="preserve">W przypadku nie zagwarantowania przez </w:t>
      </w:r>
      <w:r w:rsidR="00D74E73" w:rsidRPr="00123598">
        <w:rPr>
          <w:rFonts w:ascii="Calibri" w:hAnsi="Calibri" w:cs="Calibri"/>
          <w:sz w:val="22"/>
          <w:szCs w:val="22"/>
        </w:rPr>
        <w:t>Gminę Miejską Rumia</w:t>
      </w:r>
      <w:r w:rsidRPr="00123598">
        <w:rPr>
          <w:rFonts w:ascii="Calibri" w:hAnsi="Calibri" w:cs="Calibri"/>
          <w:sz w:val="22"/>
          <w:szCs w:val="22"/>
        </w:rPr>
        <w:t xml:space="preserve"> środków na realizację przedmiotu </w:t>
      </w:r>
      <w:r w:rsidR="00D74E73" w:rsidRPr="00123598">
        <w:rPr>
          <w:rFonts w:ascii="Calibri" w:hAnsi="Calibri" w:cs="Calibri"/>
          <w:sz w:val="22"/>
          <w:szCs w:val="22"/>
        </w:rPr>
        <w:t>umowy</w:t>
      </w:r>
      <w:r w:rsidRPr="00123598">
        <w:rPr>
          <w:rFonts w:ascii="Calibri" w:hAnsi="Calibri" w:cs="Calibri"/>
          <w:sz w:val="22"/>
          <w:szCs w:val="22"/>
        </w:rPr>
        <w:t xml:space="preserve">, </w:t>
      </w:r>
      <w:r w:rsidRPr="00123598">
        <w:rPr>
          <w:rFonts w:ascii="Calibri" w:hAnsi="Calibri" w:cs="Calibri"/>
          <w:b/>
          <w:sz w:val="22"/>
          <w:szCs w:val="22"/>
        </w:rPr>
        <w:t>Zamawiający</w:t>
      </w:r>
      <w:r w:rsidRPr="00123598">
        <w:rPr>
          <w:rFonts w:ascii="Calibri" w:hAnsi="Calibri" w:cs="Calibri"/>
          <w:sz w:val="22"/>
          <w:szCs w:val="22"/>
        </w:rPr>
        <w:t xml:space="preserve"> ma prawo do zmniejszenia liczby Świadczeniobiorców korzystających z usług. W takim przypadku, </w:t>
      </w:r>
      <w:r w:rsidRPr="00123598">
        <w:rPr>
          <w:rFonts w:ascii="Calibri" w:hAnsi="Calibri" w:cs="Calibri"/>
          <w:b/>
          <w:sz w:val="22"/>
          <w:szCs w:val="22"/>
        </w:rPr>
        <w:t>Zamawiający</w:t>
      </w:r>
      <w:r w:rsidRPr="00123598">
        <w:rPr>
          <w:rFonts w:ascii="Calibri" w:hAnsi="Calibri" w:cs="Calibri"/>
          <w:sz w:val="22"/>
          <w:szCs w:val="22"/>
        </w:rPr>
        <w:t xml:space="preserve"> zapłaci za faktycznie skierowaną</w:t>
      </w:r>
      <w:r w:rsidR="00383EC8" w:rsidRPr="00123598">
        <w:rPr>
          <w:rFonts w:ascii="Calibri" w:hAnsi="Calibri" w:cs="Calibri"/>
          <w:sz w:val="22"/>
          <w:szCs w:val="22"/>
        </w:rPr>
        <w:t xml:space="preserve"> i przebywającą</w:t>
      </w:r>
      <w:r w:rsidRPr="00123598">
        <w:rPr>
          <w:rFonts w:ascii="Calibri" w:hAnsi="Calibri" w:cs="Calibri"/>
          <w:sz w:val="22"/>
          <w:szCs w:val="22"/>
        </w:rPr>
        <w:t xml:space="preserve"> liczbę osób</w:t>
      </w:r>
      <w:r w:rsidR="00383EC8" w:rsidRPr="00123598">
        <w:rPr>
          <w:rFonts w:ascii="Calibri" w:hAnsi="Calibri" w:cs="Calibri"/>
          <w:sz w:val="22"/>
          <w:szCs w:val="22"/>
        </w:rPr>
        <w:t xml:space="preserve"> (zrealizowanych osobodób)</w:t>
      </w:r>
      <w:r w:rsidRPr="00123598">
        <w:rPr>
          <w:rFonts w:ascii="Calibri" w:hAnsi="Calibri" w:cs="Calibri"/>
          <w:sz w:val="22"/>
          <w:szCs w:val="22"/>
        </w:rPr>
        <w:t>.</w:t>
      </w:r>
    </w:p>
    <w:p w14:paraId="703B0246" w14:textId="1A931599" w:rsidR="0031453C" w:rsidRPr="00123598" w:rsidRDefault="002D6050" w:rsidP="00123598">
      <w:pPr>
        <w:numPr>
          <w:ilvl w:val="3"/>
          <w:numId w:val="19"/>
        </w:numPr>
        <w:ind w:left="284" w:hanging="284"/>
        <w:rPr>
          <w:rFonts w:ascii="Calibri" w:hAnsi="Calibri" w:cs="Calibri"/>
          <w:sz w:val="22"/>
          <w:szCs w:val="22"/>
        </w:rPr>
      </w:pPr>
      <w:r w:rsidRPr="00123598">
        <w:rPr>
          <w:rFonts w:ascii="Calibri" w:hAnsi="Calibri" w:cs="Calibri"/>
          <w:b/>
          <w:sz w:val="22"/>
          <w:szCs w:val="22"/>
        </w:rPr>
        <w:t>Zamawiający</w:t>
      </w:r>
      <w:r w:rsidRPr="00123598">
        <w:rPr>
          <w:rFonts w:ascii="Calibri" w:hAnsi="Calibri" w:cs="Calibri"/>
          <w:sz w:val="22"/>
          <w:szCs w:val="22"/>
        </w:rPr>
        <w:t xml:space="preserve"> dopuszcza w sytuacji kryzysowej występującej na skalę masową udzielenie schronienia z pominięciem standardów, o których mowa w umowie, ofercie i SWZ oraz w innej formie niż określona w umowie, ofercie i SWZ.</w:t>
      </w:r>
    </w:p>
    <w:p w14:paraId="22D32C9F" w14:textId="77777777" w:rsidR="002D6050" w:rsidRPr="00123598" w:rsidRDefault="002D6050" w:rsidP="00123598">
      <w:pPr>
        <w:jc w:val="center"/>
        <w:rPr>
          <w:rFonts w:ascii="Calibri" w:hAnsi="Calibri" w:cs="Calibri"/>
          <w:b/>
          <w:sz w:val="22"/>
          <w:szCs w:val="22"/>
        </w:rPr>
      </w:pPr>
    </w:p>
    <w:p w14:paraId="1A6394EC" w14:textId="77777777" w:rsidR="002D6050" w:rsidRPr="00123598" w:rsidRDefault="002D6050" w:rsidP="00123598">
      <w:pPr>
        <w:jc w:val="center"/>
        <w:rPr>
          <w:rFonts w:ascii="Calibri" w:hAnsi="Calibri" w:cs="Calibri"/>
          <w:b/>
          <w:sz w:val="22"/>
          <w:szCs w:val="22"/>
        </w:rPr>
      </w:pPr>
      <w:r w:rsidRPr="00123598">
        <w:rPr>
          <w:rFonts w:ascii="Calibri" w:hAnsi="Calibri" w:cs="Calibri"/>
          <w:b/>
          <w:sz w:val="22"/>
          <w:szCs w:val="22"/>
        </w:rPr>
        <w:t>§ 4.</w:t>
      </w:r>
      <w:r w:rsidRPr="00123598">
        <w:rPr>
          <w:rFonts w:ascii="Calibri" w:hAnsi="Calibri" w:cs="Calibri"/>
          <w:sz w:val="22"/>
          <w:szCs w:val="22"/>
        </w:rPr>
        <w:t xml:space="preserve"> * </w:t>
      </w:r>
      <w:r w:rsidRPr="00123598">
        <w:rPr>
          <w:rFonts w:ascii="Calibri" w:hAnsi="Calibri" w:cs="Calibri"/>
          <w:b/>
          <w:sz w:val="22"/>
          <w:szCs w:val="22"/>
          <w:vertAlign w:val="superscript"/>
        </w:rPr>
        <w:t>w zależności od zadania</w:t>
      </w:r>
    </w:p>
    <w:p w14:paraId="7954EE4F" w14:textId="77777777" w:rsidR="002D6050" w:rsidRPr="00123598" w:rsidRDefault="002D6050" w:rsidP="00123598">
      <w:pPr>
        <w:numPr>
          <w:ilvl w:val="3"/>
          <w:numId w:val="20"/>
        </w:numPr>
        <w:ind w:left="284" w:hanging="284"/>
        <w:rPr>
          <w:rFonts w:ascii="Calibri" w:hAnsi="Calibri" w:cs="Calibri"/>
          <w:sz w:val="22"/>
          <w:szCs w:val="22"/>
        </w:rPr>
      </w:pPr>
      <w:r w:rsidRPr="00123598">
        <w:rPr>
          <w:rFonts w:ascii="Calibri" w:hAnsi="Calibri" w:cs="Calibri"/>
          <w:b/>
          <w:sz w:val="22"/>
          <w:szCs w:val="22"/>
        </w:rPr>
        <w:t>Strony</w:t>
      </w:r>
      <w:r w:rsidRPr="00123598">
        <w:rPr>
          <w:rFonts w:ascii="Calibri" w:hAnsi="Calibri" w:cs="Calibri"/>
          <w:sz w:val="22"/>
          <w:szCs w:val="22"/>
        </w:rPr>
        <w:t xml:space="preserve"> ustalają następujące zasady odpłatności za pobyt w miejscu schronienia:</w:t>
      </w:r>
    </w:p>
    <w:p w14:paraId="4A473EF7" w14:textId="207924B1" w:rsidR="002D6050" w:rsidRPr="00123598" w:rsidRDefault="002D6050" w:rsidP="00123598">
      <w:pPr>
        <w:pStyle w:val="Akapitzlist"/>
        <w:numPr>
          <w:ilvl w:val="1"/>
          <w:numId w:val="23"/>
        </w:numPr>
        <w:tabs>
          <w:tab w:val="clear" w:pos="1080"/>
          <w:tab w:val="num" w:pos="709"/>
        </w:tabs>
        <w:spacing w:after="0" w:line="240" w:lineRule="auto"/>
        <w:ind w:left="709" w:hanging="283"/>
        <w:contextualSpacing/>
        <w:jc w:val="left"/>
        <w:rPr>
          <w:rFonts w:cs="Calibri"/>
        </w:rPr>
      </w:pPr>
      <w:r w:rsidRPr="00123598">
        <w:rPr>
          <w:rFonts w:cs="Calibri"/>
          <w:b/>
        </w:rPr>
        <w:t>Zamawiający</w:t>
      </w:r>
      <w:r w:rsidRPr="00123598">
        <w:rPr>
          <w:rFonts w:cs="Calibri"/>
        </w:rPr>
        <w:t xml:space="preserve"> może skierować Świadczeniobiorcę</w:t>
      </w:r>
      <w:r w:rsidR="00D74E73" w:rsidRPr="00123598">
        <w:rPr>
          <w:rFonts w:cs="Calibri"/>
        </w:rPr>
        <w:t xml:space="preserve"> do miejsca schronienia</w:t>
      </w:r>
      <w:r w:rsidRPr="00123598">
        <w:rPr>
          <w:rFonts w:cs="Calibri"/>
        </w:rPr>
        <w:t xml:space="preserve"> na:</w:t>
      </w:r>
    </w:p>
    <w:p w14:paraId="2A4763B9" w14:textId="244E4856" w:rsidR="002D6050" w:rsidRPr="00123598" w:rsidRDefault="002D6050" w:rsidP="00123598">
      <w:pPr>
        <w:pStyle w:val="Akapitzlist"/>
        <w:numPr>
          <w:ilvl w:val="0"/>
          <w:numId w:val="36"/>
        </w:numPr>
        <w:spacing w:after="0" w:line="240" w:lineRule="auto"/>
        <w:contextualSpacing/>
        <w:rPr>
          <w:rFonts w:cs="Calibri"/>
        </w:rPr>
      </w:pPr>
      <w:r w:rsidRPr="00123598">
        <w:rPr>
          <w:rFonts w:cs="Calibri"/>
        </w:rPr>
        <w:t xml:space="preserve">pobyt bez posiłków/wyżywienia/ bez jednego gorącego posiłku*, </w:t>
      </w:r>
    </w:p>
    <w:p w14:paraId="0FC96975" w14:textId="77777777" w:rsidR="002D6050" w:rsidRPr="00123598" w:rsidRDefault="002D6050" w:rsidP="00123598">
      <w:pPr>
        <w:pStyle w:val="Akapitzlist"/>
        <w:numPr>
          <w:ilvl w:val="0"/>
          <w:numId w:val="36"/>
        </w:numPr>
        <w:spacing w:after="0" w:line="240" w:lineRule="auto"/>
        <w:contextualSpacing/>
        <w:rPr>
          <w:rFonts w:cs="Calibri"/>
        </w:rPr>
      </w:pPr>
      <w:r w:rsidRPr="00123598">
        <w:rPr>
          <w:rFonts w:cs="Calibri"/>
        </w:rPr>
        <w:t>pobyt wraz z jednym gorącym posiłkiem,</w:t>
      </w:r>
    </w:p>
    <w:p w14:paraId="3CDF584A" w14:textId="77777777" w:rsidR="002D6050" w:rsidRPr="00123598" w:rsidRDefault="002D6050" w:rsidP="00123598">
      <w:pPr>
        <w:pStyle w:val="Akapitzlist"/>
        <w:numPr>
          <w:ilvl w:val="0"/>
          <w:numId w:val="36"/>
        </w:numPr>
        <w:spacing w:after="0" w:line="240" w:lineRule="auto"/>
        <w:contextualSpacing/>
        <w:rPr>
          <w:rFonts w:cs="Calibri"/>
        </w:rPr>
      </w:pPr>
      <w:r w:rsidRPr="00123598">
        <w:rPr>
          <w:rFonts w:cs="Calibri"/>
        </w:rPr>
        <w:t>pobyt z dwoma lub trzema posiłkami, w tym jednym gorącym (całodzienne wyżywienie)</w:t>
      </w:r>
      <w:r w:rsidR="00B66D23" w:rsidRPr="00123598">
        <w:rPr>
          <w:rFonts w:cs="Calibri"/>
        </w:rPr>
        <w:t>;</w:t>
      </w:r>
      <w:r w:rsidRPr="00123598">
        <w:rPr>
          <w:rFonts w:cs="Calibri"/>
        </w:rPr>
        <w:t xml:space="preserve"> </w:t>
      </w:r>
    </w:p>
    <w:p w14:paraId="5F4ADDDB" w14:textId="7298B1CC" w:rsidR="002D6050" w:rsidRPr="00123598" w:rsidRDefault="002D6050" w:rsidP="00123598">
      <w:pPr>
        <w:numPr>
          <w:ilvl w:val="1"/>
          <w:numId w:val="23"/>
        </w:numPr>
        <w:ind w:left="720" w:hanging="294"/>
        <w:rPr>
          <w:rFonts w:ascii="Calibri" w:hAnsi="Calibri" w:cs="Calibri"/>
          <w:sz w:val="22"/>
          <w:szCs w:val="22"/>
        </w:rPr>
      </w:pPr>
      <w:r w:rsidRPr="00123598">
        <w:rPr>
          <w:rFonts w:ascii="Calibri" w:hAnsi="Calibri" w:cs="Calibri"/>
          <w:sz w:val="22"/>
          <w:szCs w:val="22"/>
        </w:rPr>
        <w:t xml:space="preserve">w przypadku </w:t>
      </w:r>
      <w:r w:rsidRPr="00123598">
        <w:rPr>
          <w:rFonts w:ascii="Calibri" w:hAnsi="Calibri" w:cs="Calibri"/>
          <w:b/>
          <w:sz w:val="22"/>
          <w:szCs w:val="22"/>
        </w:rPr>
        <w:t xml:space="preserve">osoby nieposiadającej dochodu lub której dochód nie przekracza kryterium </w:t>
      </w:r>
      <w:proofErr w:type="gramStart"/>
      <w:r w:rsidRPr="00123598">
        <w:rPr>
          <w:rFonts w:ascii="Calibri" w:hAnsi="Calibri" w:cs="Calibri"/>
          <w:b/>
          <w:sz w:val="22"/>
          <w:szCs w:val="22"/>
        </w:rPr>
        <w:t>dochodowego</w:t>
      </w:r>
      <w:r w:rsidRPr="00123598">
        <w:rPr>
          <w:rFonts w:ascii="Calibri" w:hAnsi="Calibri" w:cs="Calibri"/>
          <w:sz w:val="22"/>
          <w:szCs w:val="22"/>
        </w:rPr>
        <w:t xml:space="preserve">  określonego</w:t>
      </w:r>
      <w:proofErr w:type="gramEnd"/>
      <w:r w:rsidRPr="00123598">
        <w:rPr>
          <w:rFonts w:ascii="Calibri" w:hAnsi="Calibri" w:cs="Calibri"/>
          <w:sz w:val="22"/>
          <w:szCs w:val="22"/>
        </w:rPr>
        <w:t xml:space="preserve"> </w:t>
      </w:r>
      <w:proofErr w:type="gramStart"/>
      <w:r w:rsidRPr="00123598">
        <w:rPr>
          <w:rFonts w:ascii="Calibri" w:hAnsi="Calibri" w:cs="Calibri"/>
          <w:sz w:val="22"/>
          <w:szCs w:val="22"/>
        </w:rPr>
        <w:t>w  ustawie</w:t>
      </w:r>
      <w:proofErr w:type="gramEnd"/>
      <w:r w:rsidRPr="00123598">
        <w:rPr>
          <w:rFonts w:ascii="Calibri" w:hAnsi="Calibri" w:cs="Calibri"/>
          <w:sz w:val="22"/>
          <w:szCs w:val="22"/>
        </w:rPr>
        <w:t xml:space="preserve"> o </w:t>
      </w:r>
      <w:proofErr w:type="gramStart"/>
      <w:r w:rsidRPr="00123598">
        <w:rPr>
          <w:rFonts w:ascii="Calibri" w:hAnsi="Calibri" w:cs="Calibri"/>
          <w:sz w:val="22"/>
          <w:szCs w:val="22"/>
        </w:rPr>
        <w:t>pomocy  społecznej</w:t>
      </w:r>
      <w:proofErr w:type="gramEnd"/>
      <w:r w:rsidRPr="00123598">
        <w:rPr>
          <w:rFonts w:ascii="Calibri" w:hAnsi="Calibri" w:cs="Calibri"/>
          <w:sz w:val="22"/>
          <w:szCs w:val="22"/>
        </w:rPr>
        <w:t xml:space="preserve">, koszty pobytu albo koszty pobytu wraz z jednym gorącym posiłkiem są pokrywane zgodnie z obowiązującymi przepisami, uchwałą </w:t>
      </w:r>
      <w:r w:rsidRPr="00123598">
        <w:rPr>
          <w:rFonts w:ascii="Calibri" w:hAnsi="Calibri" w:cs="Calibri"/>
          <w:b/>
          <w:sz w:val="22"/>
          <w:szCs w:val="22"/>
        </w:rPr>
        <w:t>Zamawiającego</w:t>
      </w:r>
      <w:r w:rsidRPr="00123598">
        <w:rPr>
          <w:rFonts w:ascii="Calibri" w:hAnsi="Calibri" w:cs="Calibri"/>
          <w:sz w:val="22"/>
          <w:szCs w:val="22"/>
        </w:rPr>
        <w:t xml:space="preserve"> i decyzją administracyjną/skierowaniem,</w:t>
      </w:r>
    </w:p>
    <w:p w14:paraId="562E05A1" w14:textId="60EDEE38" w:rsidR="002D6050" w:rsidRPr="00123598" w:rsidRDefault="002D6050" w:rsidP="00123598">
      <w:pPr>
        <w:numPr>
          <w:ilvl w:val="1"/>
          <w:numId w:val="23"/>
        </w:numPr>
        <w:ind w:left="709" w:hanging="283"/>
        <w:rPr>
          <w:rFonts w:ascii="Calibri" w:hAnsi="Calibri" w:cs="Calibri"/>
          <w:sz w:val="22"/>
          <w:szCs w:val="22"/>
        </w:rPr>
      </w:pPr>
      <w:r w:rsidRPr="00123598">
        <w:rPr>
          <w:rFonts w:ascii="Calibri" w:hAnsi="Calibri" w:cs="Calibri"/>
          <w:sz w:val="22"/>
          <w:szCs w:val="22"/>
        </w:rPr>
        <w:t>osoby, którym przyznano odpowiednio pobyt (bez jednego gorącego posiłku</w:t>
      </w:r>
      <w:r w:rsidR="00B66D23" w:rsidRPr="00123598">
        <w:rPr>
          <w:rFonts w:ascii="Calibri" w:hAnsi="Calibri" w:cs="Calibri"/>
          <w:sz w:val="22"/>
          <w:szCs w:val="22"/>
        </w:rPr>
        <w:t>, wyżywienia</w:t>
      </w:r>
      <w:r w:rsidRPr="00123598">
        <w:rPr>
          <w:rFonts w:ascii="Calibri" w:hAnsi="Calibri" w:cs="Calibri"/>
          <w:sz w:val="22"/>
          <w:szCs w:val="22"/>
        </w:rPr>
        <w:t>) lub pobyt z jednym</w:t>
      </w:r>
      <w:r w:rsidR="009F2E8B" w:rsidRPr="00123598">
        <w:rPr>
          <w:rFonts w:ascii="Calibri" w:hAnsi="Calibri" w:cs="Calibri"/>
          <w:sz w:val="22"/>
          <w:szCs w:val="22"/>
        </w:rPr>
        <w:t xml:space="preserve"> gorącym posiłkiem </w:t>
      </w:r>
      <w:r w:rsidRPr="00123598">
        <w:rPr>
          <w:rFonts w:ascii="Calibri" w:hAnsi="Calibri" w:cs="Calibri"/>
          <w:sz w:val="22"/>
          <w:szCs w:val="22"/>
        </w:rPr>
        <w:t xml:space="preserve">posiadające </w:t>
      </w:r>
      <w:r w:rsidRPr="00123598">
        <w:rPr>
          <w:rFonts w:ascii="Calibri" w:hAnsi="Calibri" w:cs="Calibri"/>
          <w:b/>
          <w:sz w:val="22"/>
          <w:szCs w:val="22"/>
        </w:rPr>
        <w:t>dochód przekraczający  kryterium dochodowe</w:t>
      </w:r>
      <w:r w:rsidRPr="00123598">
        <w:rPr>
          <w:rFonts w:ascii="Calibri" w:hAnsi="Calibri" w:cs="Calibri"/>
          <w:sz w:val="22"/>
          <w:szCs w:val="22"/>
        </w:rPr>
        <w:t>, o którym  mowa powyżej będą wnosić  miesięczną opłatę odpowiednio za pobyt (bez jednego gorącego posiłku</w:t>
      </w:r>
      <w:r w:rsidR="0035132C" w:rsidRPr="00123598">
        <w:rPr>
          <w:rFonts w:ascii="Calibri" w:hAnsi="Calibri" w:cs="Calibri"/>
          <w:sz w:val="22"/>
          <w:szCs w:val="22"/>
        </w:rPr>
        <w:t>, wyżywienia</w:t>
      </w:r>
      <w:r w:rsidRPr="00123598">
        <w:rPr>
          <w:rFonts w:ascii="Calibri" w:hAnsi="Calibri" w:cs="Calibri"/>
          <w:sz w:val="22"/>
          <w:szCs w:val="22"/>
        </w:rPr>
        <w:t xml:space="preserve">) lub za pobyt z jednym gorącym posiłkiem  zgodnie z obowiązującymi przepisami, uchwałą </w:t>
      </w:r>
      <w:r w:rsidRPr="00123598">
        <w:rPr>
          <w:rFonts w:ascii="Calibri" w:hAnsi="Calibri" w:cs="Calibri"/>
          <w:b/>
          <w:sz w:val="22"/>
          <w:szCs w:val="22"/>
        </w:rPr>
        <w:t>Zamawiającego</w:t>
      </w:r>
      <w:r w:rsidRPr="00123598">
        <w:rPr>
          <w:rFonts w:ascii="Calibri" w:hAnsi="Calibri" w:cs="Calibri"/>
          <w:sz w:val="22"/>
          <w:szCs w:val="22"/>
        </w:rPr>
        <w:t xml:space="preserve"> i decyzją administracyjną/skierowaniem, jednak  nie więcej  niż cena określona  w § 5 umowy dotycząca odpowiednio pobytu (bez gorącego posiłku) lub pobytu z gorącym posiłkiem</w:t>
      </w:r>
      <w:r w:rsidR="00CA18F7" w:rsidRPr="00123598">
        <w:rPr>
          <w:rFonts w:ascii="Calibri" w:hAnsi="Calibri" w:cs="Calibri"/>
          <w:sz w:val="22"/>
          <w:szCs w:val="22"/>
        </w:rPr>
        <w:t>/wyżywieniem.</w:t>
      </w:r>
    </w:p>
    <w:p w14:paraId="3E9AE0FB" w14:textId="77777777" w:rsidR="002D6050" w:rsidRPr="00123598" w:rsidRDefault="002D6050" w:rsidP="00123598">
      <w:pPr>
        <w:numPr>
          <w:ilvl w:val="1"/>
          <w:numId w:val="23"/>
        </w:numPr>
        <w:ind w:left="709" w:hanging="283"/>
        <w:rPr>
          <w:rFonts w:ascii="Calibri" w:hAnsi="Calibri" w:cs="Calibri"/>
          <w:sz w:val="22"/>
          <w:szCs w:val="22"/>
        </w:rPr>
      </w:pPr>
      <w:r w:rsidRPr="00123598">
        <w:rPr>
          <w:rFonts w:ascii="Calibri" w:hAnsi="Calibri" w:cs="Calibri"/>
          <w:sz w:val="22"/>
          <w:szCs w:val="22"/>
        </w:rPr>
        <w:t xml:space="preserve">osoby, którym przyznano pobyt (bez jednego gorącego posiłku) posiadające dochód </w:t>
      </w:r>
      <w:proofErr w:type="gramStart"/>
      <w:r w:rsidRPr="00123598">
        <w:rPr>
          <w:rFonts w:ascii="Calibri" w:hAnsi="Calibri" w:cs="Calibri"/>
          <w:b/>
          <w:sz w:val="22"/>
          <w:szCs w:val="22"/>
        </w:rPr>
        <w:t>przekraczający  kryterium</w:t>
      </w:r>
      <w:proofErr w:type="gramEnd"/>
      <w:r w:rsidRPr="00123598">
        <w:rPr>
          <w:rFonts w:ascii="Calibri" w:hAnsi="Calibri" w:cs="Calibri"/>
          <w:b/>
          <w:sz w:val="22"/>
          <w:szCs w:val="22"/>
        </w:rPr>
        <w:t xml:space="preserve"> dochodowe</w:t>
      </w:r>
      <w:r w:rsidRPr="00123598">
        <w:rPr>
          <w:rFonts w:ascii="Calibri" w:hAnsi="Calibri" w:cs="Calibri"/>
          <w:sz w:val="22"/>
          <w:szCs w:val="22"/>
        </w:rPr>
        <w:t xml:space="preserve">, o </w:t>
      </w:r>
      <w:proofErr w:type="gramStart"/>
      <w:r w:rsidRPr="00123598">
        <w:rPr>
          <w:rFonts w:ascii="Calibri" w:hAnsi="Calibri" w:cs="Calibri"/>
          <w:sz w:val="22"/>
          <w:szCs w:val="22"/>
        </w:rPr>
        <w:t>którym  mowa</w:t>
      </w:r>
      <w:proofErr w:type="gramEnd"/>
      <w:r w:rsidRPr="00123598">
        <w:rPr>
          <w:rFonts w:ascii="Calibri" w:hAnsi="Calibri" w:cs="Calibri"/>
          <w:sz w:val="22"/>
          <w:szCs w:val="22"/>
        </w:rPr>
        <w:t xml:space="preserve"> powyżej zapewniają sobie i ponoszą opłatę za posiłki we własnym zakresie, </w:t>
      </w:r>
      <w:proofErr w:type="gramStart"/>
      <w:r w:rsidRPr="00123598">
        <w:rPr>
          <w:rFonts w:ascii="Calibri" w:hAnsi="Calibri" w:cs="Calibri"/>
          <w:sz w:val="22"/>
          <w:szCs w:val="22"/>
        </w:rPr>
        <w:t>jednak  nie</w:t>
      </w:r>
      <w:proofErr w:type="gramEnd"/>
      <w:r w:rsidRPr="00123598">
        <w:rPr>
          <w:rFonts w:ascii="Calibri" w:hAnsi="Calibri" w:cs="Calibri"/>
          <w:sz w:val="22"/>
          <w:szCs w:val="22"/>
        </w:rPr>
        <w:t xml:space="preserve"> </w:t>
      </w:r>
      <w:proofErr w:type="gramStart"/>
      <w:r w:rsidRPr="00123598">
        <w:rPr>
          <w:rFonts w:ascii="Calibri" w:hAnsi="Calibri" w:cs="Calibri"/>
          <w:sz w:val="22"/>
          <w:szCs w:val="22"/>
        </w:rPr>
        <w:t>więcej  niż</w:t>
      </w:r>
      <w:proofErr w:type="gramEnd"/>
      <w:r w:rsidRPr="00123598">
        <w:rPr>
          <w:rFonts w:ascii="Calibri" w:hAnsi="Calibri" w:cs="Calibri"/>
          <w:sz w:val="22"/>
          <w:szCs w:val="22"/>
        </w:rPr>
        <w:t xml:space="preserve"> cena </w:t>
      </w:r>
      <w:proofErr w:type="gramStart"/>
      <w:r w:rsidRPr="00123598">
        <w:rPr>
          <w:rFonts w:ascii="Calibri" w:hAnsi="Calibri" w:cs="Calibri"/>
          <w:sz w:val="22"/>
          <w:szCs w:val="22"/>
        </w:rPr>
        <w:t>określona  w</w:t>
      </w:r>
      <w:proofErr w:type="gramEnd"/>
      <w:r w:rsidRPr="00123598">
        <w:rPr>
          <w:rFonts w:ascii="Calibri" w:hAnsi="Calibri" w:cs="Calibri"/>
          <w:sz w:val="22"/>
          <w:szCs w:val="22"/>
        </w:rPr>
        <w:t xml:space="preserve"> § 5 umowy, chyba że przepisy prawa, uchwała </w:t>
      </w:r>
      <w:r w:rsidRPr="00123598">
        <w:rPr>
          <w:rFonts w:ascii="Calibri" w:hAnsi="Calibri" w:cs="Calibri"/>
          <w:b/>
          <w:sz w:val="22"/>
          <w:szCs w:val="22"/>
        </w:rPr>
        <w:t>Zamawiającego</w:t>
      </w:r>
      <w:r w:rsidRPr="00123598">
        <w:rPr>
          <w:rFonts w:ascii="Calibri" w:hAnsi="Calibri" w:cs="Calibri"/>
          <w:sz w:val="22"/>
          <w:szCs w:val="22"/>
        </w:rPr>
        <w:t xml:space="preserve"> lub decyzja administracyjna/skierowanie stanowi inaczej,</w:t>
      </w:r>
    </w:p>
    <w:p w14:paraId="56B5E1D0" w14:textId="77777777" w:rsidR="002D6050" w:rsidRPr="00123598" w:rsidRDefault="002D6050" w:rsidP="00123598">
      <w:pPr>
        <w:numPr>
          <w:ilvl w:val="1"/>
          <w:numId w:val="23"/>
        </w:numPr>
        <w:ind w:left="709" w:hanging="283"/>
        <w:rPr>
          <w:rFonts w:ascii="Calibri" w:hAnsi="Calibri" w:cs="Calibri"/>
          <w:sz w:val="22"/>
          <w:szCs w:val="22"/>
        </w:rPr>
      </w:pPr>
      <w:r w:rsidRPr="00123598">
        <w:rPr>
          <w:rFonts w:ascii="Calibri" w:hAnsi="Calibri" w:cs="Calibri"/>
          <w:sz w:val="22"/>
          <w:szCs w:val="22"/>
        </w:rPr>
        <w:t xml:space="preserve">osoby, którym przyznano pobyt (z jednym gorącym posiłkiem) posiadające </w:t>
      </w:r>
      <w:r w:rsidRPr="00123598">
        <w:rPr>
          <w:rFonts w:ascii="Calibri" w:hAnsi="Calibri" w:cs="Calibri"/>
          <w:b/>
          <w:sz w:val="22"/>
          <w:szCs w:val="22"/>
        </w:rPr>
        <w:t xml:space="preserve">dochód </w:t>
      </w:r>
      <w:proofErr w:type="gramStart"/>
      <w:r w:rsidRPr="00123598">
        <w:rPr>
          <w:rFonts w:ascii="Calibri" w:hAnsi="Calibri" w:cs="Calibri"/>
          <w:b/>
          <w:sz w:val="22"/>
          <w:szCs w:val="22"/>
        </w:rPr>
        <w:t>przekraczający  kryterium</w:t>
      </w:r>
      <w:proofErr w:type="gramEnd"/>
      <w:r w:rsidRPr="00123598">
        <w:rPr>
          <w:rFonts w:ascii="Calibri" w:hAnsi="Calibri" w:cs="Calibri"/>
          <w:b/>
          <w:sz w:val="22"/>
          <w:szCs w:val="22"/>
        </w:rPr>
        <w:t xml:space="preserve"> dochodowe</w:t>
      </w:r>
      <w:r w:rsidRPr="00123598">
        <w:rPr>
          <w:rFonts w:ascii="Calibri" w:hAnsi="Calibri" w:cs="Calibri"/>
          <w:sz w:val="22"/>
          <w:szCs w:val="22"/>
        </w:rPr>
        <w:t xml:space="preserve">, o </w:t>
      </w:r>
      <w:proofErr w:type="gramStart"/>
      <w:r w:rsidRPr="00123598">
        <w:rPr>
          <w:rFonts w:ascii="Calibri" w:hAnsi="Calibri" w:cs="Calibri"/>
          <w:sz w:val="22"/>
          <w:szCs w:val="22"/>
        </w:rPr>
        <w:t>którym  mowa</w:t>
      </w:r>
      <w:proofErr w:type="gramEnd"/>
      <w:r w:rsidRPr="00123598">
        <w:rPr>
          <w:rFonts w:ascii="Calibri" w:hAnsi="Calibri" w:cs="Calibri"/>
          <w:sz w:val="22"/>
          <w:szCs w:val="22"/>
        </w:rPr>
        <w:t xml:space="preserve"> powyżej zapewniają sobie i ponoszą opłatę za pozostałe posiłki we własnym zakresie, </w:t>
      </w:r>
      <w:proofErr w:type="gramStart"/>
      <w:r w:rsidRPr="00123598">
        <w:rPr>
          <w:rFonts w:ascii="Calibri" w:hAnsi="Calibri" w:cs="Calibri"/>
          <w:sz w:val="22"/>
          <w:szCs w:val="22"/>
        </w:rPr>
        <w:t>jednak  nie</w:t>
      </w:r>
      <w:proofErr w:type="gramEnd"/>
      <w:r w:rsidRPr="00123598">
        <w:rPr>
          <w:rFonts w:ascii="Calibri" w:hAnsi="Calibri" w:cs="Calibri"/>
          <w:sz w:val="22"/>
          <w:szCs w:val="22"/>
        </w:rPr>
        <w:t xml:space="preserve"> </w:t>
      </w:r>
      <w:proofErr w:type="gramStart"/>
      <w:r w:rsidRPr="00123598">
        <w:rPr>
          <w:rFonts w:ascii="Calibri" w:hAnsi="Calibri" w:cs="Calibri"/>
          <w:sz w:val="22"/>
          <w:szCs w:val="22"/>
        </w:rPr>
        <w:t>więcej  niż</w:t>
      </w:r>
      <w:proofErr w:type="gramEnd"/>
      <w:r w:rsidRPr="00123598">
        <w:rPr>
          <w:rFonts w:ascii="Calibri" w:hAnsi="Calibri" w:cs="Calibri"/>
          <w:sz w:val="22"/>
          <w:szCs w:val="22"/>
        </w:rPr>
        <w:t xml:space="preserve"> cena </w:t>
      </w:r>
      <w:proofErr w:type="gramStart"/>
      <w:r w:rsidRPr="00123598">
        <w:rPr>
          <w:rFonts w:ascii="Calibri" w:hAnsi="Calibri" w:cs="Calibri"/>
          <w:sz w:val="22"/>
          <w:szCs w:val="22"/>
        </w:rPr>
        <w:t>określona  w</w:t>
      </w:r>
      <w:proofErr w:type="gramEnd"/>
      <w:r w:rsidRPr="00123598">
        <w:rPr>
          <w:rFonts w:ascii="Calibri" w:hAnsi="Calibri" w:cs="Calibri"/>
          <w:sz w:val="22"/>
          <w:szCs w:val="22"/>
        </w:rPr>
        <w:t xml:space="preserve"> § 5 umowy, chyba że przepisy prawa, uchwała </w:t>
      </w:r>
      <w:r w:rsidRPr="00123598">
        <w:rPr>
          <w:rFonts w:ascii="Calibri" w:hAnsi="Calibri" w:cs="Calibri"/>
          <w:b/>
          <w:sz w:val="22"/>
          <w:szCs w:val="22"/>
        </w:rPr>
        <w:t>Zamawiającego</w:t>
      </w:r>
      <w:r w:rsidRPr="00123598">
        <w:rPr>
          <w:rFonts w:ascii="Calibri" w:hAnsi="Calibri" w:cs="Calibri"/>
          <w:sz w:val="22"/>
          <w:szCs w:val="22"/>
        </w:rPr>
        <w:t xml:space="preserve"> lub decyzja administracyjna/skierowanie stanowi inaczej,</w:t>
      </w:r>
    </w:p>
    <w:p w14:paraId="1AA4C03B" w14:textId="05450459" w:rsidR="002D6050" w:rsidRPr="00123598" w:rsidRDefault="002D6050" w:rsidP="00123598">
      <w:pPr>
        <w:numPr>
          <w:ilvl w:val="1"/>
          <w:numId w:val="23"/>
        </w:numPr>
        <w:ind w:left="709" w:hanging="283"/>
        <w:rPr>
          <w:rFonts w:ascii="Calibri" w:hAnsi="Calibri" w:cs="Calibri"/>
          <w:sz w:val="22"/>
          <w:szCs w:val="22"/>
        </w:rPr>
      </w:pPr>
      <w:r w:rsidRPr="00123598">
        <w:rPr>
          <w:rFonts w:ascii="Calibri" w:hAnsi="Calibri" w:cs="Calibri"/>
          <w:sz w:val="22"/>
          <w:szCs w:val="22"/>
        </w:rPr>
        <w:t>sposób pokrywania należności za pobyt / wyżywienie osoby bezdomnej będzie każdorazowo określany na podstawie decyzji administracyjnej/w skierowaniu</w:t>
      </w:r>
      <w:r w:rsidR="00B66D23" w:rsidRPr="00123598">
        <w:rPr>
          <w:rFonts w:ascii="Calibri" w:hAnsi="Calibri" w:cs="Calibri"/>
          <w:sz w:val="22"/>
          <w:szCs w:val="22"/>
        </w:rPr>
        <w:t>,</w:t>
      </w:r>
      <w:r w:rsidRPr="00123598">
        <w:rPr>
          <w:rFonts w:ascii="Calibri" w:hAnsi="Calibri" w:cs="Calibri"/>
          <w:sz w:val="22"/>
          <w:szCs w:val="22"/>
        </w:rPr>
        <w:t xml:space="preserve"> </w:t>
      </w:r>
    </w:p>
    <w:p w14:paraId="3D6F5ED7" w14:textId="4C65A434" w:rsidR="002D6050" w:rsidRPr="00123598" w:rsidRDefault="002D6050" w:rsidP="00123598">
      <w:pPr>
        <w:numPr>
          <w:ilvl w:val="1"/>
          <w:numId w:val="23"/>
        </w:numPr>
        <w:ind w:left="709" w:hanging="283"/>
        <w:rPr>
          <w:rFonts w:ascii="Calibri" w:hAnsi="Calibri" w:cs="Calibri"/>
          <w:sz w:val="22"/>
          <w:szCs w:val="22"/>
        </w:rPr>
      </w:pPr>
      <w:r w:rsidRPr="00123598">
        <w:rPr>
          <w:rFonts w:ascii="Calibri" w:hAnsi="Calibri" w:cs="Calibri"/>
          <w:sz w:val="22"/>
          <w:szCs w:val="22"/>
        </w:rPr>
        <w:t>różnicę pomiędzy opłatą, o której mowa w pkt 3</w:t>
      </w:r>
      <w:r w:rsidR="00906D3A" w:rsidRPr="00123598">
        <w:rPr>
          <w:rFonts w:ascii="Calibri" w:hAnsi="Calibri" w:cs="Calibri"/>
          <w:sz w:val="22"/>
          <w:szCs w:val="22"/>
        </w:rPr>
        <w:t>*</w:t>
      </w:r>
      <w:r w:rsidRPr="00123598">
        <w:rPr>
          <w:rFonts w:ascii="Calibri" w:hAnsi="Calibri" w:cs="Calibri"/>
          <w:sz w:val="22"/>
          <w:szCs w:val="22"/>
        </w:rPr>
        <w:t>, 4</w:t>
      </w:r>
      <w:r w:rsidR="00906D3A" w:rsidRPr="00123598">
        <w:rPr>
          <w:rFonts w:ascii="Calibri" w:hAnsi="Calibri" w:cs="Calibri"/>
          <w:sz w:val="22"/>
          <w:szCs w:val="22"/>
        </w:rPr>
        <w:t>*</w:t>
      </w:r>
      <w:r w:rsidRPr="00123598">
        <w:rPr>
          <w:rFonts w:ascii="Calibri" w:hAnsi="Calibri" w:cs="Calibri"/>
          <w:sz w:val="22"/>
          <w:szCs w:val="22"/>
        </w:rPr>
        <w:t xml:space="preserve"> niniejszego ustępu, dokonywaną przez osobę bezdomną, a kosztem odpowiednio pobytu lub pobytu z jednym gorącym posiłkiem/lub </w:t>
      </w:r>
      <w:r w:rsidR="00B66D23" w:rsidRPr="00123598">
        <w:rPr>
          <w:rFonts w:ascii="Calibri" w:hAnsi="Calibri" w:cs="Calibri"/>
          <w:sz w:val="22"/>
          <w:szCs w:val="22"/>
        </w:rPr>
        <w:t xml:space="preserve">z </w:t>
      </w:r>
      <w:r w:rsidRPr="00123598">
        <w:rPr>
          <w:rFonts w:ascii="Calibri" w:hAnsi="Calibri" w:cs="Calibri"/>
          <w:sz w:val="22"/>
          <w:szCs w:val="22"/>
        </w:rPr>
        <w:t xml:space="preserve">wyżywieniem pokrywać będzie </w:t>
      </w:r>
      <w:r w:rsidRPr="00123598">
        <w:rPr>
          <w:rFonts w:ascii="Calibri" w:hAnsi="Calibri" w:cs="Calibri"/>
          <w:b/>
          <w:sz w:val="22"/>
          <w:szCs w:val="22"/>
        </w:rPr>
        <w:t>Zamawiający</w:t>
      </w:r>
      <w:r w:rsidRPr="00123598">
        <w:rPr>
          <w:rFonts w:ascii="Calibri" w:hAnsi="Calibri" w:cs="Calibri"/>
          <w:sz w:val="22"/>
          <w:szCs w:val="22"/>
        </w:rPr>
        <w:t>.</w:t>
      </w:r>
    </w:p>
    <w:p w14:paraId="74963BEA" w14:textId="77777777" w:rsidR="002D6050" w:rsidRPr="00123598" w:rsidRDefault="002D6050" w:rsidP="00123598">
      <w:pPr>
        <w:pStyle w:val="Akapitzlist"/>
        <w:numPr>
          <w:ilvl w:val="3"/>
          <w:numId w:val="20"/>
        </w:numPr>
        <w:spacing w:after="0" w:line="240" w:lineRule="auto"/>
        <w:ind w:left="284" w:hanging="284"/>
        <w:rPr>
          <w:rFonts w:cs="Calibri"/>
        </w:rPr>
      </w:pPr>
      <w:r w:rsidRPr="00123598">
        <w:rPr>
          <w:rFonts w:cs="Calibri"/>
        </w:rPr>
        <w:t xml:space="preserve">Opłatę za usługę będącą przedmiotem niniejszej umowy, </w:t>
      </w:r>
      <w:r w:rsidRPr="00123598">
        <w:rPr>
          <w:rFonts w:cs="Calibri"/>
          <w:i/>
        </w:rPr>
        <w:t xml:space="preserve">Świadczeniobiorca </w:t>
      </w:r>
      <w:r w:rsidRPr="00123598">
        <w:rPr>
          <w:rFonts w:cs="Calibri"/>
        </w:rPr>
        <w:t xml:space="preserve">(stosownie do ust. 1 pkt 2-5 niniejszego paragrafu) wnosi do </w:t>
      </w:r>
      <w:r w:rsidRPr="00123598">
        <w:rPr>
          <w:rFonts w:cs="Calibri"/>
          <w:b/>
        </w:rPr>
        <w:t xml:space="preserve">Zamawiającego </w:t>
      </w:r>
      <w:r w:rsidRPr="00123598">
        <w:rPr>
          <w:rFonts w:cs="Calibri"/>
        </w:rPr>
        <w:t>w sposób określony w decyzji administracyjnej*/lub skierowaniu</w:t>
      </w:r>
      <w:r w:rsidR="00B66D23" w:rsidRPr="00123598">
        <w:rPr>
          <w:rFonts w:cs="Calibri"/>
        </w:rPr>
        <w:t>*.</w:t>
      </w:r>
    </w:p>
    <w:p w14:paraId="428569BB" w14:textId="77777777" w:rsidR="002D6050" w:rsidRPr="00123598" w:rsidRDefault="002D6050" w:rsidP="00123598">
      <w:pPr>
        <w:pStyle w:val="Akapitzlist"/>
        <w:numPr>
          <w:ilvl w:val="3"/>
          <w:numId w:val="20"/>
        </w:numPr>
        <w:spacing w:after="0" w:line="240" w:lineRule="auto"/>
        <w:ind w:left="284" w:hanging="284"/>
        <w:rPr>
          <w:rFonts w:cs="Calibri"/>
        </w:rPr>
      </w:pPr>
      <w:r w:rsidRPr="00123598">
        <w:rPr>
          <w:rFonts w:cs="Calibri"/>
        </w:rPr>
        <w:t>Opłatę za usługę będącą przedmiotem niniejszej umowy, jej obniżenie lub całkowity brak odpłatności osób bezdomnych za schronienie określa decyzja administracyjna*.</w:t>
      </w:r>
    </w:p>
    <w:p w14:paraId="1336102A" w14:textId="77777777" w:rsidR="002D6050" w:rsidRPr="00123598" w:rsidRDefault="002D6050" w:rsidP="00123598">
      <w:pPr>
        <w:jc w:val="center"/>
        <w:rPr>
          <w:rFonts w:ascii="Calibri" w:hAnsi="Calibri" w:cs="Calibri"/>
          <w:b/>
          <w:sz w:val="22"/>
          <w:szCs w:val="22"/>
        </w:rPr>
      </w:pPr>
    </w:p>
    <w:p w14:paraId="1C16DDF2" w14:textId="77777777" w:rsidR="002D6050" w:rsidRPr="00123598" w:rsidRDefault="002D6050" w:rsidP="00123598">
      <w:pPr>
        <w:jc w:val="center"/>
        <w:rPr>
          <w:rFonts w:ascii="Calibri" w:hAnsi="Calibri" w:cs="Calibri"/>
          <w:b/>
          <w:sz w:val="22"/>
          <w:szCs w:val="22"/>
          <w:vertAlign w:val="superscript"/>
        </w:rPr>
      </w:pPr>
      <w:r w:rsidRPr="00123598">
        <w:rPr>
          <w:rFonts w:ascii="Calibri" w:hAnsi="Calibri" w:cs="Calibri"/>
          <w:b/>
          <w:sz w:val="22"/>
          <w:szCs w:val="22"/>
        </w:rPr>
        <w:t>§ 5.</w:t>
      </w:r>
      <w:r w:rsidRPr="00123598">
        <w:rPr>
          <w:rFonts w:ascii="Calibri" w:hAnsi="Calibri" w:cs="Calibri"/>
          <w:sz w:val="22"/>
          <w:szCs w:val="22"/>
        </w:rPr>
        <w:t xml:space="preserve">* </w:t>
      </w:r>
      <w:r w:rsidRPr="00123598">
        <w:rPr>
          <w:rFonts w:ascii="Calibri" w:hAnsi="Calibri" w:cs="Calibri"/>
          <w:b/>
          <w:sz w:val="22"/>
          <w:szCs w:val="22"/>
          <w:vertAlign w:val="superscript"/>
        </w:rPr>
        <w:t>w zależności od zadania (numeracja ustępów może ulec zmianie w zależności od części zamówienia)</w:t>
      </w:r>
    </w:p>
    <w:p w14:paraId="344D59B7" w14:textId="4C6314F4" w:rsidR="002D6050" w:rsidRPr="00123598" w:rsidRDefault="002D6050" w:rsidP="00123598">
      <w:pPr>
        <w:pStyle w:val="Akapitzlist"/>
        <w:numPr>
          <w:ilvl w:val="0"/>
          <w:numId w:val="27"/>
        </w:numPr>
        <w:tabs>
          <w:tab w:val="clear" w:pos="720"/>
          <w:tab w:val="num" w:pos="284"/>
        </w:tabs>
        <w:spacing w:after="0" w:line="240" w:lineRule="auto"/>
        <w:ind w:left="270" w:hanging="270"/>
        <w:rPr>
          <w:rFonts w:cs="Calibri"/>
          <w:lang w:eastAsia="pl-PL"/>
        </w:rPr>
      </w:pPr>
      <w:r w:rsidRPr="00123598">
        <w:rPr>
          <w:rFonts w:cs="Calibri"/>
          <w:b/>
        </w:rPr>
        <w:t>Strony</w:t>
      </w:r>
      <w:r w:rsidRPr="00123598">
        <w:rPr>
          <w:rFonts w:cs="Calibri"/>
        </w:rPr>
        <w:t xml:space="preserve"> zgodnie </w:t>
      </w:r>
      <w:proofErr w:type="gramStart"/>
      <w:r w:rsidRPr="00123598">
        <w:rPr>
          <w:rFonts w:cs="Calibri"/>
        </w:rPr>
        <w:t xml:space="preserve">ustalają </w:t>
      </w:r>
      <w:r w:rsidR="00383EC8" w:rsidRPr="00123598">
        <w:rPr>
          <w:rFonts w:cs="Calibri"/>
        </w:rPr>
        <w:t xml:space="preserve"> cenę</w:t>
      </w:r>
      <w:proofErr w:type="gramEnd"/>
      <w:r w:rsidR="00383EC8" w:rsidRPr="00123598">
        <w:rPr>
          <w:rFonts w:cs="Calibri"/>
        </w:rPr>
        <w:t xml:space="preserve"> jednostkową za osobodobę w miejscu schronienia (</w:t>
      </w:r>
      <w:r w:rsidRPr="00123598">
        <w:rPr>
          <w:rFonts w:cs="Calibri"/>
        </w:rPr>
        <w:t>wysokość kosztów dobowego pobytu osoby bezdomnej</w:t>
      </w:r>
      <w:r w:rsidR="00383EC8" w:rsidRPr="00123598">
        <w:rPr>
          <w:rFonts w:cs="Calibri"/>
        </w:rPr>
        <w:t>)</w:t>
      </w:r>
      <w:r w:rsidRPr="00123598">
        <w:rPr>
          <w:rFonts w:cs="Calibri"/>
        </w:rPr>
        <w:t xml:space="preserve">: </w:t>
      </w:r>
    </w:p>
    <w:p w14:paraId="1677A24A" w14:textId="15414458" w:rsidR="002D6050" w:rsidRPr="00123598" w:rsidRDefault="002D6050" w:rsidP="001D6E36">
      <w:pPr>
        <w:numPr>
          <w:ilvl w:val="1"/>
          <w:numId w:val="28"/>
        </w:numPr>
        <w:tabs>
          <w:tab w:val="clear" w:pos="1080"/>
          <w:tab w:val="num" w:pos="567"/>
        </w:tabs>
        <w:ind w:left="567" w:hanging="283"/>
        <w:rPr>
          <w:rFonts w:ascii="Calibri" w:hAnsi="Calibri" w:cs="Calibri"/>
          <w:sz w:val="22"/>
          <w:szCs w:val="22"/>
        </w:rPr>
      </w:pPr>
      <w:r w:rsidRPr="00123598">
        <w:rPr>
          <w:rFonts w:ascii="Calibri" w:hAnsi="Calibri" w:cs="Calibri"/>
          <w:sz w:val="22"/>
          <w:szCs w:val="22"/>
        </w:rPr>
        <w:t>całodobowy koszt pobytu osoby skierowanej do ………. */z jednym gorącym posiłkiem</w:t>
      </w:r>
      <w:r w:rsidR="00173C35" w:rsidRPr="00123598">
        <w:rPr>
          <w:rFonts w:ascii="Calibri" w:hAnsi="Calibri" w:cs="Calibri"/>
          <w:sz w:val="22"/>
          <w:szCs w:val="22"/>
        </w:rPr>
        <w:t>/ z trzema posiłkami, w tym jednym gorącym</w:t>
      </w:r>
      <w:r w:rsidRPr="00123598">
        <w:rPr>
          <w:rFonts w:ascii="Calibri" w:hAnsi="Calibri" w:cs="Calibri"/>
          <w:sz w:val="22"/>
          <w:szCs w:val="22"/>
        </w:rPr>
        <w:t>*</w:t>
      </w:r>
      <w:r w:rsidR="00D248E7" w:rsidRPr="00D248E7">
        <w:rPr>
          <w:rFonts w:ascii="Calibri" w:hAnsi="Calibri" w:cs="Calibri"/>
          <w:b/>
          <w:sz w:val="22"/>
          <w:szCs w:val="22"/>
          <w:vertAlign w:val="superscript"/>
        </w:rPr>
        <w:t xml:space="preserve"> </w:t>
      </w:r>
      <w:r w:rsidR="00D248E7" w:rsidRPr="00123598">
        <w:rPr>
          <w:rFonts w:ascii="Calibri" w:hAnsi="Calibri" w:cs="Calibri"/>
          <w:b/>
          <w:sz w:val="22"/>
          <w:szCs w:val="22"/>
          <w:vertAlign w:val="superscript"/>
        </w:rPr>
        <w:t>w zależności od zadania</w:t>
      </w:r>
      <w:r w:rsidRPr="00123598">
        <w:rPr>
          <w:rFonts w:ascii="Calibri" w:hAnsi="Calibri" w:cs="Calibri"/>
          <w:sz w:val="22"/>
          <w:szCs w:val="22"/>
        </w:rPr>
        <w:t>, wynosi …</w:t>
      </w:r>
      <w:proofErr w:type="gramStart"/>
      <w:r w:rsidRPr="00123598">
        <w:rPr>
          <w:rFonts w:ascii="Calibri" w:hAnsi="Calibri" w:cs="Calibri"/>
          <w:sz w:val="22"/>
          <w:szCs w:val="22"/>
        </w:rPr>
        <w:t>…….</w:t>
      </w:r>
      <w:proofErr w:type="gramEnd"/>
      <w:r w:rsidRPr="00123598">
        <w:rPr>
          <w:rFonts w:ascii="Calibri" w:hAnsi="Calibri" w:cs="Calibri"/>
          <w:sz w:val="22"/>
          <w:szCs w:val="22"/>
        </w:rPr>
        <w:t>. zł, w tym VAT………%, w tym:</w:t>
      </w:r>
    </w:p>
    <w:p w14:paraId="0699BE70" w14:textId="77777777" w:rsidR="002D6050" w:rsidRPr="00123598" w:rsidRDefault="002D6050" w:rsidP="001D6E36">
      <w:pPr>
        <w:numPr>
          <w:ilvl w:val="1"/>
          <w:numId w:val="29"/>
        </w:numPr>
        <w:tabs>
          <w:tab w:val="clear" w:pos="1080"/>
          <w:tab w:val="num" w:pos="567"/>
        </w:tabs>
        <w:ind w:left="851" w:hanging="284"/>
        <w:rPr>
          <w:rFonts w:ascii="Calibri" w:hAnsi="Calibri" w:cs="Calibri"/>
          <w:sz w:val="22"/>
          <w:szCs w:val="22"/>
        </w:rPr>
      </w:pPr>
      <w:r w:rsidRPr="00123598">
        <w:rPr>
          <w:rFonts w:ascii="Calibri" w:hAnsi="Calibri" w:cs="Calibri"/>
          <w:sz w:val="22"/>
          <w:szCs w:val="22"/>
        </w:rPr>
        <w:t xml:space="preserve"> koszt gorącego posiłku wynosi: …</w:t>
      </w:r>
      <w:proofErr w:type="gramStart"/>
      <w:r w:rsidRPr="00123598">
        <w:rPr>
          <w:rFonts w:ascii="Calibri" w:hAnsi="Calibri" w:cs="Calibri"/>
          <w:sz w:val="22"/>
          <w:szCs w:val="22"/>
        </w:rPr>
        <w:t>…….</w:t>
      </w:r>
      <w:proofErr w:type="gramEnd"/>
      <w:r w:rsidRPr="00123598">
        <w:rPr>
          <w:rFonts w:ascii="Calibri" w:hAnsi="Calibri" w:cs="Calibri"/>
          <w:sz w:val="22"/>
          <w:szCs w:val="22"/>
        </w:rPr>
        <w:t>zł brutto*,</w:t>
      </w:r>
    </w:p>
    <w:p w14:paraId="532B8216" w14:textId="77777777" w:rsidR="002D6050" w:rsidRPr="00123598" w:rsidRDefault="002D6050" w:rsidP="001D6E36">
      <w:pPr>
        <w:numPr>
          <w:ilvl w:val="1"/>
          <w:numId w:val="29"/>
        </w:numPr>
        <w:tabs>
          <w:tab w:val="clear" w:pos="1080"/>
          <w:tab w:val="num" w:pos="567"/>
        </w:tabs>
        <w:ind w:left="851" w:hanging="284"/>
        <w:rPr>
          <w:rFonts w:ascii="Calibri" w:hAnsi="Calibri" w:cs="Calibri"/>
          <w:sz w:val="22"/>
          <w:szCs w:val="22"/>
        </w:rPr>
      </w:pPr>
      <w:r w:rsidRPr="00123598">
        <w:rPr>
          <w:rFonts w:ascii="Calibri" w:hAnsi="Calibri" w:cs="Calibri"/>
          <w:sz w:val="22"/>
          <w:szCs w:val="22"/>
        </w:rPr>
        <w:t xml:space="preserve"> koszt noclegu*/ * wynosi</w:t>
      </w:r>
      <w:proofErr w:type="gramStart"/>
      <w:r w:rsidRPr="00123598">
        <w:rPr>
          <w:rFonts w:ascii="Calibri" w:hAnsi="Calibri" w:cs="Calibri"/>
          <w:sz w:val="22"/>
          <w:szCs w:val="22"/>
        </w:rPr>
        <w:t xml:space="preserve"> :…</w:t>
      </w:r>
      <w:proofErr w:type="gramEnd"/>
      <w:r w:rsidRPr="00123598">
        <w:rPr>
          <w:rFonts w:ascii="Calibri" w:hAnsi="Calibri" w:cs="Calibri"/>
          <w:sz w:val="22"/>
          <w:szCs w:val="22"/>
        </w:rPr>
        <w:t>…...zł brutto.</w:t>
      </w:r>
    </w:p>
    <w:p w14:paraId="472A770F" w14:textId="2C34A697" w:rsidR="002D6050" w:rsidRPr="00123598" w:rsidRDefault="002D6050" w:rsidP="001D6E36">
      <w:pPr>
        <w:numPr>
          <w:ilvl w:val="1"/>
          <w:numId w:val="28"/>
        </w:numPr>
        <w:tabs>
          <w:tab w:val="clear" w:pos="1080"/>
          <w:tab w:val="num" w:pos="567"/>
        </w:tabs>
        <w:ind w:left="567" w:hanging="283"/>
        <w:rPr>
          <w:rFonts w:ascii="Calibri" w:hAnsi="Calibri" w:cs="Calibri"/>
          <w:sz w:val="22"/>
          <w:szCs w:val="22"/>
          <w:lang w:eastAsia="ja-JP"/>
        </w:rPr>
      </w:pPr>
      <w:r w:rsidRPr="00123598">
        <w:rPr>
          <w:rFonts w:ascii="Calibri" w:hAnsi="Calibri" w:cs="Calibri"/>
          <w:sz w:val="22"/>
          <w:szCs w:val="22"/>
        </w:rPr>
        <w:t>całodobowy koszt pobytu osoby skierowanej do ……</w:t>
      </w:r>
      <w:proofErr w:type="gramStart"/>
      <w:r w:rsidRPr="00123598">
        <w:rPr>
          <w:rFonts w:ascii="Calibri" w:hAnsi="Calibri" w:cs="Calibri"/>
          <w:sz w:val="22"/>
          <w:szCs w:val="22"/>
        </w:rPr>
        <w:t>…….</w:t>
      </w:r>
      <w:proofErr w:type="gramEnd"/>
      <w:r w:rsidRPr="00123598">
        <w:rPr>
          <w:rFonts w:ascii="Calibri" w:hAnsi="Calibri" w:cs="Calibri"/>
          <w:sz w:val="22"/>
          <w:szCs w:val="22"/>
        </w:rPr>
        <w:t>bez wyżywienia/bez gorącego posiłku</w:t>
      </w:r>
      <w:r w:rsidR="001D6E36">
        <w:rPr>
          <w:rFonts w:ascii="Calibri" w:hAnsi="Calibri" w:cs="Calibri"/>
          <w:sz w:val="22"/>
          <w:szCs w:val="22"/>
        </w:rPr>
        <w:t>/be</w:t>
      </w:r>
      <w:r w:rsidR="000B116C" w:rsidRPr="00123598">
        <w:rPr>
          <w:rFonts w:ascii="Calibri" w:hAnsi="Calibri" w:cs="Calibri"/>
          <w:sz w:val="22"/>
          <w:szCs w:val="22"/>
        </w:rPr>
        <w:t>z trzech posiłków</w:t>
      </w:r>
      <w:r w:rsidRPr="00123598">
        <w:rPr>
          <w:rFonts w:ascii="Calibri" w:hAnsi="Calibri" w:cs="Calibri"/>
          <w:sz w:val="22"/>
          <w:szCs w:val="22"/>
        </w:rPr>
        <w:t xml:space="preserve"> = koszt </w:t>
      </w:r>
      <w:proofErr w:type="gramStart"/>
      <w:r w:rsidRPr="00123598">
        <w:rPr>
          <w:rFonts w:ascii="Calibri" w:hAnsi="Calibri" w:cs="Calibri"/>
          <w:sz w:val="22"/>
          <w:szCs w:val="22"/>
        </w:rPr>
        <w:t>noclegu  wynosi</w:t>
      </w:r>
      <w:proofErr w:type="gramEnd"/>
      <w:r w:rsidRPr="00123598">
        <w:rPr>
          <w:rFonts w:ascii="Calibri" w:hAnsi="Calibri" w:cs="Calibri"/>
          <w:sz w:val="22"/>
          <w:szCs w:val="22"/>
        </w:rPr>
        <w:t xml:space="preserve"> …</w:t>
      </w:r>
      <w:proofErr w:type="gramStart"/>
      <w:r w:rsidRPr="00123598">
        <w:rPr>
          <w:rFonts w:ascii="Calibri" w:hAnsi="Calibri" w:cs="Calibri"/>
          <w:sz w:val="22"/>
          <w:szCs w:val="22"/>
        </w:rPr>
        <w:t>…….</w:t>
      </w:r>
      <w:proofErr w:type="gramEnd"/>
      <w:r w:rsidRPr="00123598">
        <w:rPr>
          <w:rFonts w:ascii="Calibri" w:hAnsi="Calibri" w:cs="Calibri"/>
          <w:sz w:val="22"/>
          <w:szCs w:val="22"/>
        </w:rPr>
        <w:t>. zł, w tym VAT………%*</w:t>
      </w:r>
      <w:r w:rsidR="00383EC8" w:rsidRPr="00123598">
        <w:rPr>
          <w:rFonts w:ascii="Calibri" w:hAnsi="Calibri" w:cs="Calibri"/>
          <w:sz w:val="22"/>
          <w:szCs w:val="22"/>
        </w:rPr>
        <w:t xml:space="preserve"> oraz*</w:t>
      </w:r>
    </w:p>
    <w:p w14:paraId="432657F6" w14:textId="4284AD8B" w:rsidR="002D6050" w:rsidRPr="00123598" w:rsidRDefault="00383EC8" w:rsidP="001D6E36">
      <w:pPr>
        <w:numPr>
          <w:ilvl w:val="1"/>
          <w:numId w:val="28"/>
        </w:numPr>
        <w:tabs>
          <w:tab w:val="clear" w:pos="1080"/>
          <w:tab w:val="num" w:pos="567"/>
        </w:tabs>
        <w:spacing w:before="100" w:beforeAutospacing="1" w:after="100" w:afterAutospacing="1"/>
        <w:ind w:left="1134" w:hanging="850"/>
        <w:rPr>
          <w:rFonts w:ascii="Calibri" w:hAnsi="Calibri" w:cs="Calibri"/>
          <w:sz w:val="22"/>
          <w:szCs w:val="22"/>
        </w:rPr>
      </w:pPr>
      <w:r w:rsidRPr="00123598">
        <w:rPr>
          <w:rFonts w:ascii="Calibri" w:hAnsi="Calibri" w:cs="Calibri"/>
          <w:b/>
          <w:bCs/>
          <w:sz w:val="22"/>
          <w:szCs w:val="22"/>
        </w:rPr>
        <w:t>Wykonawca</w:t>
      </w:r>
      <w:r w:rsidRPr="00123598">
        <w:rPr>
          <w:rFonts w:ascii="Calibri" w:hAnsi="Calibri" w:cs="Calibri"/>
          <w:sz w:val="22"/>
          <w:szCs w:val="22"/>
        </w:rPr>
        <w:t xml:space="preserve"> wskazuje </w:t>
      </w:r>
      <w:r w:rsidR="002D6050" w:rsidRPr="00123598">
        <w:rPr>
          <w:rFonts w:ascii="Calibri" w:hAnsi="Calibri" w:cs="Calibri"/>
          <w:sz w:val="22"/>
          <w:szCs w:val="22"/>
        </w:rPr>
        <w:t xml:space="preserve">koszt śniadania u </w:t>
      </w:r>
      <w:r w:rsidR="002D6050" w:rsidRPr="00123598">
        <w:rPr>
          <w:rFonts w:ascii="Calibri" w:hAnsi="Calibri" w:cs="Calibri"/>
          <w:b/>
          <w:sz w:val="22"/>
          <w:szCs w:val="22"/>
        </w:rPr>
        <w:t xml:space="preserve">Wykonawcy </w:t>
      </w:r>
      <w:r w:rsidR="002D6050" w:rsidRPr="00123598">
        <w:rPr>
          <w:rFonts w:ascii="Calibri" w:hAnsi="Calibri" w:cs="Calibri"/>
          <w:sz w:val="22"/>
          <w:szCs w:val="22"/>
        </w:rPr>
        <w:t>wynosi</w:t>
      </w:r>
      <w:proofErr w:type="gramStart"/>
      <w:r w:rsidR="002D6050" w:rsidRPr="00123598">
        <w:rPr>
          <w:rFonts w:ascii="Calibri" w:hAnsi="Calibri" w:cs="Calibri"/>
          <w:sz w:val="22"/>
          <w:szCs w:val="22"/>
        </w:rPr>
        <w:t xml:space="preserve"> ....</w:t>
      </w:r>
      <w:proofErr w:type="gramEnd"/>
      <w:r w:rsidR="002D6050" w:rsidRPr="00123598">
        <w:rPr>
          <w:rFonts w:ascii="Calibri" w:hAnsi="Calibri" w:cs="Calibri"/>
          <w:sz w:val="22"/>
          <w:szCs w:val="22"/>
        </w:rPr>
        <w:t>. zł, w tym VAT ......%*</w:t>
      </w:r>
    </w:p>
    <w:p w14:paraId="31094638" w14:textId="51FC4881" w:rsidR="002D6050" w:rsidRDefault="00383EC8" w:rsidP="001D6E36">
      <w:pPr>
        <w:numPr>
          <w:ilvl w:val="1"/>
          <w:numId w:val="28"/>
        </w:numPr>
        <w:tabs>
          <w:tab w:val="clear" w:pos="1080"/>
          <w:tab w:val="num" w:pos="567"/>
        </w:tabs>
        <w:spacing w:before="100" w:beforeAutospacing="1" w:after="100" w:afterAutospacing="1"/>
        <w:ind w:left="1134" w:hanging="850"/>
        <w:rPr>
          <w:rFonts w:ascii="Calibri" w:hAnsi="Calibri" w:cs="Calibri"/>
          <w:sz w:val="22"/>
          <w:szCs w:val="22"/>
        </w:rPr>
      </w:pPr>
      <w:r w:rsidRPr="00123598">
        <w:rPr>
          <w:rFonts w:ascii="Calibri" w:hAnsi="Calibri" w:cs="Calibri"/>
          <w:b/>
          <w:bCs/>
          <w:sz w:val="22"/>
          <w:szCs w:val="22"/>
        </w:rPr>
        <w:t>Wykonawca</w:t>
      </w:r>
      <w:r w:rsidRPr="00123598">
        <w:rPr>
          <w:rFonts w:ascii="Calibri" w:hAnsi="Calibri" w:cs="Calibri"/>
          <w:sz w:val="22"/>
          <w:szCs w:val="22"/>
        </w:rPr>
        <w:t xml:space="preserve"> wskazuje koszt </w:t>
      </w:r>
      <w:r w:rsidR="002D6050" w:rsidRPr="00123598">
        <w:rPr>
          <w:rFonts w:ascii="Calibri" w:hAnsi="Calibri" w:cs="Calibri"/>
          <w:sz w:val="22"/>
          <w:szCs w:val="22"/>
        </w:rPr>
        <w:t xml:space="preserve">kolacji u </w:t>
      </w:r>
      <w:r w:rsidR="002D6050" w:rsidRPr="00123598">
        <w:rPr>
          <w:rFonts w:ascii="Calibri" w:hAnsi="Calibri" w:cs="Calibri"/>
          <w:b/>
          <w:sz w:val="22"/>
          <w:szCs w:val="22"/>
        </w:rPr>
        <w:t>Wykonawcy</w:t>
      </w:r>
      <w:r w:rsidR="002D6050" w:rsidRPr="00123598">
        <w:rPr>
          <w:rFonts w:ascii="Calibri" w:hAnsi="Calibri" w:cs="Calibri"/>
          <w:sz w:val="22"/>
          <w:szCs w:val="22"/>
        </w:rPr>
        <w:t xml:space="preserve"> wynosi .........zł, w tym VAT .......%*</w:t>
      </w:r>
    </w:p>
    <w:p w14:paraId="4F10CCCF" w14:textId="690E1542" w:rsidR="00FF5905" w:rsidRPr="00FF5905" w:rsidRDefault="00FF5905" w:rsidP="00FF5905">
      <w:pPr>
        <w:overflowPunct w:val="0"/>
        <w:autoSpaceDE w:val="0"/>
        <w:ind w:left="360" w:right="-24"/>
        <w:rPr>
          <w:rFonts w:asciiTheme="minorHAnsi" w:hAnsiTheme="minorHAnsi" w:cstheme="minorHAnsi"/>
          <w:color w:val="ED0000"/>
          <w:sz w:val="18"/>
          <w:szCs w:val="18"/>
        </w:rPr>
      </w:pPr>
      <w:r w:rsidRPr="00FF5905">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528E0A19" wp14:editId="2E264650">
                <wp:simplePos x="0" y="0"/>
                <wp:positionH relativeFrom="column">
                  <wp:posOffset>2551797</wp:posOffset>
                </wp:positionH>
                <wp:positionV relativeFrom="paragraph">
                  <wp:posOffset>660699</wp:posOffset>
                </wp:positionV>
                <wp:extent cx="73347" cy="68458"/>
                <wp:effectExtent l="0" t="0" r="22225" b="27305"/>
                <wp:wrapNone/>
                <wp:docPr id="1240941553" name="Łącznik prosty 2"/>
                <wp:cNvGraphicFramePr/>
                <a:graphic xmlns:a="http://schemas.openxmlformats.org/drawingml/2006/main">
                  <a:graphicData uri="http://schemas.microsoft.com/office/word/2010/wordprocessingShape">
                    <wps:wsp>
                      <wps:cNvCnPr/>
                      <wps:spPr>
                        <a:xfrm>
                          <a:off x="0" y="0"/>
                          <a:ext cx="73347" cy="684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B2296C"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0.95pt,52pt" to="206.7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" strokecolor="#4579b8 [3044]"/>
            </w:pict>
          </mc:Fallback>
        </mc:AlternateContent>
      </w:r>
      <w:r>
        <w:rPr>
          <w:rFonts w:asciiTheme="minorHAnsi" w:hAnsiTheme="minorHAnsi" w:cstheme="minorHAnsi"/>
          <w:sz w:val="18"/>
          <w:szCs w:val="18"/>
        </w:rPr>
        <w:t>(</w:t>
      </w:r>
      <w:r w:rsidRPr="00FF5905">
        <w:rPr>
          <w:rFonts w:asciiTheme="minorHAnsi" w:hAnsiTheme="minorHAnsi" w:cstheme="minorHAnsi"/>
          <w:sz w:val="18"/>
          <w:szCs w:val="18"/>
        </w:rPr>
        <w:t>Wysokość opłaty (jednostkowa) Wykonawcy w okresie realizacji zamówienia za gotowość Wykonawcy do przyjęcia Świadczeniobiorcy MOPS Rumia do miejsca schronienia ( .......% kosztu noclegu (</w:t>
      </w:r>
      <w:proofErr w:type="spellStart"/>
      <w:r w:rsidRPr="00FF5905">
        <w:rPr>
          <w:rFonts w:asciiTheme="minorHAnsi" w:hAnsiTheme="minorHAnsi" w:cstheme="minorHAnsi"/>
          <w:sz w:val="18"/>
          <w:szCs w:val="18"/>
        </w:rPr>
        <w:t>osobodoby</w:t>
      </w:r>
      <w:proofErr w:type="spellEnd"/>
      <w:r w:rsidRPr="00FF5905">
        <w:rPr>
          <w:rFonts w:asciiTheme="minorHAnsi" w:hAnsiTheme="minorHAnsi" w:cstheme="minorHAnsi"/>
          <w:sz w:val="18"/>
          <w:szCs w:val="18"/>
        </w:rPr>
        <w:t xml:space="preserve">) (bez jakiegokolwiek posiłku))* </w:t>
      </w:r>
      <w:r w:rsidRPr="00FF5905">
        <w:rPr>
          <w:rFonts w:asciiTheme="minorHAnsi" w:hAnsiTheme="minorHAnsi" w:cstheme="minorHAnsi"/>
          <w:sz w:val="18"/>
          <w:szCs w:val="18"/>
          <w:vertAlign w:val="superscript"/>
        </w:rPr>
        <w:t>jeżeli Wykonawca pobiera</w:t>
      </w:r>
      <w:r w:rsidRPr="00FF5905">
        <w:rPr>
          <w:rFonts w:asciiTheme="minorHAnsi" w:hAnsiTheme="minorHAnsi" w:cstheme="minorHAnsi"/>
          <w:sz w:val="18"/>
          <w:szCs w:val="18"/>
        </w:rPr>
        <w:t>)</w:t>
      </w:r>
      <w:r>
        <w:rPr>
          <w:rFonts w:asciiTheme="minorHAnsi" w:hAnsiTheme="minorHAnsi" w:cstheme="minorHAnsi"/>
          <w:sz w:val="18"/>
          <w:szCs w:val="18"/>
        </w:rPr>
        <w:t>.</w:t>
      </w:r>
    </w:p>
    <w:p w14:paraId="4BD7A19E" w14:textId="658101E4" w:rsidR="002D6050" w:rsidRPr="00123598" w:rsidRDefault="002D6050" w:rsidP="00123598">
      <w:pPr>
        <w:ind w:left="426" w:hanging="66"/>
        <w:rPr>
          <w:rFonts w:ascii="Calibri" w:hAnsi="Calibri" w:cs="Calibri"/>
          <w:sz w:val="22"/>
          <w:szCs w:val="22"/>
          <w:lang w:eastAsia="ja-JP"/>
        </w:rPr>
      </w:pPr>
      <w:r w:rsidRPr="00123598">
        <w:rPr>
          <w:rFonts w:ascii="Calibri" w:hAnsi="Calibri" w:cs="Calibri"/>
          <w:sz w:val="22"/>
          <w:szCs w:val="22"/>
          <w:lang w:eastAsia="ja-JP"/>
        </w:rPr>
        <w:t>*(do modyfikacji w zależności od części zmówienia)</w:t>
      </w:r>
    </w:p>
    <w:p w14:paraId="41921E31" w14:textId="7AE7BF66" w:rsidR="00415F74" w:rsidRPr="00123598" w:rsidRDefault="002D6050" w:rsidP="001D6E36">
      <w:pPr>
        <w:pStyle w:val="Akapitzlist"/>
        <w:spacing w:after="0" w:line="240" w:lineRule="auto"/>
        <w:ind w:left="426" w:hanging="66"/>
        <w:jc w:val="left"/>
        <w:rPr>
          <w:rFonts w:cs="Calibri"/>
          <w:lang w:eastAsia="ja-JP"/>
        </w:rPr>
      </w:pPr>
      <w:r w:rsidRPr="00123598">
        <w:rPr>
          <w:rFonts w:cs="Calibri"/>
          <w:lang w:eastAsia="ja-JP"/>
        </w:rPr>
        <w:t>*niepotrzebne skreślić</w:t>
      </w:r>
    </w:p>
    <w:p w14:paraId="6DC6330E" w14:textId="6937F71C" w:rsidR="002D6050" w:rsidRPr="00123598" w:rsidRDefault="002D6050" w:rsidP="001D6E36">
      <w:pPr>
        <w:pStyle w:val="Akapitzlist"/>
        <w:numPr>
          <w:ilvl w:val="3"/>
          <w:numId w:val="56"/>
        </w:numPr>
        <w:tabs>
          <w:tab w:val="clear" w:pos="502"/>
          <w:tab w:val="num" w:pos="360"/>
        </w:tabs>
        <w:spacing w:after="0" w:line="240" w:lineRule="auto"/>
        <w:ind w:left="360"/>
        <w:rPr>
          <w:rFonts w:cs="Calibri"/>
          <w:lang w:eastAsia="pl-PL"/>
        </w:rPr>
      </w:pPr>
      <w:r w:rsidRPr="00123598">
        <w:rPr>
          <w:rFonts w:cs="Calibri"/>
          <w:b/>
          <w:lang w:eastAsia="pl-PL"/>
        </w:rPr>
        <w:t>Strony</w:t>
      </w:r>
      <w:r w:rsidRPr="00123598">
        <w:rPr>
          <w:rFonts w:cs="Calibri"/>
          <w:lang w:eastAsia="pl-PL"/>
        </w:rPr>
        <w:t xml:space="preserve"> zgodnie ustalają wartość maksymalnego wynagrodzenia za wykonanie umowy</w:t>
      </w:r>
      <w:r w:rsidR="007E0B00" w:rsidRPr="00123598">
        <w:rPr>
          <w:rFonts w:cs="Calibri"/>
          <w:lang w:eastAsia="pl-PL"/>
        </w:rPr>
        <w:t xml:space="preserve"> (</w:t>
      </w:r>
      <w:r w:rsidR="009B4516" w:rsidRPr="00123598">
        <w:rPr>
          <w:rFonts w:cs="Calibri"/>
          <w:lang w:eastAsia="pl-PL"/>
        </w:rPr>
        <w:t xml:space="preserve">dotyczy </w:t>
      </w:r>
      <w:r w:rsidR="00015060">
        <w:rPr>
          <w:rFonts w:cs="Calibri"/>
          <w:b/>
          <w:bCs/>
          <w:lang w:eastAsia="pl-PL"/>
        </w:rPr>
        <w:t>części I-</w:t>
      </w:r>
      <w:r w:rsidR="009B4516" w:rsidRPr="00123598">
        <w:rPr>
          <w:rFonts w:cs="Calibri"/>
          <w:b/>
          <w:bCs/>
          <w:lang w:eastAsia="pl-PL"/>
        </w:rPr>
        <w:t>V:</w:t>
      </w:r>
      <w:r w:rsidR="009B4516" w:rsidRPr="00123598">
        <w:rPr>
          <w:rFonts w:cs="Calibri"/>
          <w:lang w:eastAsia="pl-PL"/>
        </w:rPr>
        <w:t xml:space="preserve"> </w:t>
      </w:r>
      <w:r w:rsidR="007E0B00" w:rsidRPr="00123598">
        <w:rPr>
          <w:rFonts w:cs="Calibri"/>
          <w:lang w:eastAsia="pl-PL"/>
        </w:rPr>
        <w:t>bez prawa opcji</w:t>
      </w:r>
      <w:r w:rsidR="009B4516" w:rsidRPr="00123598">
        <w:rPr>
          <w:rFonts w:cs="Calibri"/>
          <w:vertAlign w:val="superscript"/>
          <w:lang w:eastAsia="pl-PL"/>
        </w:rPr>
        <w:t>* w zależności od części zamówienia</w:t>
      </w:r>
      <w:r w:rsidR="007E0B00" w:rsidRPr="00123598">
        <w:rPr>
          <w:rFonts w:cs="Calibri"/>
          <w:lang w:eastAsia="pl-PL"/>
        </w:rPr>
        <w:t>)</w:t>
      </w:r>
      <w:r w:rsidRPr="00123598">
        <w:rPr>
          <w:rFonts w:cs="Calibri"/>
          <w:lang w:eastAsia="pl-PL"/>
        </w:rPr>
        <w:t xml:space="preserve"> na kwotę: …… zł netto, VAT………</w:t>
      </w:r>
      <w:proofErr w:type="gramStart"/>
      <w:r w:rsidRPr="00123598">
        <w:rPr>
          <w:rFonts w:cs="Calibri"/>
          <w:lang w:eastAsia="pl-PL"/>
        </w:rPr>
        <w:t>…….</w:t>
      </w:r>
      <w:proofErr w:type="gramEnd"/>
      <w:r w:rsidRPr="00123598">
        <w:rPr>
          <w:rFonts w:cs="Calibri"/>
          <w:lang w:eastAsia="pl-PL"/>
        </w:rPr>
        <w:t xml:space="preserve"> ,  …………. zł brutto, obliczonej zgodnie z formularzem ofertowym, który stanowi </w:t>
      </w:r>
      <w:r w:rsidRPr="00D248E7">
        <w:rPr>
          <w:rFonts w:cs="Calibri"/>
          <w:b/>
          <w:bCs/>
          <w:lang w:eastAsia="pl-PL"/>
        </w:rPr>
        <w:t xml:space="preserve">załącznik nr </w:t>
      </w:r>
      <w:r w:rsidR="00D248E7">
        <w:rPr>
          <w:rFonts w:cs="Calibri"/>
          <w:b/>
          <w:bCs/>
          <w:lang w:eastAsia="pl-PL"/>
        </w:rPr>
        <w:t>5</w:t>
      </w:r>
      <w:r w:rsidRPr="00D248E7">
        <w:rPr>
          <w:rFonts w:cs="Calibri"/>
          <w:b/>
          <w:bCs/>
          <w:lang w:eastAsia="pl-PL"/>
        </w:rPr>
        <w:t xml:space="preserve"> do umowy</w:t>
      </w:r>
      <w:r w:rsidRPr="00123598">
        <w:rPr>
          <w:rFonts w:cs="Calibri"/>
          <w:lang w:eastAsia="pl-PL"/>
        </w:rPr>
        <w:t>.</w:t>
      </w:r>
    </w:p>
    <w:p w14:paraId="1E3EED47" w14:textId="72350557" w:rsidR="007E0B00" w:rsidRPr="00123598" w:rsidRDefault="009B4516" w:rsidP="001D6E36">
      <w:pPr>
        <w:pStyle w:val="Akapitzlist"/>
        <w:numPr>
          <w:ilvl w:val="3"/>
          <w:numId w:val="56"/>
        </w:numPr>
        <w:tabs>
          <w:tab w:val="clear" w:pos="502"/>
          <w:tab w:val="num" w:pos="360"/>
        </w:tabs>
        <w:spacing w:after="0" w:line="240" w:lineRule="auto"/>
        <w:ind w:left="360"/>
        <w:rPr>
          <w:rFonts w:cs="Calibri"/>
          <w:lang w:eastAsia="pl-PL"/>
        </w:rPr>
      </w:pPr>
      <w:r w:rsidRPr="00123598">
        <w:rPr>
          <w:rFonts w:cs="Calibri"/>
          <w:lang w:val="x-none" w:eastAsia="x-none"/>
        </w:rPr>
        <w:t>(</w:t>
      </w:r>
      <w:r w:rsidR="00015060">
        <w:rPr>
          <w:rFonts w:cs="Calibri"/>
          <w:b/>
          <w:bCs/>
          <w:lang w:val="x-none" w:eastAsia="x-none"/>
        </w:rPr>
        <w:t xml:space="preserve">dotyczy części </w:t>
      </w:r>
      <w:r w:rsidR="00015060">
        <w:rPr>
          <w:rFonts w:cs="Calibri"/>
          <w:b/>
          <w:bCs/>
          <w:lang w:eastAsia="x-none"/>
        </w:rPr>
        <w:t>I-</w:t>
      </w:r>
      <w:r w:rsidRPr="00123598">
        <w:rPr>
          <w:rFonts w:cs="Calibri"/>
          <w:b/>
          <w:bCs/>
          <w:lang w:val="x-none" w:eastAsia="x-none"/>
        </w:rPr>
        <w:t>V)</w:t>
      </w:r>
      <w:r w:rsidRPr="00123598">
        <w:rPr>
          <w:rFonts w:cs="Calibri"/>
          <w:lang w:val="x-none" w:eastAsia="x-none"/>
        </w:rPr>
        <w:t xml:space="preserve">* </w:t>
      </w:r>
      <w:r w:rsidR="007E0B00" w:rsidRPr="00123598">
        <w:rPr>
          <w:rFonts w:cs="Calibri"/>
          <w:lang w:val="x-none" w:eastAsia="x-none"/>
        </w:rPr>
        <w:t xml:space="preserve">Maksymalne wynagrodzenie w ramach prawa opcji wynosi……………………………………. </w:t>
      </w:r>
    </w:p>
    <w:p w14:paraId="63AE6F99" w14:textId="63D43A8C" w:rsidR="007E0B00" w:rsidRPr="00123598" w:rsidRDefault="00015060" w:rsidP="001D6E36">
      <w:pPr>
        <w:pStyle w:val="Akapitzlist"/>
        <w:numPr>
          <w:ilvl w:val="3"/>
          <w:numId w:val="56"/>
        </w:numPr>
        <w:tabs>
          <w:tab w:val="clear" w:pos="502"/>
          <w:tab w:val="num" w:pos="360"/>
        </w:tabs>
        <w:spacing w:after="0" w:line="240" w:lineRule="auto"/>
        <w:ind w:left="360"/>
        <w:jc w:val="left"/>
        <w:rPr>
          <w:rFonts w:cs="Calibri"/>
          <w:lang w:eastAsia="pl-PL"/>
        </w:rPr>
      </w:pPr>
      <w:r>
        <w:rPr>
          <w:rFonts w:cs="Calibri"/>
          <w:b/>
          <w:bCs/>
          <w:lang w:val="x-none" w:eastAsia="x-none"/>
        </w:rPr>
        <w:t>(dotyczy części I -</w:t>
      </w:r>
      <w:r>
        <w:rPr>
          <w:rFonts w:cs="Calibri"/>
          <w:b/>
          <w:bCs/>
          <w:lang w:eastAsia="x-none"/>
        </w:rPr>
        <w:t xml:space="preserve"> </w:t>
      </w:r>
      <w:r w:rsidR="009B4516" w:rsidRPr="00123598">
        <w:rPr>
          <w:rFonts w:cs="Calibri"/>
          <w:b/>
          <w:bCs/>
          <w:lang w:val="x-none" w:eastAsia="x-none"/>
        </w:rPr>
        <w:t>V)</w:t>
      </w:r>
      <w:r w:rsidR="009B4516" w:rsidRPr="00123598">
        <w:rPr>
          <w:rFonts w:cs="Calibri"/>
          <w:lang w:val="x-none" w:eastAsia="x-none"/>
        </w:rPr>
        <w:t xml:space="preserve">* </w:t>
      </w:r>
      <w:r w:rsidR="007E0B00" w:rsidRPr="00123598">
        <w:rPr>
          <w:rFonts w:cs="Calibri"/>
        </w:rPr>
        <w:t>Wartość    maksymalna    umowy,    czyli    łączna    wartość</w:t>
      </w:r>
      <w:r w:rsidR="007E0B00" w:rsidRPr="00123598">
        <w:rPr>
          <w:rFonts w:cs="Calibri"/>
          <w:spacing w:val="26"/>
        </w:rPr>
        <w:t xml:space="preserve"> </w:t>
      </w:r>
      <w:r w:rsidR="007E0B00" w:rsidRPr="00123598">
        <w:rPr>
          <w:rFonts w:cs="Calibri"/>
        </w:rPr>
        <w:t xml:space="preserve">zamówienia  </w:t>
      </w:r>
      <w:r w:rsidR="007E0B00" w:rsidRPr="00123598">
        <w:rPr>
          <w:rFonts w:cs="Calibri"/>
          <w:spacing w:val="33"/>
        </w:rPr>
        <w:t xml:space="preserve"> </w:t>
      </w:r>
      <w:r w:rsidR="007E0B00" w:rsidRPr="00123598">
        <w:rPr>
          <w:rFonts w:cs="Calibri"/>
        </w:rPr>
        <w:t>podstawowego</w:t>
      </w:r>
      <w:r w:rsidR="007E0B00" w:rsidRPr="00123598">
        <w:rPr>
          <w:rFonts w:cs="Calibri"/>
        </w:rPr>
        <w:tab/>
        <w:t>i opcjonalnego</w:t>
      </w:r>
      <w:r w:rsidR="007E0B00" w:rsidRPr="00123598">
        <w:rPr>
          <w:rFonts w:cs="Calibri"/>
          <w:spacing w:val="42"/>
        </w:rPr>
        <w:t xml:space="preserve"> </w:t>
      </w:r>
      <w:r w:rsidR="007E0B00" w:rsidRPr="00123598">
        <w:rPr>
          <w:rFonts w:cs="Calibri"/>
        </w:rPr>
        <w:t>wynosi</w:t>
      </w:r>
      <w:r w:rsidR="007E0B00" w:rsidRPr="00123598">
        <w:rPr>
          <w:rFonts w:cs="Calibri"/>
          <w:spacing w:val="43"/>
        </w:rPr>
        <w:t xml:space="preserve"> </w:t>
      </w:r>
      <w:r w:rsidR="007E0B00" w:rsidRPr="00123598">
        <w:rPr>
          <w:rFonts w:cs="Calibri"/>
        </w:rPr>
        <w:t>………………….</w:t>
      </w:r>
      <w:r w:rsidR="007E0B00" w:rsidRPr="00123598">
        <w:rPr>
          <w:rFonts w:cs="Calibri"/>
        </w:rPr>
        <w:tab/>
        <w:t>zł brutto ( słownie złotych: …………</w:t>
      </w:r>
      <w:proofErr w:type="gramStart"/>
      <w:r w:rsidR="007E0B00" w:rsidRPr="00123598">
        <w:rPr>
          <w:rFonts w:cs="Calibri"/>
        </w:rPr>
        <w:t>…….</w:t>
      </w:r>
      <w:proofErr w:type="gramEnd"/>
      <w:r w:rsidR="007E0B00" w:rsidRPr="00123598">
        <w:rPr>
          <w:rFonts w:cs="Calibri"/>
        </w:rPr>
        <w:t>.), w tym</w:t>
      </w:r>
      <w:r w:rsidR="007E0B00" w:rsidRPr="00123598">
        <w:rPr>
          <w:rFonts w:cs="Calibri"/>
          <w:spacing w:val="-9"/>
        </w:rPr>
        <w:t xml:space="preserve"> </w:t>
      </w:r>
      <w:r w:rsidR="007E0B00" w:rsidRPr="00123598">
        <w:rPr>
          <w:rFonts w:cs="Calibri"/>
        </w:rPr>
        <w:t>23% podatku VAT.</w:t>
      </w:r>
    </w:p>
    <w:p w14:paraId="67A1901A" w14:textId="1B1E0D11" w:rsidR="002D6050" w:rsidRPr="00123598" w:rsidRDefault="00D248E7" w:rsidP="001D6E36">
      <w:pPr>
        <w:pStyle w:val="Akapitzlist"/>
        <w:numPr>
          <w:ilvl w:val="3"/>
          <w:numId w:val="56"/>
        </w:numPr>
        <w:spacing w:after="0" w:line="240" w:lineRule="auto"/>
        <w:ind w:left="360"/>
        <w:rPr>
          <w:rFonts w:cs="Calibri"/>
          <w:lang w:eastAsia="pl-PL"/>
        </w:rPr>
      </w:pPr>
      <w:r>
        <w:rPr>
          <w:rFonts w:cs="Calibri"/>
          <w:lang w:eastAsia="pl-PL"/>
        </w:rPr>
        <w:t>W</w:t>
      </w:r>
      <w:r w:rsidR="002D6050" w:rsidRPr="00123598">
        <w:rPr>
          <w:rFonts w:cs="Calibri"/>
          <w:lang w:eastAsia="pl-PL"/>
        </w:rPr>
        <w:t xml:space="preserve">ynagrodzenie </w:t>
      </w:r>
      <w:r w:rsidR="002D6050" w:rsidRPr="00123598">
        <w:rPr>
          <w:rFonts w:cs="Calibri"/>
          <w:b/>
          <w:bCs/>
          <w:lang w:eastAsia="pl-PL"/>
        </w:rPr>
        <w:t>Wykonawcy</w:t>
      </w:r>
      <w:r w:rsidR="002D6050" w:rsidRPr="00123598">
        <w:rPr>
          <w:rFonts w:cs="Calibri"/>
          <w:lang w:eastAsia="pl-PL"/>
        </w:rPr>
        <w:t xml:space="preserve">, o którym mowa w ust. </w:t>
      </w:r>
      <w:r w:rsidR="00173C35" w:rsidRPr="00123598">
        <w:rPr>
          <w:rFonts w:cs="Calibri"/>
          <w:lang w:eastAsia="pl-PL"/>
        </w:rPr>
        <w:t>2</w:t>
      </w:r>
      <w:r w:rsidR="002D6050" w:rsidRPr="00123598">
        <w:rPr>
          <w:rFonts w:cs="Calibri"/>
          <w:lang w:eastAsia="pl-PL"/>
        </w:rPr>
        <w:t xml:space="preserve">* niniejszego paragrafu*, wynika z szacunków przyjętych przez </w:t>
      </w:r>
      <w:r w:rsidR="002D6050" w:rsidRPr="00123598">
        <w:rPr>
          <w:rFonts w:cs="Calibri"/>
          <w:b/>
          <w:bCs/>
          <w:lang w:eastAsia="pl-PL"/>
        </w:rPr>
        <w:t>Zamawiającego</w:t>
      </w:r>
      <w:r w:rsidR="002D6050" w:rsidRPr="00123598">
        <w:rPr>
          <w:rFonts w:cs="Calibri"/>
          <w:lang w:eastAsia="pl-PL"/>
        </w:rPr>
        <w:t xml:space="preserve"> jako wielkości graniczne możliwe do realizacji w ramach niniejszej umowy.</w:t>
      </w:r>
    </w:p>
    <w:p w14:paraId="3C222491" w14:textId="3600E5CB"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rPr>
        <w:t xml:space="preserve">Kwota, o której mowa w ust. </w:t>
      </w:r>
      <w:r w:rsidR="00173C35" w:rsidRPr="00123598">
        <w:rPr>
          <w:rFonts w:cs="Calibri"/>
        </w:rPr>
        <w:t>2</w:t>
      </w:r>
      <w:r w:rsidRPr="00123598">
        <w:rPr>
          <w:rFonts w:cs="Calibri"/>
        </w:rPr>
        <w:t xml:space="preserve">* niniejszego paragrafu określa górną granicę zobowiązań, jakie </w:t>
      </w:r>
      <w:r w:rsidRPr="00123598">
        <w:rPr>
          <w:rFonts w:cs="Calibri"/>
          <w:b/>
          <w:bCs/>
        </w:rPr>
        <w:t>Zamawiający</w:t>
      </w:r>
      <w:r w:rsidRPr="00123598">
        <w:rPr>
          <w:rFonts w:cs="Calibri"/>
        </w:rPr>
        <w:t xml:space="preserve"> może zaciągnąć na podstawie umowy</w:t>
      </w:r>
      <w:r w:rsidR="00D248E7">
        <w:rPr>
          <w:rFonts w:cs="Calibri"/>
        </w:rPr>
        <w:t>, z zastrzeżeniem prawa opcji.</w:t>
      </w:r>
      <w:r w:rsidRPr="00123598">
        <w:rPr>
          <w:rFonts w:cs="Calibri"/>
        </w:rPr>
        <w:t xml:space="preserve"> </w:t>
      </w:r>
    </w:p>
    <w:p w14:paraId="04E19077" w14:textId="5B7C5CF5"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
          <w:bCs/>
        </w:rPr>
        <w:t>Zamawiający</w:t>
      </w:r>
      <w:r w:rsidRPr="00123598">
        <w:rPr>
          <w:rFonts w:cs="Calibri"/>
        </w:rPr>
        <w:t xml:space="preserve"> zastrzega sobie możliwość niewykorzystania wartości umowy, określonej w ust. </w:t>
      </w:r>
      <w:r w:rsidR="00173C35" w:rsidRPr="00123598">
        <w:rPr>
          <w:rFonts w:cs="Calibri"/>
        </w:rPr>
        <w:t>2</w:t>
      </w:r>
      <w:r w:rsidRPr="00123598">
        <w:rPr>
          <w:rFonts w:cs="Calibri"/>
        </w:rPr>
        <w:t xml:space="preserve"> niniejszego paragrafu, a </w:t>
      </w:r>
      <w:r w:rsidRPr="00123598">
        <w:rPr>
          <w:rFonts w:cs="Calibri"/>
          <w:b/>
          <w:bCs/>
        </w:rPr>
        <w:t>Wykonawcy</w:t>
      </w:r>
      <w:r w:rsidRPr="00123598">
        <w:rPr>
          <w:rFonts w:cs="Calibri"/>
        </w:rPr>
        <w:t xml:space="preserve"> nie przysługują z tego tytułu żadne roszczenia finansowe względem </w:t>
      </w:r>
      <w:r w:rsidRPr="00123598">
        <w:rPr>
          <w:rFonts w:cs="Calibri"/>
          <w:b/>
          <w:bCs/>
        </w:rPr>
        <w:t>Zamawiającego</w:t>
      </w:r>
      <w:r w:rsidR="00447A85" w:rsidRPr="00123598">
        <w:rPr>
          <w:rFonts w:cs="Calibri"/>
          <w:b/>
          <w:bCs/>
          <w:vertAlign w:val="superscript"/>
        </w:rPr>
        <w:t>*</w:t>
      </w:r>
      <w:r w:rsidRPr="00123598">
        <w:rPr>
          <w:rFonts w:cs="Calibri"/>
        </w:rPr>
        <w:t>.</w:t>
      </w:r>
    </w:p>
    <w:p w14:paraId="5C6FEB23" w14:textId="17C0B82F"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rPr>
        <w:t xml:space="preserve">Wynagrodzenie </w:t>
      </w:r>
      <w:r w:rsidR="00CA18F7" w:rsidRPr="00123598">
        <w:rPr>
          <w:rFonts w:cs="Calibri"/>
        </w:rPr>
        <w:t>za przedmiot niniejszej umowy</w:t>
      </w:r>
      <w:r w:rsidRPr="00123598">
        <w:rPr>
          <w:rFonts w:cs="Calibri"/>
        </w:rPr>
        <w:t xml:space="preserve"> obejmuje  zapłatę za wykonanie przedmiotu umowy, w tym wszelkie inne koszty związane z jej realizacją w szczególności: koszty materiałów </w:t>
      </w:r>
      <w:r w:rsidRPr="00123598">
        <w:rPr>
          <w:rFonts w:cs="Calibri"/>
        </w:rPr>
        <w:br/>
        <w:t>i urządzeń niezbędnych do wykonania umowy, w tym koszty transportu, ubezpieczenia oraz wszystkie koszty pochodne, wynagrodzenie osób skierowanych do wykonania usług, niezbędne ubezpieczenia, zapewnienie niezbędnej odzieży dla osób skierowanych do wykonania usług, oraz inne koszty niezbędne do prawidłowego i bezpiecznego wykonania przedmiotu umowy</w:t>
      </w:r>
      <w:r w:rsidR="00F26B76" w:rsidRPr="00123598">
        <w:rPr>
          <w:rFonts w:cs="Calibri"/>
        </w:rPr>
        <w:t>.</w:t>
      </w:r>
    </w:p>
    <w:p w14:paraId="4C9C899C" w14:textId="77777777" w:rsidR="002D6050" w:rsidRPr="00123598" w:rsidRDefault="002D6050" w:rsidP="001D6E36">
      <w:pPr>
        <w:pStyle w:val="Akapitzlist"/>
        <w:numPr>
          <w:ilvl w:val="3"/>
          <w:numId w:val="56"/>
        </w:numPr>
        <w:spacing w:after="0" w:line="240" w:lineRule="auto"/>
        <w:ind w:left="360"/>
        <w:rPr>
          <w:rFonts w:cs="Calibri"/>
        </w:rPr>
      </w:pPr>
      <w:r w:rsidRPr="00123598">
        <w:rPr>
          <w:rFonts w:cs="Calibri"/>
        </w:rPr>
        <w:t xml:space="preserve">Ceny jednostkowe usług nie mogą ulec podwyższeniu przez okres obowiązywania umowy, z zastrzeżeniem postanowień wskazanych w § 14 niniejszej umowy. </w:t>
      </w:r>
    </w:p>
    <w:p w14:paraId="2C581517" w14:textId="77777777" w:rsidR="002D6050" w:rsidRPr="00123598" w:rsidRDefault="002D6050" w:rsidP="001D6E36">
      <w:pPr>
        <w:pStyle w:val="Akapitzlist"/>
        <w:numPr>
          <w:ilvl w:val="3"/>
          <w:numId w:val="56"/>
        </w:numPr>
        <w:spacing w:after="0" w:line="240" w:lineRule="auto"/>
        <w:ind w:left="360"/>
        <w:rPr>
          <w:rFonts w:cs="Calibri"/>
        </w:rPr>
      </w:pPr>
      <w:r w:rsidRPr="00123598">
        <w:rPr>
          <w:rFonts w:cs="Calibri"/>
        </w:rPr>
        <w:t>Waloryzacja wynagrodzenia będzie dokonana na zasadach określonych w § 14 niniejszej umowy.</w:t>
      </w:r>
    </w:p>
    <w:p w14:paraId="4A2DF104" w14:textId="77777777"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rPr>
        <w:t xml:space="preserve">Podstawą do rozliczeń pomiędzy </w:t>
      </w:r>
      <w:r w:rsidRPr="00123598">
        <w:rPr>
          <w:rFonts w:cs="Calibri"/>
          <w:b/>
        </w:rPr>
        <w:t>Stronami</w:t>
      </w:r>
      <w:r w:rsidRPr="00123598">
        <w:rPr>
          <w:rFonts w:cs="Calibri"/>
        </w:rPr>
        <w:t xml:space="preserve"> są ceny jednostkowe podane w ust. 1 niniejszego paragrafu </w:t>
      </w:r>
      <w:proofErr w:type="gramStart"/>
      <w:r w:rsidRPr="00123598">
        <w:rPr>
          <w:rFonts w:cs="Calibri"/>
        </w:rPr>
        <w:t>i  formularzu</w:t>
      </w:r>
      <w:proofErr w:type="gramEnd"/>
      <w:r w:rsidRPr="00123598">
        <w:rPr>
          <w:rFonts w:cs="Calibri"/>
        </w:rPr>
        <w:t xml:space="preserve"> ofertowym, który stanowi załącznik nr 5 do niniejszej umowy.</w:t>
      </w:r>
    </w:p>
    <w:p w14:paraId="69BAACE9" w14:textId="2F1F4569" w:rsidR="001D6E36" w:rsidRPr="001D6E36" w:rsidRDefault="002D6050" w:rsidP="001D6E36">
      <w:pPr>
        <w:pStyle w:val="Akapitzlist"/>
        <w:numPr>
          <w:ilvl w:val="3"/>
          <w:numId w:val="56"/>
        </w:numPr>
        <w:spacing w:after="0" w:line="240" w:lineRule="auto"/>
        <w:ind w:left="360"/>
        <w:rPr>
          <w:rFonts w:cs="Calibri"/>
          <w:lang w:eastAsia="pl-PL"/>
        </w:rPr>
      </w:pPr>
      <w:r w:rsidRPr="00123598">
        <w:rPr>
          <w:rFonts w:cs="Calibri"/>
        </w:rPr>
        <w:t>Okres rozliczeniowy obejmować będzie 1 miesiąc. Podstawą rozliczenia finansowego, będzie faktura/</w:t>
      </w:r>
      <w:r w:rsidR="000352B8">
        <w:rPr>
          <w:rFonts w:cs="Calibri"/>
        </w:rPr>
        <w:t xml:space="preserve">lub zgodnie z obowiązującymi przepisami </w:t>
      </w:r>
      <w:r w:rsidR="000352B8" w:rsidRPr="000352B8">
        <w:rPr>
          <w:rFonts w:cs="Calibri"/>
        </w:rPr>
        <w:t>faktura ustrukturyzowana wystawiona w Krajowym Systemie e-Faktur (</w:t>
      </w:r>
      <w:proofErr w:type="spellStart"/>
      <w:r w:rsidR="000352B8" w:rsidRPr="000352B8">
        <w:rPr>
          <w:rFonts w:cs="Calibri"/>
        </w:rPr>
        <w:t>KSeF</w:t>
      </w:r>
      <w:proofErr w:type="spellEnd"/>
      <w:r w:rsidR="000352B8" w:rsidRPr="000352B8">
        <w:rPr>
          <w:rFonts w:cs="Calibri"/>
        </w:rPr>
        <w:t>)</w:t>
      </w:r>
      <w:r w:rsidR="000352B8">
        <w:rPr>
          <w:rFonts w:cs="Calibri"/>
        </w:rPr>
        <w:t>/</w:t>
      </w:r>
      <w:r w:rsidRPr="00123598">
        <w:rPr>
          <w:rFonts w:cs="Calibri"/>
        </w:rPr>
        <w:t>rachunek wraz z załączonym zestawieniem imiennym obejmującym ilość osób skierowanych, ilość dni pobytu, ilość i rodzaj posiłków, kwotę wnoszoną przez osobę bezdomną oraz kwotę należną do zapłaty (z wyszczególnieniem za pobyt i gorący posiłek*, śniadania*, kolacje*) wystawiona</w:t>
      </w:r>
      <w:r w:rsidR="00D248E7">
        <w:rPr>
          <w:rFonts w:cs="Calibri"/>
        </w:rPr>
        <w:t>/wystawiony</w:t>
      </w:r>
      <w:r w:rsidRPr="00123598">
        <w:rPr>
          <w:rFonts w:cs="Calibri"/>
        </w:rPr>
        <w:t xml:space="preserve"> przez </w:t>
      </w:r>
      <w:r w:rsidRPr="00123598">
        <w:rPr>
          <w:rFonts w:cs="Calibri"/>
          <w:b/>
        </w:rPr>
        <w:t>Wykonawcę</w:t>
      </w:r>
      <w:r w:rsidRPr="00123598">
        <w:rPr>
          <w:rFonts w:cs="Calibri"/>
        </w:rPr>
        <w:t xml:space="preserve"> poprawnie pod względem formalnym i rachunkowym, którą</w:t>
      </w:r>
      <w:r w:rsidR="00D248E7">
        <w:rPr>
          <w:rFonts w:cs="Calibri"/>
        </w:rPr>
        <w:t>/który</w:t>
      </w:r>
      <w:r w:rsidRPr="00123598">
        <w:rPr>
          <w:rFonts w:cs="Calibri"/>
        </w:rPr>
        <w:t xml:space="preserve"> za miesiąc poprzedni należy </w:t>
      </w:r>
      <w:r w:rsidRPr="00123598">
        <w:rPr>
          <w:rFonts w:cs="Calibri"/>
        </w:rPr>
        <w:lastRenderedPageBreak/>
        <w:t>przedłożyć</w:t>
      </w:r>
      <w:r w:rsidR="000352B8">
        <w:rPr>
          <w:rFonts w:cs="Calibri"/>
        </w:rPr>
        <w:t>/</w:t>
      </w:r>
      <w:r w:rsidR="000352B8" w:rsidRPr="000352B8">
        <w:rPr>
          <w:rFonts w:cs="Calibri"/>
        </w:rPr>
        <w:t xml:space="preserve">powinna </w:t>
      </w:r>
      <w:r w:rsidR="000352B8">
        <w:rPr>
          <w:rFonts w:cs="Calibri"/>
        </w:rPr>
        <w:t xml:space="preserve">zgodnie z obowiązującymi przepisami </w:t>
      </w:r>
      <w:r w:rsidR="000352B8" w:rsidRPr="000352B8">
        <w:rPr>
          <w:rFonts w:cs="Calibri"/>
        </w:rPr>
        <w:t xml:space="preserve">zostać wystawiona w </w:t>
      </w:r>
      <w:proofErr w:type="spellStart"/>
      <w:r w:rsidR="000352B8" w:rsidRPr="000352B8">
        <w:rPr>
          <w:rFonts w:cs="Calibri"/>
        </w:rPr>
        <w:t>KSeF</w:t>
      </w:r>
      <w:proofErr w:type="spellEnd"/>
      <w:r w:rsidR="000352B8" w:rsidRPr="000352B8">
        <w:rPr>
          <w:rFonts w:cs="Calibri"/>
        </w:rPr>
        <w:t xml:space="preserve"> </w:t>
      </w:r>
      <w:r w:rsidRPr="00123598">
        <w:rPr>
          <w:rFonts w:cs="Calibri"/>
        </w:rPr>
        <w:t xml:space="preserve">  do 10-go dnia następnego miesiąca</w:t>
      </w:r>
      <w:r w:rsidR="00173C35" w:rsidRPr="00123598">
        <w:rPr>
          <w:rFonts w:cs="Calibri"/>
        </w:rPr>
        <w:t xml:space="preserve"> a za grudzień </w:t>
      </w:r>
      <w:r w:rsidR="00D248E7">
        <w:rPr>
          <w:rFonts w:cs="Calibri"/>
        </w:rPr>
        <w:t xml:space="preserve">2026 r. </w:t>
      </w:r>
      <w:r w:rsidR="00173C35" w:rsidRPr="00123598">
        <w:rPr>
          <w:rFonts w:cs="Calibri"/>
        </w:rPr>
        <w:t>nie później niż do ………………….</w:t>
      </w:r>
      <w:r w:rsidR="002D553E" w:rsidRPr="00123598">
        <w:rPr>
          <w:rFonts w:cs="Calibri"/>
        </w:rPr>
        <w:t xml:space="preserve"> danego roku.</w:t>
      </w:r>
    </w:p>
    <w:p w14:paraId="6656CB8E" w14:textId="77777777" w:rsidR="002D6050" w:rsidRPr="00123598" w:rsidRDefault="002D6050" w:rsidP="001D6E36">
      <w:pPr>
        <w:pStyle w:val="Akapitzlist"/>
        <w:spacing w:after="0" w:line="240" w:lineRule="auto"/>
        <w:ind w:left="360"/>
        <w:rPr>
          <w:rFonts w:cs="Calibri"/>
          <w:lang w:eastAsia="pl-PL"/>
        </w:rPr>
      </w:pPr>
      <w:r w:rsidRPr="00123598">
        <w:rPr>
          <w:rFonts w:cs="Calibri"/>
          <w:lang w:eastAsia="pl-PL"/>
        </w:rPr>
        <w:t xml:space="preserve">Dane </w:t>
      </w:r>
      <w:r w:rsidRPr="00123598">
        <w:rPr>
          <w:rFonts w:cs="Calibri"/>
          <w:b/>
          <w:lang w:eastAsia="pl-PL"/>
        </w:rPr>
        <w:t>Zamawiającego</w:t>
      </w:r>
      <w:r w:rsidRPr="00123598">
        <w:rPr>
          <w:rFonts w:cs="Calibri"/>
          <w:lang w:eastAsia="pl-PL"/>
        </w:rPr>
        <w:t xml:space="preserve"> do faktury/rachunku:</w:t>
      </w:r>
    </w:p>
    <w:p w14:paraId="53241A14" w14:textId="6CE82A08" w:rsidR="0024264B" w:rsidRPr="00123598" w:rsidRDefault="0024264B" w:rsidP="001D6E36">
      <w:pPr>
        <w:tabs>
          <w:tab w:val="left" w:pos="426"/>
        </w:tabs>
        <w:suppressAutoHyphens/>
        <w:ind w:left="360"/>
        <w:rPr>
          <w:rFonts w:ascii="Calibri" w:hAnsi="Calibri" w:cs="Calibri"/>
          <w:sz w:val="22"/>
          <w:szCs w:val="22"/>
        </w:rPr>
      </w:pPr>
      <w:r w:rsidRPr="00123598">
        <w:rPr>
          <w:rFonts w:ascii="Calibri" w:hAnsi="Calibri" w:cs="Calibri"/>
          <w:sz w:val="22"/>
          <w:szCs w:val="22"/>
        </w:rPr>
        <w:t xml:space="preserve">NABYWCA: </w:t>
      </w:r>
      <w:r w:rsidR="00C83170" w:rsidRPr="00123598">
        <w:rPr>
          <w:rFonts w:ascii="Calibri" w:hAnsi="Calibri" w:cs="Calibri"/>
          <w:sz w:val="22"/>
          <w:szCs w:val="22"/>
        </w:rPr>
        <w:t>……</w:t>
      </w:r>
    </w:p>
    <w:p w14:paraId="0C1CE28B" w14:textId="32393F4E" w:rsidR="0024264B" w:rsidRDefault="0024264B" w:rsidP="001D6E36">
      <w:pPr>
        <w:tabs>
          <w:tab w:val="left" w:pos="426"/>
        </w:tabs>
        <w:suppressAutoHyphens/>
        <w:ind w:left="360"/>
        <w:rPr>
          <w:rFonts w:ascii="Calibri" w:hAnsi="Calibri" w:cs="Calibri"/>
          <w:sz w:val="22"/>
          <w:szCs w:val="22"/>
        </w:rPr>
      </w:pPr>
      <w:r w:rsidRPr="00123598">
        <w:rPr>
          <w:rFonts w:ascii="Calibri" w:hAnsi="Calibri" w:cs="Calibri"/>
          <w:sz w:val="22"/>
          <w:szCs w:val="22"/>
        </w:rPr>
        <w:t xml:space="preserve">ODBIORCA: </w:t>
      </w:r>
      <w:r w:rsidR="00C83170" w:rsidRPr="00123598">
        <w:rPr>
          <w:rFonts w:ascii="Calibri" w:hAnsi="Calibri" w:cs="Calibri"/>
          <w:sz w:val="22"/>
          <w:szCs w:val="22"/>
        </w:rPr>
        <w:t>……</w:t>
      </w:r>
    </w:p>
    <w:p w14:paraId="4F6584AC" w14:textId="429D2F7F" w:rsidR="000352B8" w:rsidRPr="00123598" w:rsidRDefault="000352B8" w:rsidP="001D6E36">
      <w:pPr>
        <w:tabs>
          <w:tab w:val="left" w:pos="426"/>
        </w:tabs>
        <w:suppressAutoHyphens/>
        <w:ind w:left="360"/>
        <w:rPr>
          <w:rFonts w:ascii="Calibri" w:hAnsi="Calibri" w:cs="Calibri"/>
          <w:sz w:val="22"/>
          <w:szCs w:val="22"/>
        </w:rPr>
      </w:pPr>
      <w:r>
        <w:rPr>
          <w:rFonts w:ascii="Calibri" w:hAnsi="Calibri" w:cs="Calibri"/>
          <w:sz w:val="22"/>
          <w:szCs w:val="22"/>
        </w:rPr>
        <w:t xml:space="preserve">Jeśli przepisy prawa tego wymagają - </w:t>
      </w:r>
      <w:r w:rsidRPr="000352B8">
        <w:rPr>
          <w:rFonts w:ascii="Calibri" w:hAnsi="Calibri" w:cs="Calibri"/>
          <w:sz w:val="22"/>
          <w:szCs w:val="22"/>
        </w:rPr>
        <w:t xml:space="preserve">Numer identyfikacyjny </w:t>
      </w:r>
      <w:r w:rsidRPr="00D248E7">
        <w:rPr>
          <w:rFonts w:ascii="Calibri" w:hAnsi="Calibri" w:cs="Calibri"/>
          <w:b/>
          <w:bCs/>
          <w:sz w:val="22"/>
          <w:szCs w:val="22"/>
        </w:rPr>
        <w:t>Zamawiającego</w:t>
      </w:r>
      <w:r w:rsidRPr="000352B8">
        <w:rPr>
          <w:rFonts w:ascii="Calibri" w:hAnsi="Calibri" w:cs="Calibri"/>
          <w:sz w:val="22"/>
          <w:szCs w:val="22"/>
        </w:rPr>
        <w:t xml:space="preserve"> w </w:t>
      </w:r>
      <w:proofErr w:type="spellStart"/>
      <w:r w:rsidRPr="000352B8">
        <w:rPr>
          <w:rFonts w:ascii="Calibri" w:hAnsi="Calibri" w:cs="Calibri"/>
          <w:sz w:val="22"/>
          <w:szCs w:val="22"/>
        </w:rPr>
        <w:t>KSeF</w:t>
      </w:r>
      <w:proofErr w:type="spellEnd"/>
      <w:r w:rsidRPr="000352B8">
        <w:rPr>
          <w:rFonts w:ascii="Calibri" w:hAnsi="Calibri" w:cs="Calibri"/>
          <w:sz w:val="22"/>
          <w:szCs w:val="22"/>
        </w:rPr>
        <w:t xml:space="preserve"> (jeśli dotyczy)</w:t>
      </w:r>
      <w:r>
        <w:rPr>
          <w:rFonts w:ascii="Calibri" w:hAnsi="Calibri" w:cs="Calibri"/>
          <w:sz w:val="22"/>
          <w:szCs w:val="22"/>
        </w:rPr>
        <w:t>: ......................</w:t>
      </w:r>
    </w:p>
    <w:p w14:paraId="4B2B9D07" w14:textId="1F160837" w:rsidR="002D6050" w:rsidRPr="00123598" w:rsidRDefault="002D6050" w:rsidP="001D6E36">
      <w:pPr>
        <w:pStyle w:val="Akapitzlist"/>
        <w:numPr>
          <w:ilvl w:val="3"/>
          <w:numId w:val="56"/>
        </w:numPr>
        <w:spacing w:after="0" w:line="240" w:lineRule="auto"/>
        <w:ind w:left="360"/>
        <w:rPr>
          <w:rFonts w:cs="Calibri"/>
          <w:b/>
        </w:rPr>
      </w:pPr>
      <w:r w:rsidRPr="00123598">
        <w:rPr>
          <w:rFonts w:cs="Calibri"/>
        </w:rPr>
        <w:t>Wynagrodzenie należnej kwoty za miesiąc poprzedni, będzie przekazywane na konto</w:t>
      </w:r>
      <w:r w:rsidRPr="00123598">
        <w:rPr>
          <w:rFonts w:cs="Calibri"/>
          <w:b/>
        </w:rPr>
        <w:t xml:space="preserve"> Wykonawcy</w:t>
      </w:r>
      <w:r w:rsidRPr="00123598">
        <w:rPr>
          <w:rFonts w:cs="Calibri"/>
        </w:rPr>
        <w:t>…………………………………</w:t>
      </w:r>
      <w:proofErr w:type="gramStart"/>
      <w:r w:rsidRPr="00123598">
        <w:rPr>
          <w:rFonts w:cs="Calibri"/>
        </w:rPr>
        <w:t>…….</w:t>
      </w:r>
      <w:proofErr w:type="gramEnd"/>
      <w:r w:rsidRPr="00123598">
        <w:rPr>
          <w:rFonts w:cs="Calibri"/>
        </w:rPr>
        <w:t xml:space="preserve">…………………… w terminie do 14 </w:t>
      </w:r>
      <w:proofErr w:type="gramStart"/>
      <w:r w:rsidRPr="00123598">
        <w:rPr>
          <w:rFonts w:cs="Calibri"/>
        </w:rPr>
        <w:t>dni  od</w:t>
      </w:r>
      <w:proofErr w:type="gramEnd"/>
      <w:r w:rsidRPr="00123598">
        <w:rPr>
          <w:rFonts w:cs="Calibri"/>
        </w:rPr>
        <w:t xml:space="preserve">  dnia</w:t>
      </w:r>
      <w:r w:rsidR="000352B8">
        <w:rPr>
          <w:rFonts w:cs="Calibri"/>
        </w:rPr>
        <w:t>/</w:t>
      </w:r>
      <w:r w:rsidRPr="00123598">
        <w:rPr>
          <w:rFonts w:cs="Calibri"/>
        </w:rPr>
        <w:t xml:space="preserve"> doręczenia poprawnej pod względem formalnym i rachunkowym faktury/</w:t>
      </w:r>
      <w:r w:rsidR="000352B8">
        <w:rPr>
          <w:rFonts w:cs="Calibri"/>
        </w:rPr>
        <w:t xml:space="preserve">a następnie zgodnie z obowiązującymi przepisami - </w:t>
      </w:r>
      <w:r w:rsidR="000352B8" w:rsidRPr="000352B8">
        <w:rPr>
          <w:rFonts w:cs="Calibri"/>
        </w:rPr>
        <w:t xml:space="preserve">otrzymania przez </w:t>
      </w:r>
      <w:r w:rsidR="000352B8" w:rsidRPr="00D248E7">
        <w:rPr>
          <w:rFonts w:cs="Calibri"/>
          <w:b/>
          <w:bCs/>
        </w:rPr>
        <w:t>Zamawiającego</w:t>
      </w:r>
      <w:r w:rsidR="000352B8" w:rsidRPr="000352B8">
        <w:rPr>
          <w:rFonts w:cs="Calibri"/>
        </w:rPr>
        <w:t xml:space="preserve"> faktury w </w:t>
      </w:r>
      <w:proofErr w:type="spellStart"/>
      <w:r w:rsidR="000352B8" w:rsidRPr="000352B8">
        <w:rPr>
          <w:rFonts w:cs="Calibri"/>
        </w:rPr>
        <w:t>KSe</w:t>
      </w:r>
      <w:r w:rsidR="000352B8">
        <w:rPr>
          <w:rFonts w:cs="Calibri"/>
        </w:rPr>
        <w:t>F</w:t>
      </w:r>
      <w:proofErr w:type="spellEnd"/>
      <w:r w:rsidR="000352B8">
        <w:rPr>
          <w:rFonts w:cs="Calibri"/>
        </w:rPr>
        <w:t>/</w:t>
      </w:r>
      <w:r w:rsidRPr="00123598">
        <w:rPr>
          <w:rFonts w:cs="Calibri"/>
        </w:rPr>
        <w:t>rachunku</w:t>
      </w:r>
      <w:r w:rsidRPr="00123598">
        <w:rPr>
          <w:rFonts w:cs="Calibri"/>
          <w:b/>
        </w:rPr>
        <w:t xml:space="preserve">. </w:t>
      </w:r>
      <w:r w:rsidRPr="00123598">
        <w:rPr>
          <w:rFonts w:cs="Calibri"/>
        </w:rPr>
        <w:t xml:space="preserve">W przypadku faktury elektronicznej datą doręczenia jest dzień wpływu faktury ze wskazanego przez </w:t>
      </w:r>
      <w:r w:rsidRPr="00123598">
        <w:rPr>
          <w:rFonts w:cs="Calibri"/>
          <w:b/>
        </w:rPr>
        <w:t>Wykonawcę</w:t>
      </w:r>
      <w:r w:rsidRPr="00123598">
        <w:rPr>
          <w:rFonts w:cs="Calibri"/>
        </w:rPr>
        <w:t xml:space="preserve"> jego adresu poczty elektronicznej</w:t>
      </w:r>
      <w:r w:rsidR="00CA18F7" w:rsidRPr="00123598">
        <w:rPr>
          <w:rFonts w:cs="Calibri"/>
        </w:rPr>
        <w:t>, o któr</w:t>
      </w:r>
      <w:r w:rsidR="00D248E7">
        <w:rPr>
          <w:rFonts w:cs="Calibri"/>
        </w:rPr>
        <w:t>ym</w:t>
      </w:r>
      <w:r w:rsidR="00CA18F7" w:rsidRPr="00123598">
        <w:rPr>
          <w:rFonts w:cs="Calibri"/>
        </w:rPr>
        <w:t xml:space="preserve"> mowa w ust. 1</w:t>
      </w:r>
      <w:r w:rsidR="00D248E7">
        <w:rPr>
          <w:rFonts w:cs="Calibri"/>
        </w:rPr>
        <w:t>9</w:t>
      </w:r>
      <w:r w:rsidR="00CA18F7" w:rsidRPr="00123598">
        <w:rPr>
          <w:rFonts w:cs="Calibri"/>
        </w:rPr>
        <w:t xml:space="preserve"> </w:t>
      </w:r>
      <w:r w:rsidR="00D248E7">
        <w:rPr>
          <w:rFonts w:cs="Calibri"/>
        </w:rPr>
        <w:t xml:space="preserve">pkt 1 </w:t>
      </w:r>
      <w:r w:rsidR="00CA18F7" w:rsidRPr="00123598">
        <w:rPr>
          <w:rFonts w:cs="Calibri"/>
        </w:rPr>
        <w:t>niniejszego paragrafu,</w:t>
      </w:r>
      <w:r w:rsidRPr="00123598">
        <w:rPr>
          <w:rFonts w:cs="Calibri"/>
        </w:rPr>
        <w:t xml:space="preserve"> na adres poczty elektronicznej </w:t>
      </w:r>
      <w:r w:rsidRPr="00123598">
        <w:rPr>
          <w:rFonts w:cs="Calibri"/>
          <w:b/>
        </w:rPr>
        <w:t>Zamawiającego</w:t>
      </w:r>
      <w:r w:rsidRPr="00123598">
        <w:rPr>
          <w:rFonts w:cs="Calibri"/>
        </w:rPr>
        <w:t xml:space="preserve">: </w:t>
      </w:r>
      <w:r w:rsidR="00CA18F7" w:rsidRPr="00123598">
        <w:rPr>
          <w:rFonts w:cs="Calibri"/>
        </w:rPr>
        <w:t>o któr</w:t>
      </w:r>
      <w:r w:rsidR="00D248E7">
        <w:rPr>
          <w:rFonts w:cs="Calibri"/>
        </w:rPr>
        <w:t>ym</w:t>
      </w:r>
      <w:r w:rsidR="00CA18F7" w:rsidRPr="00123598">
        <w:rPr>
          <w:rFonts w:cs="Calibri"/>
        </w:rPr>
        <w:t xml:space="preserve"> mowa w ust. 1</w:t>
      </w:r>
      <w:r w:rsidR="00D248E7">
        <w:rPr>
          <w:rFonts w:cs="Calibri"/>
        </w:rPr>
        <w:t>9 pkt 2</w:t>
      </w:r>
      <w:r w:rsidR="00CA18F7" w:rsidRPr="00123598">
        <w:rPr>
          <w:rFonts w:cs="Calibri"/>
        </w:rPr>
        <w:t xml:space="preserve"> niniejszego paragrafu.</w:t>
      </w:r>
      <w:r w:rsidRPr="00123598">
        <w:rPr>
          <w:rFonts w:cs="Calibri"/>
        </w:rPr>
        <w:t xml:space="preserve"> Jeżeli faktura wpłynęła</w:t>
      </w:r>
      <w:r w:rsidR="000352B8">
        <w:rPr>
          <w:rFonts w:cs="Calibri"/>
        </w:rPr>
        <w:t xml:space="preserve"> lub została udostępniona w </w:t>
      </w:r>
      <w:proofErr w:type="spellStart"/>
      <w:r w:rsidR="000352B8">
        <w:rPr>
          <w:rFonts w:cs="Calibri"/>
        </w:rPr>
        <w:t>KSeF</w:t>
      </w:r>
      <w:proofErr w:type="spellEnd"/>
      <w:r w:rsidRPr="00123598">
        <w:rPr>
          <w:rFonts w:cs="Calibri"/>
        </w:rPr>
        <w:t xml:space="preserve"> w sobotę, w dniu uznanym ustawowo za wolny od pracy bądź w dniu roboczym po godzinach pracy MOPS przyjmuje się, że faktura wpłynęła </w:t>
      </w:r>
      <w:r w:rsidR="000352B8">
        <w:rPr>
          <w:rFonts w:cs="Calibri"/>
        </w:rPr>
        <w:t xml:space="preserve">lub została udostępniona w </w:t>
      </w:r>
      <w:proofErr w:type="spellStart"/>
      <w:r w:rsidR="000352B8">
        <w:rPr>
          <w:rFonts w:cs="Calibri"/>
        </w:rPr>
        <w:t>KSeF</w:t>
      </w:r>
      <w:proofErr w:type="spellEnd"/>
      <w:r w:rsidR="000352B8" w:rsidRPr="00123598">
        <w:rPr>
          <w:rFonts w:cs="Calibri"/>
        </w:rPr>
        <w:t xml:space="preserve"> </w:t>
      </w:r>
      <w:r w:rsidRPr="00123598">
        <w:rPr>
          <w:rFonts w:cs="Calibri"/>
        </w:rPr>
        <w:t>w pierwszym dniu roboczym, następującym po dniu wpływu</w:t>
      </w:r>
      <w:r w:rsidR="000352B8">
        <w:rPr>
          <w:rFonts w:cs="Calibri"/>
        </w:rPr>
        <w:t xml:space="preserve"> lub udostepnienia w </w:t>
      </w:r>
      <w:proofErr w:type="spellStart"/>
      <w:r w:rsidR="000352B8">
        <w:rPr>
          <w:rFonts w:cs="Calibri"/>
        </w:rPr>
        <w:t>KSeF</w:t>
      </w:r>
      <w:proofErr w:type="spellEnd"/>
      <w:r w:rsidRPr="00123598">
        <w:rPr>
          <w:rFonts w:cs="Calibri"/>
        </w:rPr>
        <w:t>. Godziny pracy M</w:t>
      </w:r>
      <w:r w:rsidR="005F31CF" w:rsidRPr="00123598">
        <w:rPr>
          <w:rFonts w:cs="Calibri"/>
        </w:rPr>
        <w:t>OPS</w:t>
      </w:r>
      <w:r w:rsidRPr="00123598">
        <w:rPr>
          <w:rFonts w:cs="Calibri"/>
        </w:rPr>
        <w:t xml:space="preserve"> są dostępne na stronie internetowej Ośrodka: ……………………………………………………. W przypadku rozbieżności pomiędzy terminem płatności wskazanym w dokumentach księgowych (np. fakturach, rachunkach, notach odsetkowych), a wskazanym w niniejszej umowie </w:t>
      </w:r>
      <w:r w:rsidR="000352B8" w:rsidRPr="000352B8">
        <w:rPr>
          <w:rFonts w:cs="Calibri"/>
        </w:rPr>
        <w:t xml:space="preserve">za wiążący uznaje się termin wynikający z umowy. </w:t>
      </w:r>
      <w:r w:rsidRPr="00123598">
        <w:rPr>
          <w:rFonts w:cs="Calibri"/>
        </w:rPr>
        <w:t xml:space="preserve">Za opóźnienia w wypłacie wynagrodzenia </w:t>
      </w:r>
      <w:r w:rsidRPr="00123598">
        <w:rPr>
          <w:rFonts w:cs="Calibri"/>
          <w:b/>
        </w:rPr>
        <w:t>Zamawiający</w:t>
      </w:r>
      <w:r w:rsidRPr="00123598">
        <w:rPr>
          <w:rFonts w:cs="Calibri"/>
        </w:rPr>
        <w:t xml:space="preserve"> zapłaci </w:t>
      </w:r>
      <w:r w:rsidRPr="00123598">
        <w:rPr>
          <w:rFonts w:cs="Calibri"/>
          <w:b/>
        </w:rPr>
        <w:t>Wykonawcy</w:t>
      </w:r>
      <w:r w:rsidRPr="00123598">
        <w:rPr>
          <w:rFonts w:cs="Calibri"/>
        </w:rPr>
        <w:t xml:space="preserve"> odsetki ustawowe za każdy dzień. </w:t>
      </w:r>
    </w:p>
    <w:p w14:paraId="6333E7AA" w14:textId="42A93ADD"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rPr>
        <w:t xml:space="preserve">Zestawienia imienne, </w:t>
      </w:r>
      <w:r w:rsidRPr="009B0DF5">
        <w:rPr>
          <w:rFonts w:cs="Calibri"/>
        </w:rPr>
        <w:t>o których mowa w ust. 1</w:t>
      </w:r>
      <w:r w:rsidR="00E27918" w:rsidRPr="009B0DF5">
        <w:rPr>
          <w:rFonts w:cs="Calibri"/>
        </w:rPr>
        <w:t>2</w:t>
      </w:r>
      <w:r w:rsidR="00D3368A" w:rsidRPr="009B0DF5">
        <w:rPr>
          <w:rFonts w:cs="Calibri"/>
        </w:rPr>
        <w:t>*</w:t>
      </w:r>
      <w:r w:rsidRPr="009B0DF5">
        <w:rPr>
          <w:rFonts w:cs="Calibri"/>
        </w:rPr>
        <w:t xml:space="preserve"> niniejszego</w:t>
      </w:r>
      <w:r w:rsidRPr="00123598">
        <w:rPr>
          <w:rFonts w:cs="Calibri"/>
        </w:rPr>
        <w:t xml:space="preserve"> </w:t>
      </w:r>
      <w:proofErr w:type="gramStart"/>
      <w:r w:rsidRPr="00123598">
        <w:rPr>
          <w:rFonts w:cs="Calibri"/>
        </w:rPr>
        <w:t>paragrafu  może</w:t>
      </w:r>
      <w:proofErr w:type="gramEnd"/>
      <w:r w:rsidRPr="00123598">
        <w:rPr>
          <w:rFonts w:cs="Calibri"/>
        </w:rPr>
        <w:t xml:space="preserve"> być przekazywane za pośrednictwem</w:t>
      </w:r>
      <w:r w:rsidR="005F31CF" w:rsidRPr="00123598">
        <w:rPr>
          <w:rFonts w:cs="Calibri"/>
        </w:rPr>
        <w:t xml:space="preserve"> e-doręczeń (adres na stronie internetowej MOPS Rumia) lub</w:t>
      </w:r>
      <w:r w:rsidRPr="00123598">
        <w:rPr>
          <w:rFonts w:cs="Calibri"/>
        </w:rPr>
        <w:t xml:space="preserve"> elektronicznej skrzynki podawczej ePUAP lub zakodowanego emaila. </w:t>
      </w:r>
    </w:p>
    <w:p w14:paraId="594B4198" w14:textId="3312DF66"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
        </w:rPr>
        <w:t>Zamawiający</w:t>
      </w:r>
      <w:r w:rsidRPr="00123598">
        <w:rPr>
          <w:rFonts w:cs="Calibri"/>
        </w:rPr>
        <w:t xml:space="preserve"> upoważnia </w:t>
      </w:r>
      <w:r w:rsidRPr="00123598">
        <w:rPr>
          <w:rFonts w:cs="Calibri"/>
          <w:b/>
        </w:rPr>
        <w:t>Wykonawcę</w:t>
      </w:r>
      <w:r w:rsidRPr="00123598">
        <w:rPr>
          <w:rFonts w:cs="Calibri"/>
        </w:rPr>
        <w:t xml:space="preserve"> do wystawiania faktur dla </w:t>
      </w:r>
      <w:r w:rsidRPr="00123598">
        <w:rPr>
          <w:rFonts w:cs="Calibri"/>
          <w:b/>
        </w:rPr>
        <w:t xml:space="preserve">Zamawiającego </w:t>
      </w:r>
      <w:r w:rsidRPr="00123598">
        <w:rPr>
          <w:rFonts w:cs="Calibri"/>
        </w:rPr>
        <w:t>bez podpisu osoby upoważnionej do odbioru faktur.</w:t>
      </w:r>
      <w:r w:rsidR="000352B8">
        <w:rPr>
          <w:rFonts w:cs="Calibri"/>
        </w:rPr>
        <w:t xml:space="preserve"> W sytuacji udostępniania faktur w </w:t>
      </w:r>
      <w:proofErr w:type="spellStart"/>
      <w:r w:rsidR="000352B8">
        <w:rPr>
          <w:rFonts w:cs="Calibri"/>
        </w:rPr>
        <w:t>KSeF</w:t>
      </w:r>
      <w:proofErr w:type="spellEnd"/>
      <w:r w:rsidR="00D248E7">
        <w:rPr>
          <w:rFonts w:cs="Calibri"/>
        </w:rPr>
        <w:t>,</w:t>
      </w:r>
      <w:r w:rsidR="000352B8">
        <w:rPr>
          <w:rFonts w:cs="Calibri"/>
        </w:rPr>
        <w:t xml:space="preserve"> </w:t>
      </w:r>
      <w:r w:rsidR="000352B8" w:rsidRPr="00367916">
        <w:rPr>
          <w:rFonts w:cs="Calibri"/>
          <w:b/>
          <w:bCs/>
        </w:rPr>
        <w:t>Zamawiający</w:t>
      </w:r>
      <w:r w:rsidR="000352B8" w:rsidRPr="000352B8">
        <w:rPr>
          <w:rFonts w:cs="Calibri"/>
        </w:rPr>
        <w:t xml:space="preserve"> potwierdza, że upoważnia </w:t>
      </w:r>
      <w:r w:rsidR="000352B8" w:rsidRPr="00367916">
        <w:rPr>
          <w:rFonts w:cs="Calibri"/>
          <w:b/>
          <w:bCs/>
        </w:rPr>
        <w:t>Wykonawcę</w:t>
      </w:r>
      <w:r w:rsidR="000352B8" w:rsidRPr="000352B8">
        <w:rPr>
          <w:rFonts w:cs="Calibri"/>
        </w:rPr>
        <w:t xml:space="preserve"> do wystawiania faktur ustrukturyzowanych w Krajowym Systemie e-Faktur (</w:t>
      </w:r>
      <w:proofErr w:type="spellStart"/>
      <w:r w:rsidR="000352B8" w:rsidRPr="000352B8">
        <w:rPr>
          <w:rFonts w:cs="Calibri"/>
        </w:rPr>
        <w:t>KSeF</w:t>
      </w:r>
      <w:proofErr w:type="spellEnd"/>
      <w:r w:rsidR="000352B8" w:rsidRPr="000352B8">
        <w:rPr>
          <w:rFonts w:cs="Calibri"/>
        </w:rPr>
        <w:t>) bez konieczności składania podpisu przez osoby upoważnione do odbioru faktur.</w:t>
      </w:r>
    </w:p>
    <w:p w14:paraId="37204015" w14:textId="77777777"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
          <w:bCs/>
        </w:rPr>
        <w:t>Zamawiający</w:t>
      </w:r>
      <w:r w:rsidRPr="00123598">
        <w:rPr>
          <w:rFonts w:cs="Calibri"/>
        </w:rPr>
        <w:t xml:space="preserve"> oświadcza, że wyraża zgodę na wystawianie i przesyłanie drogą elektroniczną faktur wystawionych przez </w:t>
      </w:r>
      <w:proofErr w:type="gramStart"/>
      <w:r w:rsidRPr="00123598">
        <w:rPr>
          <w:rFonts w:cs="Calibri"/>
          <w:b/>
          <w:bCs/>
        </w:rPr>
        <w:t xml:space="preserve">Wykonawcę  </w:t>
      </w:r>
      <w:r w:rsidRPr="00123598">
        <w:rPr>
          <w:rFonts w:cs="Calibri"/>
        </w:rPr>
        <w:t>zgodnie</w:t>
      </w:r>
      <w:proofErr w:type="gramEnd"/>
      <w:r w:rsidRPr="00123598">
        <w:rPr>
          <w:rFonts w:cs="Calibri"/>
        </w:rPr>
        <w:t xml:space="preserve"> z obowiązującymi przepisami, z tytułu świadczonej na jego rzecz usługi.</w:t>
      </w:r>
    </w:p>
    <w:p w14:paraId="6B4733A0" w14:textId="4911136C"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
          <w:bCs/>
        </w:rPr>
        <w:t xml:space="preserve">Wykonawca </w:t>
      </w:r>
      <w:r w:rsidRPr="00123598">
        <w:rPr>
          <w:rFonts w:cs="Calibri"/>
        </w:rPr>
        <w:t>wystawiając faktury elektronicznie</w:t>
      </w:r>
      <w:r w:rsidR="00367916">
        <w:rPr>
          <w:rFonts w:cs="Calibri"/>
        </w:rPr>
        <w:t xml:space="preserve"> a następnie w systemie </w:t>
      </w:r>
      <w:proofErr w:type="spellStart"/>
      <w:r w:rsidR="00367916">
        <w:rPr>
          <w:rFonts w:cs="Calibri"/>
        </w:rPr>
        <w:t>KSeF</w:t>
      </w:r>
      <w:proofErr w:type="spellEnd"/>
      <w:r w:rsidRPr="00123598">
        <w:rPr>
          <w:rFonts w:cs="Calibri"/>
        </w:rPr>
        <w:t xml:space="preserve"> gwarantuje autentyczność ich pochodzenia</w:t>
      </w:r>
      <w:r w:rsidR="00367916">
        <w:rPr>
          <w:rFonts w:cs="Calibri"/>
        </w:rPr>
        <w:t>,</w:t>
      </w:r>
      <w:r w:rsidRPr="00123598">
        <w:rPr>
          <w:rFonts w:cs="Calibri"/>
        </w:rPr>
        <w:t xml:space="preserve"> integralność </w:t>
      </w:r>
      <w:r w:rsidR="00367916">
        <w:rPr>
          <w:rFonts w:cs="Calibri"/>
        </w:rPr>
        <w:t>oraz czytelność</w:t>
      </w:r>
      <w:r w:rsidRPr="00123598">
        <w:rPr>
          <w:rFonts w:cs="Calibri"/>
        </w:rPr>
        <w:t xml:space="preserve"> w sposób zgodny z przepisami prawa. </w:t>
      </w:r>
    </w:p>
    <w:p w14:paraId="259484B3" w14:textId="1639258E"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
          <w:bCs/>
        </w:rPr>
        <w:t>Strony</w:t>
      </w:r>
      <w:r w:rsidRPr="00123598">
        <w:rPr>
          <w:rFonts w:cs="Calibri"/>
        </w:rPr>
        <w:t xml:space="preserve"> ustalają, że formatem faktury w formie elektronicznej jest ……………………………. </w:t>
      </w:r>
      <w:r w:rsidR="00367916">
        <w:rPr>
          <w:rFonts w:cs="Calibri"/>
        </w:rPr>
        <w:t xml:space="preserve">a od </w:t>
      </w:r>
      <w:r w:rsidR="00367916" w:rsidRPr="00367916">
        <w:rPr>
          <w:rFonts w:cs="Calibri"/>
        </w:rPr>
        <w:t xml:space="preserve">dnia wejścia w życie obowiązku korzystania z </w:t>
      </w:r>
      <w:proofErr w:type="spellStart"/>
      <w:r w:rsidR="00367916" w:rsidRPr="00367916">
        <w:rPr>
          <w:rFonts w:cs="Calibri"/>
        </w:rPr>
        <w:t>KSeF</w:t>
      </w:r>
      <w:proofErr w:type="spellEnd"/>
      <w:r w:rsidR="00367916">
        <w:rPr>
          <w:rFonts w:cs="Calibri"/>
        </w:rPr>
        <w:t xml:space="preserve"> - </w:t>
      </w:r>
      <w:r w:rsidR="00367916" w:rsidRPr="00367916">
        <w:rPr>
          <w:rFonts w:cs="Calibri"/>
          <w:b/>
          <w:bCs/>
        </w:rPr>
        <w:t>faktura ustrukturyzowana</w:t>
      </w:r>
      <w:r w:rsidR="00367916" w:rsidRPr="00367916">
        <w:rPr>
          <w:rFonts w:cs="Calibri"/>
        </w:rPr>
        <w:t xml:space="preserve">, zgodna z przepisami ustawy o podatku od towarów i usług. </w:t>
      </w:r>
      <w:r w:rsidRPr="00123598">
        <w:rPr>
          <w:rFonts w:cs="Calibri"/>
        </w:rPr>
        <w:t>Faktura</w:t>
      </w:r>
      <w:r w:rsidR="00367916">
        <w:rPr>
          <w:rFonts w:cs="Calibri"/>
        </w:rPr>
        <w:t xml:space="preserve"> do czasu wejścia w życie </w:t>
      </w:r>
      <w:r w:rsidR="00367916" w:rsidRPr="00367916">
        <w:rPr>
          <w:rFonts w:cs="Calibri"/>
        </w:rPr>
        <w:t xml:space="preserve">obowiązku korzystania z </w:t>
      </w:r>
      <w:proofErr w:type="spellStart"/>
      <w:r w:rsidR="00367916" w:rsidRPr="00367916">
        <w:rPr>
          <w:rFonts w:cs="Calibri"/>
        </w:rPr>
        <w:t>KSeF</w:t>
      </w:r>
      <w:proofErr w:type="spellEnd"/>
      <w:r w:rsidR="00367916">
        <w:rPr>
          <w:rFonts w:cs="Calibri"/>
        </w:rPr>
        <w:t xml:space="preserve"> - </w:t>
      </w:r>
      <w:r w:rsidR="00367916" w:rsidRPr="00367916">
        <w:rPr>
          <w:rFonts w:cs="Calibri"/>
        </w:rPr>
        <w:t>faktury ustrukturyzowanej</w:t>
      </w:r>
      <w:r w:rsidRPr="00123598">
        <w:rPr>
          <w:rFonts w:cs="Calibri"/>
        </w:rPr>
        <w:t xml:space="preserve"> może być podpisana przez </w:t>
      </w:r>
      <w:r w:rsidRPr="00123598">
        <w:rPr>
          <w:rFonts w:cs="Calibri"/>
          <w:b/>
          <w:bCs/>
        </w:rPr>
        <w:t xml:space="preserve">Wykonawcę </w:t>
      </w:r>
      <w:r w:rsidRPr="00123598">
        <w:rPr>
          <w:rFonts w:cs="Calibri"/>
        </w:rPr>
        <w:t>przy pomocy profilu zaufanego</w:t>
      </w:r>
      <w:r w:rsidR="00447A85" w:rsidRPr="00123598">
        <w:rPr>
          <w:rFonts w:cs="Calibri"/>
        </w:rPr>
        <w:t>, chyba że obowiązujące przepisy będą stanowiły inaczej.</w:t>
      </w:r>
    </w:p>
    <w:p w14:paraId="4DB39F5E" w14:textId="3505060F"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rPr>
        <w:t>Faktury</w:t>
      </w:r>
      <w:r w:rsidR="00367916">
        <w:rPr>
          <w:rFonts w:cs="Calibri"/>
        </w:rPr>
        <w:t xml:space="preserve"> - do czasu wejścia w życie </w:t>
      </w:r>
      <w:r w:rsidR="00367916" w:rsidRPr="00367916">
        <w:rPr>
          <w:rFonts w:cs="Calibri"/>
        </w:rPr>
        <w:t xml:space="preserve">obowiązku korzystania z </w:t>
      </w:r>
      <w:proofErr w:type="spellStart"/>
      <w:r w:rsidR="00367916" w:rsidRPr="00367916">
        <w:rPr>
          <w:rFonts w:cs="Calibri"/>
        </w:rPr>
        <w:t>KSeF</w:t>
      </w:r>
      <w:proofErr w:type="spellEnd"/>
      <w:r w:rsidR="00367916">
        <w:rPr>
          <w:rFonts w:cs="Calibri"/>
        </w:rPr>
        <w:t xml:space="preserve"> - </w:t>
      </w:r>
      <w:r w:rsidR="00367916" w:rsidRPr="00367916">
        <w:rPr>
          <w:rFonts w:cs="Calibri"/>
        </w:rPr>
        <w:t>faktury ustrukturyzowanej</w:t>
      </w:r>
      <w:r w:rsidRPr="00123598">
        <w:rPr>
          <w:rFonts w:cs="Calibri"/>
        </w:rPr>
        <w:t xml:space="preserve"> </w:t>
      </w:r>
      <w:r w:rsidR="00367916">
        <w:rPr>
          <w:rFonts w:cs="Calibri"/>
        </w:rPr>
        <w:t>-</w:t>
      </w:r>
      <w:r w:rsidRPr="00123598">
        <w:rPr>
          <w:rFonts w:cs="Calibri"/>
        </w:rPr>
        <w:t xml:space="preserve">przesyłane drogą elektroniczną są traktowane jako dokument księgowy potwierdzający dokonanie transakcji. </w:t>
      </w:r>
    </w:p>
    <w:p w14:paraId="7EF5B8E7" w14:textId="77777777" w:rsidR="002D6050" w:rsidRPr="00123598" w:rsidRDefault="002D6050" w:rsidP="001D6E36">
      <w:pPr>
        <w:numPr>
          <w:ilvl w:val="0"/>
          <w:numId w:val="62"/>
        </w:numPr>
        <w:ind w:hanging="194"/>
        <w:contextualSpacing/>
        <w:rPr>
          <w:rFonts w:ascii="Calibri" w:hAnsi="Calibri" w:cs="Calibri"/>
          <w:sz w:val="22"/>
          <w:szCs w:val="22"/>
        </w:rPr>
      </w:pPr>
      <w:r w:rsidRPr="00123598">
        <w:rPr>
          <w:rFonts w:ascii="Calibri" w:hAnsi="Calibri" w:cs="Calibri"/>
          <w:b/>
          <w:bCs/>
          <w:sz w:val="22"/>
          <w:szCs w:val="22"/>
        </w:rPr>
        <w:t>Wykonawca</w:t>
      </w:r>
      <w:r w:rsidRPr="00123598">
        <w:rPr>
          <w:rFonts w:ascii="Calibri" w:hAnsi="Calibri" w:cs="Calibri"/>
          <w:sz w:val="22"/>
          <w:szCs w:val="22"/>
        </w:rPr>
        <w:t xml:space="preserve"> oświadcza, że faktury są przesyłane z następującego adresu email: </w:t>
      </w:r>
      <w:hyperlink r:id="rId12" w:history="1">
        <w:r w:rsidRPr="00123598">
          <w:rPr>
            <w:rFonts w:ascii="Calibri" w:hAnsi="Calibri" w:cs="Calibri"/>
            <w:color w:val="0000FF"/>
            <w:sz w:val="22"/>
            <w:szCs w:val="22"/>
            <w:u w:val="single"/>
          </w:rPr>
          <w:t>…………</w:t>
        </w:r>
        <w:proofErr w:type="gramStart"/>
        <w:r w:rsidRPr="00123598">
          <w:rPr>
            <w:rFonts w:ascii="Calibri" w:hAnsi="Calibri" w:cs="Calibri"/>
            <w:color w:val="0000FF"/>
            <w:sz w:val="22"/>
            <w:szCs w:val="22"/>
            <w:u w:val="single"/>
          </w:rPr>
          <w:t>…….</w:t>
        </w:r>
        <w:proofErr w:type="gramEnd"/>
      </w:hyperlink>
    </w:p>
    <w:p w14:paraId="33C37B5E" w14:textId="77777777" w:rsidR="002D6050" w:rsidRPr="00367916" w:rsidRDefault="002D6050" w:rsidP="001D6E36">
      <w:pPr>
        <w:numPr>
          <w:ilvl w:val="0"/>
          <w:numId w:val="62"/>
        </w:numPr>
        <w:ind w:hanging="194"/>
        <w:contextualSpacing/>
        <w:rPr>
          <w:rFonts w:ascii="Calibri" w:eastAsia="MS Gothic" w:hAnsi="Calibri" w:cs="Calibri"/>
          <w:sz w:val="22"/>
          <w:szCs w:val="22"/>
          <w:u w:val="single"/>
        </w:rPr>
      </w:pPr>
      <w:r w:rsidRPr="00123598">
        <w:rPr>
          <w:rFonts w:ascii="Calibri" w:hAnsi="Calibri" w:cs="Calibri"/>
          <w:b/>
          <w:bCs/>
          <w:sz w:val="22"/>
          <w:szCs w:val="22"/>
        </w:rPr>
        <w:t>Zamawiający</w:t>
      </w:r>
      <w:r w:rsidRPr="00123598">
        <w:rPr>
          <w:rFonts w:ascii="Calibri" w:hAnsi="Calibri" w:cs="Calibri"/>
          <w:sz w:val="22"/>
          <w:szCs w:val="22"/>
        </w:rPr>
        <w:t xml:space="preserve"> oświadcza, iż adresem elektronicznym dedykowanym do otrzymywania faktur jest poniższy adres e-mail: </w:t>
      </w:r>
      <w:r w:rsidRPr="00123598">
        <w:rPr>
          <w:rFonts w:ascii="Calibri" w:hAnsi="Calibri" w:cs="Calibri"/>
          <w:b/>
          <w:bCs/>
          <w:sz w:val="22"/>
          <w:szCs w:val="22"/>
        </w:rPr>
        <w:t>……………………………………………</w:t>
      </w:r>
      <w:r w:rsidRPr="00123598">
        <w:rPr>
          <w:rFonts w:ascii="Calibri" w:hAnsi="Calibri" w:cs="Calibri"/>
          <w:color w:val="000080"/>
          <w:sz w:val="22"/>
          <w:szCs w:val="22"/>
          <w:u w:val="single"/>
        </w:rPr>
        <w:t>.</w:t>
      </w:r>
    </w:p>
    <w:p w14:paraId="7CF77B92" w14:textId="4E2BF048" w:rsidR="00367916" w:rsidRPr="00123598" w:rsidRDefault="00367916" w:rsidP="00367916">
      <w:pPr>
        <w:ind w:left="450"/>
        <w:contextualSpacing/>
        <w:rPr>
          <w:rStyle w:val="Hipercze"/>
          <w:rFonts w:ascii="Calibri" w:eastAsia="MS Gothic" w:hAnsi="Calibri" w:cs="Calibri"/>
          <w:color w:val="auto"/>
          <w:sz w:val="22"/>
          <w:szCs w:val="22"/>
        </w:rPr>
      </w:pPr>
      <w:r w:rsidRPr="00367916">
        <w:rPr>
          <w:rFonts w:ascii="Calibri" w:hAnsi="Calibri" w:cs="Calibri"/>
          <w:sz w:val="22"/>
          <w:szCs w:val="22"/>
          <w:lang w:eastAsia="en-US"/>
        </w:rPr>
        <w:t xml:space="preserve">Od chwili wejścia w życie obowiązku korzystania z </w:t>
      </w:r>
      <w:proofErr w:type="spellStart"/>
      <w:r w:rsidRPr="00367916">
        <w:rPr>
          <w:rFonts w:ascii="Calibri" w:hAnsi="Calibri" w:cs="Calibri"/>
          <w:sz w:val="22"/>
          <w:szCs w:val="22"/>
          <w:lang w:eastAsia="en-US"/>
        </w:rPr>
        <w:t>KSeF</w:t>
      </w:r>
      <w:proofErr w:type="spellEnd"/>
      <w:r w:rsidRPr="00367916">
        <w:rPr>
          <w:rFonts w:ascii="Calibri" w:hAnsi="Calibri" w:cs="Calibri"/>
          <w:sz w:val="22"/>
          <w:szCs w:val="22"/>
          <w:lang w:eastAsia="en-US"/>
        </w:rPr>
        <w:t xml:space="preserve"> - faktury ustrukturyzowanej</w:t>
      </w:r>
      <w:r>
        <w:rPr>
          <w:rFonts w:ascii="Calibri" w:hAnsi="Calibri" w:cs="Calibri"/>
          <w:sz w:val="22"/>
          <w:szCs w:val="22"/>
          <w:lang w:eastAsia="en-US"/>
        </w:rPr>
        <w:t xml:space="preserve">, </w:t>
      </w:r>
      <w:r w:rsidRPr="00367916">
        <w:rPr>
          <w:rFonts w:ascii="Calibri" w:hAnsi="Calibri" w:cs="Calibri"/>
          <w:b/>
          <w:bCs/>
          <w:sz w:val="22"/>
          <w:szCs w:val="22"/>
          <w:lang w:eastAsia="en-US"/>
        </w:rPr>
        <w:t xml:space="preserve">Wykonawca </w:t>
      </w:r>
      <w:r w:rsidRPr="00367916">
        <w:rPr>
          <w:rFonts w:ascii="Calibri" w:hAnsi="Calibri" w:cs="Calibri"/>
          <w:sz w:val="22"/>
          <w:szCs w:val="22"/>
          <w:lang w:eastAsia="en-US"/>
        </w:rPr>
        <w:t xml:space="preserve">zobowiązuje się do przekazywania </w:t>
      </w:r>
      <w:r w:rsidRPr="00367916">
        <w:rPr>
          <w:rFonts w:ascii="Calibri" w:hAnsi="Calibri" w:cs="Calibri"/>
          <w:b/>
          <w:bCs/>
          <w:sz w:val="22"/>
          <w:szCs w:val="22"/>
          <w:lang w:eastAsia="en-US"/>
        </w:rPr>
        <w:t>Zamawiającemu</w:t>
      </w:r>
      <w:r w:rsidRPr="00367916">
        <w:rPr>
          <w:rFonts w:ascii="Calibri" w:hAnsi="Calibri" w:cs="Calibri"/>
          <w:sz w:val="22"/>
          <w:szCs w:val="22"/>
          <w:lang w:eastAsia="en-US"/>
        </w:rPr>
        <w:t xml:space="preserve"> – na jego adres e-mail wskazany w umowie – numeru identyfikacyjnego </w:t>
      </w:r>
      <w:proofErr w:type="spellStart"/>
      <w:r w:rsidRPr="00367916">
        <w:rPr>
          <w:rFonts w:ascii="Calibri" w:hAnsi="Calibri" w:cs="Calibri"/>
          <w:sz w:val="22"/>
          <w:szCs w:val="22"/>
          <w:lang w:eastAsia="en-US"/>
        </w:rPr>
        <w:t>KSeF</w:t>
      </w:r>
      <w:proofErr w:type="spellEnd"/>
      <w:r w:rsidRPr="00367916">
        <w:rPr>
          <w:rFonts w:ascii="Calibri" w:hAnsi="Calibri" w:cs="Calibri"/>
          <w:sz w:val="22"/>
          <w:szCs w:val="22"/>
          <w:lang w:eastAsia="en-US"/>
        </w:rPr>
        <w:t xml:space="preserve"> (tzw. numeru </w:t>
      </w:r>
      <w:proofErr w:type="spellStart"/>
      <w:r w:rsidRPr="00367916">
        <w:rPr>
          <w:rFonts w:ascii="Calibri" w:hAnsi="Calibri" w:cs="Calibri"/>
          <w:sz w:val="22"/>
          <w:szCs w:val="22"/>
          <w:lang w:eastAsia="en-US"/>
        </w:rPr>
        <w:t>KSeF</w:t>
      </w:r>
      <w:proofErr w:type="spellEnd"/>
      <w:r w:rsidRPr="00367916">
        <w:rPr>
          <w:rFonts w:ascii="Calibri" w:hAnsi="Calibri" w:cs="Calibri"/>
          <w:sz w:val="22"/>
          <w:szCs w:val="22"/>
          <w:lang w:eastAsia="en-US"/>
        </w:rPr>
        <w:t xml:space="preserve"> faktury) każdej wystawionej faktury, niezwłocznie po jej wysłaniu do systemu. </w:t>
      </w:r>
      <w:r w:rsidRPr="00367916">
        <w:rPr>
          <w:rFonts w:ascii="Calibri" w:hAnsi="Calibri" w:cs="Calibri"/>
          <w:b/>
          <w:bCs/>
          <w:sz w:val="22"/>
          <w:szCs w:val="22"/>
          <w:lang w:eastAsia="en-US"/>
        </w:rPr>
        <w:t>Zamawiający</w:t>
      </w:r>
      <w:r w:rsidRPr="00367916">
        <w:rPr>
          <w:rFonts w:ascii="Calibri" w:hAnsi="Calibri" w:cs="Calibri"/>
          <w:sz w:val="22"/>
          <w:szCs w:val="22"/>
          <w:lang w:eastAsia="en-US"/>
        </w:rPr>
        <w:t xml:space="preserve"> potwierdza, że przyjmuje faktury wystawiane w </w:t>
      </w:r>
      <w:proofErr w:type="spellStart"/>
      <w:r w:rsidRPr="00367916">
        <w:rPr>
          <w:rFonts w:ascii="Calibri" w:hAnsi="Calibri" w:cs="Calibri"/>
          <w:sz w:val="22"/>
          <w:szCs w:val="22"/>
          <w:lang w:eastAsia="en-US"/>
        </w:rPr>
        <w:t>KSeF</w:t>
      </w:r>
      <w:proofErr w:type="spellEnd"/>
      <w:r w:rsidRPr="00367916">
        <w:rPr>
          <w:rFonts w:ascii="Calibri" w:hAnsi="Calibri" w:cs="Calibri"/>
          <w:sz w:val="22"/>
          <w:szCs w:val="22"/>
          <w:lang w:eastAsia="en-US"/>
        </w:rPr>
        <w:t xml:space="preserve"> oraz będzie je pobierał za pośrednictwem tego systemu lub w oparciu o numer identyfikacyjny przesłany przez </w:t>
      </w:r>
      <w:r w:rsidRPr="00367916">
        <w:rPr>
          <w:rFonts w:ascii="Calibri" w:hAnsi="Calibri" w:cs="Calibri"/>
          <w:b/>
          <w:bCs/>
          <w:sz w:val="22"/>
          <w:szCs w:val="22"/>
          <w:lang w:eastAsia="en-US"/>
        </w:rPr>
        <w:t>Wykonawcę</w:t>
      </w:r>
      <w:r w:rsidRPr="00367916">
        <w:rPr>
          <w:rFonts w:ascii="Calibri" w:hAnsi="Calibri" w:cs="Calibri"/>
          <w:sz w:val="22"/>
          <w:szCs w:val="22"/>
          <w:lang w:eastAsia="en-US"/>
        </w:rPr>
        <w:t>.</w:t>
      </w:r>
    </w:p>
    <w:p w14:paraId="6D608BF4" w14:textId="6FE610CB" w:rsidR="002D6050" w:rsidRDefault="002D6050" w:rsidP="001D6E36">
      <w:pPr>
        <w:pStyle w:val="Akapitzlist"/>
        <w:numPr>
          <w:ilvl w:val="3"/>
          <w:numId w:val="56"/>
        </w:numPr>
        <w:tabs>
          <w:tab w:val="num" w:pos="426"/>
        </w:tabs>
        <w:spacing w:after="0" w:line="240" w:lineRule="auto"/>
        <w:ind w:left="426" w:hanging="426"/>
        <w:contextualSpacing/>
        <w:rPr>
          <w:rFonts w:cs="Calibri"/>
        </w:rPr>
      </w:pPr>
      <w:r w:rsidRPr="00123598">
        <w:rPr>
          <w:rFonts w:cs="Calibri"/>
        </w:rPr>
        <w:lastRenderedPageBreak/>
        <w:t xml:space="preserve">Zgoda na wystawianie i przesyłanie faktur w formie elektronicznej nie wyłącza prawa </w:t>
      </w:r>
      <w:r w:rsidRPr="00123598">
        <w:rPr>
          <w:rFonts w:cs="Calibri"/>
          <w:b/>
          <w:bCs/>
        </w:rPr>
        <w:t>Wykonawcy</w:t>
      </w:r>
      <w:r w:rsidRPr="00123598">
        <w:rPr>
          <w:rFonts w:cs="Calibri"/>
        </w:rPr>
        <w:t xml:space="preserve"> do wystawiania i przesyłania faktur w formie papierowej, chyba że przepisy prawa stanowią inaczej. </w:t>
      </w:r>
      <w:r w:rsidR="003D1CC9" w:rsidRPr="00123598">
        <w:rPr>
          <w:rFonts w:cs="Calibri"/>
          <w:b/>
          <w:bCs/>
        </w:rPr>
        <w:t xml:space="preserve">Wykonawca </w:t>
      </w:r>
      <w:r w:rsidR="003D1CC9" w:rsidRPr="00123598">
        <w:rPr>
          <w:rFonts w:cs="Calibri"/>
        </w:rPr>
        <w:t>dokłada należytej staranności, aby faktury były wystawiane i przesyłane w jednej formie.</w:t>
      </w:r>
      <w:r w:rsidR="003D1CC9" w:rsidRPr="00123598">
        <w:rPr>
          <w:rFonts w:cs="Calibri"/>
          <w:b/>
          <w:bCs/>
        </w:rPr>
        <w:t xml:space="preserve"> Wykonawca </w:t>
      </w:r>
      <w:r w:rsidR="003D1CC9" w:rsidRPr="00123598">
        <w:rPr>
          <w:rFonts w:cs="Calibri"/>
        </w:rPr>
        <w:t>oświadcza, że znane jest mu ryzyko dokumentowania transakcji i jednocześnie faktura elektroniczną i papierową.</w:t>
      </w:r>
      <w:r w:rsidR="003D1CC9" w:rsidRPr="00123598">
        <w:rPr>
          <w:rFonts w:cs="Calibri"/>
          <w:b/>
          <w:bCs/>
        </w:rPr>
        <w:t xml:space="preserve"> Strony </w:t>
      </w:r>
      <w:r w:rsidR="003D1CC9" w:rsidRPr="00123598">
        <w:rPr>
          <w:rFonts w:cs="Calibri"/>
        </w:rPr>
        <w:t>ustalają, że dla realizacji niniejszej umowy preferowane są faktury elektroniczne.</w:t>
      </w:r>
    </w:p>
    <w:p w14:paraId="21F435ED" w14:textId="538038EA" w:rsidR="00367916" w:rsidRPr="00123598" w:rsidRDefault="00367916" w:rsidP="00367916">
      <w:pPr>
        <w:pStyle w:val="Akapitzlist"/>
        <w:tabs>
          <w:tab w:val="num" w:pos="720"/>
        </w:tabs>
        <w:spacing w:after="0" w:line="240" w:lineRule="auto"/>
        <w:ind w:left="426"/>
        <w:contextualSpacing/>
        <w:rPr>
          <w:rFonts w:cs="Calibri"/>
        </w:rPr>
      </w:pPr>
      <w:r w:rsidRPr="00367916">
        <w:rPr>
          <w:rFonts w:cs="Calibri"/>
        </w:rPr>
        <w:t xml:space="preserve">Od chwili wejścia w życie obowiązku korzystania z </w:t>
      </w:r>
      <w:proofErr w:type="spellStart"/>
      <w:r w:rsidRPr="00367916">
        <w:rPr>
          <w:rFonts w:cs="Calibri"/>
        </w:rPr>
        <w:t>KSeF</w:t>
      </w:r>
      <w:proofErr w:type="spellEnd"/>
      <w:r w:rsidRPr="00367916">
        <w:rPr>
          <w:rFonts w:cs="Calibri"/>
        </w:rPr>
        <w:t xml:space="preserve"> - faktury ustrukturyzowanej</w:t>
      </w:r>
      <w:r>
        <w:rPr>
          <w:rFonts w:cs="Calibri"/>
        </w:rPr>
        <w:t xml:space="preserve">, </w:t>
      </w:r>
      <w:r w:rsidRPr="00367916">
        <w:rPr>
          <w:rFonts w:cs="Calibri"/>
          <w:b/>
          <w:bCs/>
        </w:rPr>
        <w:t>Strony</w:t>
      </w:r>
      <w:r w:rsidRPr="00367916">
        <w:rPr>
          <w:rFonts w:cs="Calibri"/>
        </w:rPr>
        <w:t xml:space="preserve"> uzgadniają, że faktury w </w:t>
      </w:r>
      <w:proofErr w:type="spellStart"/>
      <w:r w:rsidRPr="00367916">
        <w:rPr>
          <w:rFonts w:cs="Calibri"/>
        </w:rPr>
        <w:t>KSeF</w:t>
      </w:r>
      <w:proofErr w:type="spellEnd"/>
      <w:r w:rsidRPr="00367916">
        <w:rPr>
          <w:rFonts w:cs="Calibri"/>
        </w:rPr>
        <w:t xml:space="preserve"> zastępują faktury papierowe i elektroniczne w rozumieniu przepisów</w:t>
      </w:r>
      <w:r>
        <w:rPr>
          <w:rFonts w:cs="Calibri"/>
        </w:rPr>
        <w:t xml:space="preserve"> do wejścia w życie wyżej określonego obowiązku</w:t>
      </w:r>
      <w:r w:rsidRPr="00367916">
        <w:rPr>
          <w:rFonts w:cs="Calibri"/>
        </w:rPr>
        <w:t xml:space="preserve">. Wystawienie faktury poza systemem </w:t>
      </w:r>
      <w:proofErr w:type="spellStart"/>
      <w:r w:rsidRPr="00367916">
        <w:rPr>
          <w:rFonts w:cs="Calibri"/>
        </w:rPr>
        <w:t>KSeF</w:t>
      </w:r>
      <w:proofErr w:type="spellEnd"/>
      <w:r w:rsidRPr="00367916">
        <w:rPr>
          <w:rFonts w:cs="Calibri"/>
        </w:rPr>
        <w:t xml:space="preserve"> będzie dopuszczalne jedynie w przypadkach określonych przepisami prawa (np. awarii systemu), przy czym </w:t>
      </w:r>
      <w:r w:rsidRPr="00367916">
        <w:rPr>
          <w:rFonts w:cs="Calibri"/>
          <w:b/>
          <w:bCs/>
        </w:rPr>
        <w:t>Wykonawca</w:t>
      </w:r>
      <w:r w:rsidRPr="00367916">
        <w:rPr>
          <w:rFonts w:cs="Calibri"/>
        </w:rPr>
        <w:t xml:space="preserve"> zobowiązany jest do wprowadzenia takiej faktury do </w:t>
      </w:r>
      <w:proofErr w:type="spellStart"/>
      <w:r w:rsidRPr="00367916">
        <w:rPr>
          <w:rFonts w:cs="Calibri"/>
        </w:rPr>
        <w:t>KSeF</w:t>
      </w:r>
      <w:proofErr w:type="spellEnd"/>
      <w:r w:rsidRPr="00367916">
        <w:rPr>
          <w:rFonts w:cs="Calibri"/>
        </w:rPr>
        <w:t xml:space="preserve"> niezwłocznie po ustaniu przeszkody.</w:t>
      </w:r>
    </w:p>
    <w:p w14:paraId="2BE6026F" w14:textId="75AB68C0" w:rsidR="002D6050" w:rsidRDefault="002D6050" w:rsidP="001D6E36">
      <w:pPr>
        <w:pStyle w:val="Akapitzlist"/>
        <w:numPr>
          <w:ilvl w:val="3"/>
          <w:numId w:val="56"/>
        </w:numPr>
        <w:tabs>
          <w:tab w:val="num" w:pos="426"/>
        </w:tabs>
        <w:spacing w:after="0" w:line="240" w:lineRule="auto"/>
        <w:ind w:left="426" w:hanging="426"/>
        <w:contextualSpacing/>
        <w:rPr>
          <w:rFonts w:cs="Calibri"/>
        </w:rPr>
      </w:pPr>
      <w:r w:rsidRPr="00123598">
        <w:rPr>
          <w:rFonts w:cs="Calibri"/>
          <w:b/>
          <w:bCs/>
        </w:rPr>
        <w:t>Zamawiający</w:t>
      </w:r>
      <w:r w:rsidRPr="00123598">
        <w:rPr>
          <w:rFonts w:cs="Calibri"/>
        </w:rPr>
        <w:t xml:space="preserve"> ma prawo do rezygnacji z otrzymywania faktur w formie elektronicznej</w:t>
      </w:r>
      <w:r w:rsidR="00447A85" w:rsidRPr="00123598">
        <w:rPr>
          <w:rFonts w:cs="Calibri"/>
        </w:rPr>
        <w:t>, chyba że przepisy będą stanowiły inaczej.</w:t>
      </w:r>
      <w:r w:rsidRPr="00123598">
        <w:rPr>
          <w:rFonts w:cs="Calibri"/>
        </w:rPr>
        <w:t xml:space="preserve"> Rezygnacja wymaga powiadomienia </w:t>
      </w:r>
      <w:r w:rsidRPr="00123598">
        <w:rPr>
          <w:rFonts w:cs="Calibri"/>
          <w:b/>
          <w:bCs/>
        </w:rPr>
        <w:t>Wykonawcy</w:t>
      </w:r>
      <w:r w:rsidRPr="00123598">
        <w:rPr>
          <w:rFonts w:cs="Calibri"/>
        </w:rPr>
        <w:t xml:space="preserve"> w formie pisemnej lub elektronicznej (na adres wskazany w §</w:t>
      </w:r>
      <w:r w:rsidR="00CC3B2F">
        <w:rPr>
          <w:rFonts w:cs="Calibri"/>
        </w:rPr>
        <w:t>17, §</w:t>
      </w:r>
      <w:r w:rsidRPr="00123598">
        <w:rPr>
          <w:rFonts w:cs="Calibri"/>
        </w:rPr>
        <w:t>1</w:t>
      </w:r>
      <w:r w:rsidR="00CC3B2F">
        <w:rPr>
          <w:rFonts w:cs="Calibri"/>
        </w:rPr>
        <w:t>9</w:t>
      </w:r>
      <w:r w:rsidR="00426B71" w:rsidRPr="00123598">
        <w:rPr>
          <w:rFonts w:cs="Calibri"/>
        </w:rPr>
        <w:t>*</w:t>
      </w:r>
      <w:r w:rsidRPr="00123598">
        <w:rPr>
          <w:rFonts w:cs="Calibri"/>
        </w:rPr>
        <w:t xml:space="preserve"> </w:t>
      </w:r>
      <w:r w:rsidR="00CC3B2F">
        <w:rPr>
          <w:rFonts w:cs="Calibri"/>
        </w:rPr>
        <w:t>pkt</w:t>
      </w:r>
      <w:r w:rsidRPr="00123598">
        <w:rPr>
          <w:rFonts w:cs="Calibri"/>
        </w:rPr>
        <w:t xml:space="preserve"> 1 pkt 2 niniejszej umowy. Rezygnacja wywołuje skutek od następnego dnia po jej otrzymaniu przez </w:t>
      </w:r>
      <w:r w:rsidRPr="00123598">
        <w:rPr>
          <w:rFonts w:cs="Calibri"/>
          <w:b/>
          <w:bCs/>
        </w:rPr>
        <w:t>Wykonawcę</w:t>
      </w:r>
      <w:r w:rsidRPr="00123598">
        <w:rPr>
          <w:rFonts w:cs="Calibri"/>
        </w:rPr>
        <w:t>.</w:t>
      </w:r>
    </w:p>
    <w:p w14:paraId="41EA97F0" w14:textId="6C708558" w:rsidR="00367916" w:rsidRPr="00123598" w:rsidRDefault="00367916" w:rsidP="00367916">
      <w:pPr>
        <w:pStyle w:val="Akapitzlist"/>
        <w:tabs>
          <w:tab w:val="num" w:pos="720"/>
        </w:tabs>
        <w:spacing w:after="0" w:line="240" w:lineRule="auto"/>
        <w:ind w:left="426"/>
        <w:contextualSpacing/>
        <w:rPr>
          <w:rFonts w:cs="Calibri"/>
        </w:rPr>
      </w:pPr>
      <w:r w:rsidRPr="00367916">
        <w:rPr>
          <w:rFonts w:cs="Calibri"/>
        </w:rPr>
        <w:t xml:space="preserve">Od chwili wejścia w życie obowiązku korzystania z </w:t>
      </w:r>
      <w:proofErr w:type="spellStart"/>
      <w:r w:rsidRPr="00367916">
        <w:rPr>
          <w:rFonts w:cs="Calibri"/>
        </w:rPr>
        <w:t>KSeF</w:t>
      </w:r>
      <w:proofErr w:type="spellEnd"/>
      <w:r w:rsidRPr="00367916">
        <w:rPr>
          <w:rFonts w:cs="Calibri"/>
        </w:rPr>
        <w:t xml:space="preserve"> - faktury ustrukturyzowanej</w:t>
      </w:r>
      <w:r>
        <w:rPr>
          <w:rFonts w:cs="Calibri"/>
        </w:rPr>
        <w:t>, w</w:t>
      </w:r>
      <w:r w:rsidRPr="00367916">
        <w:rPr>
          <w:rFonts w:cs="Calibri"/>
        </w:rPr>
        <w:t xml:space="preserve"> przypadku awarii uniemożliwiającej wystawienie faktury w </w:t>
      </w:r>
      <w:proofErr w:type="spellStart"/>
      <w:r w:rsidRPr="00367916">
        <w:rPr>
          <w:rFonts w:cs="Calibri"/>
        </w:rPr>
        <w:t>KSeF</w:t>
      </w:r>
      <w:proofErr w:type="spellEnd"/>
      <w:r w:rsidRPr="00367916">
        <w:rPr>
          <w:rFonts w:cs="Calibri"/>
        </w:rPr>
        <w:t xml:space="preserve">, </w:t>
      </w:r>
      <w:r w:rsidRPr="00367916">
        <w:rPr>
          <w:rFonts w:cs="Calibri"/>
          <w:b/>
          <w:bCs/>
        </w:rPr>
        <w:t>Wykonawca</w:t>
      </w:r>
      <w:r w:rsidRPr="00367916">
        <w:rPr>
          <w:rFonts w:cs="Calibri"/>
        </w:rPr>
        <w:t xml:space="preserve"> może wystawić fakturę zastępczą (poza </w:t>
      </w:r>
      <w:proofErr w:type="spellStart"/>
      <w:r w:rsidRPr="00367916">
        <w:rPr>
          <w:rFonts w:cs="Calibri"/>
        </w:rPr>
        <w:t>KSeF</w:t>
      </w:r>
      <w:proofErr w:type="spellEnd"/>
      <w:r w:rsidRPr="00367916">
        <w:rPr>
          <w:rFonts w:cs="Calibri"/>
        </w:rPr>
        <w:t xml:space="preserve">), zgodnie z przepisami o fakturowaniu w okresie awarii. Faktura taka zostanie następnie wprowadzona do systemu </w:t>
      </w:r>
      <w:proofErr w:type="spellStart"/>
      <w:r w:rsidRPr="00367916">
        <w:rPr>
          <w:rFonts w:cs="Calibri"/>
        </w:rPr>
        <w:t>KSeF</w:t>
      </w:r>
      <w:proofErr w:type="spellEnd"/>
      <w:r w:rsidRPr="00367916">
        <w:rPr>
          <w:rFonts w:cs="Calibri"/>
        </w:rPr>
        <w:t xml:space="preserve"> po jego przywróceniu.</w:t>
      </w:r>
      <w:r w:rsidRPr="00367916">
        <w:rPr>
          <w:rFonts w:cs="Calibri"/>
        </w:rPr>
        <w:br/>
        <w:t xml:space="preserve">Za datę doręczenia faktury uważa się wówczas dzień przekazania jej </w:t>
      </w:r>
      <w:r w:rsidRPr="00367916">
        <w:rPr>
          <w:rFonts w:cs="Calibri"/>
          <w:b/>
          <w:bCs/>
        </w:rPr>
        <w:t>Zamawiającemu</w:t>
      </w:r>
      <w:r w:rsidRPr="00367916">
        <w:rPr>
          <w:rFonts w:cs="Calibri"/>
        </w:rPr>
        <w:t xml:space="preserve"> w formie elektronicznej (e-mail) lub papierowej.</w:t>
      </w:r>
    </w:p>
    <w:p w14:paraId="31F81A4B" w14:textId="278FFBE9" w:rsidR="002D6050" w:rsidRPr="00123598" w:rsidRDefault="002D6050" w:rsidP="001D6E36">
      <w:pPr>
        <w:pStyle w:val="Akapitzlist"/>
        <w:numPr>
          <w:ilvl w:val="3"/>
          <w:numId w:val="56"/>
        </w:numPr>
        <w:tabs>
          <w:tab w:val="num" w:pos="426"/>
        </w:tabs>
        <w:spacing w:after="0" w:line="240" w:lineRule="auto"/>
        <w:ind w:left="426" w:hanging="426"/>
        <w:contextualSpacing/>
        <w:rPr>
          <w:rFonts w:cs="Calibri"/>
        </w:rPr>
      </w:pPr>
      <w:r w:rsidRPr="00123598">
        <w:rPr>
          <w:rFonts w:cs="Calibri"/>
        </w:rPr>
        <w:t xml:space="preserve">W przypadku zmiany adresów e-mail wskazanych w ust. </w:t>
      </w:r>
      <w:r w:rsidR="00173C35" w:rsidRPr="00123598">
        <w:rPr>
          <w:rFonts w:cs="Calibri"/>
        </w:rPr>
        <w:t>1</w:t>
      </w:r>
      <w:r w:rsidR="004C2CD0" w:rsidRPr="00123598">
        <w:rPr>
          <w:rFonts w:cs="Calibri"/>
        </w:rPr>
        <w:t>9</w:t>
      </w:r>
      <w:r w:rsidR="00D3368A" w:rsidRPr="00123598">
        <w:rPr>
          <w:rFonts w:cs="Calibri"/>
        </w:rPr>
        <w:t>*</w:t>
      </w:r>
      <w:r w:rsidRPr="00123598">
        <w:rPr>
          <w:rFonts w:cs="Calibri"/>
        </w:rPr>
        <w:t xml:space="preserve"> niniejszego paragrafu</w:t>
      </w:r>
      <w:r w:rsidR="00CC3B2F">
        <w:rPr>
          <w:rFonts w:cs="Calibri"/>
        </w:rPr>
        <w:t>,</w:t>
      </w:r>
      <w:r w:rsidRPr="00123598">
        <w:rPr>
          <w:rFonts w:cs="Calibri"/>
        </w:rPr>
        <w:t xml:space="preserve"> §1</w:t>
      </w:r>
      <w:r w:rsidR="00426B71" w:rsidRPr="00123598">
        <w:rPr>
          <w:rFonts w:cs="Calibri"/>
        </w:rPr>
        <w:t>6*</w:t>
      </w:r>
      <w:r w:rsidRPr="00123598">
        <w:rPr>
          <w:rFonts w:cs="Calibri"/>
        </w:rPr>
        <w:t xml:space="preserve"> niniejszej umowy stosuje się odpowiednio. W przypadku braku powiadomienia </w:t>
      </w:r>
      <w:r w:rsidRPr="00123598">
        <w:rPr>
          <w:rFonts w:cs="Calibri"/>
          <w:b/>
        </w:rPr>
        <w:t>Wykonawcy</w:t>
      </w:r>
      <w:r w:rsidRPr="00123598">
        <w:rPr>
          <w:rFonts w:cs="Calibri"/>
        </w:rPr>
        <w:t xml:space="preserve"> o zmianie adresu email, przesłanie faktur na adres e-mail </w:t>
      </w:r>
      <w:r w:rsidR="008F67C4">
        <w:rPr>
          <w:rFonts w:cs="Calibri"/>
        </w:rPr>
        <w:t xml:space="preserve">(w przypadku </w:t>
      </w:r>
      <w:proofErr w:type="spellStart"/>
      <w:r w:rsidR="008F67C4">
        <w:rPr>
          <w:rFonts w:cs="Calibri"/>
        </w:rPr>
        <w:t>KSeF</w:t>
      </w:r>
      <w:proofErr w:type="spellEnd"/>
      <w:r w:rsidR="008F67C4">
        <w:rPr>
          <w:rFonts w:cs="Calibri"/>
        </w:rPr>
        <w:t xml:space="preserve"> w sytuacji określonej w ust. 2</w:t>
      </w:r>
      <w:r w:rsidR="008C6A07">
        <w:rPr>
          <w:rFonts w:cs="Calibri"/>
        </w:rPr>
        <w:t>1</w:t>
      </w:r>
      <w:r w:rsidR="008F67C4">
        <w:rPr>
          <w:rFonts w:cs="Calibri"/>
        </w:rPr>
        <w:t xml:space="preserve"> niniejszego paragrafu) </w:t>
      </w:r>
      <w:r w:rsidRPr="00123598">
        <w:rPr>
          <w:rFonts w:cs="Calibri"/>
        </w:rPr>
        <w:t xml:space="preserve">wskazany w niniejszym paragrafie uznaje się za prawidłowo dostarczone. </w:t>
      </w:r>
    </w:p>
    <w:p w14:paraId="16156B0B" w14:textId="4B5CB752" w:rsidR="002D6050" w:rsidRPr="008F67C4" w:rsidRDefault="002D6050" w:rsidP="001D6E36">
      <w:pPr>
        <w:pStyle w:val="Akapitzlist"/>
        <w:numPr>
          <w:ilvl w:val="3"/>
          <w:numId w:val="56"/>
        </w:numPr>
        <w:spacing w:after="0" w:line="240" w:lineRule="auto"/>
        <w:ind w:left="360"/>
        <w:rPr>
          <w:rFonts w:cs="Calibri"/>
          <w:lang w:eastAsia="pl-PL"/>
        </w:rPr>
      </w:pPr>
      <w:r w:rsidRPr="00123598">
        <w:rPr>
          <w:rFonts w:cs="Calibri"/>
          <w:bCs/>
          <w:color w:val="000000"/>
        </w:rPr>
        <w:t xml:space="preserve">W przypadku stwierdzenia rozbieżności w dokumentach, o których mowa w niniejszym paragrafie, </w:t>
      </w:r>
      <w:r w:rsidRPr="00123598">
        <w:rPr>
          <w:rFonts w:cs="Calibri"/>
          <w:b/>
          <w:bCs/>
          <w:color w:val="000000"/>
        </w:rPr>
        <w:t>Zamawiający</w:t>
      </w:r>
      <w:r w:rsidRPr="00123598">
        <w:rPr>
          <w:rFonts w:cs="Calibri"/>
          <w:bCs/>
          <w:color w:val="000000"/>
        </w:rPr>
        <w:t xml:space="preserve"> wezwie </w:t>
      </w:r>
      <w:r w:rsidRPr="00123598">
        <w:rPr>
          <w:rFonts w:cs="Calibri"/>
          <w:b/>
          <w:bCs/>
          <w:color w:val="000000"/>
        </w:rPr>
        <w:t>Wykonawcę</w:t>
      </w:r>
      <w:r w:rsidRPr="00123598">
        <w:rPr>
          <w:rFonts w:cs="Calibri"/>
          <w:bCs/>
          <w:color w:val="000000"/>
        </w:rPr>
        <w:t xml:space="preserve"> do złożenia pisemnych wyjaśnień i korekty dokumentów. </w:t>
      </w:r>
      <w:r w:rsidRPr="00123598">
        <w:rPr>
          <w:rFonts w:cs="Calibri"/>
          <w:b/>
          <w:bCs/>
        </w:rPr>
        <w:t xml:space="preserve">Zamawiający </w:t>
      </w:r>
      <w:r w:rsidRPr="00123598">
        <w:rPr>
          <w:rFonts w:cs="Calibri"/>
          <w:bCs/>
        </w:rPr>
        <w:t xml:space="preserve">zastrzega sobie prawo do każdorazowego zwrotu otrzymanego od </w:t>
      </w:r>
      <w:r w:rsidRPr="00123598">
        <w:rPr>
          <w:rFonts w:cs="Calibri"/>
          <w:b/>
          <w:bCs/>
        </w:rPr>
        <w:t>Wykonawcy</w:t>
      </w:r>
      <w:r w:rsidRPr="00123598">
        <w:rPr>
          <w:rFonts w:cs="Calibri"/>
          <w:bCs/>
        </w:rPr>
        <w:t xml:space="preserve"> nieczytelnego lub niepoprawnie wystawionego dokumentu. Korekta faktury/rachunku będzie skutkować przesunięciem terminu płatności o okres korekty dokonywanej przez </w:t>
      </w:r>
      <w:r w:rsidRPr="00123598">
        <w:rPr>
          <w:rFonts w:cs="Calibri"/>
          <w:b/>
        </w:rPr>
        <w:t>Wykonawcę</w:t>
      </w:r>
      <w:r w:rsidRPr="00123598">
        <w:rPr>
          <w:rFonts w:cs="Calibri"/>
          <w:bCs/>
        </w:rPr>
        <w:t xml:space="preserve">. </w:t>
      </w:r>
      <w:r w:rsidR="008F67C4" w:rsidRPr="00367916">
        <w:rPr>
          <w:rFonts w:cs="Calibri"/>
        </w:rPr>
        <w:t xml:space="preserve">Od chwili wejścia w życie obowiązku korzystania z </w:t>
      </w:r>
      <w:proofErr w:type="spellStart"/>
      <w:r w:rsidR="008F67C4" w:rsidRPr="00367916">
        <w:rPr>
          <w:rFonts w:cs="Calibri"/>
        </w:rPr>
        <w:t>KSeF</w:t>
      </w:r>
      <w:proofErr w:type="spellEnd"/>
      <w:r w:rsidR="008F67C4" w:rsidRPr="00367916">
        <w:rPr>
          <w:rFonts w:cs="Calibri"/>
        </w:rPr>
        <w:t xml:space="preserve"> - faktury ustrukturyzowanej</w:t>
      </w:r>
      <w:r w:rsidR="008F67C4">
        <w:rPr>
          <w:rFonts w:cs="Calibri"/>
        </w:rPr>
        <w:t>, k</w:t>
      </w:r>
      <w:r w:rsidR="008F67C4" w:rsidRPr="008F67C4">
        <w:rPr>
          <w:rFonts w:cs="Calibri"/>
        </w:rPr>
        <w:t xml:space="preserve">orekta faktury w </w:t>
      </w:r>
      <w:proofErr w:type="spellStart"/>
      <w:r w:rsidR="008F67C4" w:rsidRPr="008F67C4">
        <w:rPr>
          <w:rFonts w:cs="Calibri"/>
        </w:rPr>
        <w:t>KSeF</w:t>
      </w:r>
      <w:proofErr w:type="spellEnd"/>
      <w:r w:rsidR="008F67C4" w:rsidRPr="008F67C4">
        <w:rPr>
          <w:rFonts w:cs="Calibri"/>
        </w:rPr>
        <w:t xml:space="preserve"> skutkuje przesunięciem terminu płatności o okres potrzebny na wprowadzenie i przyjęcie faktury korygującej</w:t>
      </w:r>
      <w:r w:rsidR="008F67C4" w:rsidRPr="008F67C4">
        <w:rPr>
          <w:rFonts w:cs="Calibri"/>
          <w:bCs/>
        </w:rPr>
        <w:t>.</w:t>
      </w:r>
      <w:r w:rsidR="008F67C4" w:rsidRPr="008F67C4">
        <w:rPr>
          <w:rFonts w:cs="Calibri"/>
          <w:b/>
          <w:bCs/>
        </w:rPr>
        <w:t xml:space="preserve"> </w:t>
      </w:r>
      <w:r w:rsidRPr="00123598">
        <w:rPr>
          <w:rFonts w:cs="Calibri"/>
          <w:b/>
        </w:rPr>
        <w:t>Zamawiającemu</w:t>
      </w:r>
      <w:r w:rsidRPr="00123598">
        <w:rPr>
          <w:rFonts w:cs="Calibri"/>
          <w:bCs/>
        </w:rPr>
        <w:t xml:space="preserve"> przysługuje prawo do wstrzymania wypłaty środków – jeżeli wystawiona przez </w:t>
      </w:r>
      <w:r w:rsidRPr="00123598">
        <w:rPr>
          <w:rFonts w:cs="Calibri"/>
          <w:b/>
        </w:rPr>
        <w:t>Wykonawcę</w:t>
      </w:r>
      <w:r w:rsidRPr="00123598">
        <w:rPr>
          <w:rFonts w:cs="Calibri"/>
          <w:bCs/>
        </w:rPr>
        <w:t xml:space="preserve"> faktura/rachunek nie spełnia wymagań określonych przez </w:t>
      </w:r>
      <w:r w:rsidRPr="00123598">
        <w:rPr>
          <w:rFonts w:cs="Calibri"/>
          <w:b/>
        </w:rPr>
        <w:t>Zamawiającego</w:t>
      </w:r>
      <w:r w:rsidRPr="00123598">
        <w:rPr>
          <w:rFonts w:cs="Calibri"/>
          <w:bCs/>
        </w:rPr>
        <w:t xml:space="preserve"> oraz przepisy prawa a w szczególności zawierają niekompletne lub nieaktualne dane – do czasu usunięcia przez </w:t>
      </w:r>
      <w:r w:rsidRPr="00123598">
        <w:rPr>
          <w:rFonts w:cs="Calibri"/>
          <w:b/>
        </w:rPr>
        <w:t xml:space="preserve">Wykonawcę </w:t>
      </w:r>
      <w:r w:rsidRPr="00123598">
        <w:rPr>
          <w:rFonts w:cs="Calibri"/>
          <w:bCs/>
        </w:rPr>
        <w:t>zaistniałych nieprawidłowości.</w:t>
      </w:r>
    </w:p>
    <w:p w14:paraId="57307810" w14:textId="40039E4F" w:rsidR="008F67C4" w:rsidRPr="00123598" w:rsidRDefault="008F67C4" w:rsidP="008F67C4">
      <w:pPr>
        <w:pStyle w:val="Akapitzlist"/>
        <w:spacing w:after="0" w:line="240" w:lineRule="auto"/>
        <w:ind w:left="360"/>
        <w:rPr>
          <w:rFonts w:cs="Calibri"/>
          <w:lang w:eastAsia="pl-PL"/>
        </w:rPr>
      </w:pPr>
      <w:r w:rsidRPr="008F67C4">
        <w:rPr>
          <w:rFonts w:cs="Calibri"/>
          <w:b/>
          <w:bCs/>
          <w:lang w:eastAsia="pl-PL"/>
        </w:rPr>
        <w:t>Zamawiający</w:t>
      </w:r>
      <w:r>
        <w:rPr>
          <w:rFonts w:cs="Calibri"/>
          <w:b/>
          <w:bCs/>
          <w:lang w:eastAsia="pl-PL"/>
        </w:rPr>
        <w:t xml:space="preserve"> - </w:t>
      </w:r>
      <w:r>
        <w:rPr>
          <w:rFonts w:cs="Calibri"/>
        </w:rPr>
        <w:t>o</w:t>
      </w:r>
      <w:r w:rsidRPr="00367916">
        <w:rPr>
          <w:rFonts w:cs="Calibri"/>
        </w:rPr>
        <w:t xml:space="preserve">d chwili wejścia w życie obowiązku korzystania z </w:t>
      </w:r>
      <w:proofErr w:type="spellStart"/>
      <w:r w:rsidRPr="00367916">
        <w:rPr>
          <w:rFonts w:cs="Calibri"/>
        </w:rPr>
        <w:t>KSeF</w:t>
      </w:r>
      <w:proofErr w:type="spellEnd"/>
      <w:r w:rsidRPr="00367916">
        <w:rPr>
          <w:rFonts w:cs="Calibri"/>
        </w:rPr>
        <w:t xml:space="preserve"> - faktury ustrukturyzowanej</w:t>
      </w:r>
      <w:r w:rsidRPr="008F67C4">
        <w:rPr>
          <w:rFonts w:cs="Calibri"/>
          <w:lang w:eastAsia="pl-PL"/>
        </w:rPr>
        <w:t xml:space="preserve"> zastrzega sobie prawo do odrzucenia faktury, która nie została wystawiona lub przesłana zgodnie z zasadami funkcjonowania Krajowego Systemu e-Faktur, do czasu poprawnego wystawienia dokumentu.</w:t>
      </w:r>
    </w:p>
    <w:p w14:paraId="4EB83686" w14:textId="49C5A8C5" w:rsidR="002D6050" w:rsidRPr="00123598" w:rsidRDefault="002D6050" w:rsidP="001D6E36">
      <w:pPr>
        <w:pStyle w:val="Akapitzlist"/>
        <w:numPr>
          <w:ilvl w:val="3"/>
          <w:numId w:val="56"/>
        </w:numPr>
        <w:spacing w:after="0" w:line="240" w:lineRule="auto"/>
        <w:ind w:left="360"/>
        <w:rPr>
          <w:rFonts w:cs="Calibri"/>
          <w:bCs/>
        </w:rPr>
      </w:pPr>
      <w:r w:rsidRPr="00123598">
        <w:rPr>
          <w:rFonts w:cs="Calibri"/>
          <w:b/>
        </w:rPr>
        <w:t>Wykonawca</w:t>
      </w:r>
      <w:r w:rsidRPr="00123598">
        <w:rPr>
          <w:rFonts w:cs="Calibri"/>
          <w:bCs/>
        </w:rPr>
        <w:t xml:space="preserve"> zobowiązany jest powiadomić </w:t>
      </w:r>
      <w:r w:rsidRPr="00123598">
        <w:rPr>
          <w:rFonts w:cs="Calibri"/>
          <w:b/>
        </w:rPr>
        <w:t>Zamawiającego</w:t>
      </w:r>
      <w:r w:rsidRPr="00123598">
        <w:rPr>
          <w:rFonts w:cs="Calibri"/>
          <w:bCs/>
        </w:rPr>
        <w:t xml:space="preserve"> o każdej zmianie rachunków bankowych dotyczących realizacji umowy wraz z </w:t>
      </w:r>
      <w:proofErr w:type="gramStart"/>
      <w:r w:rsidRPr="00123598">
        <w:rPr>
          <w:rFonts w:cs="Calibri"/>
          <w:bCs/>
        </w:rPr>
        <w:t>potwierdzeniem  pod</w:t>
      </w:r>
      <w:proofErr w:type="gramEnd"/>
      <w:r w:rsidRPr="00123598">
        <w:rPr>
          <w:rFonts w:cs="Calibri"/>
          <w:bCs/>
        </w:rPr>
        <w:t xml:space="preserve"> rygorem wstrzymania płatności. Powiadomienie może nastąpić pisemnie lub elektronicznie w formie skanu, opatrzonego kwalifikowanym podpisem elektronicznym na adres </w:t>
      </w:r>
      <w:hyperlink r:id="rId13" w:history="1">
        <w:r w:rsidRPr="00123598">
          <w:rPr>
            <w:rFonts w:cs="Calibri"/>
            <w:bCs/>
          </w:rPr>
          <w:t>wskazany</w:t>
        </w:r>
      </w:hyperlink>
      <w:r w:rsidRPr="00123598">
        <w:rPr>
          <w:rFonts w:cs="Calibri"/>
        </w:rPr>
        <w:t xml:space="preserve"> </w:t>
      </w:r>
      <w:r w:rsidRPr="00123598">
        <w:rPr>
          <w:rFonts w:cs="Calibri"/>
          <w:bCs/>
        </w:rPr>
        <w:t>w §1</w:t>
      </w:r>
      <w:r w:rsidR="00426B71" w:rsidRPr="00123598">
        <w:rPr>
          <w:rFonts w:cs="Calibri"/>
          <w:bCs/>
        </w:rPr>
        <w:t>7*</w:t>
      </w:r>
      <w:r w:rsidRPr="00123598">
        <w:rPr>
          <w:rFonts w:cs="Calibri"/>
          <w:bCs/>
        </w:rPr>
        <w:t xml:space="preserve"> niniejszej umowy.</w:t>
      </w:r>
    </w:p>
    <w:p w14:paraId="0C108EFF" w14:textId="77777777" w:rsidR="002D6050" w:rsidRPr="00123598" w:rsidRDefault="002D6050" w:rsidP="001D6E36">
      <w:pPr>
        <w:pStyle w:val="Akapitzlist"/>
        <w:numPr>
          <w:ilvl w:val="3"/>
          <w:numId w:val="56"/>
        </w:numPr>
        <w:spacing w:after="0" w:line="240" w:lineRule="auto"/>
        <w:ind w:left="360"/>
        <w:rPr>
          <w:rFonts w:cs="Calibri"/>
          <w:bCs/>
        </w:rPr>
      </w:pPr>
      <w:r w:rsidRPr="00123598">
        <w:rPr>
          <w:rFonts w:cs="Calibri"/>
          <w:b/>
        </w:rPr>
        <w:t>Wykonawca</w:t>
      </w:r>
      <w:r w:rsidRPr="00123598">
        <w:rPr>
          <w:rFonts w:cs="Calibri"/>
          <w:bCs/>
        </w:rPr>
        <w:t xml:space="preserve"> ponosi wobec </w:t>
      </w:r>
      <w:r w:rsidRPr="00123598">
        <w:rPr>
          <w:rFonts w:cs="Calibri"/>
          <w:b/>
        </w:rPr>
        <w:t>Zamawiającego</w:t>
      </w:r>
      <w:r w:rsidRPr="00123598">
        <w:rPr>
          <w:rFonts w:cs="Calibri"/>
          <w:bCs/>
        </w:rPr>
        <w:t xml:space="preserve"> odpowiedzialność za wszelkie szkody oraz obciążenia nałożone na </w:t>
      </w:r>
      <w:r w:rsidRPr="00123598">
        <w:rPr>
          <w:rFonts w:cs="Calibri"/>
          <w:b/>
          <w:bCs/>
        </w:rPr>
        <w:t>Zamawiającego</w:t>
      </w:r>
      <w:r w:rsidRPr="00123598">
        <w:rPr>
          <w:rFonts w:cs="Calibri"/>
          <w:bCs/>
        </w:rPr>
        <w:t xml:space="preserve"> przez organy podatkowe, wynikłe ze zmiany statusu rachunku bankowego jako zawartego w wykazie podmiotów zarejestrowanych jako podatnicy VAT.</w:t>
      </w:r>
    </w:p>
    <w:p w14:paraId="724A77B8" w14:textId="77777777"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bCs/>
          <w:color w:val="000000"/>
        </w:rPr>
        <w:t xml:space="preserve">Przez dzień zapłaty wynagrodzenia rozumie się dzień złożenia dyspozycji zapłaty przez </w:t>
      </w:r>
      <w:r w:rsidRPr="00123598">
        <w:rPr>
          <w:rFonts w:cs="Calibri"/>
          <w:b/>
          <w:bCs/>
          <w:color w:val="000000"/>
        </w:rPr>
        <w:t>Zamawiającego</w:t>
      </w:r>
      <w:r w:rsidRPr="00123598">
        <w:rPr>
          <w:rFonts w:cs="Calibri"/>
          <w:bCs/>
          <w:color w:val="000000"/>
        </w:rPr>
        <w:t>.</w:t>
      </w:r>
    </w:p>
    <w:p w14:paraId="2DDFB8B1" w14:textId="77777777"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iCs/>
        </w:rPr>
        <w:lastRenderedPageBreak/>
        <w:t xml:space="preserve">Jeżeli w trakcie obowiązywania umowy nastąpi zmiana przepisów dotyczących podatku VAT, </w:t>
      </w:r>
      <w:r w:rsidRPr="00123598">
        <w:rPr>
          <w:rFonts w:cs="Calibri"/>
          <w:b/>
          <w:iCs/>
        </w:rPr>
        <w:t xml:space="preserve">Zamawiający </w:t>
      </w:r>
      <w:r w:rsidRPr="00123598">
        <w:rPr>
          <w:rFonts w:cs="Calibri"/>
          <w:iCs/>
        </w:rPr>
        <w:t xml:space="preserve">zobowiązuje się do uiszczenia zapłaty powiększonej/obniżonej o należny podatek od towarów i usług według obowiązującej stawki. </w:t>
      </w:r>
    </w:p>
    <w:p w14:paraId="7ABD3909" w14:textId="77777777" w:rsidR="002D6050" w:rsidRPr="00123598" w:rsidRDefault="002D6050" w:rsidP="001D6E36">
      <w:pPr>
        <w:pStyle w:val="Akapitzlist"/>
        <w:numPr>
          <w:ilvl w:val="3"/>
          <w:numId w:val="56"/>
        </w:numPr>
        <w:spacing w:after="0" w:line="240" w:lineRule="auto"/>
        <w:ind w:left="360"/>
        <w:rPr>
          <w:rFonts w:cs="Calibri"/>
          <w:lang w:eastAsia="pl-PL"/>
        </w:rPr>
      </w:pPr>
      <w:r w:rsidRPr="00123598">
        <w:rPr>
          <w:rFonts w:cs="Calibri"/>
          <w:iCs/>
        </w:rPr>
        <w:t>Zmiana wysokości stawki dotyczącej wykonywanej usługi nie podlega aneksowaniu, o ile zostanie opublikowana w Dzienniku Ustaw.</w:t>
      </w:r>
    </w:p>
    <w:p w14:paraId="48420D33" w14:textId="77777777" w:rsidR="002D6050" w:rsidRPr="00123598" w:rsidRDefault="002D6050" w:rsidP="001D6E36">
      <w:pPr>
        <w:pStyle w:val="Akapitzlist"/>
        <w:numPr>
          <w:ilvl w:val="3"/>
          <w:numId w:val="56"/>
        </w:numPr>
        <w:spacing w:after="0" w:line="240" w:lineRule="auto"/>
        <w:ind w:left="360"/>
        <w:rPr>
          <w:rFonts w:cs="Calibri"/>
          <w:lang w:eastAsia="pl-PL"/>
        </w:rPr>
      </w:pPr>
      <w:proofErr w:type="gramStart"/>
      <w:r w:rsidRPr="00123598">
        <w:rPr>
          <w:rFonts w:cs="Calibri"/>
          <w:b/>
          <w:bCs/>
          <w:iCs/>
        </w:rPr>
        <w:t>Wykonawca</w:t>
      </w:r>
      <w:r w:rsidRPr="00123598">
        <w:rPr>
          <w:rFonts w:cs="Calibri"/>
          <w:iCs/>
        </w:rPr>
        <w:t xml:space="preserve">  nie</w:t>
      </w:r>
      <w:proofErr w:type="gramEnd"/>
      <w:r w:rsidRPr="00123598">
        <w:rPr>
          <w:rFonts w:cs="Calibri"/>
          <w:iCs/>
        </w:rPr>
        <w:t xml:space="preserve">  może   bez   zgody   </w:t>
      </w:r>
      <w:r w:rsidRPr="00123598">
        <w:rPr>
          <w:rFonts w:cs="Calibri"/>
          <w:b/>
          <w:bCs/>
          <w:iCs/>
        </w:rPr>
        <w:t>Zamawiającego</w:t>
      </w:r>
      <w:r w:rsidRPr="00123598">
        <w:rPr>
          <w:rFonts w:cs="Calibri"/>
          <w:iCs/>
        </w:rPr>
        <w:t xml:space="preserve">   przenieść   wierzytelności wynikających z niniejszej umowy na osoby trzecie.</w:t>
      </w:r>
    </w:p>
    <w:p w14:paraId="29012BFB" w14:textId="11B321E0" w:rsidR="002D6050" w:rsidRPr="00123598" w:rsidRDefault="002D6050" w:rsidP="001D6E36">
      <w:pPr>
        <w:pStyle w:val="Akapitzlist"/>
        <w:numPr>
          <w:ilvl w:val="3"/>
          <w:numId w:val="56"/>
        </w:numPr>
        <w:spacing w:after="0" w:line="240" w:lineRule="auto"/>
        <w:ind w:left="284"/>
        <w:contextualSpacing/>
        <w:rPr>
          <w:rFonts w:cs="Calibri"/>
          <w:iCs/>
        </w:rPr>
      </w:pPr>
      <w:r w:rsidRPr="00123598">
        <w:rPr>
          <w:rFonts w:cs="Calibri"/>
          <w:b/>
          <w:color w:val="FF0000"/>
        </w:rPr>
        <w:t>Zamawiający</w:t>
      </w:r>
      <w:r w:rsidRPr="00123598">
        <w:rPr>
          <w:rFonts w:cs="Calibri"/>
          <w:color w:val="FF0000"/>
        </w:rPr>
        <w:t xml:space="preserve"> </w:t>
      </w:r>
      <w:r w:rsidRPr="00123598">
        <w:rPr>
          <w:rFonts w:cs="Calibri"/>
          <w:b/>
          <w:color w:val="FF0000"/>
        </w:rPr>
        <w:t>zastrzega, że nie opłaca pobytu osoby</w:t>
      </w:r>
      <w:r w:rsidR="002D553E" w:rsidRPr="00123598">
        <w:rPr>
          <w:rFonts w:cs="Calibri"/>
          <w:b/>
          <w:color w:val="FF0000"/>
        </w:rPr>
        <w:t xml:space="preserve"> bezdomnej w </w:t>
      </w:r>
      <w:r w:rsidR="009E3208" w:rsidRPr="00123598">
        <w:rPr>
          <w:rFonts w:cs="Calibri"/>
          <w:b/>
          <w:color w:val="FF0000"/>
        </w:rPr>
        <w:t>miejsc</w:t>
      </w:r>
      <w:r w:rsidR="00794CD8" w:rsidRPr="00123598">
        <w:rPr>
          <w:rFonts w:cs="Calibri"/>
          <w:b/>
          <w:color w:val="FF0000"/>
        </w:rPr>
        <w:t>u</w:t>
      </w:r>
      <w:r w:rsidR="009E3208" w:rsidRPr="00123598">
        <w:rPr>
          <w:rFonts w:cs="Calibri"/>
          <w:b/>
          <w:color w:val="FF0000"/>
        </w:rPr>
        <w:t xml:space="preserve"> schronienia</w:t>
      </w:r>
      <w:r w:rsidRPr="00123598">
        <w:rPr>
          <w:rFonts w:cs="Calibri"/>
          <w:b/>
          <w:color w:val="FF0000"/>
        </w:rPr>
        <w:t xml:space="preserve"> za okres nieobjęty skierowaniem lub decyzją administracyjną Zamawiającego</w:t>
      </w:r>
      <w:r w:rsidRPr="00123598">
        <w:rPr>
          <w:rFonts w:cs="Calibri"/>
          <w:b/>
          <w:color w:val="000000"/>
        </w:rPr>
        <w:t>.</w:t>
      </w:r>
    </w:p>
    <w:p w14:paraId="2D00F67B" w14:textId="4557420F" w:rsidR="002D6050" w:rsidRPr="00123598" w:rsidRDefault="002D6050" w:rsidP="001D6E36">
      <w:pPr>
        <w:pStyle w:val="Akapitzlist"/>
        <w:numPr>
          <w:ilvl w:val="3"/>
          <w:numId w:val="56"/>
        </w:numPr>
        <w:spacing w:after="0" w:line="240" w:lineRule="auto"/>
        <w:ind w:left="284"/>
        <w:contextualSpacing/>
        <w:rPr>
          <w:rFonts w:cs="Calibri"/>
          <w:iCs/>
        </w:rPr>
      </w:pPr>
      <w:r w:rsidRPr="00123598">
        <w:rPr>
          <w:rFonts w:cs="Calibri"/>
          <w:iCs/>
        </w:rPr>
        <w:t>W przypadku wyczerpania środków przeznaczonych na realizację zamówienia</w:t>
      </w:r>
      <w:r w:rsidR="00CC3B2F">
        <w:rPr>
          <w:rFonts w:cs="Calibri"/>
          <w:iCs/>
        </w:rPr>
        <w:t xml:space="preserve"> i nie skorzystania z prawa opcji (§6 niniejszej umowy),</w:t>
      </w:r>
      <w:r w:rsidRPr="00123598">
        <w:rPr>
          <w:rFonts w:cs="Calibri"/>
          <w:iCs/>
        </w:rPr>
        <w:t xml:space="preserve"> niniejsza umowa wygasa przed terminem wskazanym w §1</w:t>
      </w:r>
      <w:r w:rsidR="00426B71" w:rsidRPr="00123598">
        <w:rPr>
          <w:rFonts w:cs="Calibri"/>
          <w:iCs/>
        </w:rPr>
        <w:t>3*</w:t>
      </w:r>
      <w:r w:rsidRPr="00123598">
        <w:rPr>
          <w:rFonts w:cs="Calibri"/>
          <w:iCs/>
        </w:rPr>
        <w:t xml:space="preserve"> niniejszej umowy.</w:t>
      </w:r>
    </w:p>
    <w:p w14:paraId="18FC8C4D" w14:textId="2FAD5FE6" w:rsidR="002D6050" w:rsidRPr="00123598" w:rsidRDefault="002D6050" w:rsidP="001D6E36">
      <w:pPr>
        <w:pStyle w:val="Akapitzlist"/>
        <w:numPr>
          <w:ilvl w:val="3"/>
          <w:numId w:val="56"/>
        </w:numPr>
        <w:spacing w:after="0" w:line="240" w:lineRule="auto"/>
        <w:ind w:left="284"/>
        <w:contextualSpacing/>
        <w:rPr>
          <w:rFonts w:cs="Calibri"/>
          <w:iCs/>
        </w:rPr>
      </w:pPr>
      <w:r w:rsidRPr="00123598">
        <w:rPr>
          <w:rFonts w:cs="Calibri"/>
          <w:b/>
          <w:iCs/>
        </w:rPr>
        <w:t>Zamawiający</w:t>
      </w:r>
      <w:r w:rsidRPr="00123598">
        <w:rPr>
          <w:rFonts w:cs="Calibri"/>
          <w:iCs/>
        </w:rPr>
        <w:t xml:space="preserve"> zobowiązuje się powiadomić </w:t>
      </w:r>
      <w:r w:rsidRPr="00123598">
        <w:rPr>
          <w:rFonts w:cs="Calibri"/>
          <w:b/>
          <w:iCs/>
        </w:rPr>
        <w:t xml:space="preserve">Wykonawcę </w:t>
      </w:r>
      <w:r w:rsidRPr="00123598">
        <w:rPr>
          <w:rFonts w:cs="Calibri"/>
          <w:iCs/>
        </w:rPr>
        <w:t xml:space="preserve">w terminie 14 dni poprzedzających wygaśnięcie umowy o którym mowa w ust. </w:t>
      </w:r>
      <w:r w:rsidR="00426B71" w:rsidRPr="00123598">
        <w:rPr>
          <w:rFonts w:cs="Calibri"/>
          <w:iCs/>
        </w:rPr>
        <w:t>31*</w:t>
      </w:r>
      <w:r w:rsidRPr="00123598">
        <w:rPr>
          <w:rFonts w:cs="Calibri"/>
          <w:iCs/>
        </w:rPr>
        <w:t xml:space="preserve"> niniejszego paragrafu. </w:t>
      </w:r>
    </w:p>
    <w:p w14:paraId="5FE8D9CB" w14:textId="636325F2" w:rsidR="00841FBD" w:rsidRPr="008F67C4" w:rsidRDefault="002D6050" w:rsidP="001D6E36">
      <w:pPr>
        <w:pStyle w:val="Akapitzlist"/>
        <w:numPr>
          <w:ilvl w:val="3"/>
          <w:numId w:val="56"/>
        </w:numPr>
        <w:spacing w:after="0" w:line="240" w:lineRule="auto"/>
        <w:ind w:left="284"/>
        <w:contextualSpacing/>
        <w:rPr>
          <w:rFonts w:cs="Calibri"/>
          <w:iCs/>
        </w:rPr>
      </w:pPr>
      <w:r w:rsidRPr="00123598">
        <w:rPr>
          <w:rFonts w:cs="Calibri"/>
          <w:b/>
          <w:color w:val="000000"/>
          <w:lang w:eastAsia="pl-PL"/>
        </w:rPr>
        <w:t>Wykonawca</w:t>
      </w:r>
      <w:r w:rsidRPr="00123598">
        <w:rPr>
          <w:rFonts w:cs="Calibri"/>
          <w:bCs/>
          <w:color w:val="000000"/>
          <w:lang w:eastAsia="pl-PL"/>
        </w:rPr>
        <w:t xml:space="preserve">, na żądanie </w:t>
      </w:r>
      <w:r w:rsidRPr="00123598">
        <w:rPr>
          <w:rFonts w:cs="Calibri"/>
          <w:b/>
          <w:color w:val="000000"/>
          <w:lang w:eastAsia="pl-PL"/>
        </w:rPr>
        <w:t>Zamawiającego</w:t>
      </w:r>
      <w:r w:rsidRPr="00123598">
        <w:rPr>
          <w:rFonts w:cs="Calibri"/>
          <w:bCs/>
          <w:color w:val="000000"/>
          <w:lang w:eastAsia="pl-PL"/>
        </w:rPr>
        <w:t xml:space="preserve"> i przy Jego wsparciu rozlicza się z użyciem systemu informatycznego.</w:t>
      </w:r>
    </w:p>
    <w:p w14:paraId="2ECFA398" w14:textId="0E3C34B1" w:rsidR="008F67C4" w:rsidRPr="001D6E36" w:rsidRDefault="008F67C4" w:rsidP="001D6E36">
      <w:pPr>
        <w:pStyle w:val="Akapitzlist"/>
        <w:numPr>
          <w:ilvl w:val="3"/>
          <w:numId w:val="56"/>
        </w:numPr>
        <w:spacing w:after="0" w:line="240" w:lineRule="auto"/>
        <w:ind w:left="284"/>
        <w:contextualSpacing/>
        <w:rPr>
          <w:rFonts w:cs="Calibri"/>
          <w:iCs/>
        </w:rPr>
      </w:pPr>
      <w:r w:rsidRPr="008F67C4">
        <w:rPr>
          <w:rFonts w:cs="Calibri"/>
          <w:iCs/>
        </w:rPr>
        <w:t>Z dniem wejścia w życie obowiązku korzystania z Krajowego Systemu e-Faktur (</w:t>
      </w:r>
      <w:proofErr w:type="spellStart"/>
      <w:r w:rsidRPr="008F67C4">
        <w:rPr>
          <w:rFonts w:cs="Calibri"/>
          <w:iCs/>
        </w:rPr>
        <w:t>KSeF</w:t>
      </w:r>
      <w:proofErr w:type="spellEnd"/>
      <w:r w:rsidRPr="008F67C4">
        <w:rPr>
          <w:rFonts w:cs="Calibri"/>
          <w:iCs/>
        </w:rPr>
        <w:t>), faktury wystawiane będą wyłącznie w tym systemie, bez konieczności aneksowania umowy.</w:t>
      </w:r>
    </w:p>
    <w:p w14:paraId="6DB39FD6" w14:textId="77777777" w:rsidR="001D6E36" w:rsidRPr="001D6E36" w:rsidRDefault="001D6E36" w:rsidP="001D6E36">
      <w:pPr>
        <w:pStyle w:val="Akapitzlist"/>
        <w:spacing w:after="0" w:line="240" w:lineRule="auto"/>
        <w:ind w:left="284"/>
        <w:contextualSpacing/>
        <w:rPr>
          <w:rFonts w:cs="Calibri"/>
          <w:iCs/>
        </w:rPr>
      </w:pPr>
    </w:p>
    <w:p w14:paraId="0E35A8B5" w14:textId="533345F5" w:rsidR="00841FBD" w:rsidRPr="00123598" w:rsidRDefault="00841FBD" w:rsidP="00123598">
      <w:pPr>
        <w:jc w:val="center"/>
        <w:rPr>
          <w:rFonts w:ascii="Calibri" w:hAnsi="Calibri" w:cs="Calibri"/>
          <w:b/>
          <w:sz w:val="22"/>
          <w:szCs w:val="22"/>
        </w:rPr>
      </w:pPr>
      <w:r w:rsidRPr="00123598">
        <w:rPr>
          <w:rFonts w:ascii="Calibri" w:hAnsi="Calibri" w:cs="Calibri"/>
          <w:b/>
          <w:sz w:val="22"/>
          <w:szCs w:val="22"/>
        </w:rPr>
        <w:t>§</w:t>
      </w:r>
      <w:r w:rsidR="009B4516" w:rsidRPr="00123598">
        <w:rPr>
          <w:rFonts w:ascii="Calibri" w:hAnsi="Calibri" w:cs="Calibri"/>
          <w:b/>
          <w:sz w:val="22"/>
          <w:szCs w:val="22"/>
        </w:rPr>
        <w:t>6</w:t>
      </w:r>
      <w:r w:rsidR="002C7107">
        <w:rPr>
          <w:rFonts w:ascii="Calibri" w:hAnsi="Calibri" w:cs="Calibri"/>
          <w:b/>
          <w:sz w:val="22"/>
          <w:szCs w:val="22"/>
        </w:rPr>
        <w:t>.</w:t>
      </w:r>
      <w:r w:rsidR="00426B71" w:rsidRPr="00123598">
        <w:rPr>
          <w:rFonts w:ascii="Calibri" w:hAnsi="Calibri" w:cs="Calibri"/>
          <w:b/>
          <w:sz w:val="22"/>
          <w:szCs w:val="22"/>
          <w:vertAlign w:val="superscript"/>
        </w:rPr>
        <w:t>*w zależności od części zamówienia</w:t>
      </w:r>
      <w:r w:rsidR="009B4516" w:rsidRPr="00123598">
        <w:rPr>
          <w:rFonts w:ascii="Calibri" w:hAnsi="Calibri" w:cs="Calibri"/>
          <w:b/>
          <w:sz w:val="22"/>
          <w:szCs w:val="22"/>
        </w:rPr>
        <w:t>.</w:t>
      </w:r>
    </w:p>
    <w:p w14:paraId="5353804C" w14:textId="4ADE546E" w:rsidR="009B4516" w:rsidRPr="00123598" w:rsidRDefault="00426B71" w:rsidP="00123598">
      <w:pPr>
        <w:spacing w:after="6"/>
        <w:rPr>
          <w:rFonts w:ascii="Calibri" w:hAnsi="Calibri" w:cs="Calibri"/>
          <w:bCs/>
          <w:sz w:val="22"/>
          <w:szCs w:val="22"/>
        </w:rPr>
      </w:pPr>
      <w:r w:rsidRPr="00123598">
        <w:rPr>
          <w:rFonts w:ascii="Calibri" w:hAnsi="Calibri" w:cs="Calibri"/>
          <w:b/>
          <w:bCs/>
          <w:sz w:val="22"/>
          <w:szCs w:val="22"/>
        </w:rPr>
        <w:t xml:space="preserve">(dotyczy </w:t>
      </w:r>
      <w:r w:rsidR="00BE7131" w:rsidRPr="00123598">
        <w:rPr>
          <w:rFonts w:ascii="Calibri" w:hAnsi="Calibri" w:cs="Calibri"/>
          <w:b/>
          <w:bCs/>
          <w:sz w:val="22"/>
          <w:szCs w:val="22"/>
        </w:rPr>
        <w:t>CZĘŚCI</w:t>
      </w:r>
      <w:r w:rsidR="00015060">
        <w:rPr>
          <w:rFonts w:ascii="Calibri" w:hAnsi="Calibri" w:cs="Calibri"/>
          <w:b/>
          <w:bCs/>
          <w:sz w:val="22"/>
          <w:szCs w:val="22"/>
        </w:rPr>
        <w:t xml:space="preserve"> I-</w:t>
      </w:r>
      <w:r w:rsidRPr="00123598">
        <w:rPr>
          <w:rFonts w:ascii="Calibri" w:hAnsi="Calibri" w:cs="Calibri"/>
          <w:b/>
          <w:bCs/>
          <w:sz w:val="22"/>
          <w:szCs w:val="22"/>
        </w:rPr>
        <w:t xml:space="preserve">V) </w:t>
      </w:r>
      <w:r w:rsidR="009B4516" w:rsidRPr="00123598">
        <w:rPr>
          <w:rFonts w:ascii="Calibri" w:hAnsi="Calibri" w:cs="Calibri"/>
          <w:b/>
          <w:bCs/>
          <w:sz w:val="22"/>
          <w:szCs w:val="22"/>
        </w:rPr>
        <w:t>Zamawiający</w:t>
      </w:r>
      <w:r w:rsidR="009B4516" w:rsidRPr="00123598">
        <w:rPr>
          <w:rFonts w:ascii="Calibri" w:hAnsi="Calibri" w:cs="Calibri"/>
          <w:sz w:val="22"/>
          <w:szCs w:val="22"/>
        </w:rPr>
        <w:t xml:space="preserve"> przewiduje możliwość skorzystania z prawa opcji na opisanych poniżej warunkach:</w:t>
      </w:r>
    </w:p>
    <w:p w14:paraId="3877F11E" w14:textId="7F4DF48D" w:rsidR="00AB5FE1" w:rsidRPr="00123598" w:rsidRDefault="00AB5FE1" w:rsidP="001D6E36">
      <w:pPr>
        <w:pStyle w:val="Akapitzlist"/>
        <w:numPr>
          <w:ilvl w:val="0"/>
          <w:numId w:val="182"/>
        </w:numPr>
        <w:spacing w:after="0" w:line="240" w:lineRule="auto"/>
        <w:ind w:left="567" w:hanging="283"/>
        <w:rPr>
          <w:rFonts w:cs="Calibri"/>
        </w:rPr>
      </w:pPr>
      <w:r w:rsidRPr="00123598">
        <w:rPr>
          <w:rFonts w:cs="Calibri"/>
          <w:b/>
          <w:bCs/>
        </w:rPr>
        <w:t>Zamawiający</w:t>
      </w:r>
      <w:r w:rsidRPr="00123598">
        <w:rPr>
          <w:rFonts w:cs="Calibri"/>
        </w:rPr>
        <w:t xml:space="preserve"> zastrzega sobie możliwość skorzystania z prawa opcji w przypadku, gdy w okresie trwania umowy wyczerpaniu ulegnie </w:t>
      </w:r>
      <w:r w:rsidR="00E0077E" w:rsidRPr="00123598">
        <w:rPr>
          <w:rFonts w:cs="Calibri"/>
        </w:rPr>
        <w:t xml:space="preserve">realizacja umowy w </w:t>
      </w:r>
      <w:r w:rsidR="00B4024A" w:rsidRPr="00123598">
        <w:rPr>
          <w:rFonts w:cs="Calibri"/>
        </w:rPr>
        <w:t>podstawowy</w:t>
      </w:r>
      <w:r w:rsidR="00E0077E" w:rsidRPr="00123598">
        <w:rPr>
          <w:rFonts w:cs="Calibri"/>
        </w:rPr>
        <w:t>m</w:t>
      </w:r>
      <w:r w:rsidR="00B4024A" w:rsidRPr="00123598">
        <w:rPr>
          <w:rFonts w:cs="Calibri"/>
        </w:rPr>
        <w:t xml:space="preserve"> </w:t>
      </w:r>
      <w:r w:rsidRPr="00123598">
        <w:rPr>
          <w:rFonts w:cs="Calibri"/>
        </w:rPr>
        <w:t>zakres</w:t>
      </w:r>
      <w:r w:rsidR="00E0077E" w:rsidRPr="00123598">
        <w:rPr>
          <w:rFonts w:cs="Calibri"/>
        </w:rPr>
        <w:t>ie</w:t>
      </w:r>
      <w:r w:rsidRPr="00123598">
        <w:rPr>
          <w:rFonts w:cs="Calibri"/>
        </w:rPr>
        <w:t xml:space="preserve"> określony</w:t>
      </w:r>
      <w:r w:rsidR="00E0077E" w:rsidRPr="00123598">
        <w:rPr>
          <w:rFonts w:cs="Calibri"/>
        </w:rPr>
        <w:t>m</w:t>
      </w:r>
      <w:r w:rsidRPr="00123598">
        <w:rPr>
          <w:rFonts w:cs="Calibri"/>
        </w:rPr>
        <w:t xml:space="preserve"> w §3 umowy. Skorzystanie przez </w:t>
      </w:r>
      <w:r w:rsidRPr="00123598">
        <w:rPr>
          <w:rFonts w:cs="Calibri"/>
          <w:b/>
          <w:bCs/>
        </w:rPr>
        <w:t>Zamawiającego</w:t>
      </w:r>
      <w:r w:rsidRPr="00123598">
        <w:rPr>
          <w:rFonts w:cs="Calibri"/>
        </w:rPr>
        <w:t xml:space="preserve"> z prawa opcji jest uzależnione od bieżących potrzeb </w:t>
      </w:r>
      <w:r w:rsidRPr="00123598">
        <w:rPr>
          <w:rFonts w:cs="Calibri"/>
          <w:b/>
          <w:bCs/>
        </w:rPr>
        <w:t>Zamawiającego</w:t>
      </w:r>
      <w:r w:rsidRPr="00123598">
        <w:rPr>
          <w:rFonts w:cs="Calibri"/>
        </w:rPr>
        <w:t xml:space="preserve"> oraz od przydzielonych na ten cel środków finansowych w budżecie </w:t>
      </w:r>
      <w:r w:rsidRPr="00123598">
        <w:rPr>
          <w:rFonts w:cs="Calibri"/>
          <w:b/>
          <w:bCs/>
        </w:rPr>
        <w:t>Zamawiającego</w:t>
      </w:r>
      <w:r w:rsidR="00326698" w:rsidRPr="00123598">
        <w:rPr>
          <w:rFonts w:cs="Calibri"/>
        </w:rPr>
        <w:t>;</w:t>
      </w:r>
    </w:p>
    <w:p w14:paraId="1F7F65A4" w14:textId="7AE98D43" w:rsidR="009B4516" w:rsidRPr="00123598" w:rsidRDefault="009B4516" w:rsidP="001D6E36">
      <w:pPr>
        <w:widowControl w:val="0"/>
        <w:numPr>
          <w:ilvl w:val="0"/>
          <w:numId w:val="182"/>
        </w:numPr>
        <w:autoSpaceDE w:val="0"/>
        <w:autoSpaceDN w:val="0"/>
        <w:adjustRightInd w:val="0"/>
        <w:spacing w:after="60"/>
        <w:ind w:left="567" w:hanging="283"/>
        <w:rPr>
          <w:rFonts w:ascii="Calibri" w:hAnsi="Calibri" w:cs="Calibri"/>
          <w:sz w:val="22"/>
          <w:szCs w:val="22"/>
        </w:rPr>
      </w:pPr>
      <w:r w:rsidRPr="00123598">
        <w:rPr>
          <w:rFonts w:ascii="Calibri" w:hAnsi="Calibri" w:cs="Calibri"/>
          <w:sz w:val="22"/>
          <w:szCs w:val="22"/>
        </w:rPr>
        <w:t xml:space="preserve">prawo opcji będzie polegało na zwiększeniu </w:t>
      </w:r>
      <w:r w:rsidR="00B4024A" w:rsidRPr="00123598">
        <w:rPr>
          <w:rFonts w:ascii="Calibri" w:hAnsi="Calibri" w:cs="Calibri"/>
          <w:sz w:val="22"/>
          <w:szCs w:val="22"/>
        </w:rPr>
        <w:t xml:space="preserve">podstawowego </w:t>
      </w:r>
      <w:r w:rsidRPr="00123598">
        <w:rPr>
          <w:rFonts w:ascii="Calibri" w:hAnsi="Calibri" w:cs="Calibri"/>
          <w:sz w:val="22"/>
          <w:szCs w:val="22"/>
        </w:rPr>
        <w:t xml:space="preserve">zakresu </w:t>
      </w:r>
      <w:r w:rsidR="00E0077E" w:rsidRPr="00123598">
        <w:rPr>
          <w:rFonts w:ascii="Calibri" w:hAnsi="Calibri" w:cs="Calibri"/>
          <w:sz w:val="22"/>
          <w:szCs w:val="22"/>
        </w:rPr>
        <w:t xml:space="preserve">realizacji </w:t>
      </w:r>
      <w:r w:rsidRPr="00123598">
        <w:rPr>
          <w:rFonts w:ascii="Calibri" w:hAnsi="Calibri" w:cs="Calibri"/>
          <w:sz w:val="22"/>
          <w:szCs w:val="22"/>
        </w:rPr>
        <w:t>umowy</w:t>
      </w:r>
      <w:r w:rsidR="00AB5FE1" w:rsidRPr="00123598">
        <w:rPr>
          <w:rFonts w:ascii="Calibri" w:hAnsi="Calibri" w:cs="Calibri"/>
          <w:sz w:val="22"/>
          <w:szCs w:val="22"/>
        </w:rPr>
        <w:t xml:space="preserve"> określonego w §3 umowy</w:t>
      </w:r>
      <w:r w:rsidRPr="00123598">
        <w:rPr>
          <w:rFonts w:ascii="Calibri" w:hAnsi="Calibri" w:cs="Calibri"/>
          <w:sz w:val="22"/>
          <w:szCs w:val="22"/>
        </w:rPr>
        <w:t xml:space="preserve"> i wartości wynagrodzenia </w:t>
      </w:r>
      <w:r w:rsidRPr="00123598">
        <w:rPr>
          <w:rFonts w:ascii="Calibri" w:hAnsi="Calibri" w:cs="Calibri"/>
          <w:b/>
          <w:bCs/>
          <w:sz w:val="22"/>
          <w:szCs w:val="22"/>
        </w:rPr>
        <w:t>Wykonawcy</w:t>
      </w:r>
      <w:r w:rsidRPr="00123598">
        <w:rPr>
          <w:rFonts w:ascii="Calibri" w:hAnsi="Calibri" w:cs="Calibri"/>
          <w:sz w:val="22"/>
          <w:szCs w:val="22"/>
        </w:rPr>
        <w:t xml:space="preserve"> maksymalnie o </w:t>
      </w:r>
      <w:r w:rsidR="00426B71" w:rsidRPr="00123598">
        <w:rPr>
          <w:rFonts w:ascii="Calibri" w:hAnsi="Calibri" w:cs="Calibri"/>
          <w:sz w:val="22"/>
          <w:szCs w:val="22"/>
        </w:rPr>
        <w:t>..........</w:t>
      </w:r>
      <w:r w:rsidRPr="00123598">
        <w:rPr>
          <w:rFonts w:ascii="Calibri" w:hAnsi="Calibri" w:cs="Calibri"/>
          <w:sz w:val="22"/>
          <w:szCs w:val="22"/>
        </w:rPr>
        <w:t xml:space="preserve"> % </w:t>
      </w:r>
      <w:r w:rsidR="00C16A4B" w:rsidRPr="00123598">
        <w:rPr>
          <w:rFonts w:ascii="Calibri" w:hAnsi="Calibri" w:cs="Calibri"/>
          <w:sz w:val="22"/>
          <w:szCs w:val="22"/>
          <w:vertAlign w:val="superscript"/>
        </w:rPr>
        <w:t>w* w zależności od części zamówienia</w:t>
      </w:r>
      <w:r w:rsidR="00C16A4B" w:rsidRPr="00123598">
        <w:rPr>
          <w:rFonts w:ascii="Calibri" w:hAnsi="Calibri" w:cs="Calibri"/>
          <w:sz w:val="22"/>
          <w:szCs w:val="22"/>
        </w:rPr>
        <w:t xml:space="preserve"> </w:t>
      </w:r>
      <w:r w:rsidRPr="00123598">
        <w:rPr>
          <w:rFonts w:ascii="Calibri" w:hAnsi="Calibri" w:cs="Calibri"/>
          <w:sz w:val="22"/>
          <w:szCs w:val="22"/>
        </w:rPr>
        <w:t xml:space="preserve">wartości </w:t>
      </w:r>
      <w:r w:rsidR="00326698" w:rsidRPr="00123598">
        <w:rPr>
          <w:rFonts w:ascii="Calibri" w:hAnsi="Calibri" w:cs="Calibri"/>
          <w:sz w:val="22"/>
          <w:szCs w:val="22"/>
        </w:rPr>
        <w:t xml:space="preserve">podstawowego </w:t>
      </w:r>
      <w:r w:rsidR="00AB5FE1" w:rsidRPr="00123598">
        <w:rPr>
          <w:rFonts w:ascii="Calibri" w:hAnsi="Calibri" w:cs="Calibri"/>
          <w:sz w:val="22"/>
          <w:szCs w:val="22"/>
        </w:rPr>
        <w:t xml:space="preserve">zakresu </w:t>
      </w:r>
      <w:r w:rsidR="00E0077E" w:rsidRPr="00123598">
        <w:rPr>
          <w:rFonts w:ascii="Calibri" w:hAnsi="Calibri" w:cs="Calibri"/>
          <w:sz w:val="22"/>
          <w:szCs w:val="22"/>
        </w:rPr>
        <w:t xml:space="preserve">realizacji </w:t>
      </w:r>
      <w:r w:rsidR="00AB5FE1" w:rsidRPr="00123598">
        <w:rPr>
          <w:rFonts w:ascii="Calibri" w:hAnsi="Calibri" w:cs="Calibri"/>
          <w:sz w:val="22"/>
          <w:szCs w:val="22"/>
        </w:rPr>
        <w:t>umowy</w:t>
      </w:r>
      <w:r w:rsidRPr="00123598">
        <w:rPr>
          <w:rFonts w:ascii="Calibri" w:hAnsi="Calibri" w:cs="Calibri"/>
          <w:sz w:val="22"/>
          <w:szCs w:val="22"/>
        </w:rPr>
        <w:t>,</w:t>
      </w:r>
      <w:r w:rsidR="00326698" w:rsidRPr="00123598">
        <w:rPr>
          <w:rFonts w:ascii="Calibri" w:hAnsi="Calibri" w:cs="Calibri"/>
          <w:sz w:val="22"/>
          <w:szCs w:val="22"/>
        </w:rPr>
        <w:t xml:space="preserve"> określonego w §3 umowy.</w:t>
      </w:r>
    </w:p>
    <w:p w14:paraId="1A9EE244" w14:textId="23D25CE4" w:rsidR="009C0D1E" w:rsidRPr="002B6775" w:rsidRDefault="00AB5FE1" w:rsidP="002C7107">
      <w:pPr>
        <w:widowControl w:val="0"/>
        <w:autoSpaceDE w:val="0"/>
        <w:autoSpaceDN w:val="0"/>
        <w:adjustRightInd w:val="0"/>
        <w:spacing w:after="60"/>
        <w:ind w:left="450" w:firstLine="4"/>
        <w:rPr>
          <w:rFonts w:ascii="Calibri" w:hAnsi="Calibri" w:cs="Calibri"/>
          <w:sz w:val="22"/>
          <w:szCs w:val="22"/>
        </w:rPr>
      </w:pPr>
      <w:r w:rsidRPr="00123598">
        <w:rPr>
          <w:rFonts w:ascii="Calibri" w:hAnsi="Calibri" w:cs="Calibri"/>
          <w:sz w:val="22"/>
          <w:szCs w:val="22"/>
        </w:rPr>
        <w:t xml:space="preserve">dotyczy </w:t>
      </w:r>
      <w:r w:rsidRPr="00123598">
        <w:rPr>
          <w:rFonts w:ascii="Calibri" w:hAnsi="Calibri" w:cs="Calibri"/>
          <w:b/>
          <w:bCs/>
          <w:sz w:val="22"/>
          <w:szCs w:val="22"/>
          <w:u w:val="single"/>
        </w:rPr>
        <w:t xml:space="preserve">CZĘŚCI I: </w:t>
      </w:r>
      <w:r w:rsidRPr="00123598">
        <w:rPr>
          <w:rFonts w:ascii="Calibri" w:hAnsi="Calibri" w:cs="Calibri"/>
          <w:sz w:val="22"/>
          <w:szCs w:val="22"/>
        </w:rPr>
        <w:t xml:space="preserve">Maksymalnie opcja może dotyczyć całkowitej ilości osobodób wynikająca z podstawowego zakresu </w:t>
      </w:r>
      <w:r w:rsidR="00E0077E" w:rsidRPr="00123598">
        <w:rPr>
          <w:rFonts w:ascii="Calibri" w:hAnsi="Calibri" w:cs="Calibri"/>
          <w:sz w:val="22"/>
          <w:szCs w:val="22"/>
        </w:rPr>
        <w:t>realizacji</w:t>
      </w:r>
      <w:r w:rsidRPr="00123598">
        <w:rPr>
          <w:rFonts w:ascii="Calibri" w:hAnsi="Calibri" w:cs="Calibri"/>
          <w:sz w:val="22"/>
          <w:szCs w:val="22"/>
        </w:rPr>
        <w:t xml:space="preserve"> umowy określonego w §3 umowy tj. </w:t>
      </w:r>
      <w:r w:rsidR="00EB3B4B" w:rsidRPr="002B6775">
        <w:rPr>
          <w:rFonts w:ascii="Calibri" w:hAnsi="Calibri" w:cs="Calibri"/>
          <w:sz w:val="22"/>
          <w:szCs w:val="22"/>
        </w:rPr>
        <w:t>1365</w:t>
      </w:r>
      <w:r w:rsidRPr="002B6775">
        <w:rPr>
          <w:rFonts w:ascii="Calibri" w:hAnsi="Calibri" w:cs="Calibri"/>
          <w:sz w:val="22"/>
          <w:szCs w:val="22"/>
        </w:rPr>
        <w:t xml:space="preserve"> osobodób. </w:t>
      </w:r>
      <w:r w:rsidR="00E0077E" w:rsidRPr="002B6775">
        <w:rPr>
          <w:rFonts w:ascii="Calibri" w:hAnsi="Calibri" w:cs="Calibri"/>
          <w:sz w:val="22"/>
          <w:szCs w:val="22"/>
        </w:rPr>
        <w:t>M</w:t>
      </w:r>
      <w:r w:rsidRPr="002B6775">
        <w:rPr>
          <w:rFonts w:ascii="Calibri" w:hAnsi="Calibri" w:cs="Calibri"/>
          <w:sz w:val="22"/>
          <w:szCs w:val="22"/>
        </w:rPr>
        <w:t xml:space="preserve">aksymalna wartość opcji zostaje ustalona jako iloczyn liczby wszystkich </w:t>
      </w:r>
      <w:proofErr w:type="gramStart"/>
      <w:r w:rsidRPr="002B6775">
        <w:rPr>
          <w:rFonts w:ascii="Calibri" w:hAnsi="Calibri" w:cs="Calibri"/>
          <w:sz w:val="22"/>
          <w:szCs w:val="22"/>
        </w:rPr>
        <w:t>osobo</w:t>
      </w:r>
      <w:r w:rsidR="009C0D1E" w:rsidRPr="002B6775">
        <w:rPr>
          <w:rFonts w:ascii="Calibri" w:hAnsi="Calibri" w:cs="Calibri"/>
          <w:sz w:val="22"/>
          <w:szCs w:val="22"/>
        </w:rPr>
        <w:t>dób</w:t>
      </w:r>
      <w:r w:rsidRPr="002B6775">
        <w:rPr>
          <w:rFonts w:ascii="Calibri" w:hAnsi="Calibri" w:cs="Calibri"/>
          <w:sz w:val="22"/>
          <w:szCs w:val="22"/>
        </w:rPr>
        <w:t xml:space="preserve">  określony</w:t>
      </w:r>
      <w:r w:rsidR="007662C5" w:rsidRPr="002B6775">
        <w:rPr>
          <w:rFonts w:ascii="Calibri" w:hAnsi="Calibri" w:cs="Calibri"/>
          <w:sz w:val="22"/>
          <w:szCs w:val="22"/>
        </w:rPr>
        <w:t>ch</w:t>
      </w:r>
      <w:proofErr w:type="gramEnd"/>
      <w:r w:rsidR="00E0077E" w:rsidRPr="002B6775">
        <w:rPr>
          <w:rFonts w:ascii="Calibri" w:hAnsi="Calibri" w:cs="Calibri"/>
          <w:sz w:val="22"/>
          <w:szCs w:val="22"/>
        </w:rPr>
        <w:t xml:space="preserve"> </w:t>
      </w:r>
      <w:r w:rsidRPr="002B6775">
        <w:rPr>
          <w:rFonts w:ascii="Calibri" w:hAnsi="Calibri" w:cs="Calibri"/>
          <w:sz w:val="22"/>
          <w:szCs w:val="22"/>
        </w:rPr>
        <w:t xml:space="preserve">dla prawa opcji i kwoty </w:t>
      </w:r>
      <w:r w:rsidR="009C0D1E" w:rsidRPr="002B6775">
        <w:rPr>
          <w:rFonts w:ascii="Calibri" w:hAnsi="Calibri" w:cs="Calibri"/>
          <w:sz w:val="22"/>
          <w:szCs w:val="22"/>
        </w:rPr>
        <w:t>szacowanej</w:t>
      </w:r>
      <w:r w:rsidRPr="002B6775">
        <w:rPr>
          <w:rFonts w:ascii="Calibri" w:hAnsi="Calibri" w:cs="Calibri"/>
          <w:sz w:val="22"/>
          <w:szCs w:val="22"/>
        </w:rPr>
        <w:t xml:space="preserve"> dla prawa opcji (przy czym ceny jednostkowe objęte opcją </w:t>
      </w:r>
      <w:r w:rsidR="009C0D1E" w:rsidRPr="002B6775">
        <w:rPr>
          <w:rFonts w:ascii="Calibri" w:hAnsi="Calibri" w:cs="Calibri"/>
          <w:sz w:val="22"/>
          <w:szCs w:val="22"/>
        </w:rPr>
        <w:t>są</w:t>
      </w:r>
      <w:r w:rsidRPr="002B6775">
        <w:rPr>
          <w:rFonts w:ascii="Calibri" w:hAnsi="Calibri" w:cs="Calibri"/>
          <w:sz w:val="22"/>
          <w:szCs w:val="22"/>
        </w:rPr>
        <w:t xml:space="preserve"> identyczne, jak w </w:t>
      </w:r>
      <w:r w:rsidR="009C0D1E" w:rsidRPr="002B6775">
        <w:rPr>
          <w:rFonts w:ascii="Calibri" w:hAnsi="Calibri" w:cs="Calibri"/>
          <w:sz w:val="22"/>
          <w:szCs w:val="22"/>
        </w:rPr>
        <w:t>podstawowym zakresie umowy - §5 ust. 1 umowy</w:t>
      </w:r>
      <w:r w:rsidR="00C16A4B" w:rsidRPr="002B6775">
        <w:rPr>
          <w:rFonts w:ascii="Calibri" w:hAnsi="Calibri" w:cs="Calibri"/>
          <w:sz w:val="22"/>
          <w:szCs w:val="22"/>
        </w:rPr>
        <w:t>)</w:t>
      </w:r>
      <w:r w:rsidR="00326698" w:rsidRPr="002B6775">
        <w:rPr>
          <w:rFonts w:ascii="Calibri" w:hAnsi="Calibri" w:cs="Calibri"/>
          <w:sz w:val="22"/>
          <w:szCs w:val="22"/>
        </w:rPr>
        <w:t>;</w:t>
      </w:r>
      <w:r w:rsidR="009C0D1E" w:rsidRPr="002B6775">
        <w:rPr>
          <w:rFonts w:ascii="Calibri" w:hAnsi="Calibri" w:cs="Calibri"/>
          <w:sz w:val="22"/>
          <w:szCs w:val="22"/>
        </w:rPr>
        <w:t xml:space="preserve">  </w:t>
      </w:r>
    </w:p>
    <w:p w14:paraId="40643C0B" w14:textId="2F93DCEE" w:rsidR="00015060" w:rsidRPr="002B6775" w:rsidRDefault="00015060" w:rsidP="002C7107">
      <w:pPr>
        <w:widowControl w:val="0"/>
        <w:autoSpaceDE w:val="0"/>
        <w:autoSpaceDN w:val="0"/>
        <w:adjustRightInd w:val="0"/>
        <w:spacing w:after="60"/>
        <w:ind w:left="450" w:firstLine="4"/>
        <w:rPr>
          <w:rFonts w:ascii="Calibri" w:hAnsi="Calibri" w:cs="Calibri"/>
          <w:sz w:val="22"/>
          <w:szCs w:val="22"/>
        </w:rPr>
      </w:pPr>
      <w:r w:rsidRPr="002B6775">
        <w:rPr>
          <w:rFonts w:ascii="Calibri" w:hAnsi="Calibri" w:cs="Calibri"/>
          <w:sz w:val="22"/>
          <w:szCs w:val="22"/>
        </w:rPr>
        <w:t xml:space="preserve">dotyczy </w:t>
      </w:r>
      <w:r w:rsidRPr="002B6775">
        <w:rPr>
          <w:rFonts w:ascii="Calibri" w:hAnsi="Calibri" w:cs="Calibri"/>
          <w:b/>
          <w:bCs/>
          <w:sz w:val="22"/>
          <w:szCs w:val="22"/>
          <w:u w:val="single"/>
        </w:rPr>
        <w:t xml:space="preserve">CZĘŚCI II: </w:t>
      </w:r>
      <w:r w:rsidRPr="002B6775">
        <w:rPr>
          <w:rFonts w:ascii="Calibri" w:hAnsi="Calibri" w:cs="Calibri"/>
          <w:sz w:val="22"/>
          <w:szCs w:val="22"/>
        </w:rPr>
        <w:t xml:space="preserve">Maksymalnie opcja może dotyczyć całkowitej ilości osobodób wynikająca z podstawowego zakresu realizacji umowy określonego w §3 umowy tj. </w:t>
      </w:r>
      <w:r w:rsidR="00EB3B4B" w:rsidRPr="002B6775">
        <w:rPr>
          <w:rFonts w:ascii="Calibri" w:hAnsi="Calibri" w:cs="Calibri"/>
          <w:sz w:val="22"/>
          <w:szCs w:val="22"/>
        </w:rPr>
        <w:t>819</w:t>
      </w:r>
      <w:r w:rsidRPr="002B6775">
        <w:rPr>
          <w:rFonts w:ascii="Calibri" w:hAnsi="Calibri" w:cs="Calibri"/>
          <w:sz w:val="22"/>
          <w:szCs w:val="22"/>
        </w:rPr>
        <w:t xml:space="preserve"> osobodób. Maksymalna wartość opcji zostaje ustalona jako iloczyn liczby wszystkich </w:t>
      </w:r>
      <w:proofErr w:type="gramStart"/>
      <w:r w:rsidRPr="002B6775">
        <w:rPr>
          <w:rFonts w:ascii="Calibri" w:hAnsi="Calibri" w:cs="Calibri"/>
          <w:sz w:val="22"/>
          <w:szCs w:val="22"/>
        </w:rPr>
        <w:t>osobodób  określony</w:t>
      </w:r>
      <w:r w:rsidR="007662C5" w:rsidRPr="002B6775">
        <w:rPr>
          <w:rFonts w:ascii="Calibri" w:hAnsi="Calibri" w:cs="Calibri"/>
          <w:sz w:val="22"/>
          <w:szCs w:val="22"/>
        </w:rPr>
        <w:t>ch</w:t>
      </w:r>
      <w:proofErr w:type="gramEnd"/>
      <w:r w:rsidRPr="002B6775">
        <w:rPr>
          <w:rFonts w:ascii="Calibri" w:hAnsi="Calibri" w:cs="Calibri"/>
          <w:sz w:val="22"/>
          <w:szCs w:val="22"/>
        </w:rPr>
        <w:t xml:space="preserve"> dla prawa opcji i kwoty szacowanej dla prawa opcji (przy czym ceny jednostkowe objęte opcją są identyczne, jak w podstawowym zakresie umowy - §5 ust. 1 umowy);  </w:t>
      </w:r>
    </w:p>
    <w:p w14:paraId="60604DA2" w14:textId="46194342" w:rsidR="00015060" w:rsidRPr="002B6775" w:rsidRDefault="00015060" w:rsidP="002C7107">
      <w:pPr>
        <w:widowControl w:val="0"/>
        <w:autoSpaceDE w:val="0"/>
        <w:autoSpaceDN w:val="0"/>
        <w:adjustRightInd w:val="0"/>
        <w:spacing w:after="60"/>
        <w:ind w:left="450"/>
        <w:rPr>
          <w:rFonts w:ascii="Calibri" w:hAnsi="Calibri" w:cs="Calibri"/>
          <w:sz w:val="22"/>
          <w:szCs w:val="22"/>
        </w:rPr>
      </w:pPr>
      <w:r w:rsidRPr="002B6775">
        <w:rPr>
          <w:rFonts w:ascii="Calibri" w:hAnsi="Calibri" w:cs="Calibri"/>
          <w:sz w:val="22"/>
          <w:szCs w:val="22"/>
        </w:rPr>
        <w:t xml:space="preserve">dotyczy </w:t>
      </w:r>
      <w:r w:rsidRPr="002B6775">
        <w:rPr>
          <w:rFonts w:ascii="Calibri" w:hAnsi="Calibri" w:cs="Calibri"/>
          <w:b/>
          <w:bCs/>
          <w:sz w:val="22"/>
          <w:szCs w:val="22"/>
          <w:u w:val="single"/>
        </w:rPr>
        <w:t xml:space="preserve">CZĘŚCI </w:t>
      </w:r>
      <w:r w:rsidR="0049793C" w:rsidRPr="002B6775">
        <w:rPr>
          <w:rFonts w:ascii="Calibri" w:hAnsi="Calibri" w:cs="Calibri"/>
          <w:b/>
          <w:bCs/>
          <w:sz w:val="22"/>
          <w:szCs w:val="22"/>
          <w:u w:val="single"/>
        </w:rPr>
        <w:t>II</w:t>
      </w:r>
      <w:r w:rsidRPr="002B6775">
        <w:rPr>
          <w:rFonts w:ascii="Calibri" w:hAnsi="Calibri" w:cs="Calibri"/>
          <w:b/>
          <w:bCs/>
          <w:sz w:val="22"/>
          <w:szCs w:val="22"/>
          <w:u w:val="single"/>
        </w:rPr>
        <w:t xml:space="preserve">I: </w:t>
      </w:r>
      <w:r w:rsidRPr="002B6775">
        <w:rPr>
          <w:rFonts w:ascii="Calibri" w:hAnsi="Calibri" w:cs="Calibri"/>
          <w:sz w:val="22"/>
          <w:szCs w:val="22"/>
        </w:rPr>
        <w:t xml:space="preserve">Maksymalnie opcja może dotyczyć całkowitej ilości osobodób wynikająca z podstawowego zakresu realizacji umowy określonego w §3 umowy tj. </w:t>
      </w:r>
      <w:r w:rsidR="002C7107" w:rsidRPr="002B6775">
        <w:rPr>
          <w:rFonts w:ascii="Calibri" w:hAnsi="Calibri" w:cs="Calibri"/>
          <w:sz w:val="22"/>
          <w:szCs w:val="22"/>
        </w:rPr>
        <w:t>819</w:t>
      </w:r>
      <w:r w:rsidRPr="002B6775">
        <w:rPr>
          <w:rFonts w:ascii="Calibri" w:hAnsi="Calibri" w:cs="Calibri"/>
          <w:sz w:val="22"/>
          <w:szCs w:val="22"/>
        </w:rPr>
        <w:t xml:space="preserve"> osobodób. Maksymalna wartość opcji zostaje ustalona jako iloczyn liczby wszystkich </w:t>
      </w:r>
      <w:proofErr w:type="gramStart"/>
      <w:r w:rsidRPr="002B6775">
        <w:rPr>
          <w:rFonts w:ascii="Calibri" w:hAnsi="Calibri" w:cs="Calibri"/>
          <w:sz w:val="22"/>
          <w:szCs w:val="22"/>
        </w:rPr>
        <w:t>osobodób  określony</w:t>
      </w:r>
      <w:r w:rsidR="007662C5" w:rsidRPr="002B6775">
        <w:rPr>
          <w:rFonts w:ascii="Calibri" w:hAnsi="Calibri" w:cs="Calibri"/>
          <w:sz w:val="22"/>
          <w:szCs w:val="22"/>
        </w:rPr>
        <w:t>ch</w:t>
      </w:r>
      <w:proofErr w:type="gramEnd"/>
      <w:r w:rsidRPr="002B6775">
        <w:rPr>
          <w:rFonts w:ascii="Calibri" w:hAnsi="Calibri" w:cs="Calibri"/>
          <w:sz w:val="22"/>
          <w:szCs w:val="22"/>
        </w:rPr>
        <w:t xml:space="preserve"> dla prawa opcji i kwoty szacowanej dla prawa opcji (przy czym ceny jednostkowe objęte opcją są identyczne, jak w podstawowym zakresie umowy - §5 ust. 1 umowy);  </w:t>
      </w:r>
    </w:p>
    <w:p w14:paraId="4288E8A5" w14:textId="550A79A7" w:rsidR="00AB5FE1" w:rsidRPr="002B6775" w:rsidRDefault="00BE7131" w:rsidP="002C7107">
      <w:pPr>
        <w:widowControl w:val="0"/>
        <w:autoSpaceDE w:val="0"/>
        <w:autoSpaceDN w:val="0"/>
        <w:adjustRightInd w:val="0"/>
        <w:spacing w:after="60"/>
        <w:ind w:left="450"/>
        <w:rPr>
          <w:rFonts w:ascii="Calibri" w:hAnsi="Calibri" w:cs="Calibri"/>
          <w:sz w:val="22"/>
          <w:szCs w:val="22"/>
        </w:rPr>
      </w:pPr>
      <w:r w:rsidRPr="002B6775">
        <w:rPr>
          <w:rFonts w:ascii="Calibri" w:hAnsi="Calibri" w:cs="Calibri"/>
          <w:sz w:val="22"/>
          <w:szCs w:val="22"/>
        </w:rPr>
        <w:t>d</w:t>
      </w:r>
      <w:r w:rsidR="009C0D1E" w:rsidRPr="002B6775">
        <w:rPr>
          <w:rFonts w:ascii="Calibri" w:hAnsi="Calibri" w:cs="Calibri"/>
          <w:sz w:val="22"/>
          <w:szCs w:val="22"/>
        </w:rPr>
        <w:t xml:space="preserve">otyczy </w:t>
      </w:r>
      <w:r w:rsidR="00AB5FE1" w:rsidRPr="002B6775">
        <w:rPr>
          <w:rFonts w:ascii="Calibri" w:hAnsi="Calibri" w:cs="Calibri"/>
          <w:b/>
          <w:bCs/>
          <w:sz w:val="22"/>
          <w:szCs w:val="22"/>
          <w:u w:val="single"/>
        </w:rPr>
        <w:t>CZĘŚCI IV:</w:t>
      </w:r>
      <w:r w:rsidR="009C0D1E" w:rsidRPr="002B6775">
        <w:rPr>
          <w:rFonts w:ascii="Calibri" w:hAnsi="Calibri" w:cs="Calibri"/>
          <w:b/>
          <w:bCs/>
          <w:sz w:val="22"/>
          <w:szCs w:val="22"/>
          <w:u w:val="single"/>
        </w:rPr>
        <w:t xml:space="preserve"> </w:t>
      </w:r>
      <w:r w:rsidR="009C0D1E" w:rsidRPr="002B6775">
        <w:rPr>
          <w:rFonts w:ascii="Calibri" w:hAnsi="Calibri" w:cs="Calibri"/>
          <w:sz w:val="22"/>
          <w:szCs w:val="22"/>
        </w:rPr>
        <w:t>Maksymalnie opcja może dotyczyć całkowitej ilości osobodób wynikająca z podstawowego zakresu przedmiotu</w:t>
      </w:r>
      <w:r w:rsidR="00E0077E" w:rsidRPr="002B6775">
        <w:rPr>
          <w:rFonts w:ascii="Calibri" w:hAnsi="Calibri" w:cs="Calibri"/>
          <w:sz w:val="22"/>
          <w:szCs w:val="22"/>
        </w:rPr>
        <w:t xml:space="preserve"> realizacji</w:t>
      </w:r>
      <w:r w:rsidR="009C0D1E" w:rsidRPr="002B6775">
        <w:rPr>
          <w:rFonts w:ascii="Calibri" w:hAnsi="Calibri" w:cs="Calibri"/>
          <w:sz w:val="22"/>
          <w:szCs w:val="22"/>
        </w:rPr>
        <w:t xml:space="preserve"> umowy określonego w §3 umowy tj. </w:t>
      </w:r>
      <w:r w:rsidR="002C7107" w:rsidRPr="002B6775">
        <w:rPr>
          <w:rFonts w:ascii="Calibri" w:hAnsi="Calibri" w:cs="Calibri"/>
          <w:sz w:val="22"/>
          <w:szCs w:val="22"/>
        </w:rPr>
        <w:t>3276</w:t>
      </w:r>
      <w:r w:rsidR="009C0D1E" w:rsidRPr="002B6775">
        <w:rPr>
          <w:rFonts w:ascii="Calibri" w:hAnsi="Calibri" w:cs="Calibri"/>
          <w:sz w:val="22"/>
          <w:szCs w:val="22"/>
        </w:rPr>
        <w:t xml:space="preserve"> osobodób. </w:t>
      </w:r>
      <w:r w:rsidR="00E0077E" w:rsidRPr="002B6775">
        <w:rPr>
          <w:rFonts w:ascii="Calibri" w:hAnsi="Calibri" w:cs="Calibri"/>
          <w:sz w:val="22"/>
          <w:szCs w:val="22"/>
        </w:rPr>
        <w:t>M</w:t>
      </w:r>
      <w:r w:rsidR="009C0D1E" w:rsidRPr="002B6775">
        <w:rPr>
          <w:rFonts w:ascii="Calibri" w:hAnsi="Calibri" w:cs="Calibri"/>
          <w:sz w:val="22"/>
          <w:szCs w:val="22"/>
        </w:rPr>
        <w:t xml:space="preserve">aksymalna wartość opcji zostaje ustalona jako iloczyn liczby wszystkich </w:t>
      </w:r>
      <w:proofErr w:type="gramStart"/>
      <w:r w:rsidR="009C0D1E" w:rsidRPr="002B6775">
        <w:rPr>
          <w:rFonts w:ascii="Calibri" w:hAnsi="Calibri" w:cs="Calibri"/>
          <w:sz w:val="22"/>
          <w:szCs w:val="22"/>
        </w:rPr>
        <w:t>osobodób  określonych</w:t>
      </w:r>
      <w:proofErr w:type="gramEnd"/>
      <w:r w:rsidR="009C0D1E" w:rsidRPr="002B6775">
        <w:rPr>
          <w:rFonts w:ascii="Calibri" w:hAnsi="Calibri" w:cs="Calibri"/>
          <w:sz w:val="22"/>
          <w:szCs w:val="22"/>
        </w:rPr>
        <w:t xml:space="preserve"> dla prawa opcji i kwoty szacowanej dla prawa opcji (przy czym ceny jednostkowe objęte opcją są identyczne, jak w podstawowym zakresie umowy - §5 ust. 1 umowy</w:t>
      </w:r>
      <w:r w:rsidR="00C16A4B" w:rsidRPr="002B6775">
        <w:rPr>
          <w:rFonts w:ascii="Calibri" w:hAnsi="Calibri" w:cs="Calibri"/>
          <w:sz w:val="22"/>
          <w:szCs w:val="22"/>
        </w:rPr>
        <w:t>)</w:t>
      </w:r>
      <w:r w:rsidR="00326698" w:rsidRPr="002B6775">
        <w:rPr>
          <w:rFonts w:ascii="Calibri" w:hAnsi="Calibri" w:cs="Calibri"/>
          <w:sz w:val="22"/>
          <w:szCs w:val="22"/>
        </w:rPr>
        <w:t>;</w:t>
      </w:r>
      <w:r w:rsidR="009C0D1E" w:rsidRPr="002B6775">
        <w:rPr>
          <w:rFonts w:ascii="Calibri" w:hAnsi="Calibri" w:cs="Calibri"/>
          <w:sz w:val="22"/>
          <w:szCs w:val="22"/>
        </w:rPr>
        <w:t xml:space="preserve"> </w:t>
      </w:r>
    </w:p>
    <w:p w14:paraId="32B10346" w14:textId="0FE0193F" w:rsidR="00015060" w:rsidRPr="00123598" w:rsidRDefault="00015060" w:rsidP="002C7107">
      <w:pPr>
        <w:widowControl w:val="0"/>
        <w:autoSpaceDE w:val="0"/>
        <w:autoSpaceDN w:val="0"/>
        <w:adjustRightInd w:val="0"/>
        <w:spacing w:after="60"/>
        <w:ind w:left="450"/>
        <w:rPr>
          <w:rFonts w:ascii="Calibri" w:hAnsi="Calibri" w:cs="Calibri"/>
          <w:sz w:val="22"/>
          <w:szCs w:val="22"/>
        </w:rPr>
      </w:pPr>
      <w:r w:rsidRPr="002B6775">
        <w:rPr>
          <w:rFonts w:ascii="Calibri" w:hAnsi="Calibri" w:cs="Calibri"/>
          <w:sz w:val="22"/>
          <w:szCs w:val="22"/>
        </w:rPr>
        <w:t xml:space="preserve">dotyczy </w:t>
      </w:r>
      <w:r w:rsidRPr="002B6775">
        <w:rPr>
          <w:rFonts w:ascii="Calibri" w:hAnsi="Calibri" w:cs="Calibri"/>
          <w:b/>
          <w:bCs/>
          <w:sz w:val="22"/>
          <w:szCs w:val="22"/>
          <w:u w:val="single"/>
        </w:rPr>
        <w:t xml:space="preserve">CZĘŚCI </w:t>
      </w:r>
      <w:r w:rsidR="0049793C" w:rsidRPr="002B6775">
        <w:rPr>
          <w:rFonts w:ascii="Calibri" w:hAnsi="Calibri" w:cs="Calibri"/>
          <w:b/>
          <w:bCs/>
          <w:sz w:val="22"/>
          <w:szCs w:val="22"/>
          <w:u w:val="single"/>
        </w:rPr>
        <w:t>V</w:t>
      </w:r>
      <w:r w:rsidRPr="002B6775">
        <w:rPr>
          <w:rFonts w:ascii="Calibri" w:hAnsi="Calibri" w:cs="Calibri"/>
          <w:b/>
          <w:bCs/>
          <w:sz w:val="22"/>
          <w:szCs w:val="22"/>
          <w:u w:val="single"/>
        </w:rPr>
        <w:t xml:space="preserve">: </w:t>
      </w:r>
      <w:r w:rsidRPr="002B6775">
        <w:rPr>
          <w:rFonts w:ascii="Calibri" w:hAnsi="Calibri" w:cs="Calibri"/>
          <w:sz w:val="22"/>
          <w:szCs w:val="22"/>
        </w:rPr>
        <w:t xml:space="preserve">Maksymalnie opcja może dotyczyć całkowitej ilości osobodób wynikająca z podstawowego zakresu realizacji umowy określonego w §3 umowy tj. </w:t>
      </w:r>
      <w:r w:rsidR="002C7107" w:rsidRPr="002B6775">
        <w:rPr>
          <w:rFonts w:ascii="Calibri" w:hAnsi="Calibri" w:cs="Calibri"/>
          <w:sz w:val="22"/>
          <w:szCs w:val="22"/>
        </w:rPr>
        <w:t>546</w:t>
      </w:r>
      <w:r w:rsidRPr="002B6775">
        <w:rPr>
          <w:rFonts w:ascii="Calibri" w:hAnsi="Calibri" w:cs="Calibri"/>
          <w:sz w:val="22"/>
          <w:szCs w:val="22"/>
        </w:rPr>
        <w:t xml:space="preserve"> osobodób</w:t>
      </w:r>
      <w:r w:rsidRPr="00123598">
        <w:rPr>
          <w:rFonts w:ascii="Calibri" w:hAnsi="Calibri" w:cs="Calibri"/>
          <w:sz w:val="22"/>
          <w:szCs w:val="22"/>
        </w:rPr>
        <w:t xml:space="preserve">. </w:t>
      </w:r>
      <w:r w:rsidRPr="00123598">
        <w:rPr>
          <w:rFonts w:ascii="Calibri" w:hAnsi="Calibri" w:cs="Calibri"/>
          <w:sz w:val="22"/>
          <w:szCs w:val="22"/>
        </w:rPr>
        <w:lastRenderedPageBreak/>
        <w:t xml:space="preserve">Maksymalna wartość opcji zostaje ustalona jako iloczyn liczby wszystkich </w:t>
      </w:r>
      <w:proofErr w:type="gramStart"/>
      <w:r w:rsidRPr="00123598">
        <w:rPr>
          <w:rFonts w:ascii="Calibri" w:hAnsi="Calibri" w:cs="Calibri"/>
          <w:sz w:val="22"/>
          <w:szCs w:val="22"/>
        </w:rPr>
        <w:t>osobodób  określonym</w:t>
      </w:r>
      <w:proofErr w:type="gramEnd"/>
      <w:r w:rsidRPr="00123598">
        <w:rPr>
          <w:rFonts w:ascii="Calibri" w:hAnsi="Calibri" w:cs="Calibri"/>
          <w:sz w:val="22"/>
          <w:szCs w:val="22"/>
        </w:rPr>
        <w:t xml:space="preserve"> dla prawa opcji i kwoty szacowanej dla prawa opcji (przy czym ceny jednostkowe objęte opcją są identyczne, jak w podstawowym zakresie umowy - §5 ust. 1 umowy);  </w:t>
      </w:r>
    </w:p>
    <w:p w14:paraId="698F1F4F" w14:textId="77777777" w:rsidR="00015060" w:rsidRPr="001D6E36" w:rsidRDefault="00015060" w:rsidP="001D6E36">
      <w:pPr>
        <w:widowControl w:val="0"/>
        <w:autoSpaceDE w:val="0"/>
        <w:autoSpaceDN w:val="0"/>
        <w:adjustRightInd w:val="0"/>
        <w:spacing w:after="60"/>
        <w:ind w:left="567" w:hanging="283"/>
        <w:rPr>
          <w:rFonts w:ascii="Calibri" w:hAnsi="Calibri" w:cs="Calibri"/>
          <w:sz w:val="22"/>
          <w:szCs w:val="22"/>
        </w:rPr>
      </w:pPr>
    </w:p>
    <w:p w14:paraId="2E0FB431" w14:textId="3CE1E19F"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rPr>
        <w:t xml:space="preserve">prawo opcji jest uprawnieniem </w:t>
      </w:r>
      <w:r w:rsidRPr="00123598">
        <w:rPr>
          <w:rFonts w:cs="Calibri"/>
          <w:b/>
          <w:bCs/>
        </w:rPr>
        <w:t>Zamawiającego</w:t>
      </w:r>
      <w:r w:rsidRPr="00123598">
        <w:rPr>
          <w:rFonts w:cs="Calibri"/>
        </w:rPr>
        <w:t xml:space="preserve">, z którego może, ale nie musi skorzystać w ramach realizacji przedmiotu umowy. W ramach prawa opcji, </w:t>
      </w:r>
      <w:r w:rsidRPr="00123598">
        <w:rPr>
          <w:rFonts w:cs="Calibri"/>
          <w:b/>
          <w:bCs/>
        </w:rPr>
        <w:t>Zamawiający</w:t>
      </w:r>
      <w:r w:rsidRPr="00123598">
        <w:rPr>
          <w:rFonts w:cs="Calibri"/>
        </w:rPr>
        <w:t xml:space="preserve"> zastrzega sobie możliwość pełnego albo częściowego zlecenia </w:t>
      </w:r>
      <w:r w:rsidR="00C16A4B" w:rsidRPr="00123598">
        <w:rPr>
          <w:rFonts w:cs="Calibri"/>
          <w:b/>
          <w:bCs/>
        </w:rPr>
        <w:t>Wykonawcy</w:t>
      </w:r>
      <w:r w:rsidR="00C16A4B" w:rsidRPr="00123598">
        <w:rPr>
          <w:rFonts w:cs="Calibri"/>
        </w:rPr>
        <w:t xml:space="preserve"> </w:t>
      </w:r>
      <w:r w:rsidRPr="00123598">
        <w:rPr>
          <w:rFonts w:cs="Calibri"/>
        </w:rPr>
        <w:t xml:space="preserve">realizacji przedmiotu umowy objętego prawem opcji. </w:t>
      </w:r>
      <w:r w:rsidRPr="00123598">
        <w:rPr>
          <w:rFonts w:cs="Calibri"/>
          <w:b/>
          <w:bCs/>
        </w:rPr>
        <w:t>Zamawiający</w:t>
      </w:r>
      <w:r w:rsidRPr="00123598">
        <w:rPr>
          <w:rFonts w:cs="Calibri"/>
        </w:rPr>
        <w:t xml:space="preserve"> ma prawo wielokrotnie korzystać z prawa opcji </w:t>
      </w:r>
      <w:r w:rsidR="008C5987" w:rsidRPr="00123598">
        <w:rPr>
          <w:rFonts w:cs="Calibri"/>
        </w:rPr>
        <w:t xml:space="preserve">na każdym etapie realizacji umowy, </w:t>
      </w:r>
      <w:bookmarkStart w:id="7" w:name="_Hlk199362842"/>
      <w:r w:rsidR="008C5987" w:rsidRPr="00123598">
        <w:rPr>
          <w:rFonts w:cs="Calibri"/>
        </w:rPr>
        <w:t>niezależnie od realizacji</w:t>
      </w:r>
      <w:r w:rsidRPr="00123598">
        <w:rPr>
          <w:rFonts w:cs="Calibri"/>
        </w:rPr>
        <w:t xml:space="preserve"> podstawowego zakresu umowy</w:t>
      </w:r>
      <w:bookmarkEnd w:id="7"/>
      <w:r w:rsidRPr="00123598">
        <w:rPr>
          <w:rFonts w:cs="Calibri"/>
        </w:rPr>
        <w:t xml:space="preserve">, o którym mowa w §3 umowy i w formularzu ofertowym </w:t>
      </w:r>
      <w:r w:rsidRPr="00123598">
        <w:rPr>
          <w:rFonts w:cs="Calibri"/>
          <w:b/>
          <w:bCs/>
        </w:rPr>
        <w:t>Wykonawcy</w:t>
      </w:r>
      <w:r w:rsidRPr="00123598">
        <w:rPr>
          <w:rFonts w:cs="Calibri"/>
        </w:rPr>
        <w:t xml:space="preserve"> stanowiącym załącznik nr </w:t>
      </w:r>
      <w:r w:rsidR="00C16A4B" w:rsidRPr="00123598">
        <w:rPr>
          <w:rFonts w:cs="Calibri"/>
        </w:rPr>
        <w:t>5</w:t>
      </w:r>
      <w:r w:rsidRPr="00123598">
        <w:rPr>
          <w:rFonts w:cs="Calibri"/>
        </w:rPr>
        <w:t xml:space="preserve"> do umowy - jednak do wyczerpania maksymalnego zakresu prawa opcji, określonego w pkt </w:t>
      </w:r>
      <w:r w:rsidR="00A97A08" w:rsidRPr="00123598">
        <w:rPr>
          <w:rFonts w:cs="Calibri"/>
        </w:rPr>
        <w:t>2</w:t>
      </w:r>
      <w:r w:rsidRPr="00123598">
        <w:rPr>
          <w:rFonts w:cs="Calibri"/>
        </w:rPr>
        <w:t xml:space="preserve"> niniejszego paragrafu. W przypadku nieskorzystania przez </w:t>
      </w:r>
      <w:r w:rsidRPr="00123598">
        <w:rPr>
          <w:rFonts w:cs="Calibri"/>
          <w:b/>
          <w:bCs/>
        </w:rPr>
        <w:t>Zamawiającego</w:t>
      </w:r>
      <w:r w:rsidRPr="00123598">
        <w:rPr>
          <w:rFonts w:cs="Calibri"/>
        </w:rPr>
        <w:t xml:space="preserve"> z prawa opcji w części lub całości, </w:t>
      </w:r>
      <w:r w:rsidRPr="00123598">
        <w:rPr>
          <w:rFonts w:cs="Calibri"/>
          <w:b/>
          <w:bCs/>
        </w:rPr>
        <w:t xml:space="preserve">Wykonawcy </w:t>
      </w:r>
      <w:r w:rsidRPr="00123598">
        <w:rPr>
          <w:rFonts w:cs="Calibri"/>
        </w:rPr>
        <w:t>nie przysługują żadne roszczenia z tego tytułu</w:t>
      </w:r>
      <w:r w:rsidR="00326698" w:rsidRPr="00123598">
        <w:rPr>
          <w:rFonts w:cs="Calibri"/>
        </w:rPr>
        <w:t>;</w:t>
      </w:r>
    </w:p>
    <w:p w14:paraId="2B80860E" w14:textId="40E40B10"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rPr>
        <w:t xml:space="preserve">w celu uruchomienia prawa opcji </w:t>
      </w:r>
      <w:r w:rsidRPr="00123598">
        <w:rPr>
          <w:rFonts w:cs="Calibri"/>
          <w:b/>
          <w:bCs/>
        </w:rPr>
        <w:t>Zamawiający</w:t>
      </w:r>
      <w:r w:rsidRPr="00123598">
        <w:rPr>
          <w:rFonts w:cs="Calibri"/>
        </w:rPr>
        <w:t xml:space="preserve"> najpóźniej na 7 dni przed upływem wyczerpania kwoty przeznaczonej na realizację umowy w zakresie podstawowym, o którym mowa w §3 umowy, złoży </w:t>
      </w:r>
      <w:r w:rsidRPr="00123598">
        <w:rPr>
          <w:rFonts w:cs="Calibri"/>
          <w:b/>
          <w:bCs/>
        </w:rPr>
        <w:t>Wykonawcy</w:t>
      </w:r>
      <w:r w:rsidRPr="00123598">
        <w:rPr>
          <w:rFonts w:cs="Calibri"/>
        </w:rPr>
        <w:t xml:space="preserve"> pisemne lub równoważne (w postaci elektronicznej opatrzone kwalifikowanym podpisem elektronicznym) lub pocztą elektroniczną za pośrednictwem e-doręczeń lub </w:t>
      </w:r>
      <w:proofErr w:type="spellStart"/>
      <w:r w:rsidRPr="00123598">
        <w:rPr>
          <w:rFonts w:cs="Calibri"/>
        </w:rPr>
        <w:t>ePuaP</w:t>
      </w:r>
      <w:proofErr w:type="spellEnd"/>
      <w:r w:rsidRPr="00123598">
        <w:rPr>
          <w:rFonts w:cs="Calibri"/>
        </w:rPr>
        <w:t xml:space="preserve"> oświadczenie w przedmiocie skorzystania z prawa opcji. Oświadczenie woli dotyczące realizacji prawa opcji powinno być złożone w terminie umożliwiającym jego realizację w okresie trwania umowy. W przypadku złożenia oświadczenia woli w powyższym terminie, </w:t>
      </w:r>
      <w:r w:rsidRPr="00123598">
        <w:rPr>
          <w:rFonts w:cs="Calibri"/>
          <w:b/>
          <w:bCs/>
        </w:rPr>
        <w:t>Wykonawca</w:t>
      </w:r>
      <w:r w:rsidRPr="00123598">
        <w:rPr>
          <w:rFonts w:cs="Calibri"/>
        </w:rPr>
        <w:t xml:space="preserve"> ma obowiązek zrealizować zamówienie opcjonalne</w:t>
      </w:r>
      <w:r w:rsidR="00326698" w:rsidRPr="00123598">
        <w:rPr>
          <w:rFonts w:cs="Calibri"/>
        </w:rPr>
        <w:t>;</w:t>
      </w:r>
    </w:p>
    <w:p w14:paraId="7CA3A125" w14:textId="26917CD0"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rPr>
        <w:t xml:space="preserve">brak stosownego oświadczenia, o którym mowa w pkt </w:t>
      </w:r>
      <w:r w:rsidR="00A97A08" w:rsidRPr="00123598">
        <w:rPr>
          <w:rFonts w:cs="Calibri"/>
        </w:rPr>
        <w:t>4</w:t>
      </w:r>
      <w:r w:rsidRPr="00123598">
        <w:rPr>
          <w:rFonts w:cs="Calibri"/>
        </w:rPr>
        <w:t xml:space="preserve"> niniejszego paragrafu, świadczy o rezygnacji z zamówienia opcjonalnego w całości lub w części (jeżeli </w:t>
      </w:r>
      <w:r w:rsidRPr="00123598">
        <w:rPr>
          <w:rFonts w:cs="Calibri"/>
          <w:b/>
          <w:bCs/>
        </w:rPr>
        <w:t>Zamawiający</w:t>
      </w:r>
      <w:r w:rsidRPr="00123598">
        <w:rPr>
          <w:rFonts w:cs="Calibri"/>
        </w:rPr>
        <w:t xml:space="preserve"> skorzystał częściowo z prawa opcji). Skorzystanie z prawa opcji nie wymaga aneksowania przedmiotowej umowy lub jej zmiany;</w:t>
      </w:r>
    </w:p>
    <w:p w14:paraId="2C6A1562" w14:textId="3942A129"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b/>
          <w:bCs/>
        </w:rPr>
        <w:t>Zamawiający</w:t>
      </w:r>
      <w:r w:rsidRPr="00123598">
        <w:rPr>
          <w:rFonts w:cs="Calibri"/>
        </w:rPr>
        <w:t xml:space="preserve"> zastrzega, że ceny jednostkowe objęte opcją </w:t>
      </w:r>
      <w:r w:rsidR="007A45E7" w:rsidRPr="00123598">
        <w:rPr>
          <w:rFonts w:cs="Calibri"/>
        </w:rPr>
        <w:t xml:space="preserve">jak w podstawowym zakresie </w:t>
      </w:r>
      <w:r w:rsidR="00E1635B" w:rsidRPr="00123598">
        <w:rPr>
          <w:rFonts w:cs="Calibri"/>
        </w:rPr>
        <w:t xml:space="preserve">realizacji </w:t>
      </w:r>
      <w:r w:rsidR="007A45E7" w:rsidRPr="00123598">
        <w:rPr>
          <w:rFonts w:cs="Calibri"/>
        </w:rPr>
        <w:t xml:space="preserve">umowy </w:t>
      </w:r>
      <w:r w:rsidR="00E1635B" w:rsidRPr="00123598">
        <w:rPr>
          <w:rFonts w:cs="Calibri"/>
        </w:rPr>
        <w:t>(</w:t>
      </w:r>
      <w:r w:rsidR="007A45E7" w:rsidRPr="00123598">
        <w:rPr>
          <w:rFonts w:cs="Calibri"/>
        </w:rPr>
        <w:t>§5 ust. 1 umowy</w:t>
      </w:r>
      <w:r w:rsidR="00E1635B" w:rsidRPr="00123598">
        <w:rPr>
          <w:rFonts w:cs="Calibri"/>
        </w:rPr>
        <w:t>)</w:t>
      </w:r>
      <w:r w:rsidR="007A45E7" w:rsidRPr="00123598">
        <w:rPr>
          <w:rFonts w:cs="Calibri"/>
        </w:rPr>
        <w:t xml:space="preserve"> </w:t>
      </w:r>
      <w:r w:rsidR="00A97A08" w:rsidRPr="00123598">
        <w:rPr>
          <w:rFonts w:cs="Calibri"/>
        </w:rPr>
        <w:t>są</w:t>
      </w:r>
      <w:r w:rsidRPr="00123598">
        <w:rPr>
          <w:rFonts w:cs="Calibri"/>
        </w:rPr>
        <w:t xml:space="preserve"> niezmienne w całym okresie realizacji umowy</w:t>
      </w:r>
      <w:r w:rsidR="00A97A08" w:rsidRPr="00123598">
        <w:rPr>
          <w:rFonts w:cs="Calibri"/>
        </w:rPr>
        <w:t>, z zastrzeżeniem §15 umowy</w:t>
      </w:r>
      <w:r w:rsidR="00326698" w:rsidRPr="00123598">
        <w:rPr>
          <w:rFonts w:cs="Calibri"/>
        </w:rPr>
        <w:t>;</w:t>
      </w:r>
    </w:p>
    <w:p w14:paraId="7CC31DB3" w14:textId="7A0A4634"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rPr>
        <w:t xml:space="preserve">termin, w ciągu którego </w:t>
      </w:r>
      <w:r w:rsidRPr="00123598">
        <w:rPr>
          <w:rFonts w:cs="Calibri"/>
          <w:b/>
          <w:bCs/>
        </w:rPr>
        <w:t>Zamawiający</w:t>
      </w:r>
      <w:r w:rsidRPr="00123598">
        <w:rPr>
          <w:rFonts w:cs="Calibri"/>
        </w:rPr>
        <w:t xml:space="preserve"> ma prawo skorzystać z prawa opcji </w:t>
      </w:r>
      <w:r w:rsidR="00A97A08" w:rsidRPr="00123598">
        <w:rPr>
          <w:rFonts w:cs="Calibri"/>
        </w:rPr>
        <w:t>–</w:t>
      </w:r>
      <w:r w:rsidRPr="00123598">
        <w:rPr>
          <w:rFonts w:cs="Calibri"/>
        </w:rPr>
        <w:t xml:space="preserve"> </w:t>
      </w:r>
      <w:r w:rsidR="00A97A08" w:rsidRPr="00123598">
        <w:rPr>
          <w:rFonts w:cs="Calibri"/>
        </w:rPr>
        <w:t>to termin</w:t>
      </w:r>
      <w:r w:rsidRPr="00123598">
        <w:rPr>
          <w:rFonts w:cs="Calibri"/>
        </w:rPr>
        <w:t xml:space="preserve"> trwania umowy. Termin zakończenia opcji uzależniony </w:t>
      </w:r>
      <w:r w:rsidR="00A97A08" w:rsidRPr="00123598">
        <w:rPr>
          <w:rFonts w:cs="Calibri"/>
        </w:rPr>
        <w:t>jest</w:t>
      </w:r>
      <w:r w:rsidRPr="00123598">
        <w:rPr>
          <w:rFonts w:cs="Calibri"/>
        </w:rPr>
        <w:t xml:space="preserve"> od posiadanych </w:t>
      </w:r>
      <w:r w:rsidR="00A97A08" w:rsidRPr="00123598">
        <w:rPr>
          <w:rFonts w:cs="Calibri"/>
        </w:rPr>
        <w:t xml:space="preserve">przez </w:t>
      </w:r>
      <w:r w:rsidR="00A97A08" w:rsidRPr="00123598">
        <w:rPr>
          <w:rFonts w:cs="Calibri"/>
          <w:b/>
          <w:bCs/>
        </w:rPr>
        <w:t>Zamawiającego</w:t>
      </w:r>
      <w:r w:rsidR="00A97A08" w:rsidRPr="00123598">
        <w:rPr>
          <w:rFonts w:cs="Calibri"/>
        </w:rPr>
        <w:t xml:space="preserve"> </w:t>
      </w:r>
      <w:r w:rsidRPr="00123598">
        <w:rPr>
          <w:rFonts w:cs="Calibri"/>
        </w:rPr>
        <w:t>środków, jednak nie później niż 3</w:t>
      </w:r>
      <w:r w:rsidR="007662C5">
        <w:rPr>
          <w:rFonts w:cs="Calibri"/>
        </w:rPr>
        <w:t>0</w:t>
      </w:r>
      <w:r w:rsidRPr="00123598">
        <w:rPr>
          <w:rFonts w:cs="Calibri"/>
        </w:rPr>
        <w:t xml:space="preserve"> </w:t>
      </w:r>
      <w:r w:rsidR="007662C5">
        <w:rPr>
          <w:rFonts w:cs="Calibri"/>
        </w:rPr>
        <w:t>czerwca</w:t>
      </w:r>
      <w:r w:rsidRPr="00123598">
        <w:rPr>
          <w:rFonts w:cs="Calibri"/>
        </w:rPr>
        <w:t xml:space="preserve"> 2025 r. w zależności, które zdarzenie nastąpi wcześniej</w:t>
      </w:r>
      <w:r w:rsidR="007A45E7" w:rsidRPr="00123598">
        <w:rPr>
          <w:rFonts w:cs="Calibri"/>
        </w:rPr>
        <w:t>,</w:t>
      </w:r>
    </w:p>
    <w:p w14:paraId="645758B5" w14:textId="798B2E78" w:rsidR="009C0D1E" w:rsidRPr="00123598" w:rsidRDefault="00BE7131" w:rsidP="001D6E36">
      <w:pPr>
        <w:pStyle w:val="Akapitzlist"/>
        <w:numPr>
          <w:ilvl w:val="0"/>
          <w:numId w:val="182"/>
        </w:numPr>
        <w:tabs>
          <w:tab w:val="left" w:pos="810"/>
        </w:tabs>
        <w:spacing w:after="0" w:line="240" w:lineRule="auto"/>
        <w:ind w:left="567" w:hanging="283"/>
        <w:rPr>
          <w:rFonts w:cs="Calibri"/>
        </w:rPr>
      </w:pPr>
      <w:r w:rsidRPr="00123598">
        <w:rPr>
          <w:rFonts w:cs="Calibri"/>
        </w:rPr>
        <w:t>j</w:t>
      </w:r>
      <w:r w:rsidR="009C0D1E" w:rsidRPr="00123598">
        <w:rPr>
          <w:rFonts w:cs="Calibri"/>
        </w:rPr>
        <w:t xml:space="preserve">eżeli </w:t>
      </w:r>
      <w:r w:rsidR="009C0D1E" w:rsidRPr="00123598">
        <w:rPr>
          <w:rFonts w:cs="Calibri"/>
          <w:b/>
          <w:bCs/>
        </w:rPr>
        <w:t>Zamawiający</w:t>
      </w:r>
      <w:r w:rsidR="009C0D1E" w:rsidRPr="00123598">
        <w:rPr>
          <w:rFonts w:cs="Calibri"/>
        </w:rPr>
        <w:t xml:space="preserve"> skorzysta z prawa opcji obowiązkiem </w:t>
      </w:r>
      <w:r w:rsidR="009C0D1E" w:rsidRPr="00123598">
        <w:rPr>
          <w:rFonts w:cs="Calibri"/>
          <w:b/>
          <w:bCs/>
        </w:rPr>
        <w:t>Wykonawcy</w:t>
      </w:r>
      <w:r w:rsidR="009C0D1E" w:rsidRPr="00123598">
        <w:rPr>
          <w:rFonts w:cs="Calibri"/>
        </w:rPr>
        <w:t xml:space="preserve"> jest wykonanie świadczenia w zakresie objętym wykorzystanym prawem opcji</w:t>
      </w:r>
      <w:r w:rsidR="00326698" w:rsidRPr="00123598">
        <w:rPr>
          <w:rFonts w:cs="Calibri"/>
        </w:rPr>
        <w:t>;</w:t>
      </w:r>
    </w:p>
    <w:p w14:paraId="05F2FB30" w14:textId="53B99654" w:rsidR="009C0D1E" w:rsidRPr="00123598" w:rsidRDefault="009C0D1E" w:rsidP="001D6E36">
      <w:pPr>
        <w:pStyle w:val="Akapitzlist"/>
        <w:numPr>
          <w:ilvl w:val="0"/>
          <w:numId w:val="182"/>
        </w:numPr>
        <w:tabs>
          <w:tab w:val="left" w:pos="810"/>
        </w:tabs>
        <w:spacing w:after="0" w:line="240" w:lineRule="auto"/>
        <w:ind w:left="567" w:hanging="283"/>
        <w:rPr>
          <w:rFonts w:cs="Calibri"/>
        </w:rPr>
      </w:pPr>
      <w:r w:rsidRPr="00123598">
        <w:rPr>
          <w:rFonts w:cs="Calibri"/>
          <w:b/>
          <w:bCs/>
        </w:rPr>
        <w:t>Wykonawca</w:t>
      </w:r>
      <w:r w:rsidRPr="00123598">
        <w:rPr>
          <w:rFonts w:cs="Calibri"/>
        </w:rPr>
        <w:t xml:space="preserve"> zobowiązany jest do realizacji</w:t>
      </w:r>
      <w:r w:rsidR="007A45E7" w:rsidRPr="00123598">
        <w:rPr>
          <w:rFonts w:cs="Calibri"/>
        </w:rPr>
        <w:t xml:space="preserve"> przedmiotu </w:t>
      </w:r>
      <w:proofErr w:type="gramStart"/>
      <w:r w:rsidR="007A45E7" w:rsidRPr="00123598">
        <w:rPr>
          <w:rFonts w:cs="Calibri"/>
        </w:rPr>
        <w:t>umowy</w:t>
      </w:r>
      <w:r w:rsidRPr="00123598">
        <w:rPr>
          <w:rFonts w:cs="Calibri"/>
        </w:rPr>
        <w:t xml:space="preserve">  przewidzianego</w:t>
      </w:r>
      <w:proofErr w:type="gramEnd"/>
      <w:r w:rsidRPr="00123598">
        <w:rPr>
          <w:rFonts w:cs="Calibri"/>
        </w:rPr>
        <w:t xml:space="preserve"> prawem opcji (w tym rozliczenie za wykonanie zamówienia z prawa opcji) na warunkach opisanych </w:t>
      </w:r>
      <w:proofErr w:type="gramStart"/>
      <w:r w:rsidRPr="00123598">
        <w:rPr>
          <w:rFonts w:cs="Calibri"/>
        </w:rPr>
        <w:t>w  umowie</w:t>
      </w:r>
      <w:proofErr w:type="gramEnd"/>
      <w:r w:rsidR="00A97A08" w:rsidRPr="00123598">
        <w:rPr>
          <w:rFonts w:cs="Calibri"/>
        </w:rPr>
        <w:t xml:space="preserve"> (§5 umowy)</w:t>
      </w:r>
      <w:r w:rsidR="00326698" w:rsidRPr="00123598">
        <w:rPr>
          <w:rFonts w:cs="Calibri"/>
        </w:rPr>
        <w:t>;</w:t>
      </w:r>
    </w:p>
    <w:p w14:paraId="559B1556" w14:textId="06EECE06" w:rsidR="009C0D1E" w:rsidRPr="00123598" w:rsidRDefault="00BE7131" w:rsidP="001D6E36">
      <w:pPr>
        <w:pStyle w:val="Akapitzlist"/>
        <w:numPr>
          <w:ilvl w:val="0"/>
          <w:numId w:val="182"/>
        </w:numPr>
        <w:tabs>
          <w:tab w:val="left" w:pos="810"/>
        </w:tabs>
        <w:spacing w:after="0" w:line="240" w:lineRule="auto"/>
        <w:ind w:left="567" w:hanging="283"/>
        <w:rPr>
          <w:rFonts w:cs="Calibri"/>
        </w:rPr>
      </w:pPr>
      <w:r w:rsidRPr="00123598">
        <w:rPr>
          <w:rFonts w:cs="Calibri"/>
        </w:rPr>
        <w:t>p</w:t>
      </w:r>
      <w:r w:rsidR="009C0D1E" w:rsidRPr="00123598">
        <w:rPr>
          <w:rFonts w:cs="Calibri"/>
        </w:rPr>
        <w:t>rzedmiot opcji jest ściśle związany z realizacją umowy w zakresie podstawowym</w:t>
      </w:r>
      <w:r w:rsidR="00A97A08" w:rsidRPr="00123598">
        <w:rPr>
          <w:rFonts w:cs="Calibri"/>
        </w:rPr>
        <w:t xml:space="preserve"> określonym w §3 umowy</w:t>
      </w:r>
      <w:r w:rsidR="007A45E7" w:rsidRPr="00123598">
        <w:rPr>
          <w:rFonts w:cs="Calibri"/>
        </w:rPr>
        <w:t xml:space="preserve">. </w:t>
      </w:r>
      <w:r w:rsidR="009C0D1E" w:rsidRPr="00123598">
        <w:rPr>
          <w:rFonts w:cs="Calibri"/>
        </w:rPr>
        <w:t xml:space="preserve">Opcja stanowi poprawę ilościową świadczonych usług. W przypadku skorzystania z opcji </w:t>
      </w:r>
      <w:r w:rsidR="007A45E7" w:rsidRPr="00123598">
        <w:rPr>
          <w:rFonts w:cs="Calibri"/>
        </w:rPr>
        <w:t>jest</w:t>
      </w:r>
      <w:r w:rsidR="009C0D1E" w:rsidRPr="00123598">
        <w:rPr>
          <w:rFonts w:cs="Calibri"/>
        </w:rPr>
        <w:t xml:space="preserve"> ona uzupełnieniem zakresu usług w </w:t>
      </w:r>
      <w:proofErr w:type="gramStart"/>
      <w:r w:rsidR="009C0D1E" w:rsidRPr="00123598">
        <w:rPr>
          <w:rFonts w:cs="Calibri"/>
        </w:rPr>
        <w:t>części  podstawowej</w:t>
      </w:r>
      <w:proofErr w:type="gramEnd"/>
      <w:r w:rsidR="009C0D1E" w:rsidRPr="00123598">
        <w:rPr>
          <w:rFonts w:cs="Calibri"/>
        </w:rPr>
        <w:t xml:space="preserve"> i </w:t>
      </w:r>
      <w:proofErr w:type="gramStart"/>
      <w:r w:rsidR="009C0D1E" w:rsidRPr="00123598">
        <w:rPr>
          <w:rFonts w:cs="Calibri"/>
        </w:rPr>
        <w:t>niespornie  nie</w:t>
      </w:r>
      <w:proofErr w:type="gramEnd"/>
      <w:r w:rsidR="009C0D1E" w:rsidRPr="00123598">
        <w:rPr>
          <w:rFonts w:cs="Calibri"/>
        </w:rPr>
        <w:t xml:space="preserve"> modyfik</w:t>
      </w:r>
      <w:r w:rsidR="007A45E7" w:rsidRPr="00123598">
        <w:rPr>
          <w:rFonts w:cs="Calibri"/>
        </w:rPr>
        <w:t>uje</w:t>
      </w:r>
      <w:r w:rsidR="009C0D1E" w:rsidRPr="00123598">
        <w:rPr>
          <w:rFonts w:cs="Calibri"/>
        </w:rPr>
        <w:t xml:space="preserve"> ogólnego charakteru umowy</w:t>
      </w:r>
      <w:r w:rsidR="00326698" w:rsidRPr="00123598">
        <w:rPr>
          <w:rFonts w:cs="Calibri"/>
        </w:rPr>
        <w:t>;</w:t>
      </w:r>
    </w:p>
    <w:p w14:paraId="398E6739" w14:textId="33C44DB5" w:rsidR="009C0D1E" w:rsidRPr="00123598" w:rsidRDefault="00BE7131" w:rsidP="001D6E36">
      <w:pPr>
        <w:pStyle w:val="Akapitzlist"/>
        <w:numPr>
          <w:ilvl w:val="0"/>
          <w:numId w:val="182"/>
        </w:numPr>
        <w:tabs>
          <w:tab w:val="left" w:pos="810"/>
        </w:tabs>
        <w:spacing w:after="0" w:line="240" w:lineRule="auto"/>
        <w:ind w:left="567" w:hanging="283"/>
        <w:rPr>
          <w:rFonts w:cs="Calibri"/>
        </w:rPr>
      </w:pPr>
      <w:r w:rsidRPr="00123598">
        <w:rPr>
          <w:rFonts w:cs="Calibri"/>
        </w:rPr>
        <w:t>k</w:t>
      </w:r>
      <w:r w:rsidR="009C0D1E" w:rsidRPr="00123598">
        <w:rPr>
          <w:rFonts w:cs="Calibri"/>
        </w:rPr>
        <w:t xml:space="preserve">ary umowne, naliczane </w:t>
      </w:r>
      <w:r w:rsidR="00A97A08" w:rsidRPr="00123598">
        <w:rPr>
          <w:rFonts w:cs="Calibri"/>
        </w:rPr>
        <w:t>są</w:t>
      </w:r>
      <w:r w:rsidR="009C0D1E" w:rsidRPr="00123598">
        <w:rPr>
          <w:rFonts w:cs="Calibri"/>
        </w:rPr>
        <w:t xml:space="preserve"> według zasad określonych </w:t>
      </w:r>
      <w:r w:rsidR="00D41166" w:rsidRPr="00123598">
        <w:rPr>
          <w:rFonts w:cs="Calibri"/>
        </w:rPr>
        <w:t>w §11* umowy</w:t>
      </w:r>
      <w:r w:rsidRPr="00123598">
        <w:rPr>
          <w:rFonts w:cs="Calibri"/>
        </w:rPr>
        <w:t>.</w:t>
      </w:r>
    </w:p>
    <w:p w14:paraId="3B518540" w14:textId="77777777" w:rsidR="002D6050" w:rsidRPr="00123598" w:rsidRDefault="002D6050" w:rsidP="001D6E36">
      <w:pPr>
        <w:rPr>
          <w:rFonts w:ascii="Calibri" w:hAnsi="Calibri" w:cs="Calibri"/>
          <w:iCs/>
          <w:sz w:val="22"/>
          <w:szCs w:val="22"/>
          <w:lang w:eastAsia="en-US"/>
        </w:rPr>
      </w:pPr>
    </w:p>
    <w:p w14:paraId="4171B8F3" w14:textId="72B05AFE" w:rsidR="002D6050" w:rsidRPr="00123598" w:rsidRDefault="002D6050" w:rsidP="00123598">
      <w:pPr>
        <w:jc w:val="center"/>
        <w:rPr>
          <w:rFonts w:ascii="Calibri" w:hAnsi="Calibri" w:cs="Calibri"/>
          <w:b/>
          <w:sz w:val="22"/>
          <w:szCs w:val="22"/>
        </w:rPr>
      </w:pPr>
      <w:r w:rsidRPr="00123598">
        <w:rPr>
          <w:rFonts w:ascii="Calibri" w:hAnsi="Calibri" w:cs="Calibri"/>
          <w:b/>
          <w:sz w:val="22"/>
          <w:szCs w:val="22"/>
        </w:rPr>
        <w:t xml:space="preserve">§ </w:t>
      </w:r>
      <w:r w:rsidR="00426B71" w:rsidRPr="00123598">
        <w:rPr>
          <w:rFonts w:ascii="Calibri" w:hAnsi="Calibri" w:cs="Calibri"/>
          <w:b/>
          <w:sz w:val="22"/>
          <w:szCs w:val="22"/>
        </w:rPr>
        <w:t>7*</w:t>
      </w:r>
      <w:r w:rsidRPr="00123598">
        <w:rPr>
          <w:rFonts w:ascii="Calibri" w:hAnsi="Calibri" w:cs="Calibri"/>
          <w:b/>
          <w:sz w:val="22"/>
          <w:szCs w:val="22"/>
        </w:rPr>
        <w:t>.</w:t>
      </w:r>
    </w:p>
    <w:p w14:paraId="42D10DCE" w14:textId="77777777" w:rsidR="002D6050" w:rsidRPr="00123598" w:rsidRDefault="002D6050" w:rsidP="00123598">
      <w:pPr>
        <w:pStyle w:val="Akapitzlist"/>
        <w:numPr>
          <w:ilvl w:val="0"/>
          <w:numId w:val="24"/>
        </w:numPr>
        <w:tabs>
          <w:tab w:val="clear" w:pos="700"/>
          <w:tab w:val="num" w:pos="270"/>
        </w:tabs>
        <w:spacing w:after="0" w:line="240" w:lineRule="auto"/>
        <w:ind w:left="270" w:hanging="270"/>
        <w:rPr>
          <w:rFonts w:cs="Calibri"/>
        </w:rPr>
      </w:pPr>
      <w:r w:rsidRPr="00123598">
        <w:rPr>
          <w:rFonts w:cs="Calibri"/>
          <w:b/>
        </w:rPr>
        <w:t>Zamawiający</w:t>
      </w:r>
      <w:r w:rsidRPr="00123598">
        <w:rPr>
          <w:rFonts w:cs="Calibri"/>
        </w:rPr>
        <w:t xml:space="preserve"> zastrzega sobie prawo do bieżącego sprawowania nadzoru </w:t>
      </w:r>
      <w:r w:rsidRPr="00123598">
        <w:rPr>
          <w:rFonts w:cs="Calibri"/>
          <w:color w:val="000000"/>
        </w:rPr>
        <w:t xml:space="preserve">i kontroli </w:t>
      </w:r>
      <w:r w:rsidRPr="00123598">
        <w:rPr>
          <w:rFonts w:cs="Calibri"/>
        </w:rPr>
        <w:t xml:space="preserve">nad realizacją niniejszej umowy bez wcześniejszego uzgadniania terminu, przez upoważnionego do tego pracownika </w:t>
      </w:r>
      <w:r w:rsidRPr="00123598">
        <w:rPr>
          <w:rFonts w:cs="Calibri"/>
          <w:b/>
        </w:rPr>
        <w:t>Zamawiającego</w:t>
      </w:r>
      <w:r w:rsidRPr="00123598">
        <w:rPr>
          <w:rFonts w:cs="Calibri"/>
        </w:rPr>
        <w:t>, a w szczególności do:</w:t>
      </w:r>
    </w:p>
    <w:p w14:paraId="690B7545" w14:textId="77777777" w:rsidR="002D6050" w:rsidRPr="00123598" w:rsidRDefault="002D6050" w:rsidP="001D6E36">
      <w:pPr>
        <w:numPr>
          <w:ilvl w:val="1"/>
          <w:numId w:val="24"/>
        </w:numPr>
        <w:tabs>
          <w:tab w:val="clear" w:pos="1800"/>
          <w:tab w:val="num" w:pos="567"/>
        </w:tabs>
        <w:ind w:left="567" w:hanging="283"/>
        <w:rPr>
          <w:rFonts w:ascii="Calibri" w:hAnsi="Calibri" w:cs="Calibri"/>
          <w:sz w:val="22"/>
          <w:szCs w:val="22"/>
        </w:rPr>
      </w:pPr>
      <w:r w:rsidRPr="00123598">
        <w:rPr>
          <w:rFonts w:ascii="Calibri" w:hAnsi="Calibri" w:cs="Calibri"/>
          <w:sz w:val="22"/>
          <w:szCs w:val="22"/>
        </w:rPr>
        <w:t>kontroli dokumentacji przebywających w placówce osób bezdomnych (w tym dokumentacji związanej z wypłatą wynagrodzenia osobom świadczącym usługi),</w:t>
      </w:r>
    </w:p>
    <w:p w14:paraId="779EC54F" w14:textId="77777777" w:rsidR="002D6050" w:rsidRPr="00123598" w:rsidRDefault="002D6050" w:rsidP="001D6E36">
      <w:pPr>
        <w:numPr>
          <w:ilvl w:val="1"/>
          <w:numId w:val="24"/>
        </w:numPr>
        <w:tabs>
          <w:tab w:val="clear" w:pos="1800"/>
          <w:tab w:val="num" w:pos="567"/>
        </w:tabs>
        <w:ind w:left="567" w:hanging="283"/>
        <w:rPr>
          <w:rFonts w:ascii="Calibri" w:hAnsi="Calibri" w:cs="Calibri"/>
          <w:sz w:val="22"/>
          <w:szCs w:val="22"/>
        </w:rPr>
      </w:pPr>
      <w:r w:rsidRPr="00123598">
        <w:rPr>
          <w:rFonts w:ascii="Calibri" w:hAnsi="Calibri" w:cs="Calibri"/>
          <w:sz w:val="22"/>
          <w:szCs w:val="22"/>
        </w:rPr>
        <w:t>kontroli warunków socjalno-bytowych, standardów dotyczących obiektów osób bezdomnych,</w:t>
      </w:r>
    </w:p>
    <w:p w14:paraId="21046176" w14:textId="68CD428E" w:rsidR="002D6050" w:rsidRPr="00123598" w:rsidRDefault="002D6050" w:rsidP="001D6E36">
      <w:pPr>
        <w:numPr>
          <w:ilvl w:val="1"/>
          <w:numId w:val="24"/>
        </w:numPr>
        <w:tabs>
          <w:tab w:val="clear" w:pos="1800"/>
          <w:tab w:val="num" w:pos="567"/>
        </w:tabs>
        <w:ind w:left="567" w:hanging="283"/>
        <w:rPr>
          <w:rFonts w:ascii="Calibri" w:hAnsi="Calibri" w:cs="Calibri"/>
          <w:sz w:val="22"/>
          <w:szCs w:val="22"/>
        </w:rPr>
      </w:pPr>
      <w:r w:rsidRPr="00123598">
        <w:rPr>
          <w:rFonts w:ascii="Calibri" w:hAnsi="Calibri" w:cs="Calibri"/>
          <w:sz w:val="22"/>
          <w:szCs w:val="22"/>
        </w:rPr>
        <w:t>merytorycznej kontroli prowadzonej pracy socjalnej z bezdomnymi,</w:t>
      </w:r>
    </w:p>
    <w:p w14:paraId="401BA5C9" w14:textId="77777777" w:rsidR="002D6050" w:rsidRPr="00123598" w:rsidRDefault="002D6050" w:rsidP="001D6E36">
      <w:pPr>
        <w:numPr>
          <w:ilvl w:val="1"/>
          <w:numId w:val="24"/>
        </w:numPr>
        <w:tabs>
          <w:tab w:val="clear" w:pos="1800"/>
          <w:tab w:val="num" w:pos="567"/>
        </w:tabs>
        <w:ind w:left="567" w:hanging="283"/>
        <w:rPr>
          <w:rFonts w:ascii="Calibri" w:hAnsi="Calibri" w:cs="Calibri"/>
          <w:sz w:val="22"/>
          <w:szCs w:val="22"/>
        </w:rPr>
      </w:pPr>
      <w:r w:rsidRPr="00123598">
        <w:rPr>
          <w:rFonts w:ascii="Calibri" w:hAnsi="Calibri" w:cs="Calibri"/>
          <w:sz w:val="22"/>
          <w:szCs w:val="22"/>
        </w:rPr>
        <w:t>każdorazowej kontroli na uzasadniony wniosek lub skargę złożoną przez osobę bezdomną, przebywającą w placówce.</w:t>
      </w:r>
    </w:p>
    <w:p w14:paraId="7FB3F984" w14:textId="77777777" w:rsidR="002D6050" w:rsidRPr="00123598" w:rsidRDefault="002D6050" w:rsidP="00123598">
      <w:pPr>
        <w:pStyle w:val="Standard"/>
        <w:numPr>
          <w:ilvl w:val="0"/>
          <w:numId w:val="24"/>
        </w:numPr>
        <w:tabs>
          <w:tab w:val="clear" w:pos="700"/>
          <w:tab w:val="num" w:pos="284"/>
        </w:tabs>
        <w:autoSpaceDN w:val="0"/>
        <w:ind w:left="284" w:hanging="284"/>
        <w:jc w:val="both"/>
        <w:textAlignment w:val="baseline"/>
        <w:rPr>
          <w:rFonts w:ascii="Calibri" w:hAnsi="Calibri" w:cs="Calibri"/>
          <w:b/>
          <w:kern w:val="0"/>
          <w:sz w:val="22"/>
          <w:szCs w:val="22"/>
          <w:lang w:eastAsia="en-US" w:bidi="ar-SA"/>
        </w:rPr>
      </w:pPr>
      <w:r w:rsidRPr="00123598">
        <w:rPr>
          <w:rFonts w:ascii="Calibri" w:hAnsi="Calibri" w:cs="Calibri"/>
          <w:kern w:val="0"/>
          <w:sz w:val="22"/>
          <w:szCs w:val="22"/>
          <w:lang w:eastAsia="en-US" w:bidi="ar-SA"/>
        </w:rPr>
        <w:lastRenderedPageBreak/>
        <w:t xml:space="preserve">Kontrola może być dokonywana w każdym miejscu i czasie (również poprzez wizyty w środowiskach Świadczeniobiorców). W kontroli może uczestniczyć </w:t>
      </w:r>
      <w:r w:rsidRPr="00123598">
        <w:rPr>
          <w:rFonts w:ascii="Calibri" w:hAnsi="Calibri" w:cs="Calibri"/>
          <w:b/>
          <w:kern w:val="0"/>
          <w:sz w:val="22"/>
          <w:szCs w:val="22"/>
          <w:lang w:eastAsia="en-US" w:bidi="ar-SA"/>
        </w:rPr>
        <w:t xml:space="preserve">Wykonawca </w:t>
      </w:r>
      <w:r w:rsidRPr="00123598">
        <w:rPr>
          <w:rFonts w:ascii="Calibri" w:hAnsi="Calibri" w:cs="Calibri"/>
          <w:kern w:val="0"/>
          <w:sz w:val="22"/>
          <w:szCs w:val="22"/>
          <w:lang w:eastAsia="en-US" w:bidi="ar-SA"/>
        </w:rPr>
        <w:t xml:space="preserve">lub osoba przez </w:t>
      </w:r>
      <w:r w:rsidRPr="00123598">
        <w:rPr>
          <w:rFonts w:ascii="Calibri" w:hAnsi="Calibri" w:cs="Calibri"/>
          <w:b/>
          <w:kern w:val="0"/>
          <w:sz w:val="22"/>
          <w:szCs w:val="22"/>
          <w:lang w:eastAsia="en-US" w:bidi="ar-SA"/>
        </w:rPr>
        <w:t>Wykonawcę upoważniona.</w:t>
      </w:r>
    </w:p>
    <w:p w14:paraId="36783391" w14:textId="77777777" w:rsidR="002D6050" w:rsidRPr="00123598" w:rsidRDefault="002D6050" w:rsidP="001D6E36">
      <w:pPr>
        <w:pStyle w:val="Akapitzlist"/>
        <w:widowControl w:val="0"/>
        <w:numPr>
          <w:ilvl w:val="0"/>
          <w:numId w:val="24"/>
        </w:numPr>
        <w:tabs>
          <w:tab w:val="clear" w:pos="700"/>
          <w:tab w:val="num" w:pos="270"/>
        </w:tabs>
        <w:autoSpaceDE w:val="0"/>
        <w:autoSpaceDN w:val="0"/>
        <w:spacing w:after="0" w:line="240" w:lineRule="auto"/>
        <w:ind w:right="117" w:hanging="700"/>
        <w:rPr>
          <w:rFonts w:cs="Calibri"/>
        </w:rPr>
      </w:pPr>
      <w:r w:rsidRPr="00123598">
        <w:rPr>
          <w:rFonts w:cs="Calibri"/>
        </w:rPr>
        <w:t xml:space="preserve">W celu, o którym mowa w ust. 1 niniejszego paragrafu, </w:t>
      </w:r>
      <w:r w:rsidRPr="00123598">
        <w:rPr>
          <w:rFonts w:cs="Calibri"/>
          <w:b/>
          <w:bCs/>
        </w:rPr>
        <w:t>Wykonawca</w:t>
      </w:r>
      <w:r w:rsidRPr="00123598">
        <w:rPr>
          <w:rFonts w:cs="Calibri"/>
        </w:rPr>
        <w:t>:</w:t>
      </w:r>
    </w:p>
    <w:p w14:paraId="3C5F09D5" w14:textId="77777777" w:rsidR="002D6050" w:rsidRPr="00123598" w:rsidRDefault="002D6050" w:rsidP="001D6E36">
      <w:pPr>
        <w:pStyle w:val="Akapitzlist"/>
        <w:numPr>
          <w:ilvl w:val="2"/>
          <w:numId w:val="40"/>
        </w:numPr>
        <w:autoSpaceDE w:val="0"/>
        <w:autoSpaceDN w:val="0"/>
        <w:adjustRightInd w:val="0"/>
        <w:spacing w:after="0" w:line="240" w:lineRule="auto"/>
        <w:ind w:left="567" w:hanging="283"/>
        <w:rPr>
          <w:rFonts w:cs="Calibri"/>
        </w:rPr>
      </w:pPr>
      <w:r w:rsidRPr="00123598">
        <w:rPr>
          <w:rFonts w:cs="Calibri"/>
        </w:rPr>
        <w:t xml:space="preserve">zobowiązuje się do poddania kontroli realizacji jakości świadczonych usług przeprowadzanej przez upoważnionych pracowników </w:t>
      </w:r>
      <w:r w:rsidRPr="00123598">
        <w:rPr>
          <w:rFonts w:cs="Calibri"/>
          <w:b/>
          <w:bCs/>
        </w:rPr>
        <w:t>Zamawiającego</w:t>
      </w:r>
      <w:r w:rsidRPr="00123598">
        <w:rPr>
          <w:rFonts w:cs="Calibri"/>
        </w:rPr>
        <w:t xml:space="preserve"> w miejscu realizacji usługi, </w:t>
      </w:r>
    </w:p>
    <w:p w14:paraId="25090726" w14:textId="77777777" w:rsidR="002D6050" w:rsidRPr="00123598" w:rsidRDefault="002D6050" w:rsidP="001D6E36">
      <w:pPr>
        <w:pStyle w:val="Akapitzlist"/>
        <w:numPr>
          <w:ilvl w:val="2"/>
          <w:numId w:val="40"/>
        </w:numPr>
        <w:autoSpaceDE w:val="0"/>
        <w:autoSpaceDN w:val="0"/>
        <w:adjustRightInd w:val="0"/>
        <w:spacing w:after="0" w:line="240" w:lineRule="auto"/>
        <w:ind w:left="567" w:hanging="283"/>
        <w:rPr>
          <w:rFonts w:cs="Calibri"/>
        </w:rPr>
      </w:pPr>
      <w:r w:rsidRPr="00123598">
        <w:rPr>
          <w:rFonts w:cs="Calibri"/>
        </w:rPr>
        <w:t xml:space="preserve">w celu umożliwienia przeprowadzenia kontroli udostępni pomieszczenie i sprzęt dla kontrolujących, </w:t>
      </w:r>
    </w:p>
    <w:p w14:paraId="6663FD51" w14:textId="77777777" w:rsidR="002D6050" w:rsidRPr="00123598" w:rsidRDefault="002D6050" w:rsidP="001D6E36">
      <w:pPr>
        <w:pStyle w:val="Akapitzlist"/>
        <w:numPr>
          <w:ilvl w:val="2"/>
          <w:numId w:val="40"/>
        </w:numPr>
        <w:autoSpaceDE w:val="0"/>
        <w:autoSpaceDN w:val="0"/>
        <w:adjustRightInd w:val="0"/>
        <w:spacing w:after="0" w:line="240" w:lineRule="auto"/>
        <w:ind w:left="567" w:hanging="283"/>
        <w:rPr>
          <w:rFonts w:cs="Calibri"/>
        </w:rPr>
      </w:pPr>
      <w:r w:rsidRPr="00123598">
        <w:rPr>
          <w:rFonts w:cs="Calibri"/>
        </w:rPr>
        <w:t xml:space="preserve">zobowiązuje się do przedłożenia wszelkich dokumentów dotyczących realizacji umowy oraz do umożliwienia przeprowadzenia oględzin w miejscu realizacji umowy, </w:t>
      </w:r>
    </w:p>
    <w:p w14:paraId="24F9F554" w14:textId="77777777" w:rsidR="002D6050" w:rsidRPr="00123598" w:rsidRDefault="002D6050" w:rsidP="001D6E36">
      <w:pPr>
        <w:pStyle w:val="Akapitzlist"/>
        <w:numPr>
          <w:ilvl w:val="2"/>
          <w:numId w:val="40"/>
        </w:numPr>
        <w:autoSpaceDE w:val="0"/>
        <w:autoSpaceDN w:val="0"/>
        <w:adjustRightInd w:val="0"/>
        <w:spacing w:after="0" w:line="240" w:lineRule="auto"/>
        <w:ind w:left="567" w:hanging="283"/>
        <w:rPr>
          <w:rFonts w:cs="Calibri"/>
        </w:rPr>
      </w:pPr>
      <w:r w:rsidRPr="00123598">
        <w:rPr>
          <w:rFonts w:cs="Calibri"/>
        </w:rPr>
        <w:t xml:space="preserve">w miejscu wyznaczonym przez </w:t>
      </w:r>
      <w:r w:rsidRPr="00123598">
        <w:rPr>
          <w:rFonts w:cs="Calibri"/>
          <w:b/>
          <w:bCs/>
        </w:rPr>
        <w:t>Zamawiającego</w:t>
      </w:r>
      <w:r w:rsidRPr="00123598">
        <w:rPr>
          <w:rFonts w:cs="Calibri"/>
        </w:rPr>
        <w:t xml:space="preserve">, </w:t>
      </w:r>
      <w:r w:rsidRPr="00123598">
        <w:rPr>
          <w:rFonts w:cs="Calibri"/>
          <w:b/>
          <w:bCs/>
        </w:rPr>
        <w:t>Wykonawca</w:t>
      </w:r>
      <w:r w:rsidRPr="00123598">
        <w:rPr>
          <w:rFonts w:cs="Calibri"/>
        </w:rPr>
        <w:t xml:space="preserve"> zobowiązuje się przedłożyć kontrolującym wszelkie dokumenty dotyczące realizacji umowy oraz złożyć pisemne wyjaśnienia, </w:t>
      </w:r>
    </w:p>
    <w:p w14:paraId="24455662" w14:textId="77777777" w:rsidR="002D6050" w:rsidRPr="00123598" w:rsidRDefault="002D6050" w:rsidP="001D6E36">
      <w:pPr>
        <w:pStyle w:val="Akapitzlist"/>
        <w:numPr>
          <w:ilvl w:val="2"/>
          <w:numId w:val="40"/>
        </w:numPr>
        <w:autoSpaceDE w:val="0"/>
        <w:autoSpaceDN w:val="0"/>
        <w:adjustRightInd w:val="0"/>
        <w:spacing w:after="0" w:line="240" w:lineRule="auto"/>
        <w:ind w:left="567" w:hanging="283"/>
        <w:rPr>
          <w:rFonts w:cs="Calibri"/>
        </w:rPr>
      </w:pPr>
      <w:r w:rsidRPr="00123598">
        <w:rPr>
          <w:rFonts w:cs="Calibri"/>
          <w:b/>
          <w:bCs/>
        </w:rPr>
        <w:t>Wykonawca</w:t>
      </w:r>
      <w:r w:rsidRPr="00123598">
        <w:rPr>
          <w:rFonts w:cs="Calibri"/>
        </w:rPr>
        <w:t xml:space="preserve"> zobowiązuje się do udzielania ustnie lub na piśmie, w zależności od żądania kontrolującego i w terminie przez niego określonym, wyjaśnień i informacji dotyczących realizacji umowy, w tym świadczonych usług.</w:t>
      </w:r>
    </w:p>
    <w:p w14:paraId="130FB04A" w14:textId="77777777" w:rsidR="002D6050" w:rsidRPr="00123598" w:rsidRDefault="002D6050" w:rsidP="00123598">
      <w:pPr>
        <w:jc w:val="center"/>
        <w:rPr>
          <w:rFonts w:ascii="Calibri" w:hAnsi="Calibri" w:cs="Calibri"/>
          <w:b/>
          <w:sz w:val="22"/>
          <w:szCs w:val="22"/>
        </w:rPr>
      </w:pPr>
    </w:p>
    <w:p w14:paraId="5BEAD3AF" w14:textId="220F9719" w:rsidR="002D6050" w:rsidRPr="00123598" w:rsidRDefault="002D6050" w:rsidP="00123598">
      <w:pPr>
        <w:jc w:val="center"/>
        <w:rPr>
          <w:rFonts w:ascii="Calibri" w:hAnsi="Calibri" w:cs="Calibri"/>
          <w:sz w:val="22"/>
          <w:szCs w:val="22"/>
        </w:rPr>
      </w:pPr>
      <w:r w:rsidRPr="00123598">
        <w:rPr>
          <w:rFonts w:ascii="Calibri" w:hAnsi="Calibri" w:cs="Calibri"/>
          <w:b/>
          <w:sz w:val="22"/>
          <w:szCs w:val="22"/>
        </w:rPr>
        <w:t xml:space="preserve">§ </w:t>
      </w:r>
      <w:r w:rsidR="00426B71" w:rsidRPr="00123598">
        <w:rPr>
          <w:rFonts w:ascii="Calibri" w:hAnsi="Calibri" w:cs="Calibri"/>
          <w:b/>
          <w:sz w:val="22"/>
          <w:szCs w:val="22"/>
        </w:rPr>
        <w:t>8*</w:t>
      </w:r>
      <w:r w:rsidRPr="00123598">
        <w:rPr>
          <w:rFonts w:ascii="Calibri" w:hAnsi="Calibri" w:cs="Calibri"/>
          <w:b/>
          <w:sz w:val="22"/>
          <w:szCs w:val="22"/>
        </w:rPr>
        <w:t>.</w:t>
      </w:r>
    </w:p>
    <w:p w14:paraId="5AC7C161" w14:textId="77777777" w:rsidR="002D6050" w:rsidRPr="00123598" w:rsidRDefault="002D6050" w:rsidP="00123598">
      <w:pPr>
        <w:rPr>
          <w:rFonts w:ascii="Calibri" w:hAnsi="Calibri" w:cs="Calibri"/>
          <w:sz w:val="22"/>
          <w:szCs w:val="22"/>
        </w:rPr>
      </w:pPr>
      <w:proofErr w:type="gramStart"/>
      <w:r w:rsidRPr="00123598">
        <w:rPr>
          <w:rFonts w:ascii="Calibri" w:hAnsi="Calibri" w:cs="Calibri"/>
          <w:b/>
          <w:sz w:val="22"/>
          <w:szCs w:val="22"/>
        </w:rPr>
        <w:t xml:space="preserve">Wykonawca </w:t>
      </w:r>
      <w:r w:rsidRPr="00123598">
        <w:rPr>
          <w:rFonts w:ascii="Calibri" w:hAnsi="Calibri" w:cs="Calibri"/>
          <w:sz w:val="22"/>
          <w:szCs w:val="22"/>
        </w:rPr>
        <w:t xml:space="preserve"> zobowiązuje</w:t>
      </w:r>
      <w:proofErr w:type="gramEnd"/>
      <w:r w:rsidRPr="00123598">
        <w:rPr>
          <w:rFonts w:ascii="Calibri" w:hAnsi="Calibri" w:cs="Calibri"/>
          <w:sz w:val="22"/>
          <w:szCs w:val="22"/>
        </w:rPr>
        <w:t xml:space="preserve"> się do:</w:t>
      </w:r>
    </w:p>
    <w:p w14:paraId="3C529A27" w14:textId="617A957F" w:rsidR="002D6050" w:rsidRPr="00123598" w:rsidRDefault="002D6050" w:rsidP="00123598">
      <w:pPr>
        <w:numPr>
          <w:ilvl w:val="0"/>
          <w:numId w:val="21"/>
        </w:numPr>
        <w:ind w:hanging="436"/>
        <w:rPr>
          <w:rFonts w:ascii="Calibri" w:hAnsi="Calibri" w:cs="Calibri"/>
          <w:bCs/>
          <w:sz w:val="22"/>
          <w:szCs w:val="22"/>
        </w:rPr>
      </w:pPr>
      <w:r w:rsidRPr="00123598">
        <w:rPr>
          <w:rFonts w:ascii="Calibri" w:hAnsi="Calibri" w:cs="Calibri"/>
          <w:bCs/>
          <w:sz w:val="22"/>
          <w:szCs w:val="22"/>
        </w:rPr>
        <w:t>prowadzenia rejestru osób korzystających z pomocy placówki skierowanych przez MOPS wraz z oświadczeniami o zapoznaniu się Świadczeniobiorcy i przestrzeganiu przez Niego regulaminu placówk</w:t>
      </w:r>
      <w:r w:rsidR="002D553E" w:rsidRPr="00123598">
        <w:rPr>
          <w:rFonts w:ascii="Calibri" w:hAnsi="Calibri" w:cs="Calibri"/>
          <w:bCs/>
          <w:sz w:val="22"/>
          <w:szCs w:val="22"/>
        </w:rPr>
        <w:t>i</w:t>
      </w:r>
      <w:r w:rsidRPr="00123598">
        <w:rPr>
          <w:rFonts w:ascii="Calibri" w:hAnsi="Calibri" w:cs="Calibri"/>
          <w:bCs/>
          <w:sz w:val="22"/>
          <w:szCs w:val="22"/>
        </w:rPr>
        <w:t>,</w:t>
      </w:r>
    </w:p>
    <w:p w14:paraId="47F0A3EF" w14:textId="77777777" w:rsidR="002D6050" w:rsidRPr="00123598" w:rsidRDefault="002D6050" w:rsidP="00123598">
      <w:pPr>
        <w:numPr>
          <w:ilvl w:val="0"/>
          <w:numId w:val="21"/>
        </w:numPr>
        <w:ind w:hanging="436"/>
        <w:rPr>
          <w:rFonts w:ascii="Calibri" w:hAnsi="Calibri" w:cs="Calibri"/>
          <w:bCs/>
          <w:sz w:val="22"/>
          <w:szCs w:val="22"/>
        </w:rPr>
      </w:pPr>
      <w:r w:rsidRPr="00123598">
        <w:rPr>
          <w:rFonts w:ascii="Calibri" w:hAnsi="Calibri" w:cs="Calibri"/>
          <w:bCs/>
          <w:sz w:val="22"/>
          <w:szCs w:val="22"/>
        </w:rPr>
        <w:t>prowadzenia dokumentacji dotyczącej przebywających Świadczeniobiorców umożliwiającą ich identyfikację oraz dokumentację działalności placówki w postaci, w szczególności w postaci list obecności Świadczeniobiorców, indywidualnej dokumentacji Świadczeniobiorcy zawierającej w szczególności: /oświadczenie o zapoznaniu się z regulaminem placówki i deklaracją jego przestrzegania, opis podejmowanych działań ze Świadczeniobiorcą i na Jego rzecz i wszystkie inne istotne informacje dot. sytuacji Świadczeniobiorcy mające znaczenie i wpływ na uzyskanie samodzielności życiowej,</w:t>
      </w:r>
    </w:p>
    <w:p w14:paraId="75CDD286" w14:textId="74C830D6" w:rsidR="002D6050" w:rsidRPr="00123598" w:rsidRDefault="002D6050" w:rsidP="00123598">
      <w:pPr>
        <w:numPr>
          <w:ilvl w:val="0"/>
          <w:numId w:val="21"/>
        </w:numPr>
        <w:ind w:hanging="436"/>
        <w:rPr>
          <w:rFonts w:ascii="Calibri" w:hAnsi="Calibri" w:cs="Calibri"/>
          <w:bCs/>
          <w:sz w:val="22"/>
          <w:szCs w:val="22"/>
        </w:rPr>
      </w:pPr>
      <w:r w:rsidRPr="00123598">
        <w:rPr>
          <w:rFonts w:ascii="Calibri" w:hAnsi="Calibri" w:cs="Calibri"/>
          <w:bCs/>
          <w:sz w:val="22"/>
          <w:szCs w:val="22"/>
        </w:rPr>
        <w:t xml:space="preserve">przyjęcia osób bezdomnych, posiadających decyzję administracyjną/skierowanie z MOPS, </w:t>
      </w:r>
    </w:p>
    <w:p w14:paraId="7412628D" w14:textId="77777777" w:rsidR="002D6050" w:rsidRPr="00123598" w:rsidRDefault="002D6050" w:rsidP="00123598">
      <w:pPr>
        <w:numPr>
          <w:ilvl w:val="0"/>
          <w:numId w:val="21"/>
        </w:numPr>
        <w:ind w:hanging="436"/>
        <w:rPr>
          <w:rFonts w:ascii="Calibri" w:hAnsi="Calibri" w:cs="Calibri"/>
          <w:bCs/>
          <w:sz w:val="22"/>
          <w:szCs w:val="22"/>
        </w:rPr>
      </w:pPr>
      <w:r w:rsidRPr="00123598">
        <w:rPr>
          <w:rFonts w:ascii="Calibri" w:hAnsi="Calibri" w:cs="Calibri"/>
          <w:bCs/>
          <w:sz w:val="22"/>
          <w:szCs w:val="22"/>
        </w:rPr>
        <w:t>w zakresie prowadzenia pracy socjalnej, w tym:</w:t>
      </w:r>
    </w:p>
    <w:p w14:paraId="005BAF71"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t xml:space="preserve">motywowania osób bezdomnych, u których występuje problem uzależnienia, do podjęcia terapii odwykowej i jej kontynuowania, </w:t>
      </w:r>
    </w:p>
    <w:p w14:paraId="58662B09"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t xml:space="preserve">motywowania do podjęcia lub kontynuacji leczenia somatycznego lub psychiatrycznego, </w:t>
      </w:r>
      <w:r w:rsidRPr="00123598">
        <w:rPr>
          <w:rFonts w:cs="Calibri"/>
          <w:bCs/>
        </w:rPr>
        <w:t>a także w miarę możliwości sprawdzanie stosowania zaleceń lekarskich,</w:t>
      </w:r>
    </w:p>
    <w:p w14:paraId="628DDFD2"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bCs/>
        </w:rPr>
        <w:t>wspierania osób bezdomnych w sprawach dotyczących unormowania ich sytuacji rodzinnej, wzmacniania w aktywności społecznej, wychodzeniu z bezdomności i uzyskiwaniu samodzielności życiowej,</w:t>
      </w:r>
    </w:p>
    <w:p w14:paraId="77D0648F"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t>zapewniania dostępu do informacji dot. różnych form pomocy w tym między innymi prawnej, medycznej, mieszkaniowej,</w:t>
      </w:r>
    </w:p>
    <w:p w14:paraId="10AECA06"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t xml:space="preserve"> pomagania Świadczeniobiorcom w wypełnianiu i składaniu wszelkich dokumentów dotyczących realizowanego planu pracy lub kontraktu socjalnego tj. dowód osobisty, dokumenty do ZUS, orzeczenie o stopniu niepełnosprawności, lokal socjalny, świadczenia rodzinne, </w:t>
      </w:r>
    </w:p>
    <w:p w14:paraId="1C88F643"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b/>
          <w:color w:val="FF0000"/>
        </w:rPr>
      </w:pPr>
      <w:bookmarkStart w:id="8" w:name="_Hlk105564695"/>
      <w:r w:rsidRPr="00123598">
        <w:rPr>
          <w:rFonts w:cs="Calibri"/>
          <w:color w:val="000000"/>
        </w:rPr>
        <w:t xml:space="preserve">w przypadku, gdy okoliczności dotyczące danego Świadczeniobiorcy, wskazują, że pomimo upływu okresu korzystania ze schronienia określonego decyzją*/skierowaniem* </w:t>
      </w:r>
      <w:r w:rsidRPr="00123598">
        <w:rPr>
          <w:rFonts w:cs="Calibri"/>
          <w:b/>
          <w:color w:val="000000"/>
        </w:rPr>
        <w:t>Zamawiającego</w:t>
      </w:r>
      <w:r w:rsidRPr="00123598">
        <w:rPr>
          <w:rFonts w:cs="Calibri"/>
          <w:color w:val="000000"/>
        </w:rPr>
        <w:t xml:space="preserve">, nadal wymaga pomocy w tej formie - pomagania Świadczeniobiorcom </w:t>
      </w:r>
      <w:r w:rsidRPr="00123598">
        <w:rPr>
          <w:rFonts w:cs="Calibri"/>
          <w:b/>
          <w:color w:val="FF0000"/>
          <w:u w:val="single"/>
        </w:rPr>
        <w:t>z odpowiednim wyprzedzeniem czasowym</w:t>
      </w:r>
      <w:r w:rsidRPr="00123598">
        <w:rPr>
          <w:rFonts w:cs="Calibri"/>
          <w:b/>
          <w:color w:val="FF0000"/>
        </w:rPr>
        <w:t xml:space="preserve"> w wypełnianiu i składaniu wszelkich dokumentów o schronienie na kolejny okres, mając na względzie czas na przeprowadzenie przez Zamawiającego postępowania administracyjnego o świadczenie z pomocy społecznej – schronienie zgodnie z ustawą o pomocy społecznej (Zamawiający zastrzega, że nie opłaca pobyt</w:t>
      </w:r>
      <w:r w:rsidR="002D553E" w:rsidRPr="00123598">
        <w:rPr>
          <w:rFonts w:cs="Calibri"/>
          <w:b/>
          <w:color w:val="FF0000"/>
        </w:rPr>
        <w:t>u osoby bezdomnej w schronisku</w:t>
      </w:r>
      <w:r w:rsidRPr="00123598">
        <w:rPr>
          <w:rFonts w:cs="Calibri"/>
          <w:b/>
          <w:color w:val="FF0000"/>
        </w:rPr>
        <w:t xml:space="preserve"> za okres nieobjęty skierowaniem lub decyzją administracyjną Zamawiającego).</w:t>
      </w:r>
    </w:p>
    <w:bookmarkEnd w:id="8"/>
    <w:p w14:paraId="4D5C3704" w14:textId="7777777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lastRenderedPageBreak/>
        <w:t>motywowania Świadczeniobiorców do podejmowania pracy zarobkowej oraz zwiększania swoich kwalifikacji zawodowych, do podejmowania wszelkiej aktywności zawodowej, jak również uczestnictwa w różnego rodzaju kursach, szkoleniach i innych formach aktywności społecznej i zawodowej,</w:t>
      </w:r>
    </w:p>
    <w:p w14:paraId="65B763A6" w14:textId="69A8A307"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123598">
        <w:rPr>
          <w:rFonts w:cs="Calibri"/>
          <w:color w:val="000000"/>
        </w:rPr>
        <w:t>wspierania Świadczeniobiorcy w realizacji</w:t>
      </w:r>
      <w:r w:rsidRPr="00123598">
        <w:rPr>
          <w:rFonts w:cs="Calibri"/>
          <w:bCs/>
        </w:rPr>
        <w:t xml:space="preserve"> kontraktów socjalnych, planów pracy, programów wychodzenia z bezdomności lub projektów socjalnych lub innych rodzajów współpracy ze Świadczeniobiorcą – realizacja będzie monitorowana </w:t>
      </w:r>
      <w:bookmarkStart w:id="9" w:name="_Hlk105564809"/>
      <w:r w:rsidRPr="00123598">
        <w:rPr>
          <w:rFonts w:cs="Calibri"/>
          <w:bCs/>
        </w:rPr>
        <w:t>na bieżąco przy współpracy pracownika socjalnego MOPS</w:t>
      </w:r>
      <w:r w:rsidR="004206F2">
        <w:rPr>
          <w:rFonts w:cs="Calibri"/>
          <w:bCs/>
        </w:rPr>
        <w:t xml:space="preserve"> Rumia,</w:t>
      </w:r>
      <w:r w:rsidRPr="00123598">
        <w:rPr>
          <w:rFonts w:cs="Calibri"/>
          <w:bCs/>
        </w:rPr>
        <w:t xml:space="preserve"> pracownika socjalnego </w:t>
      </w:r>
      <w:proofErr w:type="spellStart"/>
      <w:r w:rsidRPr="00123598">
        <w:rPr>
          <w:rFonts w:cs="Calibri"/>
          <w:bCs/>
        </w:rPr>
        <w:t>OPSu</w:t>
      </w:r>
      <w:proofErr w:type="spellEnd"/>
      <w:r w:rsidRPr="00123598">
        <w:rPr>
          <w:rFonts w:cs="Calibri"/>
          <w:bCs/>
        </w:rPr>
        <w:t xml:space="preserve">/centrum usług społecznych, na </w:t>
      </w:r>
      <w:proofErr w:type="gramStart"/>
      <w:r w:rsidRPr="00123598">
        <w:rPr>
          <w:rFonts w:cs="Calibri"/>
          <w:bCs/>
        </w:rPr>
        <w:t>terenie</w:t>
      </w:r>
      <w:proofErr w:type="gramEnd"/>
      <w:r w:rsidRPr="00123598">
        <w:rPr>
          <w:rFonts w:cs="Calibri"/>
          <w:bCs/>
        </w:rPr>
        <w:t xml:space="preserve"> którego jest schronienie, z pracownikiem socjalnym schroniska</w:t>
      </w:r>
      <w:bookmarkEnd w:id="9"/>
      <w:r w:rsidRPr="00123598">
        <w:rPr>
          <w:rFonts w:cs="Calibri"/>
          <w:bCs/>
        </w:rPr>
        <w:t>.</w:t>
      </w:r>
    </w:p>
    <w:p w14:paraId="4776D748" w14:textId="0DEAC9DE" w:rsidR="002D6050" w:rsidRPr="00123598" w:rsidRDefault="002D6050" w:rsidP="001D6E36">
      <w:pPr>
        <w:pStyle w:val="Akapitzlist"/>
        <w:numPr>
          <w:ilvl w:val="0"/>
          <w:numId w:val="22"/>
        </w:numPr>
        <w:autoSpaceDE w:val="0"/>
        <w:autoSpaceDN w:val="0"/>
        <w:adjustRightInd w:val="0"/>
        <w:spacing w:after="18" w:line="240" w:lineRule="auto"/>
        <w:ind w:left="993" w:hanging="284"/>
        <w:rPr>
          <w:rFonts w:cs="Calibri"/>
          <w:color w:val="000000"/>
        </w:rPr>
      </w:pPr>
      <w:r w:rsidRPr="004206F2">
        <w:rPr>
          <w:rFonts w:cs="Calibri"/>
          <w:b/>
          <w:bCs/>
          <w:color w:val="000000"/>
        </w:rPr>
        <w:t>Wykonawca</w:t>
      </w:r>
      <w:r w:rsidRPr="00123598">
        <w:rPr>
          <w:rFonts w:cs="Calibri"/>
          <w:color w:val="000000"/>
        </w:rPr>
        <w:t xml:space="preserve"> zapewnia bieżący kontakt między pracownikiem socjalnym schroniska, a pracownikiem MOPS </w:t>
      </w:r>
      <w:r w:rsidR="004206F2">
        <w:rPr>
          <w:rFonts w:cs="Calibri"/>
          <w:color w:val="000000"/>
        </w:rPr>
        <w:t xml:space="preserve">Rumia </w:t>
      </w:r>
      <w:r w:rsidRPr="00123598">
        <w:rPr>
          <w:rFonts w:cs="Calibri"/>
          <w:color w:val="000000"/>
        </w:rPr>
        <w:t xml:space="preserve">w godzinach </w:t>
      </w:r>
      <w:r w:rsidR="00C8356B" w:rsidRPr="00123598">
        <w:rPr>
          <w:rFonts w:cs="Calibri"/>
          <w:color w:val="000000"/>
        </w:rPr>
        <w:t>………………….</w:t>
      </w:r>
      <w:r w:rsidRPr="00123598">
        <w:rPr>
          <w:rFonts w:cs="Calibri"/>
          <w:color w:val="000000"/>
        </w:rPr>
        <w:t xml:space="preserve"> od </w:t>
      </w:r>
      <w:r w:rsidR="00C8356B" w:rsidRPr="00123598">
        <w:rPr>
          <w:rFonts w:cs="Calibri"/>
          <w:color w:val="000000"/>
        </w:rPr>
        <w:t>…………………do ………</w:t>
      </w:r>
      <w:proofErr w:type="gramStart"/>
      <w:r w:rsidR="00C8356B" w:rsidRPr="00123598">
        <w:rPr>
          <w:rFonts w:cs="Calibri"/>
          <w:color w:val="000000"/>
        </w:rPr>
        <w:t>…….</w:t>
      </w:r>
      <w:proofErr w:type="gramEnd"/>
      <w:r w:rsidRPr="00123598">
        <w:rPr>
          <w:rFonts w:cs="Calibri"/>
          <w:color w:val="000000"/>
        </w:rPr>
        <w:t>. Bieżący kontakt, o którym mowa w niniejszym punkcie, musi umożliwiać podjęcie natychmiastowych działań w celu sprawdzenia, weryfikacji i przekazania informacji o aktualnej sytuacji danej osoby przebywającej w miejscu schronienia,</w:t>
      </w:r>
    </w:p>
    <w:p w14:paraId="352DC84A" w14:textId="77777777" w:rsidR="002D6050" w:rsidRPr="00123598" w:rsidRDefault="002D6050" w:rsidP="00123598">
      <w:pPr>
        <w:pStyle w:val="Akapitzlist"/>
        <w:numPr>
          <w:ilvl w:val="3"/>
          <w:numId w:val="57"/>
        </w:numPr>
        <w:autoSpaceDE w:val="0"/>
        <w:autoSpaceDN w:val="0"/>
        <w:adjustRightInd w:val="0"/>
        <w:spacing w:after="0" w:line="240" w:lineRule="auto"/>
        <w:ind w:left="851" w:hanging="425"/>
        <w:rPr>
          <w:rFonts w:cs="Calibri"/>
          <w:color w:val="000000"/>
        </w:rPr>
      </w:pPr>
      <w:bookmarkStart w:id="10" w:name="_Hlk105564985"/>
      <w:r w:rsidRPr="00123598">
        <w:rPr>
          <w:rFonts w:cs="Calibri"/>
          <w:color w:val="000000"/>
        </w:rPr>
        <w:t xml:space="preserve">w przypadku rodzinnego wywiadu środowiskowego lub jego każdej aktualizacji przeprowadzanej przez pracownika socjalnego </w:t>
      </w:r>
      <w:r w:rsidRPr="00123598">
        <w:rPr>
          <w:rFonts w:cs="Calibri"/>
          <w:b/>
          <w:color w:val="000000"/>
        </w:rPr>
        <w:t>Wykonawcy</w:t>
      </w:r>
      <w:r w:rsidRPr="00123598">
        <w:rPr>
          <w:rFonts w:cs="Calibri"/>
          <w:color w:val="000000"/>
        </w:rPr>
        <w:t xml:space="preserve">, rodzinny wywiad środowiskowy lub jego aktualizacja musi zawierać co najmniej </w:t>
      </w:r>
      <w:r w:rsidRPr="00123598">
        <w:rPr>
          <w:rFonts w:cs="Calibri"/>
          <w:b/>
          <w:bCs/>
          <w:color w:val="000000"/>
          <w:u w:val="single"/>
        </w:rPr>
        <w:t>(UWAGA! Rodzinny wywiad środowiskowy/jego aktualizacja nie ogranicza się jedynie do wypełnienia kwestionariusza)</w:t>
      </w:r>
      <w:r w:rsidRPr="00123598">
        <w:rPr>
          <w:rFonts w:cs="Calibri"/>
          <w:color w:val="000000"/>
        </w:rPr>
        <w:t xml:space="preserve">: </w:t>
      </w:r>
    </w:p>
    <w:p w14:paraId="38697E46"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dokładną informację o sytuacji rodzinnej ze wskazaniem: okresu pozostawania w bezdomności, ustalenia czy są krewni wstępni, zstępni (z podaniem dokładnych danych kontaktowych, w tym e-mail, nr telefonu) albo wskazaniem przyczyn niemożności podania adresu/danych kontaktowych lub dokładnego adresu i danych kontaktowych,</w:t>
      </w:r>
    </w:p>
    <w:p w14:paraId="421E1088"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dokładny adres do doręczeń/korespondencji, również na wypadek opuszczenia przez Świadczeniobiorcę miejsca schronienia,</w:t>
      </w:r>
    </w:p>
    <w:p w14:paraId="166D07BA" w14:textId="08FAE7DA"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 xml:space="preserve">pouczenie o tym, że w razie zaniedbania obowiązku powiadomienia pracownika socjalnego schroniska lub pracownika socjalnego MOPS lub pracownika socjalnego ośrodka pomocy społecznej/centrum usług społecznych, na </w:t>
      </w:r>
      <w:proofErr w:type="gramStart"/>
      <w:r w:rsidRPr="00123598">
        <w:rPr>
          <w:rFonts w:cs="Calibri"/>
          <w:color w:val="000000"/>
        </w:rPr>
        <w:t>terenie</w:t>
      </w:r>
      <w:proofErr w:type="gramEnd"/>
      <w:r w:rsidRPr="00123598">
        <w:rPr>
          <w:rFonts w:cs="Calibri"/>
          <w:color w:val="000000"/>
        </w:rPr>
        <w:t xml:space="preserve"> którego przebywa osoba bezdomna doręczenie pisma pod dotychczasowym adresem ma skutek prawny oraz art. 109 ustawy o pomocy społecznej [zmiana sytuacji Świadczeniobiorcy];</w:t>
      </w:r>
    </w:p>
    <w:p w14:paraId="6FCE27A2"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 xml:space="preserve">zweryfikowaną sytuację mieszkaniową pod kątem możliwości powrotu do ostatniego miejsca zamieszkania, pobytu, do ostatniego miejsca zameldowania na pobyt stały/czasowy, tytułu prawnego do nieruchomości (w tym gruntu i lokalu), także pod kątem prawa spadkowego, sytuacji rozwodu i separacji, ubiegania się o lokal z gminnego zasobu mieszkaniowego, a także w przypadku osoby bezdomnej zameldowaną na pobyt stały w lokalu, w którym nie ma możliwości zamieszkania, wskazanie przyczyn braku możliwości zamieszkania środowiska poprzez oświadczenie osoby bezdomnej, </w:t>
      </w:r>
    </w:p>
    <w:p w14:paraId="52D3737A" w14:textId="49F9BC8E"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ustalenie dokładnego dochodu Wnioskodawcy/Świadczeniobiorcy z miesiąca poprzedzającego złożenie wniosku (również z prac dorywczych)</w:t>
      </w:r>
      <w:r w:rsidR="004206F2">
        <w:rPr>
          <w:rFonts w:cs="Calibri"/>
          <w:color w:val="000000"/>
        </w:rPr>
        <w:t xml:space="preserve"> lub w przypadkach określonych w ustawie o pomocy społecznej – z miesiąca złożenia wniosku,</w:t>
      </w:r>
      <w:r w:rsidRPr="00123598">
        <w:rPr>
          <w:rFonts w:cs="Calibri"/>
          <w:color w:val="000000"/>
        </w:rPr>
        <w:t xml:space="preserve"> poprzez stosowną dokumentacją wymaganą przez ustawę o pomocy społecznej (art. 107 ust. 5b ustawy o pomocy społecznej)</w:t>
      </w:r>
      <w:r w:rsidR="004206F2">
        <w:rPr>
          <w:rFonts w:cs="Calibri"/>
          <w:color w:val="000000"/>
        </w:rPr>
        <w:t>,</w:t>
      </w:r>
    </w:p>
    <w:p w14:paraId="1501F274"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 xml:space="preserve">ustalenie aktualnej sytuacji zdrowotnej Wnioskodawcy/Świadczeniobiorcy np. czy Świadczeniobiorca posiada orzeczenie o stopniu niepełnosprawności, jaki to stopień, na jaki okres jest ważne, co jest przyczyną niepełnosprawności lub czy może o takie orzeczenie się ubiegać, </w:t>
      </w:r>
    </w:p>
    <w:p w14:paraId="06BF0B89"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ustalenie czy Wnioskodawca/Świadczeniobiorca predysponuje do podjęcia zatrudnienia, jeżeli tak, to jakie działania zostaną podjęte przez pracownika socjalnego schroniska i w jakim czasie a w przypadku aktualizacji – omówienie i analiza podejmowanych działań wspólnie ze Świadczeniobiorcą lub wskazanie przyczyn nierealizowania wspólnie ustalonych ze Świadczeniobiorcą ustaleń</w:t>
      </w:r>
    </w:p>
    <w:p w14:paraId="6A2A2D81" w14:textId="77777777" w:rsidR="002D6050" w:rsidRPr="00123598" w:rsidRDefault="002D6050" w:rsidP="001D6E36">
      <w:pPr>
        <w:pStyle w:val="Akapitzlist"/>
        <w:numPr>
          <w:ilvl w:val="0"/>
          <w:numId w:val="58"/>
        </w:numPr>
        <w:autoSpaceDE w:val="0"/>
        <w:autoSpaceDN w:val="0"/>
        <w:adjustRightInd w:val="0"/>
        <w:spacing w:after="0" w:line="240" w:lineRule="auto"/>
        <w:ind w:left="1134" w:hanging="283"/>
        <w:rPr>
          <w:rFonts w:cs="Calibri"/>
          <w:color w:val="000000"/>
        </w:rPr>
      </w:pPr>
      <w:r w:rsidRPr="00123598">
        <w:rPr>
          <w:rFonts w:cs="Calibri"/>
          <w:color w:val="000000"/>
        </w:rPr>
        <w:t xml:space="preserve">ustalenie przez </w:t>
      </w:r>
      <w:r w:rsidRPr="00123598">
        <w:rPr>
          <w:rFonts w:cs="Calibri"/>
          <w:b/>
          <w:color w:val="000000"/>
        </w:rPr>
        <w:t>Wykonawcę</w:t>
      </w:r>
      <w:r w:rsidRPr="00123598">
        <w:rPr>
          <w:rFonts w:cs="Calibri"/>
          <w:color w:val="000000"/>
        </w:rPr>
        <w:t xml:space="preserve"> czy Wnioskodawca/Świadczeniobiorca posiada prawo do ubezpieczenia zdrowotnego. Jeżeli tak, to ustalenie z jakiego tytułu.</w:t>
      </w:r>
    </w:p>
    <w:bookmarkEnd w:id="10"/>
    <w:p w14:paraId="6F20AA8B" w14:textId="746E1DE5"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lastRenderedPageBreak/>
        <w:t>niezwłocznego (</w:t>
      </w:r>
      <w:bookmarkStart w:id="11" w:name="_Hlk105565047"/>
      <w:r w:rsidRPr="00123598">
        <w:rPr>
          <w:rFonts w:cs="Calibri"/>
          <w:color w:val="000000"/>
        </w:rPr>
        <w:t xml:space="preserve">tzn. w tym samym lub następnym dniu roboczym) w formie elektronicznej poprzez </w:t>
      </w:r>
      <w:r w:rsidR="00794CD8" w:rsidRPr="00123598">
        <w:rPr>
          <w:rFonts w:cs="Calibri"/>
          <w:color w:val="000000"/>
        </w:rPr>
        <w:t xml:space="preserve">e-doręczenia lub </w:t>
      </w:r>
      <w:r w:rsidRPr="00123598">
        <w:rPr>
          <w:rFonts w:cs="Calibri"/>
          <w:color w:val="000000"/>
        </w:rPr>
        <w:t>profil zaufany ePUAP</w:t>
      </w:r>
      <w:r w:rsidR="009E3208" w:rsidRPr="00123598">
        <w:rPr>
          <w:rFonts w:cs="Calibri"/>
          <w:color w:val="000000"/>
        </w:rPr>
        <w:t xml:space="preserve"> </w:t>
      </w:r>
      <w:r w:rsidRPr="00123598">
        <w:rPr>
          <w:rFonts w:cs="Calibri"/>
          <w:color w:val="000000"/>
        </w:rPr>
        <w:t xml:space="preserve">lub zakodowanym emailem na adres e-mail podany przez </w:t>
      </w:r>
      <w:r w:rsidRPr="00123598">
        <w:rPr>
          <w:rFonts w:cs="Calibri"/>
          <w:b/>
          <w:color w:val="000000"/>
        </w:rPr>
        <w:t>Zamawiającego</w:t>
      </w:r>
      <w:r w:rsidRPr="00123598">
        <w:rPr>
          <w:rFonts w:cs="Calibri"/>
        </w:rPr>
        <w:t xml:space="preserve"> lub w ostateczności - telefonicznie (numer telefonu podany przez </w:t>
      </w:r>
      <w:r w:rsidRPr="00123598">
        <w:rPr>
          <w:rFonts w:cs="Calibri"/>
          <w:b/>
        </w:rPr>
        <w:t>Za</w:t>
      </w:r>
      <w:r w:rsidRPr="00123598">
        <w:rPr>
          <w:rFonts w:cs="Calibri"/>
          <w:b/>
          <w:color w:val="000000"/>
        </w:rPr>
        <w:t>mawiającego</w:t>
      </w:r>
      <w:r w:rsidRPr="00123598">
        <w:rPr>
          <w:rFonts w:cs="Calibri"/>
          <w:color w:val="000000"/>
        </w:rPr>
        <w:t>) informowania, o każdym skreśleniu, usunięciu osoby skierowanej ze schronienia, dobrowolnym opuszczeniu przez Nią placówki, pobycie na przepustce, w szpitalu, areszcie;</w:t>
      </w:r>
    </w:p>
    <w:p w14:paraId="533B79ED"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bookmarkStart w:id="12" w:name="_Hlk105565152"/>
      <w:bookmarkEnd w:id="11"/>
      <w:r w:rsidRPr="00123598">
        <w:rPr>
          <w:rFonts w:cs="Calibri"/>
          <w:color w:val="000000"/>
        </w:rPr>
        <w:t xml:space="preserve">w przypadkach, o których mowa w pkt </w:t>
      </w:r>
      <w:r w:rsidR="00D221C9" w:rsidRPr="00123598">
        <w:rPr>
          <w:rFonts w:cs="Calibri"/>
          <w:color w:val="000000"/>
        </w:rPr>
        <w:t>5</w:t>
      </w:r>
      <w:r w:rsidRPr="00123598">
        <w:rPr>
          <w:rFonts w:cs="Calibri"/>
          <w:color w:val="000000"/>
        </w:rPr>
        <w:t xml:space="preserve"> niniejszego ustępu do pobrania oświadczenia od Świadczeniobiorcy - o Jego miejscu pobytu lub adresu do korespondencji (albo wskazanie przyczyn niemożności wskazania ww. danych) oraz opisane okoliczności i powodów opuszczenia placówki przez Świadczeniobiorcę,</w:t>
      </w:r>
    </w:p>
    <w:bookmarkEnd w:id="12"/>
    <w:p w14:paraId="2BC15470"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b/>
          <w:bCs/>
          <w:color w:val="000000"/>
        </w:rPr>
        <w:t>Wykonawca</w:t>
      </w:r>
      <w:r w:rsidRPr="00123598">
        <w:rPr>
          <w:rFonts w:cs="Calibri"/>
          <w:color w:val="000000"/>
        </w:rPr>
        <w:t xml:space="preserve"> ma prawo do wykazywania osoby bezdomnej na liście obecności w przypadku usprawiedliwionych nieobecności trwających nie dłużej niż 2 dni,</w:t>
      </w:r>
    </w:p>
    <w:p w14:paraId="32D11046" w14:textId="6224193D"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bCs/>
        </w:rPr>
        <w:t xml:space="preserve">niezwłocznego informowania w formie ustalonej z </w:t>
      </w:r>
      <w:r w:rsidRPr="00123598">
        <w:rPr>
          <w:rFonts w:cs="Calibri"/>
          <w:b/>
          <w:bCs/>
        </w:rPr>
        <w:t>Zamawiającym</w:t>
      </w:r>
      <w:r w:rsidRPr="00123598">
        <w:rPr>
          <w:rFonts w:cs="Calibri"/>
          <w:bCs/>
        </w:rPr>
        <w:t xml:space="preserve"> z pierwszeństwem drogi </w:t>
      </w:r>
      <w:r w:rsidR="00794CD8" w:rsidRPr="00123598">
        <w:rPr>
          <w:rFonts w:cs="Calibri"/>
          <w:bCs/>
        </w:rPr>
        <w:t xml:space="preserve">e-doręczeń lub </w:t>
      </w:r>
      <w:r w:rsidRPr="00123598">
        <w:rPr>
          <w:rFonts w:cs="Calibri"/>
          <w:bCs/>
        </w:rPr>
        <w:t>elektronicznej ePUAP lub tradycyjnej (na piśmie za pośrednictwem operatora pocztowego) lub e-mailem o marnotrawieniu środków przez Świadczeniobiorcę, zachowaniu naruszającym regulamin placówki z dokładnym opisem tego naruszenia w terminie maksymalnie do 3 dni roboczych (bez sobót i dni ustawowo wolnych od pracy) od zaistniałego zdarzenia,</w:t>
      </w:r>
    </w:p>
    <w:p w14:paraId="196A2121" w14:textId="4644B14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 xml:space="preserve">zapewnienia posiłku/ jednego gorącego posiłku bądź </w:t>
      </w:r>
      <w:r w:rsidR="00CA18F7" w:rsidRPr="00123598">
        <w:rPr>
          <w:rFonts w:cs="Calibri"/>
          <w:color w:val="000000"/>
        </w:rPr>
        <w:t xml:space="preserve">do </w:t>
      </w:r>
      <w:r w:rsidRPr="00123598">
        <w:rPr>
          <w:rFonts w:cs="Calibri"/>
          <w:color w:val="000000"/>
        </w:rPr>
        <w:t xml:space="preserve">trzech posiłków w tym jednego gorącego zgodnie </w:t>
      </w:r>
      <w:r w:rsidR="00CC39C8" w:rsidRPr="00123598">
        <w:rPr>
          <w:rFonts w:cs="Calibri"/>
          <w:color w:val="000000"/>
        </w:rPr>
        <w:t>z decyzją/</w:t>
      </w:r>
      <w:r w:rsidRPr="00123598">
        <w:rPr>
          <w:rFonts w:cs="Calibri"/>
          <w:color w:val="000000"/>
        </w:rPr>
        <w:t xml:space="preserve">ze skierowaniem MOPS, </w:t>
      </w:r>
    </w:p>
    <w:p w14:paraId="17859E59"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w miarę możliwości – zapewnienia zmiany odzieży w punkcie jej wymiany na czystą oraz umożliwienia wyprania brudnej,</w:t>
      </w:r>
    </w:p>
    <w:p w14:paraId="7C186803"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 xml:space="preserve">zapewnienia podstawowych środków higieny osobistej w ilości umożliwiającej utrzymywanie czystości, szczególnie osobom pozbawionym dochodu, </w:t>
      </w:r>
    </w:p>
    <w:p w14:paraId="4F5B3752"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w przypadku epidemii/stanu zagrożenia epidemicznego zapewnienia środków ochrony osobistej stosownie do obowiązujących przepisów,</w:t>
      </w:r>
    </w:p>
    <w:p w14:paraId="796624EB" w14:textId="77777777"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rPr>
        <w:t xml:space="preserve">zapewnienia pomocy mieszkańcom placówki w sytuacjach zagrażających życiu lub zdrowiu, poprzez umożliwienie pierwszego kontaktu z lekarzem lub placówkami ochrony zdrowia </w:t>
      </w:r>
      <w:r w:rsidRPr="00123598">
        <w:rPr>
          <w:rFonts w:cs="Calibri"/>
          <w:bCs/>
        </w:rPr>
        <w:t>lub wezwanie pogotowia ratunkowego,</w:t>
      </w:r>
    </w:p>
    <w:p w14:paraId="5EA34D4C" w14:textId="51EBA61E"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stałej współpracy z MOPS</w:t>
      </w:r>
      <w:r w:rsidR="005F1960">
        <w:rPr>
          <w:rFonts w:cs="Calibri"/>
          <w:color w:val="000000"/>
        </w:rPr>
        <w:t xml:space="preserve"> Rumia</w:t>
      </w:r>
      <w:r w:rsidRPr="00123598">
        <w:rPr>
          <w:rFonts w:cs="Calibri"/>
          <w:color w:val="000000"/>
        </w:rPr>
        <w:t xml:space="preserve">, </w:t>
      </w:r>
      <w:bookmarkStart w:id="13" w:name="_Hlk105565309"/>
      <w:r w:rsidRPr="00123598">
        <w:rPr>
          <w:rFonts w:cs="Calibri"/>
          <w:color w:val="000000"/>
        </w:rPr>
        <w:t>OPS-em/centrum usług społecznych</w:t>
      </w:r>
      <w:r w:rsidR="005F1960">
        <w:rPr>
          <w:rFonts w:cs="Calibri"/>
          <w:color w:val="000000"/>
        </w:rPr>
        <w:t>,</w:t>
      </w:r>
      <w:r w:rsidRPr="00123598">
        <w:rPr>
          <w:rFonts w:cs="Calibri"/>
          <w:color w:val="000000"/>
        </w:rPr>
        <w:t xml:space="preserve"> na </w:t>
      </w:r>
      <w:proofErr w:type="gramStart"/>
      <w:r w:rsidRPr="00123598">
        <w:rPr>
          <w:rFonts w:cs="Calibri"/>
          <w:color w:val="000000"/>
        </w:rPr>
        <w:t>terenie</w:t>
      </w:r>
      <w:proofErr w:type="gramEnd"/>
      <w:r w:rsidRPr="00123598">
        <w:rPr>
          <w:rFonts w:cs="Calibri"/>
          <w:color w:val="000000"/>
        </w:rPr>
        <w:t xml:space="preserve"> którego jest placówka w szczególności przy realizacji Indywidualnych Programów Wychodzenia z Bezdomności, kontraktów socjalnych i innych działań mających na celu wspieranie osób przebywających w schroniskach lub ich rodzin</w:t>
      </w:r>
      <w:bookmarkEnd w:id="13"/>
      <w:r w:rsidRPr="00123598">
        <w:rPr>
          <w:rFonts w:cs="Calibri"/>
          <w:color w:val="000000"/>
        </w:rPr>
        <w:t>,</w:t>
      </w:r>
    </w:p>
    <w:p w14:paraId="39D93540" w14:textId="142B988E"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r w:rsidRPr="00123598">
        <w:rPr>
          <w:rFonts w:cs="Calibri"/>
          <w:color w:val="000000"/>
        </w:rPr>
        <w:t>umożliwienia - z uwagi na charakter zadania - podtrzymywanie kontaktów ze środowiskiem lokalnym na rzecz zapobiegania wykluczeniu społecznemu osób bezdomnych, zapobieganie zrywaniu więzi rodzinnych i społecznych a także kontynuowanie leczenia. W związku z tym</w:t>
      </w:r>
      <w:r w:rsidR="005F1960">
        <w:rPr>
          <w:rFonts w:cs="Calibri"/>
          <w:color w:val="000000"/>
        </w:rPr>
        <w:t>,</w:t>
      </w:r>
      <w:r w:rsidRPr="00123598">
        <w:rPr>
          <w:rFonts w:cs="Calibri"/>
          <w:color w:val="000000"/>
        </w:rPr>
        <w:t xml:space="preserve"> </w:t>
      </w:r>
      <w:r w:rsidRPr="00123598">
        <w:rPr>
          <w:rFonts w:cs="Calibri"/>
          <w:b/>
          <w:color w:val="000000"/>
        </w:rPr>
        <w:t>Zamawiającemu</w:t>
      </w:r>
      <w:r w:rsidRPr="00123598">
        <w:rPr>
          <w:rFonts w:cs="Calibri"/>
          <w:color w:val="000000"/>
        </w:rPr>
        <w:t xml:space="preserve"> zależy na tym, aby miejsce schronienia </w:t>
      </w:r>
      <w:r w:rsidRPr="00123598">
        <w:rPr>
          <w:rFonts w:cs="Calibri"/>
          <w:b/>
          <w:color w:val="000000"/>
        </w:rPr>
        <w:t>Wykonawcy</w:t>
      </w:r>
      <w:r w:rsidRPr="00123598">
        <w:rPr>
          <w:rFonts w:cs="Calibri"/>
          <w:color w:val="000000"/>
        </w:rPr>
        <w:t xml:space="preserve"> znajdowało się blisko </w:t>
      </w:r>
      <w:r w:rsidR="00794CD8" w:rsidRPr="00123598">
        <w:rPr>
          <w:rFonts w:cs="Calibri"/>
          <w:color w:val="000000"/>
        </w:rPr>
        <w:t>Rumi</w:t>
      </w:r>
      <w:r w:rsidRPr="00123598">
        <w:rPr>
          <w:rFonts w:cs="Calibri"/>
          <w:color w:val="000000"/>
        </w:rPr>
        <w:t xml:space="preserve"> z uwagi na to, że Świadczeniobiorcy MOPS ostatnie zameldowanie na pobyt stały mają w </w:t>
      </w:r>
      <w:r w:rsidR="00794CD8" w:rsidRPr="00123598">
        <w:rPr>
          <w:rFonts w:cs="Calibri"/>
          <w:color w:val="000000"/>
        </w:rPr>
        <w:t>Rumi</w:t>
      </w:r>
      <w:r w:rsidRPr="00123598">
        <w:rPr>
          <w:rFonts w:cs="Calibri"/>
          <w:color w:val="000000"/>
        </w:rPr>
        <w:t xml:space="preserve">, jak również </w:t>
      </w:r>
      <w:r w:rsidR="005F1960">
        <w:rPr>
          <w:rFonts w:cs="Calibri"/>
          <w:color w:val="000000"/>
        </w:rPr>
        <w:t>I</w:t>
      </w:r>
      <w:r w:rsidRPr="00123598">
        <w:rPr>
          <w:rFonts w:cs="Calibri"/>
          <w:color w:val="000000"/>
        </w:rPr>
        <w:t xml:space="preserve">ch rodziny mogą zamieszkiwać na terenie </w:t>
      </w:r>
      <w:r w:rsidR="00794CD8" w:rsidRPr="00123598">
        <w:rPr>
          <w:rFonts w:cs="Calibri"/>
          <w:color w:val="000000"/>
        </w:rPr>
        <w:t>Rumi</w:t>
      </w:r>
      <w:r w:rsidRPr="00123598">
        <w:rPr>
          <w:rFonts w:cs="Calibri"/>
          <w:color w:val="000000"/>
        </w:rPr>
        <w:t xml:space="preserve"> i okolic</w:t>
      </w:r>
      <w:r w:rsidR="005F1960">
        <w:rPr>
          <w:rFonts w:cs="Calibri"/>
          <w:color w:val="000000"/>
        </w:rPr>
        <w:t>,</w:t>
      </w:r>
      <w:r w:rsidRPr="00123598">
        <w:rPr>
          <w:rFonts w:cs="Calibri"/>
          <w:color w:val="000000"/>
        </w:rPr>
        <w:t xml:space="preserve"> </w:t>
      </w:r>
    </w:p>
    <w:p w14:paraId="5CDCAD84" w14:textId="6EBFC29F" w:rsidR="002D6050" w:rsidRPr="00123598" w:rsidRDefault="002D6050" w:rsidP="00123598">
      <w:pPr>
        <w:pStyle w:val="Akapitzlist"/>
        <w:numPr>
          <w:ilvl w:val="0"/>
          <w:numId w:val="21"/>
        </w:numPr>
        <w:autoSpaceDE w:val="0"/>
        <w:autoSpaceDN w:val="0"/>
        <w:adjustRightInd w:val="0"/>
        <w:spacing w:after="18" w:line="240" w:lineRule="auto"/>
        <w:rPr>
          <w:rFonts w:cs="Calibri"/>
          <w:color w:val="000000"/>
        </w:rPr>
      </w:pPr>
      <w:bookmarkStart w:id="14" w:name="_Hlk105565447"/>
      <w:r w:rsidRPr="00123598">
        <w:rPr>
          <w:rFonts w:cs="Calibri"/>
          <w:bCs/>
        </w:rPr>
        <w:t xml:space="preserve">zapewnienia utrzymywania budynku, w którym usytuowane jest schronienie,  w dobrym stanie technicznym, w szczególności do posiadania w </w:t>
      </w:r>
      <w:proofErr w:type="gramStart"/>
      <w:r w:rsidRPr="00123598">
        <w:rPr>
          <w:rFonts w:cs="Calibri"/>
          <w:bCs/>
        </w:rPr>
        <w:t>placówce  podstawowego</w:t>
      </w:r>
      <w:proofErr w:type="gramEnd"/>
      <w:r w:rsidRPr="00123598">
        <w:rPr>
          <w:rFonts w:cs="Calibri"/>
          <w:bCs/>
        </w:rPr>
        <w:t xml:space="preserve"> sprzętu p. </w:t>
      </w:r>
      <w:proofErr w:type="spellStart"/>
      <w:r w:rsidRPr="00123598">
        <w:rPr>
          <w:rFonts w:cs="Calibri"/>
          <w:bCs/>
        </w:rPr>
        <w:t>poż</w:t>
      </w:r>
      <w:proofErr w:type="spellEnd"/>
      <w:r w:rsidRPr="00123598">
        <w:rPr>
          <w:rFonts w:cs="Calibri"/>
          <w:bCs/>
        </w:rPr>
        <w:t xml:space="preserve">. </w:t>
      </w:r>
      <w:bookmarkEnd w:id="14"/>
      <w:r w:rsidR="00C8356B" w:rsidRPr="00123598">
        <w:rPr>
          <w:rFonts w:cs="Calibri"/>
          <w:bCs/>
        </w:rPr>
        <w:t>i</w:t>
      </w:r>
      <w:r w:rsidRPr="00123598">
        <w:rPr>
          <w:rFonts w:cs="Calibri"/>
          <w:bCs/>
        </w:rPr>
        <w:t xml:space="preserve"> spełnienia wymogów określonych w SWZ</w:t>
      </w:r>
      <w:r w:rsidR="005F1960">
        <w:rPr>
          <w:rFonts w:cs="Calibri"/>
          <w:bCs/>
        </w:rPr>
        <w:t>,</w:t>
      </w:r>
    </w:p>
    <w:p w14:paraId="18F995EB" w14:textId="171140D3" w:rsidR="002D6050" w:rsidRPr="00123598" w:rsidRDefault="002D6050" w:rsidP="00123598">
      <w:pPr>
        <w:pStyle w:val="Akapitzlist"/>
        <w:numPr>
          <w:ilvl w:val="0"/>
          <w:numId w:val="21"/>
        </w:numPr>
        <w:autoSpaceDE w:val="0"/>
        <w:autoSpaceDN w:val="0"/>
        <w:adjustRightInd w:val="0"/>
        <w:spacing w:after="18" w:line="240" w:lineRule="auto"/>
        <w:ind w:left="814"/>
        <w:rPr>
          <w:rFonts w:cs="Calibri"/>
          <w:bCs/>
        </w:rPr>
      </w:pPr>
      <w:r w:rsidRPr="00123598">
        <w:rPr>
          <w:rFonts w:cs="Calibri"/>
          <w:bCs/>
        </w:rPr>
        <w:t xml:space="preserve">do zapewnienia osobom realizującym przedmiot umowy, w sytuacjach określonych w ustawie o minimalnym </w:t>
      </w:r>
      <w:r w:rsidR="002D553E" w:rsidRPr="00123598">
        <w:rPr>
          <w:rFonts w:cs="Calibri"/>
          <w:bCs/>
        </w:rPr>
        <w:t xml:space="preserve">wynagrodzeniu za pracę z dnia 10 października 2002 r. niezależnie od formy zatrudnienia,  minimalnej stawki godzinowej wynagrodzenia brutto zgodnie z obowiązującymi przepisami. </w:t>
      </w:r>
      <w:r w:rsidR="00794CD8" w:rsidRPr="00123598">
        <w:rPr>
          <w:rFonts w:cs="Calibri"/>
          <w:bCs/>
        </w:rPr>
        <w:t>M</w:t>
      </w:r>
      <w:r w:rsidR="002D553E" w:rsidRPr="00123598">
        <w:rPr>
          <w:rFonts w:cs="Calibri"/>
          <w:bCs/>
        </w:rPr>
        <w:t>inimalna stawka godzinowa niezależnie od formy zatrudnienia, nie będzie niższa niż</w:t>
      </w:r>
      <w:r w:rsidR="00794CD8" w:rsidRPr="00123598">
        <w:rPr>
          <w:rFonts w:cs="Calibri"/>
          <w:bCs/>
        </w:rPr>
        <w:t xml:space="preserve"> w 202</w:t>
      </w:r>
      <w:r w:rsidR="005F1960">
        <w:rPr>
          <w:rFonts w:cs="Calibri"/>
          <w:bCs/>
        </w:rPr>
        <w:t>6</w:t>
      </w:r>
      <w:r w:rsidR="00794CD8" w:rsidRPr="00123598">
        <w:rPr>
          <w:rFonts w:cs="Calibri"/>
          <w:bCs/>
        </w:rPr>
        <w:t xml:space="preserve"> r.</w:t>
      </w:r>
      <w:r w:rsidR="002D553E" w:rsidRPr="00123598">
        <w:rPr>
          <w:rFonts w:cs="Calibri"/>
          <w:bCs/>
        </w:rPr>
        <w:t xml:space="preserve"> </w:t>
      </w:r>
      <w:r w:rsidR="009E3208" w:rsidRPr="00123598">
        <w:rPr>
          <w:rFonts w:cs="Calibri"/>
          <w:bCs/>
        </w:rPr>
        <w:t>.........</w:t>
      </w:r>
      <w:r w:rsidR="002D553E" w:rsidRPr="00123598">
        <w:rPr>
          <w:rFonts w:cs="Calibri"/>
          <w:bCs/>
        </w:rPr>
        <w:t xml:space="preserve"> brutto za jedną godzinę zegarową świadczenia pracy zgodnie </w:t>
      </w:r>
      <w:r w:rsidR="009E3208" w:rsidRPr="00123598">
        <w:rPr>
          <w:rFonts w:cs="Calibri"/>
          <w:bCs/>
        </w:rPr>
        <w:t>z rozporządzeniem Rady Ministrów ……………… w sprawie wysokości minimalnego wynagrodzenia za pracę oraz wysokości minimalnej stawki godzinowej w 202</w:t>
      </w:r>
      <w:r w:rsidR="005F1960">
        <w:rPr>
          <w:rFonts w:cs="Calibri"/>
          <w:bCs/>
        </w:rPr>
        <w:t>6</w:t>
      </w:r>
      <w:r w:rsidR="009E3208" w:rsidRPr="00123598">
        <w:rPr>
          <w:rFonts w:cs="Calibri"/>
          <w:bCs/>
        </w:rPr>
        <w:t xml:space="preserve"> r., </w:t>
      </w:r>
      <w:r w:rsidR="002D553E" w:rsidRPr="00123598">
        <w:rPr>
          <w:rFonts w:cs="Calibri"/>
          <w:bCs/>
        </w:rPr>
        <w:t xml:space="preserve">z ustawą o minimalnym wynagrodzeniu za pracę z dnia 10 października 2002 r. (chyba, że zmienią się przepisy prawa) </w:t>
      </w:r>
      <w:r w:rsidR="00794CD8" w:rsidRPr="00123598">
        <w:rPr>
          <w:rFonts w:cs="Calibri"/>
          <w:bCs/>
        </w:rPr>
        <w:t>a w</w:t>
      </w:r>
      <w:r w:rsidR="005F1960">
        <w:rPr>
          <w:rFonts w:cs="Calibri"/>
          <w:bCs/>
        </w:rPr>
        <w:t xml:space="preserve"> przypadku skorzystania z prawa opcji </w:t>
      </w:r>
      <w:r w:rsidR="00794CD8" w:rsidRPr="00123598">
        <w:rPr>
          <w:rFonts w:cs="Calibri"/>
          <w:bCs/>
        </w:rPr>
        <w:t xml:space="preserve"> 202</w:t>
      </w:r>
      <w:r w:rsidR="005F1960">
        <w:rPr>
          <w:rFonts w:cs="Calibri"/>
          <w:bCs/>
        </w:rPr>
        <w:t>7</w:t>
      </w:r>
      <w:r w:rsidR="00794CD8" w:rsidRPr="00123598">
        <w:rPr>
          <w:rFonts w:cs="Calibri"/>
          <w:bCs/>
        </w:rPr>
        <w:t xml:space="preserve"> r.</w:t>
      </w:r>
      <w:r w:rsidRPr="00123598">
        <w:rPr>
          <w:rFonts w:cs="Calibri"/>
          <w:bCs/>
        </w:rPr>
        <w:t xml:space="preserve"> </w:t>
      </w:r>
      <w:r w:rsidR="005F1960">
        <w:rPr>
          <w:rFonts w:cs="Calibri"/>
          <w:bCs/>
        </w:rPr>
        <w:t>– także zgodnie z obowiązującymi wówczas przepisami.</w:t>
      </w:r>
    </w:p>
    <w:p w14:paraId="39F9209A" w14:textId="77777777" w:rsidR="002D553E" w:rsidRPr="00123598" w:rsidRDefault="002D553E" w:rsidP="00123598">
      <w:pPr>
        <w:autoSpaceDE w:val="0"/>
        <w:autoSpaceDN w:val="0"/>
        <w:adjustRightInd w:val="0"/>
        <w:jc w:val="center"/>
        <w:rPr>
          <w:rFonts w:ascii="Calibri" w:hAnsi="Calibri" w:cs="Calibri"/>
          <w:b/>
          <w:bCs/>
          <w:sz w:val="22"/>
          <w:szCs w:val="22"/>
        </w:rPr>
      </w:pPr>
    </w:p>
    <w:p w14:paraId="256491AF" w14:textId="62982A58" w:rsidR="002D6050" w:rsidRPr="00123598" w:rsidRDefault="002D6050" w:rsidP="00123598">
      <w:pPr>
        <w:autoSpaceDE w:val="0"/>
        <w:autoSpaceDN w:val="0"/>
        <w:adjustRightInd w:val="0"/>
        <w:jc w:val="center"/>
        <w:rPr>
          <w:rFonts w:ascii="Calibri" w:hAnsi="Calibri" w:cs="Calibri"/>
          <w:b/>
          <w:bCs/>
          <w:sz w:val="22"/>
          <w:szCs w:val="22"/>
        </w:rPr>
      </w:pPr>
      <w:r w:rsidRPr="00123598">
        <w:rPr>
          <w:rFonts w:ascii="Calibri" w:hAnsi="Calibri" w:cs="Calibri"/>
          <w:b/>
          <w:bCs/>
          <w:sz w:val="22"/>
          <w:szCs w:val="22"/>
        </w:rPr>
        <w:lastRenderedPageBreak/>
        <w:t>§</w:t>
      </w:r>
      <w:r w:rsidR="00426B71" w:rsidRPr="00123598">
        <w:rPr>
          <w:rFonts w:ascii="Calibri" w:hAnsi="Calibri" w:cs="Calibri"/>
          <w:b/>
          <w:bCs/>
          <w:sz w:val="22"/>
          <w:szCs w:val="22"/>
        </w:rPr>
        <w:t>9*</w:t>
      </w:r>
      <w:r w:rsidRPr="00123598">
        <w:rPr>
          <w:rFonts w:ascii="Calibri" w:hAnsi="Calibri" w:cs="Calibri"/>
          <w:b/>
          <w:bCs/>
          <w:sz w:val="22"/>
          <w:szCs w:val="22"/>
        </w:rPr>
        <w:t xml:space="preserve"> .</w:t>
      </w:r>
    </w:p>
    <w:p w14:paraId="1E35A2F8" w14:textId="4F06B463" w:rsidR="002D6050" w:rsidRPr="00123598" w:rsidRDefault="002D6050" w:rsidP="00123598">
      <w:pPr>
        <w:rPr>
          <w:rFonts w:ascii="Calibri" w:hAnsi="Calibri" w:cs="Calibri"/>
          <w:b/>
          <w:sz w:val="22"/>
          <w:szCs w:val="22"/>
        </w:rPr>
      </w:pPr>
      <w:r w:rsidRPr="00123598">
        <w:rPr>
          <w:rFonts w:ascii="Calibri" w:hAnsi="Calibri" w:cs="Calibri"/>
          <w:b/>
          <w:sz w:val="22"/>
          <w:szCs w:val="22"/>
        </w:rPr>
        <w:t>Wykonawca</w:t>
      </w:r>
      <w:r w:rsidRPr="00123598">
        <w:rPr>
          <w:rFonts w:ascii="Calibri" w:hAnsi="Calibri" w:cs="Calibri"/>
          <w:sz w:val="22"/>
          <w:szCs w:val="22"/>
        </w:rPr>
        <w:t xml:space="preserve"> ponosi pełną odpowiedzialność odszkodowawczą wobec osób trzecich za szkody powstałe w związku z realizacją umowy, w tym wyrządzone przez osoby realizujące usługę, w związku ze świadczeniem tych usług.</w:t>
      </w:r>
    </w:p>
    <w:p w14:paraId="0AB9C702" w14:textId="77777777" w:rsidR="002D6050" w:rsidRPr="00123598" w:rsidRDefault="002D6050" w:rsidP="00123598">
      <w:pPr>
        <w:rPr>
          <w:rFonts w:ascii="Calibri" w:hAnsi="Calibri" w:cs="Calibri"/>
          <w:b/>
          <w:sz w:val="22"/>
          <w:szCs w:val="22"/>
        </w:rPr>
      </w:pPr>
    </w:p>
    <w:p w14:paraId="6AC3ADFB" w14:textId="41D3BA4D" w:rsidR="002D553E" w:rsidRPr="00123598" w:rsidRDefault="002D6050" w:rsidP="001D6E36">
      <w:pPr>
        <w:autoSpaceDE w:val="0"/>
        <w:autoSpaceDN w:val="0"/>
        <w:adjustRightInd w:val="0"/>
        <w:jc w:val="center"/>
        <w:rPr>
          <w:rFonts w:ascii="Calibri" w:hAnsi="Calibri" w:cs="Calibri"/>
          <w:b/>
          <w:bCs/>
          <w:sz w:val="22"/>
          <w:szCs w:val="22"/>
        </w:rPr>
      </w:pPr>
      <w:r w:rsidRPr="00123598">
        <w:rPr>
          <w:rFonts w:ascii="Calibri" w:hAnsi="Calibri" w:cs="Calibri"/>
          <w:b/>
          <w:bCs/>
          <w:sz w:val="22"/>
          <w:szCs w:val="22"/>
        </w:rPr>
        <w:t>§</w:t>
      </w:r>
      <w:r w:rsidR="00426B71" w:rsidRPr="00123598">
        <w:rPr>
          <w:rFonts w:ascii="Calibri" w:hAnsi="Calibri" w:cs="Calibri"/>
          <w:b/>
          <w:bCs/>
          <w:sz w:val="22"/>
          <w:szCs w:val="22"/>
        </w:rPr>
        <w:t>10*</w:t>
      </w:r>
      <w:r w:rsidRPr="00123598">
        <w:rPr>
          <w:rFonts w:ascii="Calibri" w:hAnsi="Calibri" w:cs="Calibri"/>
          <w:b/>
          <w:bCs/>
          <w:sz w:val="22"/>
          <w:szCs w:val="22"/>
        </w:rPr>
        <w:t xml:space="preserve"> .</w:t>
      </w:r>
      <w:r w:rsidR="002D553E" w:rsidRPr="00123598">
        <w:rPr>
          <w:rFonts w:ascii="Calibri" w:hAnsi="Calibri" w:cs="Calibri"/>
          <w:b/>
          <w:bCs/>
          <w:sz w:val="22"/>
          <w:szCs w:val="22"/>
        </w:rPr>
        <w:t xml:space="preserve"> </w:t>
      </w:r>
    </w:p>
    <w:p w14:paraId="6FF66B38" w14:textId="77777777" w:rsidR="00250FAD" w:rsidRPr="00123598" w:rsidRDefault="002D553E" w:rsidP="00123598">
      <w:pPr>
        <w:numPr>
          <w:ilvl w:val="0"/>
          <w:numId w:val="146"/>
        </w:numPr>
        <w:tabs>
          <w:tab w:val="left" w:pos="426"/>
        </w:tabs>
        <w:ind w:left="284" w:hanging="284"/>
        <w:rPr>
          <w:rFonts w:ascii="Calibri" w:hAnsi="Calibri" w:cs="Calibri"/>
          <w:sz w:val="22"/>
          <w:szCs w:val="22"/>
        </w:rPr>
      </w:pPr>
      <w:r w:rsidRPr="00123598">
        <w:rPr>
          <w:rFonts w:ascii="Calibri" w:hAnsi="Calibri" w:cs="Calibri"/>
          <w:b/>
          <w:sz w:val="22"/>
          <w:szCs w:val="22"/>
        </w:rPr>
        <w:t>Wykonawca</w:t>
      </w:r>
      <w:r w:rsidRPr="00123598">
        <w:rPr>
          <w:rFonts w:ascii="Calibri" w:hAnsi="Calibri" w:cs="Calibri"/>
          <w:sz w:val="22"/>
          <w:szCs w:val="22"/>
        </w:rPr>
        <w:t xml:space="preserve"> ma odpowiednie środki techniczne i organizacyjne, by przetwarzanie spełniało wymogi RODO i chroniło prawa osób, których dane dotyczą i zobowiązuje się do świadczenia usług zgodnie z ustawą z dnia 10 maja 2018 r. o ochronie danych osobowych, innymi obowiązującymi w tym zakresie przepisami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Pr="00123598">
        <w:rPr>
          <w:rFonts w:ascii="Calibri" w:hAnsi="Calibri" w:cs="Calibri"/>
          <w:color w:val="FF0000"/>
          <w:sz w:val="22"/>
          <w:szCs w:val="22"/>
        </w:rPr>
        <w:t xml:space="preserve"> </w:t>
      </w:r>
      <w:r w:rsidRPr="00123598">
        <w:rPr>
          <w:rFonts w:ascii="Calibri" w:hAnsi="Calibri" w:cs="Calibri"/>
          <w:sz w:val="22"/>
          <w:szCs w:val="22"/>
        </w:rPr>
        <w:t>o ochronie danych)(Dz. U. UE. L. z 2016 r. Nr 119, str. 1 z późn. zm.), zwanego dalej „RODO”.</w:t>
      </w:r>
      <w:r w:rsidRPr="00123598">
        <w:rPr>
          <w:rFonts w:ascii="Calibri" w:hAnsi="Calibri" w:cs="Calibri"/>
          <w:color w:val="FF0000"/>
          <w:sz w:val="22"/>
          <w:szCs w:val="22"/>
        </w:rPr>
        <w:t xml:space="preserve">   </w:t>
      </w:r>
    </w:p>
    <w:p w14:paraId="5B7C38E8" w14:textId="77777777" w:rsidR="002D553E" w:rsidRPr="00123598" w:rsidRDefault="002D553E" w:rsidP="00123598">
      <w:pPr>
        <w:numPr>
          <w:ilvl w:val="0"/>
          <w:numId w:val="146"/>
        </w:numPr>
        <w:tabs>
          <w:tab w:val="left" w:pos="426"/>
        </w:tabs>
        <w:ind w:left="284" w:hanging="284"/>
        <w:rPr>
          <w:rFonts w:ascii="Calibri" w:hAnsi="Calibri" w:cs="Calibri"/>
          <w:sz w:val="22"/>
          <w:szCs w:val="22"/>
        </w:rPr>
      </w:pPr>
      <w:r w:rsidRPr="00123598">
        <w:rPr>
          <w:rFonts w:ascii="Calibri" w:hAnsi="Calibri" w:cs="Calibri"/>
          <w:sz w:val="22"/>
          <w:szCs w:val="22"/>
        </w:rPr>
        <w:t xml:space="preserve"> </w:t>
      </w:r>
      <w:r w:rsidRPr="00123598">
        <w:rPr>
          <w:rFonts w:ascii="Calibri" w:hAnsi="Calibri" w:cs="Calibri"/>
          <w:b/>
          <w:bCs/>
          <w:sz w:val="22"/>
          <w:szCs w:val="22"/>
          <w:vertAlign w:val="superscript"/>
        </w:rPr>
        <w:t>* do modyfikacji w zależności od rodzaju Wykonawcy*</w:t>
      </w:r>
      <w:r w:rsidRPr="00123598">
        <w:rPr>
          <w:rFonts w:ascii="Calibri" w:hAnsi="Calibri" w:cs="Calibri"/>
          <w:sz w:val="22"/>
          <w:szCs w:val="22"/>
        </w:rPr>
        <w:t xml:space="preserve"> W przypadku powierzenia przetwarzania danych osobowych </w:t>
      </w:r>
      <w:r w:rsidRPr="00123598">
        <w:rPr>
          <w:rFonts w:ascii="Calibri" w:hAnsi="Calibri" w:cs="Calibri"/>
          <w:b/>
          <w:bCs/>
          <w:sz w:val="22"/>
          <w:szCs w:val="22"/>
        </w:rPr>
        <w:t>Strony</w:t>
      </w:r>
      <w:r w:rsidRPr="00123598">
        <w:rPr>
          <w:rFonts w:ascii="Calibri" w:hAnsi="Calibri" w:cs="Calibri"/>
          <w:sz w:val="22"/>
          <w:szCs w:val="22"/>
        </w:rPr>
        <w:t xml:space="preserve"> oświadczają, że podpisują standardowe klauzule umowne według wzoru stanowiącego </w:t>
      </w:r>
      <w:proofErr w:type="gramStart"/>
      <w:r w:rsidRPr="00123598">
        <w:rPr>
          <w:rFonts w:ascii="Calibri" w:hAnsi="Calibri" w:cs="Calibri"/>
          <w:b/>
          <w:bCs/>
          <w:sz w:val="22"/>
          <w:szCs w:val="22"/>
        </w:rPr>
        <w:t>załącznik  nr</w:t>
      </w:r>
      <w:proofErr w:type="gramEnd"/>
      <w:r w:rsidRPr="00123598">
        <w:rPr>
          <w:rFonts w:ascii="Calibri" w:hAnsi="Calibri" w:cs="Calibri"/>
          <w:b/>
          <w:bCs/>
          <w:sz w:val="22"/>
          <w:szCs w:val="22"/>
        </w:rPr>
        <w:t xml:space="preserve"> 2 </w:t>
      </w:r>
      <w:r w:rsidRPr="00123598">
        <w:rPr>
          <w:rFonts w:ascii="Calibri" w:hAnsi="Calibri" w:cs="Calibri"/>
          <w:sz w:val="22"/>
          <w:szCs w:val="22"/>
        </w:rPr>
        <w:t>do niniejszej umowy.</w:t>
      </w:r>
    </w:p>
    <w:p w14:paraId="5EAC1531" w14:textId="057666CE" w:rsidR="002D553E" w:rsidRPr="001D6E36" w:rsidRDefault="002D553E" w:rsidP="001D6E36">
      <w:pPr>
        <w:numPr>
          <w:ilvl w:val="0"/>
          <w:numId w:val="146"/>
        </w:numPr>
        <w:tabs>
          <w:tab w:val="left" w:pos="426"/>
        </w:tabs>
        <w:ind w:left="284" w:hanging="284"/>
        <w:rPr>
          <w:rFonts w:ascii="Calibri" w:hAnsi="Calibri" w:cs="Calibri"/>
          <w:sz w:val="22"/>
          <w:szCs w:val="22"/>
        </w:rPr>
      </w:pPr>
      <w:r w:rsidRPr="00123598">
        <w:rPr>
          <w:rFonts w:ascii="Calibri" w:hAnsi="Calibri" w:cs="Calibri"/>
          <w:b/>
          <w:bCs/>
          <w:sz w:val="22"/>
          <w:szCs w:val="22"/>
          <w:vertAlign w:val="superscript"/>
        </w:rPr>
        <w:t xml:space="preserve">* do modyfikacji w zależności od rodzaju Wykonawcy* </w:t>
      </w:r>
      <w:r w:rsidRPr="00123598">
        <w:rPr>
          <w:rFonts w:ascii="Calibri" w:hAnsi="Calibri" w:cs="Calibri"/>
          <w:b/>
          <w:bCs/>
          <w:sz w:val="22"/>
          <w:szCs w:val="22"/>
          <w:lang w:eastAsia="fa-IR" w:bidi="fa-IR"/>
        </w:rPr>
        <w:t>Wykonawca</w:t>
      </w:r>
      <w:r w:rsidRPr="00123598">
        <w:rPr>
          <w:rFonts w:ascii="Calibri" w:hAnsi="Calibri" w:cs="Calibri"/>
          <w:sz w:val="22"/>
          <w:szCs w:val="22"/>
          <w:lang w:eastAsia="fa-IR" w:bidi="fa-IR"/>
        </w:rPr>
        <w:t xml:space="preserve"> oświadcza, że zapewnia wystarczające gwarancje wdrożenia odpowiednich środków technicznych i organizacyjnych, by przetwarzanie spełniało wymogi RODO i chroniło prawa osób, których dane dotyczą, w tym udostępnia wszelkie informacje niezbędne do wykazania spełnienia obowiązków określonych w artykule 28 RODO oraz umożliwia administratorowi lub audytorowi upoważnionemu przez administratora przeprowadzanie audytów, w tym inspekcji, i przyczynia się do nich (według wzoru stanowiącego </w:t>
      </w:r>
      <w:r w:rsidRPr="00123598">
        <w:rPr>
          <w:rFonts w:ascii="Calibri" w:hAnsi="Calibri" w:cs="Calibri"/>
          <w:b/>
          <w:bCs/>
          <w:sz w:val="22"/>
          <w:szCs w:val="22"/>
          <w:lang w:eastAsia="fa-IR" w:bidi="fa-IR"/>
        </w:rPr>
        <w:t xml:space="preserve">załącznik nr 2 </w:t>
      </w:r>
      <w:r w:rsidRPr="00123598">
        <w:rPr>
          <w:rFonts w:ascii="Calibri" w:hAnsi="Calibri" w:cs="Calibri"/>
          <w:sz w:val="22"/>
          <w:szCs w:val="22"/>
          <w:lang w:eastAsia="fa-IR" w:bidi="fa-IR"/>
        </w:rPr>
        <w:t xml:space="preserve">do niniejszej umowy </w:t>
      </w:r>
      <w:proofErr w:type="spellStart"/>
      <w:r w:rsidRPr="00123598">
        <w:rPr>
          <w:rFonts w:ascii="Calibri" w:hAnsi="Calibri" w:cs="Calibri"/>
          <w:sz w:val="22"/>
          <w:szCs w:val="22"/>
          <w:lang w:eastAsia="fa-IR" w:bidi="fa-IR"/>
        </w:rPr>
        <w:t>pt</w:t>
      </w:r>
      <w:proofErr w:type="spellEnd"/>
      <w:r w:rsidRPr="00123598">
        <w:rPr>
          <w:rFonts w:ascii="Calibri" w:hAnsi="Calibri" w:cs="Calibri"/>
          <w:sz w:val="22"/>
          <w:szCs w:val="22"/>
          <w:lang w:eastAsia="fa-IR" w:bidi="fa-IR"/>
        </w:rPr>
        <w:t>.,,Lista kontrolna podmiotu przetwarzającego”).</w:t>
      </w:r>
    </w:p>
    <w:p w14:paraId="0AB5DA70" w14:textId="27D65C86" w:rsidR="002D553E" w:rsidRPr="00123598" w:rsidRDefault="001D6E36" w:rsidP="001D6E36">
      <w:pPr>
        <w:pStyle w:val="Treumowy"/>
        <w:numPr>
          <w:ilvl w:val="0"/>
          <w:numId w:val="0"/>
        </w:numPr>
        <w:tabs>
          <w:tab w:val="left" w:pos="708"/>
        </w:tabs>
        <w:spacing w:after="0"/>
        <w:ind w:left="360" w:hanging="360"/>
        <w:rPr>
          <w:rFonts w:ascii="Calibri" w:hAnsi="Calibri" w:cs="Calibri"/>
          <w:i/>
          <w:iCs/>
          <w:color w:val="auto"/>
        </w:rPr>
      </w:pPr>
      <w:r>
        <w:rPr>
          <w:rFonts w:ascii="Calibri" w:hAnsi="Calibri" w:cs="Calibri"/>
          <w:b/>
          <w:bCs w:val="0"/>
        </w:rPr>
        <w:t xml:space="preserve">4. </w:t>
      </w:r>
      <w:r w:rsidR="002D553E" w:rsidRPr="00123598">
        <w:rPr>
          <w:rFonts w:ascii="Calibri" w:hAnsi="Calibri" w:cs="Calibri"/>
          <w:b/>
          <w:bCs w:val="0"/>
        </w:rPr>
        <w:t>(</w:t>
      </w:r>
      <w:r w:rsidR="002D553E" w:rsidRPr="00123598">
        <w:rPr>
          <w:rFonts w:ascii="Calibri" w:hAnsi="Calibri" w:cs="Calibri"/>
          <w:b/>
          <w:bCs w:val="0"/>
          <w:vertAlign w:val="superscript"/>
        </w:rPr>
        <w:t xml:space="preserve">* do modyfikacji w zależności od rodzaju Wykonawcy* </w:t>
      </w:r>
      <w:r w:rsidR="002D553E" w:rsidRPr="00123598">
        <w:rPr>
          <w:rFonts w:ascii="Calibri" w:hAnsi="Calibri" w:cs="Calibri"/>
          <w:b/>
          <w:i/>
          <w:iCs/>
          <w:color w:val="auto"/>
        </w:rPr>
        <w:t>Zamawiający</w:t>
      </w:r>
      <w:r w:rsidR="002D553E" w:rsidRPr="00123598">
        <w:rPr>
          <w:rFonts w:ascii="Calibri" w:hAnsi="Calibri" w:cs="Calibri"/>
          <w:i/>
          <w:iCs/>
          <w:color w:val="auto"/>
        </w:rPr>
        <w:t xml:space="preserve">, jako administrator danych osobowych przetwarzanych w ramach realizacji przedmiotu niniejszej umowy powierza </w:t>
      </w:r>
      <w:r w:rsidR="002D553E" w:rsidRPr="00123598">
        <w:rPr>
          <w:rFonts w:ascii="Calibri" w:hAnsi="Calibri" w:cs="Calibri"/>
          <w:b/>
          <w:i/>
          <w:iCs/>
          <w:color w:val="auto"/>
        </w:rPr>
        <w:t>Wykonawcy</w:t>
      </w:r>
      <w:r w:rsidR="002D553E" w:rsidRPr="00123598">
        <w:rPr>
          <w:rFonts w:ascii="Calibri" w:hAnsi="Calibri" w:cs="Calibri"/>
          <w:i/>
          <w:iCs/>
          <w:color w:val="auto"/>
        </w:rPr>
        <w:t xml:space="preserve"> przetwarzanie danych w jego imieniu.</w:t>
      </w:r>
    </w:p>
    <w:p w14:paraId="7D89A1CC" w14:textId="65A8513A" w:rsidR="002D553E" w:rsidRPr="00123598" w:rsidRDefault="001D6E36" w:rsidP="001D6E36">
      <w:pPr>
        <w:pStyle w:val="Treumowy"/>
        <w:numPr>
          <w:ilvl w:val="0"/>
          <w:numId w:val="0"/>
        </w:numPr>
        <w:tabs>
          <w:tab w:val="left" w:pos="708"/>
        </w:tabs>
        <w:spacing w:after="0"/>
        <w:ind w:left="360" w:hanging="360"/>
        <w:rPr>
          <w:rFonts w:ascii="Calibri" w:hAnsi="Calibri" w:cs="Calibri"/>
          <w:b/>
          <w:i/>
          <w:iCs/>
          <w:color w:val="auto"/>
        </w:rPr>
      </w:pPr>
      <w:r>
        <w:rPr>
          <w:rFonts w:ascii="Calibri" w:hAnsi="Calibri" w:cs="Calibri"/>
          <w:b/>
          <w:i/>
          <w:iCs/>
          <w:color w:val="auto"/>
        </w:rPr>
        <w:t xml:space="preserve">5. </w:t>
      </w:r>
      <w:r w:rsidR="002D553E" w:rsidRPr="001D6E36">
        <w:rPr>
          <w:rFonts w:ascii="Calibri" w:hAnsi="Calibri" w:cs="Calibri"/>
          <w:b/>
          <w:iCs/>
          <w:color w:val="auto"/>
        </w:rPr>
        <w:t>Wykonawca:</w:t>
      </w:r>
    </w:p>
    <w:p w14:paraId="24110845" w14:textId="77777777"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zobowiązuje się do zachowania w tajemnicy danych osobowych przetwarzanych w ramach realizacji niniejszej umowy,</w:t>
      </w:r>
    </w:p>
    <w:p w14:paraId="3C770DF7" w14:textId="3ED44F1F"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oświadcza, iż zapewni odpowiedni stopień bezpieczeństwa przy przetwarzaniu danych osobowych</w:t>
      </w:r>
      <w:r w:rsidR="00305745">
        <w:rPr>
          <w:rFonts w:eastAsiaTheme="minorEastAsia" w:cs="Calibri"/>
          <w:bCs/>
          <w:iCs/>
        </w:rPr>
        <w:t>,</w:t>
      </w:r>
    </w:p>
    <w:p w14:paraId="3E5FA0D6" w14:textId="26C53638"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 xml:space="preserve">biorąc pod uwagę charakter przetwarzania, w miarę możliwości pomoże </w:t>
      </w:r>
      <w:r w:rsidRPr="001D6E36">
        <w:rPr>
          <w:rFonts w:eastAsiaTheme="minorEastAsia" w:cs="Calibri"/>
          <w:b/>
          <w:bCs/>
          <w:iCs/>
        </w:rPr>
        <w:t>Zamawiające</w:t>
      </w:r>
      <w:r w:rsidR="00305745">
        <w:rPr>
          <w:rFonts w:eastAsiaTheme="minorEastAsia" w:cs="Calibri"/>
          <w:b/>
          <w:bCs/>
          <w:iCs/>
        </w:rPr>
        <w:t>mu</w:t>
      </w:r>
      <w:r w:rsidRPr="001D6E36">
        <w:rPr>
          <w:rFonts w:eastAsiaTheme="minorEastAsia" w:cs="Calibri"/>
          <w:bCs/>
          <w:iCs/>
        </w:rPr>
        <w:t xml:space="preserve"> poprzez odpowiednie środki techniczne i organizacyjne wywiązać się z obowiązku odpowiadania na żądania osoby, której dane dotyczą, w zakresie wykonywania jej praw określonych w rozdziale III RODO,  </w:t>
      </w:r>
    </w:p>
    <w:p w14:paraId="75A9FEFE" w14:textId="6BCC2574"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 xml:space="preserve">uwzględniając charakter przetwarzania oraz dostępne mu informacje, pomaga </w:t>
      </w:r>
      <w:r w:rsidR="0059651D" w:rsidRPr="001D6E36">
        <w:rPr>
          <w:rFonts w:eastAsiaTheme="minorEastAsia" w:cs="Calibri"/>
          <w:b/>
          <w:iCs/>
        </w:rPr>
        <w:t>Zamawiającemu</w:t>
      </w:r>
      <w:r w:rsidRPr="001D6E36">
        <w:rPr>
          <w:rFonts w:eastAsiaTheme="minorEastAsia" w:cs="Calibri"/>
          <w:bCs/>
          <w:iCs/>
        </w:rPr>
        <w:t xml:space="preserve"> wywiązać się z obowiązków określonych w art. 32–36 RODO, </w:t>
      </w:r>
    </w:p>
    <w:p w14:paraId="15A83A88" w14:textId="7E3D9C02"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 xml:space="preserve">po zakończeniu świadczenia usługi opieki wytchnieniowej związanej z przetwarzaniem zależnie od decyzji </w:t>
      </w:r>
      <w:r w:rsidR="0059651D" w:rsidRPr="001D6E36">
        <w:rPr>
          <w:rFonts w:eastAsiaTheme="minorEastAsia" w:cs="Calibri"/>
          <w:b/>
          <w:bCs/>
          <w:iCs/>
        </w:rPr>
        <w:t>Zamawiającego</w:t>
      </w:r>
      <w:r w:rsidRPr="001D6E36">
        <w:rPr>
          <w:rFonts w:eastAsiaTheme="minorEastAsia" w:cs="Calibri"/>
          <w:bCs/>
          <w:iCs/>
        </w:rPr>
        <w:t xml:space="preserve"> usuwa lub zwraca mu wszelkie dane osobowe oraz usuwa wszelkie ich istniejące kopie, chyba że prawo Unii lub prawo państwa członkowskiego nakazują przechowywanie danych osobowych,</w:t>
      </w:r>
    </w:p>
    <w:p w14:paraId="71DA2861" w14:textId="1AD971F9"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 xml:space="preserve">umożliwia </w:t>
      </w:r>
      <w:r w:rsidR="0059651D" w:rsidRPr="001D6E36">
        <w:rPr>
          <w:rFonts w:eastAsiaTheme="minorEastAsia" w:cs="Calibri"/>
          <w:b/>
          <w:bCs/>
          <w:iCs/>
        </w:rPr>
        <w:t>Zamawiającemu</w:t>
      </w:r>
      <w:r w:rsidRPr="001D6E36">
        <w:rPr>
          <w:rFonts w:eastAsiaTheme="minorEastAsia" w:cs="Calibri"/>
          <w:bCs/>
          <w:iCs/>
        </w:rPr>
        <w:t xml:space="preserve"> lub audytorowi upoważnionemu przez </w:t>
      </w:r>
      <w:r w:rsidR="0059651D" w:rsidRPr="001D6E36">
        <w:rPr>
          <w:rFonts w:eastAsiaTheme="minorEastAsia" w:cs="Calibri"/>
          <w:b/>
          <w:bCs/>
          <w:iCs/>
        </w:rPr>
        <w:t>Zamawiającego</w:t>
      </w:r>
      <w:r w:rsidRPr="001D6E36">
        <w:rPr>
          <w:rFonts w:eastAsiaTheme="minorEastAsia" w:cs="Calibri"/>
          <w:bCs/>
          <w:iCs/>
        </w:rPr>
        <w:t xml:space="preserve"> przeprowadzanie audytów, w tym inspekcji;</w:t>
      </w:r>
    </w:p>
    <w:p w14:paraId="594BFB30" w14:textId="45D65F34"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 xml:space="preserve">niezwłocznie informuje </w:t>
      </w:r>
      <w:r w:rsidR="0059651D" w:rsidRPr="001D6E36">
        <w:rPr>
          <w:rFonts w:eastAsiaTheme="minorEastAsia" w:cs="Calibri"/>
          <w:b/>
          <w:bCs/>
          <w:iCs/>
        </w:rPr>
        <w:t>Zamawiającego</w:t>
      </w:r>
      <w:r w:rsidRPr="001D6E36">
        <w:rPr>
          <w:rFonts w:eastAsiaTheme="minorEastAsia" w:cs="Calibri"/>
          <w:bCs/>
          <w:iCs/>
        </w:rPr>
        <w:t>, nie później niż w terminie 24 godzin, o naruszeniu ochrony danych osobowych,</w:t>
      </w:r>
    </w:p>
    <w:p w14:paraId="52F03448" w14:textId="77777777" w:rsidR="002D553E" w:rsidRPr="001D6E36" w:rsidRDefault="002D553E" w:rsidP="001D6E36">
      <w:pPr>
        <w:pStyle w:val="Akapitzlist"/>
        <w:numPr>
          <w:ilvl w:val="0"/>
          <w:numId w:val="147"/>
        </w:numPr>
        <w:spacing w:after="0" w:line="240" w:lineRule="auto"/>
        <w:ind w:left="567" w:hanging="283"/>
        <w:rPr>
          <w:rFonts w:eastAsiaTheme="minorEastAsia" w:cs="Calibri"/>
          <w:bCs/>
          <w:iCs/>
        </w:rPr>
      </w:pPr>
      <w:r w:rsidRPr="001D6E36">
        <w:rPr>
          <w:rFonts w:eastAsiaTheme="minorEastAsia" w:cs="Calibri"/>
          <w:bCs/>
          <w:iCs/>
        </w:rPr>
        <w:t>bez uszczerbku dla art. 82, 83 i 84 RODO, jeżeli naruszy postanowienia RODO przy określaniu celów i sposobów przetwarzania, uznany zostanie za administratora w odniesieniu do tego przetwarzania.</w:t>
      </w:r>
    </w:p>
    <w:p w14:paraId="641291CF" w14:textId="05410207" w:rsidR="002D553E" w:rsidRPr="001D6E36" w:rsidRDefault="001D6E36" w:rsidP="001D6E36">
      <w:pPr>
        <w:pStyle w:val="Treumowy"/>
        <w:numPr>
          <w:ilvl w:val="0"/>
          <w:numId w:val="0"/>
        </w:numPr>
        <w:spacing w:after="0"/>
        <w:ind w:left="360" w:hanging="360"/>
        <w:rPr>
          <w:rFonts w:ascii="Calibri" w:hAnsi="Calibri" w:cs="Calibri"/>
          <w:color w:val="auto"/>
        </w:rPr>
      </w:pPr>
      <w:r w:rsidRPr="001D6E36">
        <w:rPr>
          <w:rFonts w:ascii="Calibri" w:hAnsi="Calibri" w:cs="Calibri"/>
          <w:b/>
          <w:bCs w:val="0"/>
          <w:iCs/>
          <w:color w:val="auto"/>
        </w:rPr>
        <w:t xml:space="preserve">6. </w:t>
      </w:r>
      <w:r w:rsidR="002D553E" w:rsidRPr="001D6E36">
        <w:rPr>
          <w:rFonts w:ascii="Calibri" w:hAnsi="Calibri" w:cs="Calibri"/>
          <w:b/>
          <w:bCs w:val="0"/>
          <w:iCs/>
          <w:color w:val="auto"/>
        </w:rPr>
        <w:t>Wykonawca</w:t>
      </w:r>
      <w:r w:rsidR="002D553E" w:rsidRPr="001D6E36">
        <w:rPr>
          <w:rFonts w:ascii="Calibri" w:hAnsi="Calibri" w:cs="Calibri"/>
          <w:iCs/>
          <w:color w:val="auto"/>
        </w:rPr>
        <w:t xml:space="preserve"> realizuje obowiązek informacyjny wynikający z RODO w stosunku do osób bezpośrednio realizujących usługę</w:t>
      </w:r>
      <w:r w:rsidR="002D553E" w:rsidRPr="001D6E36">
        <w:rPr>
          <w:rFonts w:ascii="Calibri" w:hAnsi="Calibri" w:cs="Calibri"/>
          <w:color w:val="auto"/>
        </w:rPr>
        <w:t>).</w:t>
      </w:r>
    </w:p>
    <w:p w14:paraId="3770A25E" w14:textId="77777777" w:rsidR="002D6050" w:rsidRPr="00123598" w:rsidRDefault="002D6050" w:rsidP="00123598">
      <w:pPr>
        <w:autoSpaceDE w:val="0"/>
        <w:autoSpaceDN w:val="0"/>
        <w:adjustRightInd w:val="0"/>
        <w:jc w:val="center"/>
        <w:rPr>
          <w:rFonts w:ascii="Calibri" w:hAnsi="Calibri" w:cs="Calibri"/>
          <w:b/>
          <w:bCs/>
          <w:sz w:val="22"/>
          <w:szCs w:val="22"/>
        </w:rPr>
      </w:pPr>
    </w:p>
    <w:p w14:paraId="7711C6C3" w14:textId="507E8B64" w:rsidR="002D6050" w:rsidRPr="00123598" w:rsidRDefault="002D6050" w:rsidP="00123598">
      <w:pPr>
        <w:autoSpaceDE w:val="0"/>
        <w:autoSpaceDN w:val="0"/>
        <w:adjustRightInd w:val="0"/>
        <w:jc w:val="center"/>
        <w:rPr>
          <w:rFonts w:ascii="Calibri" w:eastAsia="Verdana,Bold" w:hAnsi="Calibri" w:cs="Calibri"/>
          <w:b/>
          <w:bCs/>
          <w:sz w:val="22"/>
          <w:szCs w:val="22"/>
        </w:rPr>
      </w:pPr>
      <w:r w:rsidRPr="00123598">
        <w:rPr>
          <w:rFonts w:ascii="Calibri" w:hAnsi="Calibri" w:cs="Calibri"/>
          <w:b/>
          <w:bCs/>
          <w:sz w:val="22"/>
          <w:szCs w:val="22"/>
        </w:rPr>
        <w:t xml:space="preserve">§ </w:t>
      </w:r>
      <w:r w:rsidR="00426B71" w:rsidRPr="00123598">
        <w:rPr>
          <w:rFonts w:ascii="Calibri" w:eastAsia="Verdana,Bold" w:hAnsi="Calibri" w:cs="Calibri"/>
          <w:b/>
          <w:bCs/>
          <w:sz w:val="22"/>
          <w:szCs w:val="22"/>
        </w:rPr>
        <w:t>11*</w:t>
      </w:r>
      <w:r w:rsidRPr="00123598">
        <w:rPr>
          <w:rFonts w:ascii="Calibri" w:eastAsia="Verdana,Bold" w:hAnsi="Calibri" w:cs="Calibri"/>
          <w:b/>
          <w:bCs/>
          <w:sz w:val="22"/>
          <w:szCs w:val="22"/>
        </w:rPr>
        <w:t>.</w:t>
      </w:r>
    </w:p>
    <w:p w14:paraId="00032626" w14:textId="5129EF65" w:rsidR="002D6050" w:rsidRPr="00123598" w:rsidRDefault="002D6050" w:rsidP="00123598">
      <w:pPr>
        <w:numPr>
          <w:ilvl w:val="0"/>
          <w:numId w:val="1"/>
        </w:numPr>
        <w:autoSpaceDE w:val="0"/>
        <w:autoSpaceDN w:val="0"/>
        <w:adjustRightInd w:val="0"/>
        <w:rPr>
          <w:rFonts w:ascii="Calibri" w:hAnsi="Calibri" w:cs="Calibri"/>
          <w:sz w:val="22"/>
          <w:szCs w:val="22"/>
        </w:rPr>
      </w:pPr>
      <w:r w:rsidRPr="00123598">
        <w:rPr>
          <w:rFonts w:ascii="Calibri" w:hAnsi="Calibri" w:cs="Calibri"/>
          <w:sz w:val="22"/>
          <w:szCs w:val="22"/>
        </w:rPr>
        <w:lastRenderedPageBreak/>
        <w:t xml:space="preserve">Odpowiedzialność z tytułu nie </w:t>
      </w:r>
      <w:proofErr w:type="gramStart"/>
      <w:r w:rsidRPr="00123598">
        <w:rPr>
          <w:rFonts w:ascii="Calibri" w:hAnsi="Calibri" w:cs="Calibri"/>
          <w:sz w:val="22"/>
          <w:szCs w:val="22"/>
        </w:rPr>
        <w:t>wykonania,</w:t>
      </w:r>
      <w:proofErr w:type="gramEnd"/>
      <w:r w:rsidRPr="00123598">
        <w:rPr>
          <w:rFonts w:ascii="Calibri" w:hAnsi="Calibri" w:cs="Calibri"/>
          <w:sz w:val="22"/>
          <w:szCs w:val="22"/>
        </w:rPr>
        <w:t xml:space="preserve"> bądź nie należytego wykonania umowy </w:t>
      </w:r>
      <w:r w:rsidR="00B04284" w:rsidRPr="00B04284">
        <w:rPr>
          <w:rFonts w:ascii="Calibri" w:hAnsi="Calibri" w:cs="Calibri"/>
          <w:b/>
          <w:bCs/>
          <w:sz w:val="22"/>
          <w:szCs w:val="22"/>
        </w:rPr>
        <w:t>S</w:t>
      </w:r>
      <w:r w:rsidRPr="00B04284">
        <w:rPr>
          <w:rFonts w:ascii="Calibri" w:hAnsi="Calibri" w:cs="Calibri"/>
          <w:b/>
          <w:bCs/>
          <w:sz w:val="22"/>
          <w:szCs w:val="22"/>
        </w:rPr>
        <w:t>trony</w:t>
      </w:r>
      <w:r w:rsidRPr="00123598">
        <w:rPr>
          <w:rFonts w:ascii="Calibri" w:hAnsi="Calibri" w:cs="Calibri"/>
          <w:sz w:val="22"/>
          <w:szCs w:val="22"/>
        </w:rPr>
        <w:t xml:space="preserve"> ustalają w formie kar umownych.</w:t>
      </w:r>
    </w:p>
    <w:p w14:paraId="13DB244C" w14:textId="77777777" w:rsidR="002D6050" w:rsidRPr="00123598" w:rsidRDefault="002D6050" w:rsidP="00123598">
      <w:pPr>
        <w:numPr>
          <w:ilvl w:val="0"/>
          <w:numId w:val="1"/>
        </w:numPr>
        <w:autoSpaceDE w:val="0"/>
        <w:autoSpaceDN w:val="0"/>
        <w:adjustRightInd w:val="0"/>
        <w:rPr>
          <w:rFonts w:ascii="Calibri" w:hAnsi="Calibri" w:cs="Calibri"/>
          <w:sz w:val="22"/>
          <w:szCs w:val="22"/>
        </w:rPr>
      </w:pPr>
      <w:r w:rsidRPr="00123598">
        <w:rPr>
          <w:rFonts w:ascii="Calibri" w:hAnsi="Calibri" w:cs="Calibri"/>
          <w:b/>
          <w:sz w:val="22"/>
          <w:szCs w:val="22"/>
        </w:rPr>
        <w:t>Wykonawca</w:t>
      </w:r>
      <w:r w:rsidRPr="00123598">
        <w:rPr>
          <w:rFonts w:ascii="Calibri" w:hAnsi="Calibri" w:cs="Calibri"/>
          <w:sz w:val="22"/>
          <w:szCs w:val="22"/>
        </w:rPr>
        <w:t xml:space="preserve"> zapłaci </w:t>
      </w:r>
      <w:r w:rsidRPr="00123598">
        <w:rPr>
          <w:rFonts w:ascii="Calibri" w:hAnsi="Calibri" w:cs="Calibri"/>
          <w:b/>
          <w:sz w:val="22"/>
          <w:szCs w:val="22"/>
        </w:rPr>
        <w:t>Zamawiającemu</w:t>
      </w:r>
      <w:r w:rsidRPr="00123598">
        <w:rPr>
          <w:rFonts w:ascii="Calibri" w:hAnsi="Calibri" w:cs="Calibri"/>
          <w:sz w:val="22"/>
          <w:szCs w:val="22"/>
        </w:rPr>
        <w:t xml:space="preserve"> karę umowną w wysokości:</w:t>
      </w:r>
    </w:p>
    <w:p w14:paraId="590C3CB2" w14:textId="25E3B6A3" w:rsidR="002D6050" w:rsidRPr="00123598" w:rsidRDefault="002D6050" w:rsidP="001D6E36">
      <w:pPr>
        <w:pStyle w:val="Akapitzlist"/>
        <w:numPr>
          <w:ilvl w:val="1"/>
          <w:numId w:val="30"/>
        </w:numPr>
        <w:autoSpaceDE w:val="0"/>
        <w:autoSpaceDN w:val="0"/>
        <w:adjustRightInd w:val="0"/>
        <w:spacing w:after="0" w:line="240" w:lineRule="auto"/>
        <w:ind w:left="709" w:hanging="283"/>
        <w:rPr>
          <w:rFonts w:cs="Calibri"/>
        </w:rPr>
      </w:pPr>
      <w:r w:rsidRPr="00123598">
        <w:rPr>
          <w:rFonts w:cs="Calibri"/>
        </w:rPr>
        <w:t xml:space="preserve">10 % maksymalnej nominalnej wartości umowy brutto, o której mowa w § 5 ust. </w:t>
      </w:r>
      <w:r w:rsidR="0011625A" w:rsidRPr="00123598">
        <w:rPr>
          <w:rFonts w:cs="Calibri"/>
        </w:rPr>
        <w:t>2</w:t>
      </w:r>
      <w:r w:rsidRPr="00123598">
        <w:rPr>
          <w:rFonts w:cs="Calibri"/>
        </w:rPr>
        <w:t>* niniejszej umowy</w:t>
      </w:r>
      <w:r w:rsidR="00B3406B" w:rsidRPr="00123598">
        <w:rPr>
          <w:rFonts w:cs="Calibri"/>
        </w:rPr>
        <w:t xml:space="preserve"> w przypadku </w:t>
      </w:r>
      <w:r w:rsidR="00D85C76" w:rsidRPr="00123598">
        <w:rPr>
          <w:rFonts w:cs="Calibri"/>
        </w:rPr>
        <w:t xml:space="preserve">wypowiedzenia lub odstąpienia od umowy z przyczyn leżących po stronie </w:t>
      </w:r>
      <w:r w:rsidR="00D85C76" w:rsidRPr="00123598">
        <w:rPr>
          <w:rFonts w:cs="Calibri"/>
          <w:b/>
          <w:bCs/>
        </w:rPr>
        <w:t>Wykonawcy</w:t>
      </w:r>
      <w:r w:rsidRPr="00123598">
        <w:rPr>
          <w:rFonts w:cs="Calibri"/>
        </w:rPr>
        <w:t>;</w:t>
      </w:r>
    </w:p>
    <w:p w14:paraId="45814C19" w14:textId="3D3F40A0" w:rsidR="002D6050" w:rsidRPr="00123598" w:rsidRDefault="00864732" w:rsidP="001D6E36">
      <w:pPr>
        <w:pStyle w:val="Akapitzlist"/>
        <w:numPr>
          <w:ilvl w:val="1"/>
          <w:numId w:val="30"/>
        </w:numPr>
        <w:autoSpaceDE w:val="0"/>
        <w:autoSpaceDN w:val="0"/>
        <w:adjustRightInd w:val="0"/>
        <w:spacing w:after="0" w:line="240" w:lineRule="auto"/>
        <w:ind w:left="709" w:hanging="283"/>
        <w:rPr>
          <w:rFonts w:cs="Calibri"/>
        </w:rPr>
      </w:pPr>
      <w:proofErr w:type="gramStart"/>
      <w:r w:rsidRPr="00123598">
        <w:rPr>
          <w:rFonts w:cs="Calibri"/>
        </w:rPr>
        <w:t>0</w:t>
      </w:r>
      <w:r w:rsidR="00FC788F" w:rsidRPr="00123598">
        <w:rPr>
          <w:rFonts w:cs="Calibri"/>
        </w:rPr>
        <w:t>,</w:t>
      </w:r>
      <w:r w:rsidRPr="00123598">
        <w:rPr>
          <w:rFonts w:cs="Calibri"/>
        </w:rPr>
        <w:t>...</w:t>
      </w:r>
      <w:proofErr w:type="gramEnd"/>
      <w:r w:rsidRPr="00123598">
        <w:rPr>
          <w:rFonts w:cs="Calibri"/>
        </w:rPr>
        <w:t>.%</w:t>
      </w:r>
      <w:r w:rsidR="00FC788F" w:rsidRPr="00123598">
        <w:rPr>
          <w:rFonts w:cs="Calibri"/>
        </w:rPr>
        <w:t>*</w:t>
      </w:r>
      <w:r w:rsidR="00FC788F" w:rsidRPr="00123598">
        <w:rPr>
          <w:rFonts w:cs="Calibri"/>
          <w:vertAlign w:val="superscript"/>
        </w:rPr>
        <w:t>zależy od części zamówienia</w:t>
      </w:r>
      <w:r w:rsidR="00E62A3F">
        <w:rPr>
          <w:rFonts w:cs="Calibri"/>
          <w:vertAlign w:val="superscript"/>
        </w:rPr>
        <w:t>≈100 zł</w:t>
      </w:r>
      <w:r w:rsidRPr="00123598">
        <w:rPr>
          <w:rFonts w:cs="Calibri"/>
        </w:rPr>
        <w:t xml:space="preserve">, </w:t>
      </w:r>
      <w:r w:rsidR="002D6050" w:rsidRPr="00123598">
        <w:rPr>
          <w:rFonts w:cs="Calibri"/>
        </w:rPr>
        <w:t xml:space="preserve">maksymalnej nominalnej wartości umowy brutto, o której mowa w § 5 ust. </w:t>
      </w:r>
      <w:r w:rsidR="0011625A" w:rsidRPr="00123598">
        <w:rPr>
          <w:rFonts w:cs="Calibri"/>
        </w:rPr>
        <w:t>2</w:t>
      </w:r>
      <w:r w:rsidR="002D6050" w:rsidRPr="00123598">
        <w:rPr>
          <w:rFonts w:cs="Calibri"/>
        </w:rPr>
        <w:t xml:space="preserve">* niniejszej umowy </w:t>
      </w:r>
      <w:proofErr w:type="gramStart"/>
      <w:r w:rsidR="002D6050" w:rsidRPr="00123598">
        <w:rPr>
          <w:rFonts w:cs="Calibri"/>
        </w:rPr>
        <w:t>za  każd</w:t>
      </w:r>
      <w:r w:rsidR="0011625A" w:rsidRPr="00123598">
        <w:rPr>
          <w:rFonts w:cs="Calibri"/>
        </w:rPr>
        <w:t>y</w:t>
      </w:r>
      <w:proofErr w:type="gramEnd"/>
      <w:r w:rsidR="002D6050" w:rsidRPr="00123598">
        <w:rPr>
          <w:rFonts w:cs="Calibri"/>
        </w:rPr>
        <w:t xml:space="preserve">  </w:t>
      </w:r>
      <w:proofErr w:type="gramStart"/>
      <w:r w:rsidR="002D6050" w:rsidRPr="00123598">
        <w:rPr>
          <w:rFonts w:cs="Calibri"/>
        </w:rPr>
        <w:t>dzień  przerwy</w:t>
      </w:r>
      <w:proofErr w:type="gramEnd"/>
      <w:r w:rsidR="002D6050" w:rsidRPr="00123598">
        <w:rPr>
          <w:rFonts w:cs="Calibri"/>
        </w:rPr>
        <w:t xml:space="preserve">  w świadczeniu usług </w:t>
      </w:r>
      <w:r w:rsidR="00F37848" w:rsidRPr="00123598">
        <w:rPr>
          <w:rFonts w:cs="Calibri"/>
        </w:rPr>
        <w:t xml:space="preserve">(w odniesieniu do każdego skierowanego przez Zamawiającego Świadczeniobiorcy) </w:t>
      </w:r>
      <w:r w:rsidR="002D6050" w:rsidRPr="00123598">
        <w:rPr>
          <w:rFonts w:cs="Calibri"/>
        </w:rPr>
        <w:t xml:space="preserve">- w przypadku, gdy </w:t>
      </w:r>
      <w:r w:rsidR="002D6050" w:rsidRPr="00123598">
        <w:rPr>
          <w:rFonts w:cs="Calibri"/>
          <w:b/>
          <w:bCs/>
        </w:rPr>
        <w:t>Wykonawca</w:t>
      </w:r>
      <w:r w:rsidR="002D6050" w:rsidRPr="00123598">
        <w:rPr>
          <w:rFonts w:cs="Calibri"/>
        </w:rPr>
        <w:t xml:space="preserve"> w czasie obowiązywania niniejszej umowy przestanie świadczyć </w:t>
      </w:r>
      <w:proofErr w:type="gramStart"/>
      <w:r w:rsidR="002D6050" w:rsidRPr="00123598">
        <w:rPr>
          <w:rFonts w:cs="Calibri"/>
        </w:rPr>
        <w:t>usługi  w</w:t>
      </w:r>
      <w:proofErr w:type="gramEnd"/>
      <w:r w:rsidR="002D6050" w:rsidRPr="00123598">
        <w:rPr>
          <w:rFonts w:cs="Calibri"/>
        </w:rPr>
        <w:t xml:space="preserve">  </w:t>
      </w:r>
      <w:proofErr w:type="gramStart"/>
      <w:r w:rsidR="002D6050" w:rsidRPr="00123598">
        <w:rPr>
          <w:rFonts w:cs="Calibri"/>
        </w:rPr>
        <w:t>niej  określone</w:t>
      </w:r>
      <w:proofErr w:type="gramEnd"/>
      <w:r w:rsidR="002D6050" w:rsidRPr="00123598">
        <w:rPr>
          <w:rFonts w:cs="Calibri"/>
        </w:rPr>
        <w:t>;</w:t>
      </w:r>
    </w:p>
    <w:p w14:paraId="0C512B8F" w14:textId="3DF2B708" w:rsidR="002D6050" w:rsidRPr="00123598" w:rsidRDefault="002D6050" w:rsidP="001D6E36">
      <w:pPr>
        <w:pStyle w:val="Akapitzlist"/>
        <w:numPr>
          <w:ilvl w:val="1"/>
          <w:numId w:val="30"/>
        </w:numPr>
        <w:autoSpaceDE w:val="0"/>
        <w:autoSpaceDN w:val="0"/>
        <w:adjustRightInd w:val="0"/>
        <w:spacing w:after="0" w:line="240" w:lineRule="auto"/>
        <w:ind w:left="709" w:hanging="283"/>
        <w:rPr>
          <w:rFonts w:cs="Calibri"/>
        </w:rPr>
      </w:pPr>
      <w:r w:rsidRPr="00123598">
        <w:rPr>
          <w:rFonts w:cs="Calibri"/>
          <w:lang w:eastAsia="pl-PL"/>
        </w:rPr>
        <w:t>100 zł za każdy przypadek</w:t>
      </w:r>
      <w:r w:rsidRPr="00123598">
        <w:rPr>
          <w:rFonts w:cs="Calibri"/>
        </w:rPr>
        <w:t xml:space="preserve"> </w:t>
      </w:r>
      <w:r w:rsidRPr="00123598">
        <w:rPr>
          <w:rFonts w:cs="Calibri"/>
          <w:lang w:eastAsia="pl-PL"/>
        </w:rPr>
        <w:t xml:space="preserve">bezpodstawnej odmowy przyjęcia skierowanego przez </w:t>
      </w:r>
      <w:r w:rsidRPr="00123598">
        <w:rPr>
          <w:rFonts w:cs="Calibri"/>
          <w:b/>
          <w:lang w:eastAsia="pl-PL"/>
        </w:rPr>
        <w:t xml:space="preserve">Zamawiającego </w:t>
      </w:r>
      <w:r w:rsidRPr="00123598">
        <w:rPr>
          <w:rFonts w:cs="Calibri"/>
        </w:rPr>
        <w:t>Świadczeniobiorcy,</w:t>
      </w:r>
    </w:p>
    <w:p w14:paraId="2100C393" w14:textId="77777777" w:rsidR="002D6050" w:rsidRPr="00123598" w:rsidRDefault="002D6050" w:rsidP="001D6E36">
      <w:pPr>
        <w:pStyle w:val="Akapitzlist"/>
        <w:numPr>
          <w:ilvl w:val="1"/>
          <w:numId w:val="30"/>
        </w:numPr>
        <w:autoSpaceDE w:val="0"/>
        <w:autoSpaceDN w:val="0"/>
        <w:adjustRightInd w:val="0"/>
        <w:spacing w:after="0" w:line="240" w:lineRule="auto"/>
        <w:ind w:left="709" w:hanging="283"/>
        <w:rPr>
          <w:rFonts w:cs="Calibri"/>
        </w:rPr>
      </w:pPr>
      <w:r w:rsidRPr="00123598">
        <w:rPr>
          <w:rFonts w:cs="Calibri"/>
        </w:rPr>
        <w:t xml:space="preserve">10% należności za usługi za dany miesiąc, w którym stwierdzono, że były wykonywane niezgodnie z umową, SWZ lub których dokumentacja prowadzona była/jest w sposób </w:t>
      </w:r>
      <w:proofErr w:type="gramStart"/>
      <w:r w:rsidRPr="00123598">
        <w:rPr>
          <w:rFonts w:cs="Calibri"/>
        </w:rPr>
        <w:t>niezgodny  z</w:t>
      </w:r>
      <w:proofErr w:type="gramEnd"/>
      <w:r w:rsidRPr="00123598">
        <w:rPr>
          <w:rFonts w:cs="Calibri"/>
        </w:rPr>
        <w:t xml:space="preserve"> umową lub SWZ.</w:t>
      </w:r>
    </w:p>
    <w:p w14:paraId="355BA1D7" w14:textId="77777777" w:rsidR="002D6050" w:rsidRPr="00123598" w:rsidRDefault="002D6050" w:rsidP="001D6E36">
      <w:pPr>
        <w:pStyle w:val="Akapitzlist"/>
        <w:widowControl w:val="0"/>
        <w:numPr>
          <w:ilvl w:val="0"/>
          <w:numId w:val="1"/>
        </w:numPr>
        <w:tabs>
          <w:tab w:val="left" w:pos="540"/>
        </w:tabs>
        <w:autoSpaceDE w:val="0"/>
        <w:autoSpaceDN w:val="0"/>
        <w:spacing w:after="0" w:line="240" w:lineRule="auto"/>
        <w:ind w:right="113"/>
        <w:rPr>
          <w:rFonts w:cs="Calibri"/>
        </w:rPr>
      </w:pPr>
      <w:r w:rsidRPr="00123598">
        <w:rPr>
          <w:rFonts w:cs="Calibri"/>
        </w:rPr>
        <w:t xml:space="preserve">W przypadku stwierdzenia przez </w:t>
      </w:r>
      <w:r w:rsidRPr="00123598">
        <w:rPr>
          <w:rFonts w:cs="Calibri"/>
          <w:b/>
          <w:bCs/>
        </w:rPr>
        <w:t>Zamawiającego</w:t>
      </w:r>
      <w:r w:rsidRPr="00123598">
        <w:rPr>
          <w:rFonts w:cs="Calibri"/>
        </w:rPr>
        <w:t xml:space="preserve"> nie spełnienia przez </w:t>
      </w:r>
      <w:r w:rsidRPr="00123598">
        <w:rPr>
          <w:rFonts w:cs="Calibri"/>
          <w:b/>
          <w:bCs/>
        </w:rPr>
        <w:t>Wykonawcę</w:t>
      </w:r>
      <w:r w:rsidRPr="00123598">
        <w:rPr>
          <w:rFonts w:cs="Calibri"/>
        </w:rPr>
        <w:t xml:space="preserve"> minimalnych warunków dla realizacji przedmiotu umowy określonych w SWZ, ofercie </w:t>
      </w:r>
      <w:r w:rsidRPr="00123598">
        <w:rPr>
          <w:rFonts w:cs="Calibri"/>
          <w:b/>
          <w:bCs/>
        </w:rPr>
        <w:t>Wykonawcy</w:t>
      </w:r>
      <w:r w:rsidRPr="00123598">
        <w:rPr>
          <w:rFonts w:cs="Calibri"/>
        </w:rPr>
        <w:t xml:space="preserve"> bądź stwierdzenia przez </w:t>
      </w:r>
      <w:r w:rsidRPr="00123598">
        <w:rPr>
          <w:rFonts w:cs="Calibri"/>
          <w:b/>
          <w:bCs/>
        </w:rPr>
        <w:t>Zamawiającego</w:t>
      </w:r>
      <w:r w:rsidRPr="00123598">
        <w:rPr>
          <w:rFonts w:cs="Calibri"/>
        </w:rPr>
        <w:t xml:space="preserve"> nie spełnienia przez </w:t>
      </w:r>
      <w:r w:rsidRPr="00123598">
        <w:rPr>
          <w:rFonts w:cs="Calibri"/>
          <w:b/>
          <w:bCs/>
        </w:rPr>
        <w:t>Wykonawcę</w:t>
      </w:r>
      <w:r w:rsidRPr="00123598">
        <w:rPr>
          <w:rFonts w:cs="Calibri"/>
        </w:rPr>
        <w:t xml:space="preserve"> (w przypadku, gdy go obowiązują) standardów określonych rozporządzeniem Ministra Rodziny, Pracy i Polityki Społecznej z dnia 27 kwietnia 2018 r. w sprawie minimalnych standardów noclegowni, schronisk dla osób bezdomnych, schronisk dla osób bezdomnych z usługami opiekuńczymi i ogrzewalni, </w:t>
      </w:r>
      <w:r w:rsidRPr="00123598">
        <w:rPr>
          <w:rFonts w:cs="Calibri"/>
          <w:b/>
          <w:bCs/>
        </w:rPr>
        <w:t>Zamawiający</w:t>
      </w:r>
      <w:r w:rsidRPr="00123598">
        <w:rPr>
          <w:rFonts w:cs="Calibri"/>
        </w:rPr>
        <w:t xml:space="preserve"> ma prawo do zastosowania kary umownej w formie obniżenia wynagrodzenia:</w:t>
      </w:r>
    </w:p>
    <w:p w14:paraId="175C7ADE" w14:textId="77777777" w:rsidR="002D6050" w:rsidRPr="00123598" w:rsidRDefault="002D6050" w:rsidP="001D6E36">
      <w:pPr>
        <w:pStyle w:val="Akapitzlist"/>
        <w:numPr>
          <w:ilvl w:val="0"/>
          <w:numId w:val="41"/>
        </w:numPr>
        <w:spacing w:after="0" w:line="240" w:lineRule="auto"/>
        <w:ind w:left="709" w:hanging="283"/>
        <w:rPr>
          <w:rFonts w:cs="Calibri"/>
        </w:rPr>
      </w:pPr>
      <w:r w:rsidRPr="00123598">
        <w:rPr>
          <w:rFonts w:cs="Calibri"/>
        </w:rPr>
        <w:t>o 30 % należności za usługi za dany miesiąc - w przypadku pierwszego stwierdzenia nieprawidłowości,</w:t>
      </w:r>
    </w:p>
    <w:p w14:paraId="51E24E3F" w14:textId="77777777" w:rsidR="002D6050" w:rsidRPr="00123598" w:rsidRDefault="002D6050" w:rsidP="001D6E36">
      <w:pPr>
        <w:pStyle w:val="Akapitzlist"/>
        <w:numPr>
          <w:ilvl w:val="0"/>
          <w:numId w:val="41"/>
        </w:numPr>
        <w:spacing w:after="0" w:line="240" w:lineRule="auto"/>
        <w:ind w:left="709" w:hanging="283"/>
        <w:rPr>
          <w:rFonts w:cs="Calibri"/>
        </w:rPr>
      </w:pPr>
      <w:r w:rsidRPr="00123598">
        <w:rPr>
          <w:rFonts w:cs="Calibri"/>
        </w:rPr>
        <w:t>o 50 % należności za usługi za dany miesiąc, w przypadku ponownego stwierdzenia nieprawidłowości.</w:t>
      </w:r>
    </w:p>
    <w:p w14:paraId="71E0982E" w14:textId="74BA1FD6" w:rsidR="002D6050" w:rsidRPr="00123598" w:rsidRDefault="002D6050" w:rsidP="001D6E36">
      <w:pPr>
        <w:pStyle w:val="Akapitzlist"/>
        <w:widowControl w:val="0"/>
        <w:numPr>
          <w:ilvl w:val="0"/>
          <w:numId w:val="1"/>
        </w:numPr>
        <w:tabs>
          <w:tab w:val="left" w:pos="540"/>
        </w:tabs>
        <w:autoSpaceDE w:val="0"/>
        <w:autoSpaceDN w:val="0"/>
        <w:spacing w:after="0" w:line="240" w:lineRule="auto"/>
        <w:ind w:right="118"/>
        <w:rPr>
          <w:rFonts w:cs="Calibri"/>
        </w:rPr>
      </w:pPr>
      <w:r w:rsidRPr="00123598">
        <w:rPr>
          <w:rFonts w:cs="Calibri"/>
        </w:rPr>
        <w:t xml:space="preserve">W przypadku braku zapłaty lub nieterminowej zapłaty wynagrodzenia podwykonawcy z tytułu zmiany wysokości wynagrodzenia w związku ze zmianami wynagrodzenia </w:t>
      </w:r>
      <w:r w:rsidRPr="00123598">
        <w:rPr>
          <w:rFonts w:cs="Calibri"/>
          <w:b/>
          <w:bCs/>
        </w:rPr>
        <w:t>Wykonawcy</w:t>
      </w:r>
      <w:r w:rsidRPr="00123598">
        <w:rPr>
          <w:rFonts w:cs="Calibri"/>
        </w:rPr>
        <w:t xml:space="preserve"> dokonanymi na podstawie § 1</w:t>
      </w:r>
      <w:r w:rsidR="00E62A3F">
        <w:rPr>
          <w:rFonts w:cs="Calibri"/>
        </w:rPr>
        <w:t>5</w:t>
      </w:r>
      <w:r w:rsidRPr="00123598">
        <w:rPr>
          <w:rFonts w:cs="Calibri"/>
        </w:rPr>
        <w:t xml:space="preserve"> ust. 2 pkt 4 umowy, </w:t>
      </w:r>
      <w:r w:rsidRPr="00123598">
        <w:rPr>
          <w:rFonts w:cs="Calibri"/>
          <w:b/>
          <w:bCs/>
        </w:rPr>
        <w:t>Zamawiający</w:t>
      </w:r>
      <w:r w:rsidRPr="00123598">
        <w:rPr>
          <w:rFonts w:cs="Calibri"/>
        </w:rPr>
        <w:t xml:space="preserve"> naliczy kary umowne w wysokości 200,00 zł za każdy stwierdzony przypadek</w:t>
      </w:r>
      <w:r w:rsidR="00AB1C5C" w:rsidRPr="00123598">
        <w:rPr>
          <w:rFonts w:cs="Calibri"/>
        </w:rPr>
        <w:t>*</w:t>
      </w:r>
      <w:r w:rsidR="00AB1C5C" w:rsidRPr="00123598">
        <w:rPr>
          <w:rFonts w:cs="Calibri"/>
          <w:vertAlign w:val="superscript"/>
        </w:rPr>
        <w:t>w zależności od zamówienia</w:t>
      </w:r>
      <w:r w:rsidRPr="00123598">
        <w:rPr>
          <w:rFonts w:cs="Calibri"/>
        </w:rPr>
        <w:t>.</w:t>
      </w:r>
    </w:p>
    <w:p w14:paraId="503B1FFC" w14:textId="4990F858" w:rsidR="002D6050" w:rsidRPr="00123598" w:rsidRDefault="00204767" w:rsidP="001D6E36">
      <w:pPr>
        <w:pStyle w:val="Default"/>
        <w:numPr>
          <w:ilvl w:val="0"/>
          <w:numId w:val="1"/>
        </w:numPr>
        <w:jc w:val="both"/>
        <w:rPr>
          <w:rFonts w:ascii="Calibri" w:hAnsi="Calibri" w:cs="Calibri"/>
          <w:color w:val="auto"/>
          <w:sz w:val="22"/>
          <w:szCs w:val="22"/>
        </w:rPr>
      </w:pPr>
      <w:r w:rsidRPr="00123598">
        <w:rPr>
          <w:rFonts w:ascii="Calibri" w:hAnsi="Calibri" w:cs="Calibri"/>
          <w:bCs/>
          <w:color w:val="auto"/>
          <w:sz w:val="22"/>
          <w:szCs w:val="22"/>
        </w:rPr>
        <w:t xml:space="preserve">W razie naliczenia kary umownej </w:t>
      </w:r>
      <w:r w:rsidRPr="00123598">
        <w:rPr>
          <w:rFonts w:ascii="Calibri" w:hAnsi="Calibri" w:cs="Calibri"/>
          <w:b/>
          <w:bCs/>
          <w:color w:val="auto"/>
          <w:sz w:val="22"/>
          <w:szCs w:val="22"/>
        </w:rPr>
        <w:t>Zamawiający</w:t>
      </w:r>
      <w:r w:rsidRPr="00123598">
        <w:rPr>
          <w:rFonts w:ascii="Calibri" w:hAnsi="Calibri" w:cs="Calibri"/>
          <w:bCs/>
          <w:color w:val="auto"/>
          <w:sz w:val="22"/>
          <w:szCs w:val="22"/>
        </w:rPr>
        <w:t xml:space="preserve"> wezwie </w:t>
      </w:r>
      <w:r w:rsidRPr="00123598">
        <w:rPr>
          <w:rFonts w:ascii="Calibri" w:hAnsi="Calibri" w:cs="Calibri"/>
          <w:b/>
          <w:bCs/>
          <w:color w:val="auto"/>
          <w:sz w:val="22"/>
          <w:szCs w:val="22"/>
        </w:rPr>
        <w:t>Wykonawcę</w:t>
      </w:r>
      <w:r w:rsidRPr="00123598">
        <w:rPr>
          <w:rFonts w:ascii="Calibri" w:hAnsi="Calibri" w:cs="Calibri"/>
          <w:bCs/>
          <w:color w:val="auto"/>
          <w:sz w:val="22"/>
          <w:szCs w:val="22"/>
        </w:rPr>
        <w:t xml:space="preserve"> notą obciążeniową do jej zapłaty, a po bezskutecznym upływie terminu wskazanym w nocie obciążeniowej, będzie mógł potrącić ją z wynagrodzenia </w:t>
      </w:r>
      <w:r w:rsidRPr="00123598">
        <w:rPr>
          <w:rFonts w:ascii="Calibri" w:hAnsi="Calibri" w:cs="Calibri"/>
          <w:b/>
          <w:color w:val="auto"/>
          <w:sz w:val="22"/>
          <w:szCs w:val="22"/>
        </w:rPr>
        <w:t xml:space="preserve">Wykonawcy </w:t>
      </w:r>
      <w:r w:rsidRPr="00123598">
        <w:rPr>
          <w:rFonts w:ascii="Calibri" w:hAnsi="Calibri" w:cs="Calibri"/>
          <w:bCs/>
          <w:color w:val="auto"/>
          <w:sz w:val="22"/>
          <w:szCs w:val="22"/>
        </w:rPr>
        <w:t>z chwilą zapłaty wynagrodzenia wynikającego z rachunku</w:t>
      </w:r>
      <w:r w:rsidRPr="00123598">
        <w:rPr>
          <w:rFonts w:ascii="Calibri" w:hAnsi="Calibri" w:cs="Calibri"/>
          <w:color w:val="auto"/>
          <w:sz w:val="22"/>
          <w:szCs w:val="22"/>
        </w:rPr>
        <w:t>.</w:t>
      </w:r>
    </w:p>
    <w:p w14:paraId="0746E962" w14:textId="2CF09476" w:rsidR="002D6050" w:rsidRPr="00123598" w:rsidRDefault="002D6050" w:rsidP="001D6E36">
      <w:pPr>
        <w:numPr>
          <w:ilvl w:val="0"/>
          <w:numId w:val="1"/>
        </w:numPr>
        <w:suppressAutoHyphens/>
        <w:rPr>
          <w:rFonts w:ascii="Calibri" w:hAnsi="Calibri" w:cs="Calibri"/>
          <w:b/>
          <w:sz w:val="22"/>
          <w:szCs w:val="22"/>
        </w:rPr>
      </w:pPr>
      <w:r w:rsidRPr="00123598">
        <w:rPr>
          <w:rFonts w:ascii="Calibri" w:hAnsi="Calibri" w:cs="Calibri"/>
          <w:sz w:val="22"/>
          <w:szCs w:val="22"/>
        </w:rPr>
        <w:t>Należności wskazane w ust. 2</w:t>
      </w:r>
      <w:r w:rsidR="00383EC8" w:rsidRPr="00123598">
        <w:rPr>
          <w:rFonts w:ascii="Calibri" w:hAnsi="Calibri" w:cs="Calibri"/>
          <w:sz w:val="22"/>
          <w:szCs w:val="22"/>
        </w:rPr>
        <w:t>, 3</w:t>
      </w:r>
      <w:r w:rsidRPr="00123598">
        <w:rPr>
          <w:rFonts w:ascii="Calibri" w:hAnsi="Calibri" w:cs="Calibri"/>
          <w:sz w:val="22"/>
          <w:szCs w:val="22"/>
        </w:rPr>
        <w:t xml:space="preserve"> niniejszego paragrafu, podlegają kumulacji w przypadku wystąpienia wymienionych w nich zdarzeń.</w:t>
      </w:r>
    </w:p>
    <w:p w14:paraId="4673F81E" w14:textId="77777777" w:rsidR="002D6050" w:rsidRPr="00123598" w:rsidRDefault="002D6050" w:rsidP="001D6E36">
      <w:pPr>
        <w:pStyle w:val="Akapitzlist"/>
        <w:widowControl w:val="0"/>
        <w:numPr>
          <w:ilvl w:val="0"/>
          <w:numId w:val="1"/>
        </w:numPr>
        <w:tabs>
          <w:tab w:val="left" w:pos="540"/>
        </w:tabs>
        <w:autoSpaceDE w:val="0"/>
        <w:autoSpaceDN w:val="0"/>
        <w:spacing w:after="0" w:line="240" w:lineRule="auto"/>
        <w:ind w:right="120"/>
        <w:rPr>
          <w:rFonts w:cs="Calibri"/>
        </w:rPr>
      </w:pPr>
      <w:r w:rsidRPr="00123598">
        <w:rPr>
          <w:rFonts w:cs="Calibri"/>
          <w:b/>
        </w:rPr>
        <w:t>Zamawiający</w:t>
      </w:r>
      <w:r w:rsidRPr="00123598">
        <w:rPr>
          <w:rFonts w:cs="Calibri"/>
        </w:rPr>
        <w:t xml:space="preserve"> zachowuje możliwość dochodzenia odszkodowania uzupełniającego przewyższającego zastrzeżone powyżej </w:t>
      </w:r>
      <w:r w:rsidRPr="00123598">
        <w:rPr>
          <w:rFonts w:cs="Calibri"/>
          <w:lang w:eastAsia="pl-PL"/>
        </w:rPr>
        <w:t>kary</w:t>
      </w:r>
      <w:r w:rsidRPr="00123598">
        <w:rPr>
          <w:rFonts w:cs="Calibri"/>
        </w:rPr>
        <w:t xml:space="preserve"> umowne.</w:t>
      </w:r>
    </w:p>
    <w:p w14:paraId="6A02747B" w14:textId="77777777" w:rsidR="002D6050" w:rsidRPr="00123598" w:rsidRDefault="002D6050" w:rsidP="001D6E36">
      <w:pPr>
        <w:pStyle w:val="Akapitzlist"/>
        <w:widowControl w:val="0"/>
        <w:numPr>
          <w:ilvl w:val="0"/>
          <w:numId w:val="1"/>
        </w:numPr>
        <w:tabs>
          <w:tab w:val="left" w:pos="540"/>
        </w:tabs>
        <w:autoSpaceDE w:val="0"/>
        <w:autoSpaceDN w:val="0"/>
        <w:spacing w:after="0" w:line="240" w:lineRule="auto"/>
        <w:ind w:right="120"/>
        <w:rPr>
          <w:rFonts w:cs="Calibri"/>
          <w:lang w:eastAsia="pl-PL"/>
        </w:rPr>
      </w:pPr>
      <w:proofErr w:type="gramStart"/>
      <w:r w:rsidRPr="00123598">
        <w:rPr>
          <w:rFonts w:cs="Calibri"/>
          <w:b/>
          <w:bCs/>
          <w:lang w:eastAsia="pl-PL"/>
        </w:rPr>
        <w:t xml:space="preserve">Strony </w:t>
      </w:r>
      <w:r w:rsidRPr="00123598">
        <w:rPr>
          <w:rFonts w:cs="Calibri"/>
          <w:lang w:eastAsia="pl-PL"/>
        </w:rPr>
        <w:t xml:space="preserve"> mogą</w:t>
      </w:r>
      <w:proofErr w:type="gramEnd"/>
      <w:r w:rsidRPr="00123598">
        <w:rPr>
          <w:rFonts w:cs="Calibri"/>
          <w:lang w:eastAsia="pl-PL"/>
        </w:rPr>
        <w:t xml:space="preserve">  zwolnić   się   </w:t>
      </w:r>
      <w:proofErr w:type="gramStart"/>
      <w:r w:rsidRPr="00123598">
        <w:rPr>
          <w:rFonts w:cs="Calibri"/>
          <w:lang w:eastAsia="pl-PL"/>
        </w:rPr>
        <w:t>od</w:t>
      </w:r>
      <w:r w:rsidRPr="00123598">
        <w:rPr>
          <w:rFonts w:cs="Calibri"/>
        </w:rPr>
        <w:t xml:space="preserve">  </w:t>
      </w:r>
      <w:r w:rsidRPr="00123598">
        <w:rPr>
          <w:rFonts w:cs="Calibri"/>
          <w:lang w:eastAsia="pl-PL"/>
        </w:rPr>
        <w:t>odpowiedzialności</w:t>
      </w:r>
      <w:proofErr w:type="gramEnd"/>
      <w:r w:rsidRPr="00123598">
        <w:rPr>
          <w:rFonts w:cs="Calibri"/>
          <w:lang w:eastAsia="pl-PL"/>
        </w:rPr>
        <w:t xml:space="preserve">  </w:t>
      </w:r>
      <w:proofErr w:type="gramStart"/>
      <w:r w:rsidRPr="00123598">
        <w:rPr>
          <w:rFonts w:cs="Calibri"/>
          <w:lang w:eastAsia="pl-PL"/>
        </w:rPr>
        <w:t>z  tytułu</w:t>
      </w:r>
      <w:proofErr w:type="gramEnd"/>
      <w:r w:rsidRPr="00123598">
        <w:rPr>
          <w:rFonts w:cs="Calibri"/>
          <w:lang w:eastAsia="pl-PL"/>
        </w:rPr>
        <w:t xml:space="preserve">   niewykonania   </w:t>
      </w:r>
      <w:proofErr w:type="gramStart"/>
      <w:r w:rsidRPr="00123598">
        <w:rPr>
          <w:rFonts w:cs="Calibri"/>
          <w:lang w:eastAsia="pl-PL"/>
        </w:rPr>
        <w:t>niniejszej  umowy</w:t>
      </w:r>
      <w:proofErr w:type="gramEnd"/>
      <w:r w:rsidRPr="00123598">
        <w:rPr>
          <w:rFonts w:cs="Calibri"/>
          <w:lang w:eastAsia="pl-PL"/>
        </w:rPr>
        <w:t xml:space="preserve">   w przypadku, gdy to niewykonanie jest następstwem działania siły wyższej, lub też w przypadku zawarcia porozumienia rekompensującego skutki niewykonania umowy.</w:t>
      </w:r>
    </w:p>
    <w:p w14:paraId="7B3B8DDD" w14:textId="6F5C6FC0" w:rsidR="002D6050" w:rsidRPr="00123598" w:rsidRDefault="002D6050" w:rsidP="001D6E36">
      <w:pPr>
        <w:pStyle w:val="Default"/>
        <w:numPr>
          <w:ilvl w:val="0"/>
          <w:numId w:val="1"/>
        </w:numPr>
        <w:jc w:val="both"/>
        <w:rPr>
          <w:rFonts w:ascii="Calibri" w:hAnsi="Calibri" w:cs="Calibri"/>
          <w:color w:val="auto"/>
          <w:sz w:val="22"/>
          <w:szCs w:val="22"/>
          <w:lang w:eastAsia="pl-PL"/>
        </w:rPr>
      </w:pPr>
      <w:r w:rsidRPr="00123598">
        <w:rPr>
          <w:rFonts w:ascii="Calibri" w:hAnsi="Calibri" w:cs="Calibri"/>
          <w:color w:val="auto"/>
          <w:sz w:val="22"/>
          <w:szCs w:val="22"/>
          <w:lang w:eastAsia="pl-PL"/>
        </w:rPr>
        <w:t xml:space="preserve">Łączna maksymalna wysokość kar umownych, których mogą dochodzić </w:t>
      </w:r>
      <w:r w:rsidR="00204767" w:rsidRPr="00123598">
        <w:rPr>
          <w:rFonts w:ascii="Calibri" w:hAnsi="Calibri" w:cs="Calibri"/>
          <w:b/>
          <w:bCs/>
          <w:color w:val="auto"/>
          <w:sz w:val="22"/>
          <w:szCs w:val="22"/>
          <w:lang w:eastAsia="pl-PL"/>
        </w:rPr>
        <w:t>S</w:t>
      </w:r>
      <w:r w:rsidRPr="00123598">
        <w:rPr>
          <w:rFonts w:ascii="Calibri" w:hAnsi="Calibri" w:cs="Calibri"/>
          <w:b/>
          <w:bCs/>
          <w:color w:val="auto"/>
          <w:sz w:val="22"/>
          <w:szCs w:val="22"/>
          <w:lang w:eastAsia="pl-PL"/>
        </w:rPr>
        <w:t>trony</w:t>
      </w:r>
      <w:r w:rsidRPr="00123598">
        <w:rPr>
          <w:rFonts w:ascii="Calibri" w:hAnsi="Calibri" w:cs="Calibri"/>
          <w:color w:val="auto"/>
          <w:sz w:val="22"/>
          <w:szCs w:val="22"/>
          <w:lang w:eastAsia="pl-PL"/>
        </w:rPr>
        <w:t xml:space="preserve">, wynosi </w:t>
      </w:r>
      <w:r w:rsidR="00794CD8" w:rsidRPr="00123598">
        <w:rPr>
          <w:rFonts w:ascii="Calibri" w:hAnsi="Calibri" w:cs="Calibri"/>
          <w:color w:val="auto"/>
          <w:sz w:val="22"/>
          <w:szCs w:val="22"/>
          <w:lang w:eastAsia="pl-PL"/>
        </w:rPr>
        <w:t>3</w:t>
      </w:r>
      <w:r w:rsidRPr="00123598">
        <w:rPr>
          <w:rFonts w:ascii="Calibri" w:hAnsi="Calibri" w:cs="Calibri"/>
          <w:color w:val="auto"/>
          <w:sz w:val="22"/>
          <w:szCs w:val="22"/>
          <w:lang w:eastAsia="pl-PL"/>
        </w:rPr>
        <w:t xml:space="preserve">0% wartości umowy wynagrodzenia brutto </w:t>
      </w:r>
      <w:r w:rsidRPr="00123598">
        <w:rPr>
          <w:rFonts w:ascii="Calibri" w:hAnsi="Calibri" w:cs="Calibri"/>
          <w:b/>
          <w:bCs/>
          <w:color w:val="auto"/>
          <w:sz w:val="22"/>
          <w:szCs w:val="22"/>
          <w:lang w:eastAsia="pl-PL"/>
        </w:rPr>
        <w:t>Wykonawcy</w:t>
      </w:r>
      <w:r w:rsidRPr="00123598">
        <w:rPr>
          <w:rFonts w:ascii="Calibri" w:hAnsi="Calibri" w:cs="Calibri"/>
          <w:color w:val="auto"/>
          <w:sz w:val="22"/>
          <w:szCs w:val="22"/>
          <w:lang w:eastAsia="pl-PL"/>
        </w:rPr>
        <w:t xml:space="preserve">, wskazanego w </w:t>
      </w:r>
      <w:r w:rsidRPr="00123598">
        <w:rPr>
          <w:rFonts w:ascii="Calibri" w:hAnsi="Calibri" w:cs="Calibri"/>
          <w:sz w:val="22"/>
          <w:szCs w:val="22"/>
        </w:rPr>
        <w:t xml:space="preserve">§ 5 ust. </w:t>
      </w:r>
      <w:r w:rsidR="00426B71" w:rsidRPr="00123598">
        <w:rPr>
          <w:rFonts w:ascii="Calibri" w:hAnsi="Calibri" w:cs="Calibri"/>
          <w:sz w:val="22"/>
          <w:szCs w:val="22"/>
        </w:rPr>
        <w:t>2</w:t>
      </w:r>
      <w:r w:rsidRPr="00123598">
        <w:rPr>
          <w:rFonts w:ascii="Calibri" w:hAnsi="Calibri" w:cs="Calibri"/>
          <w:sz w:val="22"/>
          <w:szCs w:val="22"/>
        </w:rPr>
        <w:t xml:space="preserve">* </w:t>
      </w:r>
      <w:r w:rsidRPr="00123598">
        <w:rPr>
          <w:rFonts w:ascii="Calibri" w:hAnsi="Calibri" w:cs="Calibri"/>
          <w:color w:val="auto"/>
          <w:sz w:val="22"/>
          <w:szCs w:val="22"/>
          <w:lang w:eastAsia="pl-PL"/>
        </w:rPr>
        <w:t>niniejszej umowy.</w:t>
      </w:r>
    </w:p>
    <w:p w14:paraId="2502214E" w14:textId="3078F540" w:rsidR="00204767" w:rsidRPr="00123598" w:rsidRDefault="00204767" w:rsidP="001D6E36">
      <w:pPr>
        <w:pStyle w:val="Default"/>
        <w:ind w:left="360"/>
        <w:jc w:val="both"/>
        <w:rPr>
          <w:rFonts w:ascii="Calibri" w:hAnsi="Calibri" w:cs="Calibri"/>
          <w:i/>
          <w:iCs/>
          <w:color w:val="auto"/>
          <w:sz w:val="22"/>
          <w:szCs w:val="22"/>
          <w:lang w:eastAsia="pl-PL"/>
        </w:rPr>
      </w:pPr>
      <w:r w:rsidRPr="00123598">
        <w:rPr>
          <w:rFonts w:ascii="Calibri" w:hAnsi="Calibri" w:cs="Calibri"/>
          <w:color w:val="auto"/>
          <w:sz w:val="22"/>
          <w:szCs w:val="22"/>
          <w:lang w:eastAsia="pl-PL"/>
        </w:rPr>
        <w:t>*</w:t>
      </w:r>
      <w:r w:rsidRPr="00123598">
        <w:rPr>
          <w:rFonts w:ascii="Calibri" w:hAnsi="Calibri" w:cs="Calibri"/>
          <w:i/>
          <w:iCs/>
          <w:color w:val="auto"/>
          <w:sz w:val="22"/>
          <w:szCs w:val="22"/>
          <w:lang w:eastAsia="pl-PL"/>
        </w:rPr>
        <w:t xml:space="preserve">numeracja może ulec zmianie w zależności od numeracji </w:t>
      </w:r>
      <w:r w:rsidRPr="00123598">
        <w:rPr>
          <w:rFonts w:ascii="Calibri" w:hAnsi="Calibri" w:cs="Calibri"/>
          <w:i/>
          <w:iCs/>
          <w:sz w:val="22"/>
          <w:szCs w:val="22"/>
        </w:rPr>
        <w:t>§ 5</w:t>
      </w:r>
      <w:r w:rsidR="00426B71" w:rsidRPr="00123598">
        <w:rPr>
          <w:rFonts w:ascii="Calibri" w:hAnsi="Calibri" w:cs="Calibri"/>
          <w:i/>
          <w:iCs/>
          <w:sz w:val="22"/>
          <w:szCs w:val="22"/>
        </w:rPr>
        <w:t xml:space="preserve"> oraz części zamówienia (§6)</w:t>
      </w:r>
      <w:r w:rsidRPr="00123598">
        <w:rPr>
          <w:rFonts w:ascii="Calibri" w:hAnsi="Calibri" w:cs="Calibri"/>
          <w:i/>
          <w:iCs/>
          <w:sz w:val="22"/>
          <w:szCs w:val="22"/>
        </w:rPr>
        <w:t>.</w:t>
      </w:r>
    </w:p>
    <w:p w14:paraId="3CFBC181" w14:textId="77777777" w:rsidR="002D6050" w:rsidRPr="00123598" w:rsidRDefault="002D6050" w:rsidP="00123598">
      <w:pPr>
        <w:autoSpaceDE w:val="0"/>
        <w:autoSpaceDN w:val="0"/>
        <w:adjustRightInd w:val="0"/>
        <w:rPr>
          <w:rFonts w:ascii="Calibri" w:hAnsi="Calibri" w:cs="Calibri"/>
          <w:sz w:val="22"/>
          <w:szCs w:val="22"/>
        </w:rPr>
      </w:pPr>
    </w:p>
    <w:p w14:paraId="213B5452" w14:textId="13ED9C4D" w:rsidR="002D6050" w:rsidRPr="00123598" w:rsidRDefault="002D6050" w:rsidP="00123598">
      <w:pPr>
        <w:autoSpaceDE w:val="0"/>
        <w:autoSpaceDN w:val="0"/>
        <w:adjustRightInd w:val="0"/>
        <w:jc w:val="center"/>
        <w:rPr>
          <w:rFonts w:ascii="Calibri" w:hAnsi="Calibri" w:cs="Calibri"/>
          <w:b/>
          <w:sz w:val="22"/>
          <w:szCs w:val="22"/>
        </w:rPr>
      </w:pPr>
      <w:r w:rsidRPr="00123598">
        <w:rPr>
          <w:rFonts w:ascii="Calibri" w:hAnsi="Calibri" w:cs="Calibri"/>
          <w:b/>
          <w:sz w:val="22"/>
          <w:szCs w:val="22"/>
        </w:rPr>
        <w:t>§</w:t>
      </w:r>
      <w:r w:rsidR="00426B71" w:rsidRPr="00123598">
        <w:rPr>
          <w:rFonts w:ascii="Calibri" w:hAnsi="Calibri" w:cs="Calibri"/>
          <w:b/>
          <w:sz w:val="22"/>
          <w:szCs w:val="22"/>
        </w:rPr>
        <w:t>12*</w:t>
      </w:r>
      <w:r w:rsidRPr="00123598">
        <w:rPr>
          <w:rFonts w:ascii="Calibri" w:hAnsi="Calibri" w:cs="Calibri"/>
          <w:b/>
          <w:sz w:val="22"/>
          <w:szCs w:val="22"/>
        </w:rPr>
        <w:t>.</w:t>
      </w:r>
    </w:p>
    <w:p w14:paraId="7C1E9B30" w14:textId="6545686E"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eastAsia="Verdana,Bold" w:cs="Calibri"/>
          <w:b/>
          <w:bCs/>
        </w:rPr>
      </w:pPr>
      <w:r w:rsidRPr="00123598">
        <w:rPr>
          <w:rFonts w:cs="Calibri"/>
          <w:b/>
        </w:rPr>
        <w:t>Wykonawca</w:t>
      </w:r>
      <w:r w:rsidRPr="00123598">
        <w:rPr>
          <w:rFonts w:cs="Calibri"/>
        </w:rPr>
        <w:t xml:space="preserve"> przez cały okres realizacji umowy winien być ubezpieczony od odpowiedzialności cywilnej w zakresie prowadzonej działalności związanej z przedmiotem zamówienia na sumę gwarancyjną nie mniejszą niż </w:t>
      </w:r>
      <w:r w:rsidR="00426FED" w:rsidRPr="00123598">
        <w:rPr>
          <w:rFonts w:cs="Calibri"/>
        </w:rPr>
        <w:t>1</w:t>
      </w:r>
      <w:r w:rsidR="00A6547F" w:rsidRPr="00123598">
        <w:rPr>
          <w:rFonts w:cs="Calibri"/>
        </w:rPr>
        <w:t>0</w:t>
      </w:r>
      <w:r w:rsidRPr="00123598">
        <w:rPr>
          <w:rFonts w:cs="Calibri"/>
        </w:rPr>
        <w:t xml:space="preserve"> 000 zł (wartość kontraktowa i deliktowa w sumie)</w:t>
      </w:r>
      <w:r w:rsidR="004446AC" w:rsidRPr="00123598">
        <w:rPr>
          <w:rFonts w:cs="Calibri"/>
        </w:rPr>
        <w:t xml:space="preserve"> (... EURO)</w:t>
      </w:r>
      <w:r w:rsidRPr="00123598">
        <w:rPr>
          <w:rFonts w:cs="Calibri"/>
        </w:rPr>
        <w:t>.</w:t>
      </w:r>
    </w:p>
    <w:p w14:paraId="3D3472A1" w14:textId="77777777"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eastAsia="Verdana,Bold" w:cs="Calibri"/>
          <w:b/>
          <w:bCs/>
        </w:rPr>
      </w:pPr>
      <w:r w:rsidRPr="00123598">
        <w:rPr>
          <w:rFonts w:cs="Calibri"/>
          <w:bCs/>
        </w:rPr>
        <w:t>Umowa ubezpieczenia powinna w szczególności obejmować szkody zaistniałe w związku z czynem zabronionym jak również wynikającym z niewykonania lub nienależytego wykonania umowy, w tym również szkody wyrządzone umyślnie.</w:t>
      </w:r>
    </w:p>
    <w:p w14:paraId="201E5D70" w14:textId="77777777"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eastAsia="Verdana,Bold" w:cs="Calibri"/>
          <w:b/>
          <w:bCs/>
        </w:rPr>
      </w:pPr>
      <w:r w:rsidRPr="00123598">
        <w:rPr>
          <w:rFonts w:cs="Calibri"/>
          <w:b/>
          <w:bCs/>
        </w:rPr>
        <w:lastRenderedPageBreak/>
        <w:t xml:space="preserve">Wykonawca </w:t>
      </w:r>
      <w:r w:rsidRPr="00123598">
        <w:rPr>
          <w:rFonts w:cs="Calibri"/>
          <w:bCs/>
        </w:rPr>
        <w:t>oświadcza, iż jest ubezpieczony od odpowiedzialności cywilnej w zakresie prowadzonej działalności gospodarczej na sumę ubezpieczenia ………</w:t>
      </w:r>
      <w:proofErr w:type="gramStart"/>
      <w:r w:rsidRPr="00123598">
        <w:rPr>
          <w:rFonts w:cs="Calibri"/>
          <w:bCs/>
        </w:rPr>
        <w:t>…….</w:t>
      </w:r>
      <w:proofErr w:type="gramEnd"/>
      <w:r w:rsidRPr="00123598">
        <w:rPr>
          <w:rFonts w:cs="Calibri"/>
          <w:bCs/>
        </w:rPr>
        <w:t>zł, na okres do dnia……………. do………</w:t>
      </w:r>
      <w:proofErr w:type="gramStart"/>
      <w:r w:rsidRPr="00123598">
        <w:rPr>
          <w:rFonts w:cs="Calibri"/>
          <w:bCs/>
        </w:rPr>
        <w:t>…….</w:t>
      </w:r>
      <w:proofErr w:type="gramEnd"/>
      <w:r w:rsidRPr="00123598">
        <w:rPr>
          <w:rFonts w:cs="Calibri"/>
          <w:bCs/>
        </w:rPr>
        <w:t>.,</w:t>
      </w:r>
    </w:p>
    <w:p w14:paraId="47F34816" w14:textId="77777777"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cs="Calibri"/>
          <w:bCs/>
        </w:rPr>
      </w:pPr>
      <w:r w:rsidRPr="00123598">
        <w:rPr>
          <w:rFonts w:cs="Calibri"/>
          <w:bCs/>
        </w:rPr>
        <w:t>W przypadku, gdy ubezpieczenie, o którym mowa w niniejszym paragrafie nie obejmuje całego okresu realizacji umowy</w:t>
      </w:r>
      <w:r w:rsidRPr="00123598">
        <w:rPr>
          <w:rFonts w:cs="Calibri"/>
          <w:b/>
          <w:bCs/>
        </w:rPr>
        <w:t xml:space="preserve"> Wykonawca </w:t>
      </w:r>
      <w:r w:rsidRPr="00123598">
        <w:rPr>
          <w:rFonts w:cs="Calibri"/>
          <w:bCs/>
        </w:rPr>
        <w:t>zobowiązuje się do przedłożenia</w:t>
      </w:r>
      <w:r w:rsidRPr="00123598">
        <w:rPr>
          <w:rFonts w:cs="Calibri"/>
          <w:b/>
          <w:bCs/>
        </w:rPr>
        <w:t xml:space="preserve"> Zamawiającemu </w:t>
      </w:r>
      <w:r w:rsidRPr="00123598">
        <w:rPr>
          <w:rFonts w:cs="Calibri"/>
          <w:bCs/>
        </w:rPr>
        <w:t>polisy lub innego dokumentu ubezpieczenia, oraz dokumentu potwierdzającego opłacanie kolejnych składek z tytułu tego ubezpieczenia w zakresie określonym w niniejszym paragrafie na dalszy okres.</w:t>
      </w:r>
    </w:p>
    <w:p w14:paraId="5B2148E2" w14:textId="77777777"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cs="Calibri"/>
          <w:bCs/>
        </w:rPr>
      </w:pPr>
      <w:r w:rsidRPr="00123598">
        <w:rPr>
          <w:rFonts w:cs="Calibri"/>
          <w:bCs/>
        </w:rPr>
        <w:t xml:space="preserve">Na żądanie </w:t>
      </w:r>
      <w:r w:rsidRPr="00123598">
        <w:rPr>
          <w:rFonts w:cs="Calibri"/>
          <w:b/>
        </w:rPr>
        <w:t xml:space="preserve">Zamawiającego </w:t>
      </w:r>
      <w:r w:rsidRPr="00123598">
        <w:rPr>
          <w:rFonts w:cs="Calibri"/>
          <w:bCs/>
        </w:rPr>
        <w:t xml:space="preserve">aktualną polisę OC </w:t>
      </w:r>
      <w:r w:rsidRPr="00123598">
        <w:rPr>
          <w:rFonts w:cs="Calibri"/>
          <w:b/>
        </w:rPr>
        <w:t>Wykonawca</w:t>
      </w:r>
      <w:r w:rsidRPr="00123598">
        <w:rPr>
          <w:rFonts w:cs="Calibri"/>
          <w:bCs/>
        </w:rPr>
        <w:t xml:space="preserve"> okaże przed zawarciem umowy i zobowiązany jest do okazania każdej następnej zawartej w trakcie obowiązywania umowy wraz z dowodami ich opłacenia.  </w:t>
      </w:r>
    </w:p>
    <w:p w14:paraId="26F5FE97" w14:textId="77777777" w:rsidR="002D6050" w:rsidRPr="00123598" w:rsidRDefault="002D6050" w:rsidP="00123598">
      <w:pPr>
        <w:pStyle w:val="Akapitzlist"/>
        <w:numPr>
          <w:ilvl w:val="1"/>
          <w:numId w:val="32"/>
        </w:numPr>
        <w:autoSpaceDE w:val="0"/>
        <w:autoSpaceDN w:val="0"/>
        <w:adjustRightInd w:val="0"/>
        <w:spacing w:after="0" w:line="240" w:lineRule="auto"/>
        <w:ind w:left="426" w:hanging="426"/>
        <w:contextualSpacing/>
        <w:rPr>
          <w:rFonts w:eastAsia="Verdana,Bold" w:cs="Calibri"/>
          <w:b/>
          <w:bCs/>
        </w:rPr>
      </w:pPr>
      <w:r w:rsidRPr="00123598">
        <w:rPr>
          <w:rFonts w:cs="Calibri"/>
          <w:bCs/>
        </w:rPr>
        <w:t xml:space="preserve">Niezrealizowanie przez </w:t>
      </w:r>
      <w:r w:rsidRPr="00123598">
        <w:rPr>
          <w:rFonts w:cs="Calibri"/>
          <w:b/>
          <w:bCs/>
        </w:rPr>
        <w:t>Wykonawcę</w:t>
      </w:r>
      <w:r w:rsidRPr="00123598">
        <w:rPr>
          <w:rFonts w:cs="Calibri"/>
          <w:bCs/>
        </w:rPr>
        <w:t xml:space="preserve"> obowiązków wynikających z postanowień niniejszego paragrafu uprawnia </w:t>
      </w:r>
      <w:r w:rsidRPr="00123598">
        <w:rPr>
          <w:rFonts w:cs="Calibri"/>
          <w:b/>
        </w:rPr>
        <w:t>Zamawiająceg</w:t>
      </w:r>
      <w:r w:rsidRPr="002E6A8F">
        <w:rPr>
          <w:rFonts w:cs="Calibri"/>
          <w:b/>
        </w:rPr>
        <w:t>o</w:t>
      </w:r>
      <w:r w:rsidRPr="00123598">
        <w:rPr>
          <w:rFonts w:cs="Calibri"/>
          <w:bCs/>
        </w:rPr>
        <w:t xml:space="preserve"> do rozwiązania umowy i żądania zapłaty kary umownej.</w:t>
      </w:r>
    </w:p>
    <w:p w14:paraId="46349D54" w14:textId="77777777" w:rsidR="002D6050" w:rsidRPr="00123598" w:rsidRDefault="002D6050" w:rsidP="00123598">
      <w:pPr>
        <w:rPr>
          <w:rFonts w:ascii="Calibri" w:hAnsi="Calibri" w:cs="Calibri"/>
          <w:sz w:val="22"/>
          <w:szCs w:val="22"/>
        </w:rPr>
      </w:pPr>
    </w:p>
    <w:p w14:paraId="6B847B60" w14:textId="1EF038C4" w:rsidR="002D6050" w:rsidRPr="00123598" w:rsidRDefault="002D6050" w:rsidP="00123598">
      <w:pPr>
        <w:autoSpaceDE w:val="0"/>
        <w:autoSpaceDN w:val="0"/>
        <w:adjustRightInd w:val="0"/>
        <w:jc w:val="center"/>
        <w:rPr>
          <w:rFonts w:ascii="Calibri" w:eastAsia="Verdana,Bold" w:hAnsi="Calibri" w:cs="Calibri"/>
          <w:b/>
          <w:bCs/>
          <w:sz w:val="22"/>
          <w:szCs w:val="22"/>
        </w:rPr>
      </w:pPr>
      <w:proofErr w:type="gramStart"/>
      <w:r w:rsidRPr="00123598">
        <w:rPr>
          <w:rFonts w:ascii="Calibri" w:hAnsi="Calibri" w:cs="Calibri"/>
          <w:b/>
          <w:bCs/>
          <w:sz w:val="22"/>
          <w:szCs w:val="22"/>
        </w:rPr>
        <w:t xml:space="preserve">§  </w:t>
      </w:r>
      <w:r w:rsidR="00426B71" w:rsidRPr="00123598">
        <w:rPr>
          <w:rFonts w:ascii="Calibri" w:hAnsi="Calibri" w:cs="Calibri"/>
          <w:b/>
          <w:bCs/>
          <w:sz w:val="22"/>
          <w:szCs w:val="22"/>
        </w:rPr>
        <w:t>13</w:t>
      </w:r>
      <w:proofErr w:type="gramEnd"/>
      <w:r w:rsidR="00426B71" w:rsidRPr="00123598">
        <w:rPr>
          <w:rFonts w:ascii="Calibri" w:hAnsi="Calibri" w:cs="Calibri"/>
          <w:b/>
          <w:bCs/>
          <w:sz w:val="22"/>
          <w:szCs w:val="22"/>
        </w:rPr>
        <w:t>*</w:t>
      </w:r>
      <w:r w:rsidRPr="00123598">
        <w:rPr>
          <w:rFonts w:ascii="Calibri" w:hAnsi="Calibri" w:cs="Calibri"/>
          <w:b/>
          <w:bCs/>
          <w:sz w:val="22"/>
          <w:szCs w:val="22"/>
        </w:rPr>
        <w:t>.</w:t>
      </w:r>
    </w:p>
    <w:p w14:paraId="5C70677F" w14:textId="0C9BE892" w:rsidR="0015107C" w:rsidRPr="00123598" w:rsidRDefault="002D6050" w:rsidP="00123598">
      <w:pPr>
        <w:autoSpaceDE w:val="0"/>
        <w:autoSpaceDN w:val="0"/>
        <w:adjustRightInd w:val="0"/>
        <w:rPr>
          <w:rFonts w:ascii="Calibri" w:hAnsi="Calibri" w:cs="Calibri"/>
          <w:bCs/>
          <w:sz w:val="22"/>
          <w:szCs w:val="22"/>
        </w:rPr>
      </w:pPr>
      <w:r w:rsidRPr="00123598">
        <w:rPr>
          <w:rFonts w:ascii="Calibri" w:hAnsi="Calibri" w:cs="Calibri"/>
          <w:sz w:val="22"/>
          <w:szCs w:val="22"/>
        </w:rPr>
        <w:t xml:space="preserve">Umowa niniejsza obowiązuje od dnia </w:t>
      </w:r>
      <w:r w:rsidRPr="00123598">
        <w:rPr>
          <w:rFonts w:ascii="Calibri" w:hAnsi="Calibri" w:cs="Calibri"/>
          <w:b/>
          <w:sz w:val="22"/>
          <w:szCs w:val="22"/>
        </w:rPr>
        <w:t>………………… r.</w:t>
      </w:r>
      <w:r w:rsidRPr="00123598">
        <w:rPr>
          <w:rFonts w:ascii="Calibri" w:hAnsi="Calibri" w:cs="Calibri"/>
          <w:sz w:val="22"/>
          <w:szCs w:val="22"/>
        </w:rPr>
        <w:t xml:space="preserve"> do dnia </w:t>
      </w:r>
      <w:r w:rsidR="002E6A8F">
        <w:rPr>
          <w:rFonts w:ascii="Calibri" w:hAnsi="Calibri" w:cs="Calibri"/>
          <w:b/>
          <w:sz w:val="22"/>
          <w:szCs w:val="22"/>
        </w:rPr>
        <w:t>30 czerwca 2027</w:t>
      </w:r>
      <w:r w:rsidRPr="00123598">
        <w:rPr>
          <w:rFonts w:ascii="Calibri" w:hAnsi="Calibri" w:cs="Calibri"/>
          <w:b/>
          <w:sz w:val="22"/>
          <w:szCs w:val="22"/>
        </w:rPr>
        <w:t xml:space="preserve"> r</w:t>
      </w:r>
      <w:r w:rsidRPr="00C706D4">
        <w:rPr>
          <w:rFonts w:ascii="Calibri" w:hAnsi="Calibri" w:cs="Calibri"/>
          <w:bCs/>
          <w:sz w:val="22"/>
          <w:szCs w:val="22"/>
        </w:rPr>
        <w:t xml:space="preserve">. </w:t>
      </w:r>
      <w:r w:rsidR="0015107C" w:rsidRPr="00C706D4">
        <w:rPr>
          <w:rFonts w:ascii="Calibri" w:hAnsi="Calibri" w:cs="Calibri"/>
          <w:bCs/>
          <w:sz w:val="22"/>
          <w:szCs w:val="22"/>
        </w:rPr>
        <w:t xml:space="preserve"> b</w:t>
      </w:r>
      <w:r w:rsidR="0015107C" w:rsidRPr="00123598">
        <w:rPr>
          <w:rFonts w:ascii="Calibri" w:hAnsi="Calibri" w:cs="Calibri"/>
          <w:bCs/>
          <w:sz w:val="22"/>
          <w:szCs w:val="22"/>
        </w:rPr>
        <w:t xml:space="preserve">ądź </w:t>
      </w:r>
      <w:r w:rsidR="002E6A8F">
        <w:rPr>
          <w:rFonts w:ascii="Calibri" w:hAnsi="Calibri" w:cs="Calibri"/>
          <w:bCs/>
          <w:sz w:val="22"/>
          <w:szCs w:val="22"/>
        </w:rPr>
        <w:t xml:space="preserve">do </w:t>
      </w:r>
      <w:r w:rsidR="0015107C" w:rsidRPr="00123598">
        <w:rPr>
          <w:rFonts w:ascii="Calibri" w:hAnsi="Calibri" w:cs="Calibri"/>
          <w:bCs/>
          <w:sz w:val="22"/>
          <w:szCs w:val="22"/>
        </w:rPr>
        <w:t xml:space="preserve">wykorzystania </w:t>
      </w:r>
      <w:proofErr w:type="gramStart"/>
      <w:r w:rsidR="0015107C" w:rsidRPr="00123598">
        <w:rPr>
          <w:rFonts w:ascii="Calibri" w:hAnsi="Calibri" w:cs="Calibri"/>
          <w:bCs/>
          <w:sz w:val="22"/>
          <w:szCs w:val="22"/>
        </w:rPr>
        <w:t>kwoty</w:t>
      </w:r>
      <w:proofErr w:type="gramEnd"/>
      <w:r w:rsidR="0015107C" w:rsidRPr="00123598">
        <w:rPr>
          <w:rFonts w:ascii="Calibri" w:hAnsi="Calibri" w:cs="Calibri"/>
          <w:bCs/>
          <w:sz w:val="22"/>
          <w:szCs w:val="22"/>
        </w:rPr>
        <w:t xml:space="preserve"> o której mowa w </w:t>
      </w:r>
      <w:r w:rsidR="008C5987" w:rsidRPr="00123598">
        <w:rPr>
          <w:rFonts w:ascii="Calibri" w:hAnsi="Calibri" w:cs="Calibri"/>
          <w:bCs/>
          <w:sz w:val="22"/>
          <w:szCs w:val="22"/>
        </w:rPr>
        <w:t>§5 ust. 2 umowy,</w:t>
      </w:r>
      <w:r w:rsidR="0015107C" w:rsidRPr="00123598">
        <w:rPr>
          <w:rFonts w:ascii="Calibri" w:hAnsi="Calibri" w:cs="Calibri"/>
          <w:bCs/>
          <w:sz w:val="22"/>
          <w:szCs w:val="22"/>
        </w:rPr>
        <w:t xml:space="preserve"> </w:t>
      </w:r>
      <w:r w:rsidR="0079675D" w:rsidRPr="00123598">
        <w:rPr>
          <w:rFonts w:ascii="Calibri" w:hAnsi="Calibri" w:cs="Calibri"/>
          <w:bCs/>
          <w:sz w:val="22"/>
          <w:szCs w:val="22"/>
        </w:rPr>
        <w:t>(</w:t>
      </w:r>
      <w:r w:rsidR="0049793C">
        <w:rPr>
          <w:rFonts w:ascii="Calibri" w:hAnsi="Calibri" w:cs="Calibri"/>
          <w:b/>
          <w:sz w:val="22"/>
          <w:szCs w:val="22"/>
        </w:rPr>
        <w:t>dla części I-</w:t>
      </w:r>
      <w:r w:rsidR="0079675D" w:rsidRPr="00123598">
        <w:rPr>
          <w:rFonts w:ascii="Calibri" w:hAnsi="Calibri" w:cs="Calibri"/>
          <w:b/>
          <w:sz w:val="22"/>
          <w:szCs w:val="22"/>
        </w:rPr>
        <w:t>V</w:t>
      </w:r>
      <w:r w:rsidR="0079675D" w:rsidRPr="00123598">
        <w:rPr>
          <w:rFonts w:ascii="Calibri" w:hAnsi="Calibri" w:cs="Calibri"/>
          <w:bCs/>
          <w:sz w:val="22"/>
          <w:szCs w:val="22"/>
        </w:rPr>
        <w:t xml:space="preserve">) </w:t>
      </w:r>
      <w:r w:rsidR="0015107C" w:rsidRPr="00123598">
        <w:rPr>
          <w:rFonts w:ascii="Calibri" w:hAnsi="Calibri" w:cs="Calibri"/>
          <w:bCs/>
          <w:sz w:val="22"/>
          <w:szCs w:val="22"/>
        </w:rPr>
        <w:t xml:space="preserve">w </w:t>
      </w:r>
      <w:proofErr w:type="gramStart"/>
      <w:r w:rsidR="0015107C" w:rsidRPr="00123598">
        <w:rPr>
          <w:rFonts w:ascii="Calibri" w:hAnsi="Calibri" w:cs="Calibri"/>
          <w:bCs/>
          <w:sz w:val="22"/>
          <w:szCs w:val="22"/>
        </w:rPr>
        <w:t>przypadku</w:t>
      </w:r>
      <w:proofErr w:type="gramEnd"/>
      <w:r w:rsidR="0015107C" w:rsidRPr="00123598">
        <w:rPr>
          <w:rFonts w:ascii="Calibri" w:hAnsi="Calibri" w:cs="Calibri"/>
          <w:bCs/>
          <w:sz w:val="22"/>
          <w:szCs w:val="22"/>
        </w:rPr>
        <w:t xml:space="preserve"> gdy </w:t>
      </w:r>
      <w:r w:rsidR="008C5987" w:rsidRPr="00123598">
        <w:rPr>
          <w:rFonts w:ascii="Calibri" w:hAnsi="Calibri" w:cs="Calibri"/>
          <w:b/>
          <w:sz w:val="22"/>
          <w:szCs w:val="22"/>
        </w:rPr>
        <w:t>Zamawiający</w:t>
      </w:r>
      <w:r w:rsidR="0015107C" w:rsidRPr="00123598">
        <w:rPr>
          <w:rFonts w:ascii="Calibri" w:hAnsi="Calibri" w:cs="Calibri"/>
          <w:bCs/>
          <w:sz w:val="22"/>
          <w:szCs w:val="22"/>
        </w:rPr>
        <w:t xml:space="preserve"> nie skorzysta z prawa opcji</w:t>
      </w:r>
      <w:r w:rsidR="002E6A8F">
        <w:rPr>
          <w:rFonts w:ascii="Calibri" w:hAnsi="Calibri" w:cs="Calibri"/>
          <w:bCs/>
          <w:sz w:val="22"/>
          <w:szCs w:val="22"/>
        </w:rPr>
        <w:t xml:space="preserve"> bądź</w:t>
      </w:r>
      <w:r w:rsidR="008C5987" w:rsidRPr="00123598">
        <w:rPr>
          <w:rFonts w:ascii="Calibri" w:hAnsi="Calibri" w:cs="Calibri"/>
          <w:bCs/>
          <w:sz w:val="22"/>
          <w:szCs w:val="22"/>
        </w:rPr>
        <w:t xml:space="preserve"> </w:t>
      </w:r>
      <w:r w:rsidR="002E6A8F" w:rsidRPr="00123598">
        <w:rPr>
          <w:rFonts w:ascii="Calibri" w:hAnsi="Calibri" w:cs="Calibri"/>
          <w:bCs/>
          <w:sz w:val="22"/>
          <w:szCs w:val="22"/>
        </w:rPr>
        <w:t>(</w:t>
      </w:r>
      <w:r w:rsidR="002E6A8F">
        <w:rPr>
          <w:rFonts w:ascii="Calibri" w:hAnsi="Calibri" w:cs="Calibri"/>
          <w:b/>
          <w:sz w:val="22"/>
          <w:szCs w:val="22"/>
        </w:rPr>
        <w:t>dla części I-</w:t>
      </w:r>
      <w:r w:rsidR="002E6A8F" w:rsidRPr="00123598">
        <w:rPr>
          <w:rFonts w:ascii="Calibri" w:hAnsi="Calibri" w:cs="Calibri"/>
          <w:b/>
          <w:sz w:val="22"/>
          <w:szCs w:val="22"/>
        </w:rPr>
        <w:t>V</w:t>
      </w:r>
      <w:r w:rsidR="002E6A8F" w:rsidRPr="00123598">
        <w:rPr>
          <w:rFonts w:ascii="Calibri" w:hAnsi="Calibri" w:cs="Calibri"/>
          <w:bCs/>
          <w:sz w:val="22"/>
          <w:szCs w:val="22"/>
        </w:rPr>
        <w:t>)</w:t>
      </w:r>
      <w:r w:rsidR="002E6A8F">
        <w:rPr>
          <w:rFonts w:ascii="Calibri" w:hAnsi="Calibri" w:cs="Calibri"/>
          <w:bCs/>
          <w:sz w:val="22"/>
          <w:szCs w:val="22"/>
        </w:rPr>
        <w:t xml:space="preserve"> – w przypadku skorzystania z prawa opcji –</w:t>
      </w:r>
      <w:r w:rsidR="002E6A8F" w:rsidRPr="00123598">
        <w:rPr>
          <w:rFonts w:ascii="Calibri" w:hAnsi="Calibri" w:cs="Calibri"/>
          <w:bCs/>
          <w:sz w:val="22"/>
          <w:szCs w:val="22"/>
        </w:rPr>
        <w:t xml:space="preserve"> </w:t>
      </w:r>
      <w:r w:rsidR="002E6A8F">
        <w:rPr>
          <w:rFonts w:ascii="Calibri" w:hAnsi="Calibri" w:cs="Calibri"/>
          <w:bCs/>
          <w:sz w:val="22"/>
          <w:szCs w:val="22"/>
        </w:rPr>
        <w:t>do terminu zakończenia opcji w z</w:t>
      </w:r>
      <w:r w:rsidR="008C5987" w:rsidRPr="00123598">
        <w:rPr>
          <w:rFonts w:ascii="Calibri" w:hAnsi="Calibri" w:cs="Calibri"/>
          <w:bCs/>
          <w:sz w:val="22"/>
          <w:szCs w:val="22"/>
        </w:rPr>
        <w:t>w</w:t>
      </w:r>
      <w:r w:rsidR="002E6A8F">
        <w:rPr>
          <w:rFonts w:ascii="Calibri" w:hAnsi="Calibri" w:cs="Calibri"/>
          <w:bCs/>
          <w:sz w:val="22"/>
          <w:szCs w:val="22"/>
        </w:rPr>
        <w:t xml:space="preserve">iązku z posiadanymi przez </w:t>
      </w:r>
      <w:r w:rsidR="002E6A8F" w:rsidRPr="002E6A8F">
        <w:rPr>
          <w:rFonts w:ascii="Calibri" w:hAnsi="Calibri" w:cs="Calibri"/>
          <w:b/>
          <w:sz w:val="22"/>
          <w:szCs w:val="22"/>
        </w:rPr>
        <w:t>Zamawiającego</w:t>
      </w:r>
      <w:r w:rsidR="002E6A8F">
        <w:rPr>
          <w:rFonts w:ascii="Calibri" w:hAnsi="Calibri" w:cs="Calibri"/>
          <w:bCs/>
          <w:sz w:val="22"/>
          <w:szCs w:val="22"/>
        </w:rPr>
        <w:t xml:space="preserve"> środkami finansowymi - w </w:t>
      </w:r>
      <w:proofErr w:type="gramStart"/>
      <w:r w:rsidR="008C5987" w:rsidRPr="00123598">
        <w:rPr>
          <w:rFonts w:ascii="Calibri" w:hAnsi="Calibri" w:cs="Calibri"/>
          <w:bCs/>
          <w:sz w:val="22"/>
          <w:szCs w:val="22"/>
        </w:rPr>
        <w:t>zależności</w:t>
      </w:r>
      <w:proofErr w:type="gramEnd"/>
      <w:r w:rsidR="008C5987" w:rsidRPr="00123598">
        <w:rPr>
          <w:rFonts w:ascii="Calibri" w:hAnsi="Calibri" w:cs="Calibri"/>
          <w:bCs/>
          <w:sz w:val="22"/>
          <w:szCs w:val="22"/>
        </w:rPr>
        <w:t xml:space="preserve"> które zdarzenie nastąpi wcześniej</w:t>
      </w:r>
      <w:r w:rsidR="0079675D" w:rsidRPr="00123598">
        <w:rPr>
          <w:rFonts w:ascii="Calibri" w:hAnsi="Calibri" w:cs="Calibri"/>
          <w:bCs/>
          <w:sz w:val="22"/>
          <w:szCs w:val="22"/>
        </w:rPr>
        <w:t>*</w:t>
      </w:r>
      <w:r w:rsidR="008C5987" w:rsidRPr="00123598">
        <w:rPr>
          <w:rFonts w:ascii="Calibri" w:hAnsi="Calibri" w:cs="Calibri"/>
          <w:bCs/>
          <w:sz w:val="22"/>
          <w:szCs w:val="22"/>
        </w:rPr>
        <w:t>.</w:t>
      </w:r>
      <w:r w:rsidR="0015107C" w:rsidRPr="00123598">
        <w:rPr>
          <w:rFonts w:ascii="Calibri" w:hAnsi="Calibri" w:cs="Calibri"/>
          <w:bCs/>
          <w:sz w:val="22"/>
          <w:szCs w:val="22"/>
        </w:rPr>
        <w:t xml:space="preserve"> </w:t>
      </w:r>
    </w:p>
    <w:p w14:paraId="4667F04B" w14:textId="77777777" w:rsidR="00BF22E7" w:rsidRPr="00123598" w:rsidRDefault="00BF22E7" w:rsidP="007E00F1">
      <w:pPr>
        <w:autoSpaceDE w:val="0"/>
        <w:autoSpaceDN w:val="0"/>
        <w:adjustRightInd w:val="0"/>
        <w:rPr>
          <w:rFonts w:ascii="Calibri" w:hAnsi="Calibri" w:cs="Calibri"/>
          <w:b/>
          <w:sz w:val="22"/>
          <w:szCs w:val="22"/>
        </w:rPr>
      </w:pPr>
    </w:p>
    <w:p w14:paraId="11A307BA" w14:textId="46E62CF6" w:rsidR="002D6050" w:rsidRPr="00123598" w:rsidRDefault="002D6050" w:rsidP="00123598">
      <w:pPr>
        <w:autoSpaceDE w:val="0"/>
        <w:autoSpaceDN w:val="0"/>
        <w:adjustRightInd w:val="0"/>
        <w:jc w:val="center"/>
        <w:rPr>
          <w:rFonts w:ascii="Calibri" w:hAnsi="Calibri" w:cs="Calibri"/>
          <w:sz w:val="22"/>
          <w:szCs w:val="22"/>
        </w:rPr>
      </w:pPr>
      <w:r w:rsidRPr="00123598">
        <w:rPr>
          <w:rFonts w:ascii="Calibri" w:hAnsi="Calibri" w:cs="Calibri"/>
          <w:b/>
          <w:bCs/>
          <w:sz w:val="22"/>
          <w:szCs w:val="22"/>
        </w:rPr>
        <w:t xml:space="preserve">§ </w:t>
      </w:r>
      <w:r w:rsidR="00426B71" w:rsidRPr="00123598">
        <w:rPr>
          <w:rFonts w:ascii="Calibri" w:hAnsi="Calibri" w:cs="Calibri"/>
          <w:b/>
          <w:bCs/>
          <w:sz w:val="22"/>
          <w:szCs w:val="22"/>
        </w:rPr>
        <w:t>14*</w:t>
      </w:r>
      <w:r w:rsidRPr="00123598">
        <w:rPr>
          <w:rFonts w:ascii="Calibri" w:hAnsi="Calibri" w:cs="Calibri"/>
          <w:b/>
          <w:bCs/>
          <w:sz w:val="22"/>
          <w:szCs w:val="22"/>
        </w:rPr>
        <w:t>.</w:t>
      </w:r>
    </w:p>
    <w:p w14:paraId="366C1FD9" w14:textId="77777777" w:rsidR="002D6050" w:rsidRPr="00123598" w:rsidRDefault="002D6050" w:rsidP="00123598">
      <w:pPr>
        <w:pStyle w:val="Akapitzlist"/>
        <w:widowControl w:val="0"/>
        <w:numPr>
          <w:ilvl w:val="0"/>
          <w:numId w:val="2"/>
        </w:numPr>
        <w:autoSpaceDE w:val="0"/>
        <w:autoSpaceDN w:val="0"/>
        <w:spacing w:before="120" w:after="120" w:line="240" w:lineRule="auto"/>
        <w:ind w:right="120"/>
        <w:rPr>
          <w:rFonts w:cs="Calibri"/>
          <w:lang w:eastAsia="pl-PL"/>
        </w:rPr>
      </w:pPr>
      <w:r w:rsidRPr="00123598">
        <w:rPr>
          <w:rFonts w:cs="Calibri"/>
          <w:lang w:eastAsia="pl-PL"/>
        </w:rPr>
        <w:t xml:space="preserve">Poza przypadkami określonymi przepisami powszechnie obowiązującego prawa, w tym art. 456 ustawy Prawo zamówień publicznych, </w:t>
      </w:r>
      <w:r w:rsidRPr="00123598">
        <w:rPr>
          <w:rFonts w:cs="Calibri"/>
          <w:b/>
          <w:bCs/>
          <w:lang w:eastAsia="pl-PL"/>
        </w:rPr>
        <w:t>Stronom</w:t>
      </w:r>
      <w:r w:rsidRPr="00123598">
        <w:rPr>
          <w:rFonts w:cs="Calibri"/>
          <w:lang w:eastAsia="pl-PL"/>
        </w:rPr>
        <w:t xml:space="preserve"> przysługuje prawo odstąpienia od umowy w przypadkach określonych w niniejszym paragrafie.</w:t>
      </w:r>
    </w:p>
    <w:p w14:paraId="6D0E97EE" w14:textId="77777777"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b/>
          <w:bCs/>
          <w:sz w:val="22"/>
          <w:szCs w:val="22"/>
        </w:rPr>
        <w:t>Zamawiający</w:t>
      </w:r>
      <w:r w:rsidRPr="00123598">
        <w:rPr>
          <w:rFonts w:ascii="Calibri" w:hAnsi="Calibri" w:cs="Calibri"/>
          <w:sz w:val="22"/>
          <w:szCs w:val="22"/>
        </w:rPr>
        <w:t xml:space="preserve"> będzie mógł skorzystać z prawa odstąpienia od realizacji umowy </w:t>
      </w:r>
      <w:r w:rsidRPr="00123598">
        <w:rPr>
          <w:rFonts w:ascii="Calibri" w:hAnsi="Calibri" w:cs="Calibri"/>
          <w:sz w:val="22"/>
          <w:szCs w:val="22"/>
        </w:rPr>
        <w:br/>
        <w:t>ze skutkiem natychmiastowym w przypadku:</w:t>
      </w:r>
    </w:p>
    <w:p w14:paraId="63E765F7" w14:textId="4C4CB779" w:rsidR="002D6050" w:rsidRPr="00123598" w:rsidRDefault="002D6050" w:rsidP="007E00F1">
      <w:pPr>
        <w:pStyle w:val="Akapitzlist"/>
        <w:numPr>
          <w:ilvl w:val="2"/>
          <w:numId w:val="42"/>
        </w:numPr>
        <w:autoSpaceDE w:val="0"/>
        <w:autoSpaceDN w:val="0"/>
        <w:adjustRightInd w:val="0"/>
        <w:spacing w:after="0" w:line="240" w:lineRule="auto"/>
        <w:ind w:left="720"/>
        <w:rPr>
          <w:rFonts w:cs="Calibri"/>
        </w:rPr>
      </w:pPr>
      <w:r w:rsidRPr="00123598">
        <w:rPr>
          <w:rFonts w:cs="Calibri"/>
        </w:rPr>
        <w:t xml:space="preserve">nieterminowego wykonywania usługi (np. przerwa w wykonywaniu umowy z winy </w:t>
      </w:r>
      <w:r w:rsidRPr="00123598">
        <w:rPr>
          <w:rFonts w:cs="Calibri"/>
          <w:b/>
          <w:bCs/>
        </w:rPr>
        <w:t>Wykonawcy</w:t>
      </w:r>
      <w:r w:rsidRPr="00123598">
        <w:rPr>
          <w:rFonts w:cs="Calibri"/>
        </w:rPr>
        <w:t>) mimo pisemnego upomnienia po raz trzeci (w różnych sprawach lub osobach) dopuszcza się takiego uchybienia,</w:t>
      </w:r>
    </w:p>
    <w:p w14:paraId="3F3FB323" w14:textId="77777777" w:rsidR="002D6050" w:rsidRPr="00123598" w:rsidRDefault="002D6050" w:rsidP="007E00F1">
      <w:pPr>
        <w:pStyle w:val="Akapitzlist"/>
        <w:numPr>
          <w:ilvl w:val="2"/>
          <w:numId w:val="42"/>
        </w:numPr>
        <w:autoSpaceDE w:val="0"/>
        <w:autoSpaceDN w:val="0"/>
        <w:adjustRightInd w:val="0"/>
        <w:spacing w:after="0" w:line="240" w:lineRule="auto"/>
        <w:ind w:left="720"/>
        <w:rPr>
          <w:rFonts w:cs="Calibri"/>
        </w:rPr>
      </w:pPr>
      <w:r w:rsidRPr="00123598">
        <w:rPr>
          <w:rFonts w:cs="Calibri"/>
        </w:rPr>
        <w:t xml:space="preserve">powierzenia wykonania umowy przez </w:t>
      </w:r>
      <w:r w:rsidRPr="00123598">
        <w:rPr>
          <w:rFonts w:cs="Calibri"/>
          <w:b/>
          <w:bCs/>
        </w:rPr>
        <w:t>Wykonawcę</w:t>
      </w:r>
      <w:r w:rsidRPr="00123598">
        <w:rPr>
          <w:rFonts w:cs="Calibri"/>
        </w:rPr>
        <w:t xml:space="preserve"> innej osobie lub jednostce bez zgody </w:t>
      </w:r>
      <w:r w:rsidRPr="00123598">
        <w:rPr>
          <w:rFonts w:cs="Calibri"/>
          <w:b/>
          <w:bCs/>
        </w:rPr>
        <w:t>Zamawiającego</w:t>
      </w:r>
      <w:r w:rsidRPr="00123598">
        <w:rPr>
          <w:rFonts w:cs="Calibri"/>
        </w:rPr>
        <w:t>,</w:t>
      </w:r>
    </w:p>
    <w:p w14:paraId="09C8099A" w14:textId="77777777" w:rsidR="002D6050" w:rsidRPr="00123598" w:rsidRDefault="002D6050" w:rsidP="007E00F1">
      <w:pPr>
        <w:pStyle w:val="Akapitzlist"/>
        <w:numPr>
          <w:ilvl w:val="2"/>
          <w:numId w:val="42"/>
        </w:numPr>
        <w:autoSpaceDE w:val="0"/>
        <w:autoSpaceDN w:val="0"/>
        <w:adjustRightInd w:val="0"/>
        <w:spacing w:after="0" w:line="240" w:lineRule="auto"/>
        <w:ind w:left="720"/>
        <w:rPr>
          <w:rFonts w:cs="Calibri"/>
        </w:rPr>
      </w:pPr>
      <w:r w:rsidRPr="00123598">
        <w:rPr>
          <w:rFonts w:cs="Calibri"/>
        </w:rPr>
        <w:t xml:space="preserve">wystąpienia rażącego zaniedbania, rażącego błędu w wykonaniu czynności lub umowy w szczególności: naraził dobre imię </w:t>
      </w:r>
      <w:r w:rsidRPr="00123598">
        <w:rPr>
          <w:rFonts w:cs="Calibri"/>
          <w:b/>
          <w:bCs/>
        </w:rPr>
        <w:t>Zamawiającego</w:t>
      </w:r>
      <w:r w:rsidRPr="00123598">
        <w:rPr>
          <w:rFonts w:cs="Calibri"/>
        </w:rPr>
        <w:t>, wyrządził szkodę osobie skierowanej do miejsca schronienia,</w:t>
      </w:r>
    </w:p>
    <w:p w14:paraId="5A252226" w14:textId="6C83D007" w:rsidR="002D6050" w:rsidRPr="00123598" w:rsidRDefault="002D6050" w:rsidP="007E00F1">
      <w:pPr>
        <w:pStyle w:val="Akapitzlist"/>
        <w:numPr>
          <w:ilvl w:val="2"/>
          <w:numId w:val="42"/>
        </w:numPr>
        <w:autoSpaceDE w:val="0"/>
        <w:autoSpaceDN w:val="0"/>
        <w:adjustRightInd w:val="0"/>
        <w:spacing w:after="0" w:line="240" w:lineRule="auto"/>
        <w:ind w:left="720"/>
        <w:rPr>
          <w:rFonts w:cs="Calibri"/>
        </w:rPr>
      </w:pPr>
      <w:r w:rsidRPr="00123598">
        <w:rPr>
          <w:rFonts w:cs="Calibri"/>
        </w:rPr>
        <w:t xml:space="preserve">braku aktualnej polisy ubezpieczeniowej, o której mowa w § </w:t>
      </w:r>
      <w:r w:rsidR="00426B71" w:rsidRPr="00123598">
        <w:rPr>
          <w:rFonts w:cs="Calibri"/>
        </w:rPr>
        <w:t>12*</w:t>
      </w:r>
      <w:r w:rsidRPr="00123598">
        <w:rPr>
          <w:rFonts w:cs="Calibri"/>
        </w:rPr>
        <w:t xml:space="preserve"> niniejszej umowy,</w:t>
      </w:r>
    </w:p>
    <w:p w14:paraId="5D9BF766" w14:textId="667A39E4" w:rsidR="002D6050" w:rsidRPr="00123598" w:rsidRDefault="002D6050" w:rsidP="007E00F1">
      <w:pPr>
        <w:pStyle w:val="Akapitzlist"/>
        <w:numPr>
          <w:ilvl w:val="0"/>
          <w:numId w:val="2"/>
        </w:numPr>
        <w:autoSpaceDE w:val="0"/>
        <w:autoSpaceDN w:val="0"/>
        <w:adjustRightInd w:val="0"/>
        <w:spacing w:after="0" w:line="240" w:lineRule="auto"/>
        <w:rPr>
          <w:rFonts w:cs="Calibri"/>
        </w:rPr>
      </w:pPr>
      <w:r w:rsidRPr="00123598">
        <w:rPr>
          <w:rFonts w:cs="Calibri"/>
        </w:rPr>
        <w:t xml:space="preserve">Oświadczenie o odstąpieniu od umowy może być skierowane po uprzednim, pisemnym wezwaniu do usunięcia uchybień, o których mowa w ust. </w:t>
      </w:r>
      <w:r w:rsidR="00094493" w:rsidRPr="00123598">
        <w:rPr>
          <w:rFonts w:cs="Calibri"/>
        </w:rPr>
        <w:t>2</w:t>
      </w:r>
      <w:r w:rsidRPr="00123598">
        <w:rPr>
          <w:rFonts w:cs="Calibri"/>
        </w:rPr>
        <w:t xml:space="preserve"> pkt 1-4 niniejszego paragrafu. </w:t>
      </w:r>
    </w:p>
    <w:p w14:paraId="436EFDF7" w14:textId="77777777" w:rsidR="002D6050" w:rsidRPr="00123598" w:rsidRDefault="002D6050" w:rsidP="007E00F1">
      <w:pPr>
        <w:pStyle w:val="Akapitzlist"/>
        <w:widowControl w:val="0"/>
        <w:numPr>
          <w:ilvl w:val="0"/>
          <w:numId w:val="2"/>
        </w:numPr>
        <w:autoSpaceDE w:val="0"/>
        <w:autoSpaceDN w:val="0"/>
        <w:spacing w:after="0" w:line="240" w:lineRule="auto"/>
        <w:ind w:right="126"/>
        <w:rPr>
          <w:rFonts w:cs="Calibri"/>
          <w:lang w:eastAsia="pl-PL"/>
        </w:rPr>
      </w:pPr>
      <w:r w:rsidRPr="00123598">
        <w:rPr>
          <w:rFonts w:cs="Calibri"/>
          <w:lang w:eastAsia="pl-PL"/>
        </w:rPr>
        <w:t xml:space="preserve">W przypadku, o którym mowa w ust. 2 i 3 niniejszego paragrafu, </w:t>
      </w:r>
      <w:r w:rsidRPr="00123598">
        <w:rPr>
          <w:rFonts w:cs="Calibri"/>
          <w:b/>
          <w:bCs/>
          <w:lang w:eastAsia="pl-PL"/>
        </w:rPr>
        <w:t>Wykonawca</w:t>
      </w:r>
      <w:r w:rsidRPr="00123598">
        <w:rPr>
          <w:rFonts w:cs="Calibri"/>
          <w:lang w:eastAsia="pl-PL"/>
        </w:rPr>
        <w:t xml:space="preserve"> może żądać wyłącznie wynagrodzenia należnego z tytułu wykonania części umowy.</w:t>
      </w:r>
    </w:p>
    <w:p w14:paraId="1411B484" w14:textId="7CA3DDA2"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Każda ze </w:t>
      </w:r>
      <w:r w:rsidRPr="00123598">
        <w:rPr>
          <w:rFonts w:ascii="Calibri" w:hAnsi="Calibri" w:cs="Calibri"/>
          <w:b/>
          <w:sz w:val="22"/>
          <w:szCs w:val="22"/>
        </w:rPr>
        <w:t xml:space="preserve">Stron </w:t>
      </w:r>
      <w:r w:rsidRPr="00123598">
        <w:rPr>
          <w:rFonts w:ascii="Calibri" w:hAnsi="Calibri" w:cs="Calibri"/>
          <w:sz w:val="22"/>
          <w:szCs w:val="22"/>
        </w:rPr>
        <w:t xml:space="preserve">może rozwiązać umowę w formie pisemnej z zachowaniem trzymiesięcznego okresu wypowiedzenia liczonym od pierwszego dnia miesiąca następującego po </w:t>
      </w:r>
      <w:proofErr w:type="gramStart"/>
      <w:r w:rsidRPr="00123598">
        <w:rPr>
          <w:rFonts w:ascii="Calibri" w:hAnsi="Calibri" w:cs="Calibri"/>
          <w:sz w:val="22"/>
          <w:szCs w:val="22"/>
        </w:rPr>
        <w:t>miesiącu</w:t>
      </w:r>
      <w:proofErr w:type="gramEnd"/>
      <w:r w:rsidRPr="00123598">
        <w:rPr>
          <w:rFonts w:ascii="Calibri" w:hAnsi="Calibri" w:cs="Calibri"/>
          <w:sz w:val="22"/>
          <w:szCs w:val="22"/>
        </w:rPr>
        <w:t xml:space="preserve"> w którym doręczono drugiej </w:t>
      </w:r>
      <w:proofErr w:type="gramStart"/>
      <w:r w:rsidRPr="00123598">
        <w:rPr>
          <w:rFonts w:ascii="Calibri" w:hAnsi="Calibri" w:cs="Calibri"/>
          <w:b/>
          <w:bCs/>
          <w:sz w:val="22"/>
          <w:szCs w:val="22"/>
        </w:rPr>
        <w:t>Stronie</w:t>
      </w:r>
      <w:r w:rsidRPr="00123598">
        <w:rPr>
          <w:rFonts w:ascii="Calibri" w:hAnsi="Calibri" w:cs="Calibri"/>
          <w:sz w:val="22"/>
          <w:szCs w:val="22"/>
        </w:rPr>
        <w:t xml:space="preserve">  wypowiedzenie</w:t>
      </w:r>
      <w:proofErr w:type="gramEnd"/>
      <w:r w:rsidRPr="00123598">
        <w:rPr>
          <w:rFonts w:ascii="Calibri" w:hAnsi="Calibri" w:cs="Calibri"/>
          <w:sz w:val="22"/>
          <w:szCs w:val="22"/>
        </w:rPr>
        <w:t xml:space="preserve"> w formie tradycyjnej (za pośrednictwem operatora pocztowego) lub w formie elektronicznej (opatrzonej podpisem kwalifikowanym osoby uprawnionej do reprezentowania </w:t>
      </w:r>
      <w:r w:rsidRPr="00123598">
        <w:rPr>
          <w:rFonts w:ascii="Calibri" w:hAnsi="Calibri" w:cs="Calibri"/>
          <w:b/>
          <w:bCs/>
          <w:sz w:val="22"/>
          <w:szCs w:val="22"/>
        </w:rPr>
        <w:t>Strony</w:t>
      </w:r>
      <w:r w:rsidRPr="00123598">
        <w:rPr>
          <w:rFonts w:ascii="Calibri" w:hAnsi="Calibri" w:cs="Calibri"/>
          <w:sz w:val="22"/>
          <w:szCs w:val="22"/>
        </w:rPr>
        <w:t>).</w:t>
      </w:r>
      <w:r w:rsidR="00094493" w:rsidRPr="00123598">
        <w:rPr>
          <w:rFonts w:ascii="Calibri" w:hAnsi="Calibri" w:cs="Calibri"/>
          <w:sz w:val="22"/>
          <w:szCs w:val="22"/>
        </w:rPr>
        <w:t xml:space="preserve"> W przypadku doręczenia </w:t>
      </w:r>
      <w:r w:rsidR="00C706D4">
        <w:rPr>
          <w:rFonts w:ascii="Calibri" w:hAnsi="Calibri" w:cs="Calibri"/>
          <w:sz w:val="22"/>
          <w:szCs w:val="22"/>
        </w:rPr>
        <w:t xml:space="preserve">w formie elektronicznej </w:t>
      </w:r>
      <w:r w:rsidR="00094493" w:rsidRPr="00123598">
        <w:rPr>
          <w:rFonts w:ascii="Calibri" w:hAnsi="Calibri" w:cs="Calibri"/>
          <w:sz w:val="22"/>
          <w:szCs w:val="22"/>
        </w:rPr>
        <w:t xml:space="preserve">za dzień doręczenia uważa się </w:t>
      </w:r>
      <w:r w:rsidR="00601192" w:rsidRPr="00123598">
        <w:rPr>
          <w:rFonts w:ascii="Calibri" w:hAnsi="Calibri" w:cs="Calibri"/>
          <w:sz w:val="22"/>
          <w:szCs w:val="22"/>
        </w:rPr>
        <w:t>moment wprowadzenia go do obiegu elektronicznego (nie datę odczytania wiadomości).</w:t>
      </w:r>
    </w:p>
    <w:p w14:paraId="0646DFE2" w14:textId="77777777"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Umowa może być rozwiązana na mocy porozumienia </w:t>
      </w:r>
      <w:r w:rsidRPr="00123598">
        <w:rPr>
          <w:rFonts w:ascii="Calibri" w:hAnsi="Calibri" w:cs="Calibri"/>
          <w:b/>
          <w:sz w:val="22"/>
          <w:szCs w:val="22"/>
        </w:rPr>
        <w:t>Stron</w:t>
      </w:r>
      <w:r w:rsidRPr="00123598">
        <w:rPr>
          <w:rFonts w:ascii="Calibri" w:hAnsi="Calibri" w:cs="Calibri"/>
          <w:sz w:val="22"/>
          <w:szCs w:val="22"/>
        </w:rPr>
        <w:t xml:space="preserve">. </w:t>
      </w:r>
    </w:p>
    <w:p w14:paraId="68078FDB" w14:textId="77777777"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Umowa może zostać rozwiązana przez </w:t>
      </w:r>
      <w:r w:rsidRPr="00123598">
        <w:rPr>
          <w:rFonts w:ascii="Calibri" w:hAnsi="Calibri" w:cs="Calibri"/>
          <w:b/>
          <w:sz w:val="22"/>
          <w:szCs w:val="22"/>
        </w:rPr>
        <w:t>Zamawiającego</w:t>
      </w:r>
      <w:r w:rsidRPr="00123598">
        <w:rPr>
          <w:rFonts w:ascii="Calibri" w:hAnsi="Calibri" w:cs="Calibri"/>
          <w:sz w:val="22"/>
          <w:szCs w:val="22"/>
        </w:rPr>
        <w:t xml:space="preserve"> ze skutkiem natychmiastowym, bez zachowania okresu wypowiedzenia w przypadku nieterminowego lub nienależytego wykonywania umowy przez </w:t>
      </w:r>
      <w:r w:rsidRPr="00123598">
        <w:rPr>
          <w:rFonts w:ascii="Calibri" w:hAnsi="Calibri" w:cs="Calibri"/>
          <w:b/>
          <w:sz w:val="22"/>
          <w:szCs w:val="22"/>
        </w:rPr>
        <w:t>Wykonawcę</w:t>
      </w:r>
      <w:r w:rsidRPr="00123598">
        <w:rPr>
          <w:rFonts w:ascii="Calibri" w:hAnsi="Calibri" w:cs="Calibri"/>
          <w:sz w:val="22"/>
          <w:szCs w:val="22"/>
        </w:rPr>
        <w:t xml:space="preserve">, a w szczególności zmniejszenia zakresu rzeczowego realizowanego zadania, stwierdzonego na podstawie wyniku kontroli oraz oceny realizacji </w:t>
      </w:r>
      <w:r w:rsidRPr="00123598">
        <w:rPr>
          <w:rFonts w:ascii="Calibri" w:hAnsi="Calibri" w:cs="Calibri"/>
          <w:sz w:val="22"/>
          <w:szCs w:val="22"/>
        </w:rPr>
        <w:lastRenderedPageBreak/>
        <w:t xml:space="preserve">wniosków i zaleceń pokontrolnych. W tej sytuacji </w:t>
      </w:r>
      <w:r w:rsidRPr="00123598">
        <w:rPr>
          <w:rFonts w:ascii="Calibri" w:hAnsi="Calibri" w:cs="Calibri"/>
          <w:b/>
          <w:sz w:val="22"/>
          <w:szCs w:val="22"/>
        </w:rPr>
        <w:t>Wykonawca</w:t>
      </w:r>
      <w:r w:rsidRPr="00123598">
        <w:rPr>
          <w:rFonts w:ascii="Calibri" w:hAnsi="Calibri" w:cs="Calibri"/>
          <w:sz w:val="22"/>
          <w:szCs w:val="22"/>
        </w:rPr>
        <w:t xml:space="preserve"> nie ma możliwości dochodzenia jakiegokolwiek odszkodowania.</w:t>
      </w:r>
    </w:p>
    <w:p w14:paraId="0526AB97" w14:textId="4BC03884"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W razie niewykonania lub nienależytego wykonania przez </w:t>
      </w:r>
      <w:r w:rsidRPr="00123598">
        <w:rPr>
          <w:rFonts w:ascii="Calibri" w:hAnsi="Calibri" w:cs="Calibri"/>
          <w:b/>
          <w:sz w:val="22"/>
          <w:szCs w:val="22"/>
        </w:rPr>
        <w:t>Wykonawcę</w:t>
      </w:r>
      <w:r w:rsidRPr="00123598">
        <w:rPr>
          <w:rFonts w:ascii="Calibri" w:hAnsi="Calibri" w:cs="Calibri"/>
          <w:sz w:val="22"/>
          <w:szCs w:val="22"/>
        </w:rPr>
        <w:t xml:space="preserve"> postanowień umowy, </w:t>
      </w:r>
      <w:r w:rsidRPr="00123598">
        <w:rPr>
          <w:rFonts w:ascii="Calibri" w:hAnsi="Calibri" w:cs="Calibri"/>
          <w:b/>
          <w:sz w:val="22"/>
          <w:szCs w:val="22"/>
        </w:rPr>
        <w:t>Zamawiający</w:t>
      </w:r>
      <w:r w:rsidRPr="00123598">
        <w:rPr>
          <w:rFonts w:ascii="Calibri" w:hAnsi="Calibri" w:cs="Calibri"/>
          <w:sz w:val="22"/>
          <w:szCs w:val="22"/>
        </w:rPr>
        <w:t xml:space="preserve"> może przed rozwiązaniem umowy wyznaczyć termin dodatkowy na doprowadzenie do stanu zgodnego z ustaleniami umowy.</w:t>
      </w:r>
    </w:p>
    <w:p w14:paraId="379169F7" w14:textId="77777777"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Jeżeli </w:t>
      </w:r>
      <w:r w:rsidRPr="00123598">
        <w:rPr>
          <w:rFonts w:ascii="Calibri" w:hAnsi="Calibri" w:cs="Calibri"/>
          <w:b/>
          <w:sz w:val="22"/>
          <w:szCs w:val="22"/>
        </w:rPr>
        <w:t>Wykonawca</w:t>
      </w:r>
      <w:r w:rsidRPr="00123598">
        <w:rPr>
          <w:rFonts w:ascii="Calibri" w:hAnsi="Calibri" w:cs="Calibri"/>
          <w:sz w:val="22"/>
          <w:szCs w:val="22"/>
        </w:rPr>
        <w:t xml:space="preserve"> nie będzie wykonywał części usług lub zaprzestanie wykonywania usług, </w:t>
      </w:r>
      <w:r w:rsidRPr="00123598">
        <w:rPr>
          <w:rFonts w:ascii="Calibri" w:hAnsi="Calibri" w:cs="Calibri"/>
          <w:b/>
          <w:sz w:val="22"/>
          <w:szCs w:val="22"/>
        </w:rPr>
        <w:t xml:space="preserve">Zamawiający </w:t>
      </w:r>
      <w:r w:rsidRPr="00123598">
        <w:rPr>
          <w:rFonts w:ascii="Calibri" w:hAnsi="Calibri" w:cs="Calibri"/>
          <w:sz w:val="22"/>
          <w:szCs w:val="22"/>
        </w:rPr>
        <w:t xml:space="preserve">może zlecić świadczenie usług innemu podmiotowi. Poniesione przez </w:t>
      </w:r>
      <w:r w:rsidRPr="00123598">
        <w:rPr>
          <w:rFonts w:ascii="Calibri" w:hAnsi="Calibri" w:cs="Calibri"/>
          <w:b/>
          <w:sz w:val="22"/>
          <w:szCs w:val="22"/>
        </w:rPr>
        <w:t>Zamawiającego</w:t>
      </w:r>
      <w:r w:rsidRPr="00123598">
        <w:rPr>
          <w:rFonts w:ascii="Calibri" w:hAnsi="Calibri" w:cs="Calibri"/>
          <w:sz w:val="22"/>
          <w:szCs w:val="22"/>
        </w:rPr>
        <w:t xml:space="preserve"> koszty zastępczego wykonania umowy obciążają </w:t>
      </w:r>
      <w:r w:rsidRPr="00123598">
        <w:rPr>
          <w:rFonts w:ascii="Calibri" w:hAnsi="Calibri" w:cs="Calibri"/>
          <w:b/>
          <w:sz w:val="22"/>
          <w:szCs w:val="22"/>
        </w:rPr>
        <w:t>Wykonawcę</w:t>
      </w:r>
      <w:r w:rsidRPr="00123598">
        <w:rPr>
          <w:rFonts w:ascii="Calibri" w:hAnsi="Calibri" w:cs="Calibri"/>
          <w:sz w:val="22"/>
          <w:szCs w:val="22"/>
        </w:rPr>
        <w:t>.</w:t>
      </w:r>
    </w:p>
    <w:p w14:paraId="609B05B7" w14:textId="77777777" w:rsidR="002D6050" w:rsidRPr="00123598" w:rsidRDefault="002D6050" w:rsidP="007E00F1">
      <w:pPr>
        <w:numPr>
          <w:ilvl w:val="0"/>
          <w:numId w:val="2"/>
        </w:numPr>
        <w:autoSpaceDE w:val="0"/>
        <w:autoSpaceDN w:val="0"/>
        <w:adjustRightInd w:val="0"/>
        <w:rPr>
          <w:rFonts w:ascii="Calibri" w:hAnsi="Calibri" w:cs="Calibri"/>
          <w:sz w:val="22"/>
          <w:szCs w:val="22"/>
        </w:rPr>
      </w:pPr>
      <w:r w:rsidRPr="00123598">
        <w:rPr>
          <w:rFonts w:ascii="Calibri" w:hAnsi="Calibri" w:cs="Calibri"/>
          <w:sz w:val="22"/>
          <w:szCs w:val="22"/>
        </w:rPr>
        <w:t xml:space="preserve">Oprócz przypadków wymienionych w kodeksie cywilnym, </w:t>
      </w:r>
      <w:r w:rsidRPr="00123598">
        <w:rPr>
          <w:rFonts w:ascii="Calibri" w:hAnsi="Calibri" w:cs="Calibri"/>
          <w:b/>
          <w:sz w:val="22"/>
          <w:szCs w:val="22"/>
        </w:rPr>
        <w:t>Zamawiającemu</w:t>
      </w:r>
      <w:r w:rsidRPr="00123598">
        <w:rPr>
          <w:rFonts w:ascii="Calibri" w:hAnsi="Calibri" w:cs="Calibri"/>
          <w:sz w:val="22"/>
          <w:szCs w:val="22"/>
        </w:rPr>
        <w:t xml:space="preserve"> przysługuje prawo odstąpienia od umowy bez zapłaty kar umownych w razie, gdy:</w:t>
      </w:r>
    </w:p>
    <w:p w14:paraId="36372748" w14:textId="77777777" w:rsidR="002D6050" w:rsidRPr="00123598" w:rsidRDefault="002D6050" w:rsidP="007E00F1">
      <w:pPr>
        <w:pStyle w:val="Akapitzlist"/>
        <w:numPr>
          <w:ilvl w:val="1"/>
          <w:numId w:val="16"/>
        </w:numPr>
        <w:autoSpaceDE w:val="0"/>
        <w:autoSpaceDN w:val="0"/>
        <w:adjustRightInd w:val="0"/>
        <w:spacing w:after="0" w:line="240" w:lineRule="auto"/>
        <w:ind w:left="709" w:hanging="283"/>
        <w:rPr>
          <w:rFonts w:cs="Calibri"/>
        </w:rPr>
      </w:pPr>
      <w:r w:rsidRPr="00123598">
        <w:rPr>
          <w:rFonts w:cs="Calibri"/>
        </w:rPr>
        <w:t xml:space="preserve">zostanie ogłoszona upadłość lub rozwiązanie firmy </w:t>
      </w:r>
      <w:r w:rsidRPr="00123598">
        <w:rPr>
          <w:rFonts w:cs="Calibri"/>
          <w:b/>
        </w:rPr>
        <w:t>Wykonawcy</w:t>
      </w:r>
      <w:r w:rsidRPr="00123598">
        <w:rPr>
          <w:rFonts w:cs="Calibri"/>
        </w:rPr>
        <w:t>;</w:t>
      </w:r>
    </w:p>
    <w:p w14:paraId="7CEABAE9" w14:textId="77777777" w:rsidR="002D6050" w:rsidRPr="00123598" w:rsidRDefault="002D6050" w:rsidP="007E00F1">
      <w:pPr>
        <w:pStyle w:val="Akapitzlist"/>
        <w:numPr>
          <w:ilvl w:val="1"/>
          <w:numId w:val="16"/>
        </w:numPr>
        <w:autoSpaceDE w:val="0"/>
        <w:autoSpaceDN w:val="0"/>
        <w:adjustRightInd w:val="0"/>
        <w:spacing w:after="0" w:line="240" w:lineRule="auto"/>
        <w:ind w:left="709" w:hanging="283"/>
        <w:rPr>
          <w:rFonts w:cs="Calibri"/>
        </w:rPr>
      </w:pPr>
      <w:r w:rsidRPr="00123598">
        <w:rPr>
          <w:rFonts w:cs="Calibri"/>
        </w:rPr>
        <w:t xml:space="preserve">zostanie wydany nakaz zajęcia majątku </w:t>
      </w:r>
      <w:r w:rsidRPr="00123598">
        <w:rPr>
          <w:rFonts w:cs="Calibri"/>
          <w:b/>
        </w:rPr>
        <w:t>Wykonawcy</w:t>
      </w:r>
      <w:r w:rsidRPr="00123598">
        <w:rPr>
          <w:rFonts w:cs="Calibri"/>
        </w:rPr>
        <w:t>;</w:t>
      </w:r>
    </w:p>
    <w:p w14:paraId="541180F8" w14:textId="77777777" w:rsidR="002D6050" w:rsidRPr="00123598" w:rsidRDefault="002D6050" w:rsidP="007E00F1">
      <w:pPr>
        <w:pStyle w:val="Akapitzlist"/>
        <w:numPr>
          <w:ilvl w:val="1"/>
          <w:numId w:val="16"/>
        </w:numPr>
        <w:autoSpaceDE w:val="0"/>
        <w:autoSpaceDN w:val="0"/>
        <w:adjustRightInd w:val="0"/>
        <w:spacing w:after="0" w:line="240" w:lineRule="auto"/>
        <w:ind w:left="709" w:hanging="283"/>
        <w:rPr>
          <w:rFonts w:cs="Calibri"/>
        </w:rPr>
      </w:pPr>
      <w:r w:rsidRPr="00123598">
        <w:rPr>
          <w:rFonts w:cs="Calibri"/>
          <w:b/>
        </w:rPr>
        <w:t>Wykonawca</w:t>
      </w:r>
      <w:r w:rsidRPr="00123598">
        <w:rPr>
          <w:rFonts w:cs="Calibri"/>
        </w:rPr>
        <w:t xml:space="preserve"> nie rozpoczął wykonywania usług oraz ich nie kontynuuje pomimo wezwania złożonego na piśmie;</w:t>
      </w:r>
    </w:p>
    <w:p w14:paraId="3E8D7B8B" w14:textId="77777777" w:rsidR="002D6050" w:rsidRPr="00123598" w:rsidRDefault="002D6050" w:rsidP="007E00F1">
      <w:pPr>
        <w:pStyle w:val="Akapitzlist"/>
        <w:numPr>
          <w:ilvl w:val="1"/>
          <w:numId w:val="16"/>
        </w:numPr>
        <w:autoSpaceDE w:val="0"/>
        <w:autoSpaceDN w:val="0"/>
        <w:adjustRightInd w:val="0"/>
        <w:spacing w:after="0" w:line="240" w:lineRule="auto"/>
        <w:ind w:left="709" w:hanging="283"/>
        <w:rPr>
          <w:rFonts w:cs="Calibri"/>
        </w:rPr>
      </w:pPr>
      <w:r w:rsidRPr="00123598">
        <w:rPr>
          <w:rFonts w:cs="Calibri"/>
          <w:b/>
        </w:rPr>
        <w:t>Wykonawca</w:t>
      </w:r>
      <w:r w:rsidRPr="00123598">
        <w:rPr>
          <w:rFonts w:cs="Calibri"/>
        </w:rPr>
        <w:t xml:space="preserve"> przerwał z własnej inicjatywy realizację usług i przerwa ta trwa dłużej niż 7 dni kalendarzowych.</w:t>
      </w:r>
    </w:p>
    <w:p w14:paraId="54C947FB" w14:textId="77777777" w:rsidR="002D6050" w:rsidRPr="00123598" w:rsidRDefault="002D6050" w:rsidP="007E00F1">
      <w:pPr>
        <w:autoSpaceDE w:val="0"/>
        <w:autoSpaceDN w:val="0"/>
        <w:adjustRightInd w:val="0"/>
        <w:ind w:left="426"/>
        <w:rPr>
          <w:rFonts w:ascii="Calibri" w:hAnsi="Calibri" w:cs="Calibri"/>
          <w:sz w:val="22"/>
          <w:szCs w:val="22"/>
        </w:rPr>
      </w:pPr>
      <w:r w:rsidRPr="00123598">
        <w:rPr>
          <w:rFonts w:ascii="Calibri" w:hAnsi="Calibri" w:cs="Calibri"/>
          <w:sz w:val="22"/>
          <w:szCs w:val="22"/>
        </w:rPr>
        <w:t xml:space="preserve">W takiej sytuacji, </w:t>
      </w:r>
      <w:r w:rsidRPr="00123598">
        <w:rPr>
          <w:rFonts w:ascii="Calibri" w:hAnsi="Calibri" w:cs="Calibri"/>
          <w:b/>
          <w:sz w:val="22"/>
          <w:szCs w:val="22"/>
        </w:rPr>
        <w:t xml:space="preserve">Wykonawca </w:t>
      </w:r>
      <w:r w:rsidRPr="00123598">
        <w:rPr>
          <w:rFonts w:ascii="Calibri" w:hAnsi="Calibri" w:cs="Calibri"/>
          <w:sz w:val="22"/>
          <w:szCs w:val="22"/>
        </w:rPr>
        <w:t>może żądać jedynie wynagrodzenia należnego mu z tytułu wykonania części umowy.</w:t>
      </w:r>
    </w:p>
    <w:p w14:paraId="48DB42C6" w14:textId="77777777" w:rsidR="002D6050" w:rsidRPr="00123598" w:rsidRDefault="002D6050" w:rsidP="00123598">
      <w:pPr>
        <w:autoSpaceDE w:val="0"/>
        <w:autoSpaceDN w:val="0"/>
        <w:adjustRightInd w:val="0"/>
        <w:jc w:val="center"/>
        <w:rPr>
          <w:rFonts w:ascii="Calibri" w:hAnsi="Calibri" w:cs="Calibri"/>
          <w:b/>
          <w:bCs/>
          <w:sz w:val="22"/>
          <w:szCs w:val="22"/>
        </w:rPr>
      </w:pPr>
    </w:p>
    <w:p w14:paraId="1E9D7090" w14:textId="3380ABBF" w:rsidR="002D6050" w:rsidRPr="00123598" w:rsidRDefault="002D6050" w:rsidP="00123598">
      <w:pPr>
        <w:autoSpaceDE w:val="0"/>
        <w:autoSpaceDN w:val="0"/>
        <w:adjustRightInd w:val="0"/>
        <w:jc w:val="center"/>
        <w:rPr>
          <w:rFonts w:ascii="Calibri" w:eastAsia="Verdana,Bold" w:hAnsi="Calibri" w:cs="Calibri"/>
          <w:b/>
          <w:bCs/>
          <w:sz w:val="22"/>
          <w:szCs w:val="22"/>
        </w:rPr>
      </w:pPr>
      <w:r w:rsidRPr="00123598">
        <w:rPr>
          <w:rFonts w:ascii="Calibri" w:hAnsi="Calibri" w:cs="Calibri"/>
          <w:b/>
          <w:bCs/>
          <w:sz w:val="22"/>
          <w:szCs w:val="22"/>
        </w:rPr>
        <w:t xml:space="preserve">§ </w:t>
      </w:r>
      <w:r w:rsidR="00426B71" w:rsidRPr="00123598">
        <w:rPr>
          <w:rFonts w:ascii="Calibri" w:eastAsia="Verdana,Bold" w:hAnsi="Calibri" w:cs="Calibri"/>
          <w:b/>
          <w:bCs/>
          <w:sz w:val="22"/>
          <w:szCs w:val="22"/>
        </w:rPr>
        <w:t>15</w:t>
      </w:r>
      <w:r w:rsidR="00383EC8" w:rsidRPr="00123598">
        <w:rPr>
          <w:rFonts w:ascii="Calibri" w:eastAsia="Verdana,Bold" w:hAnsi="Calibri" w:cs="Calibri"/>
          <w:b/>
          <w:bCs/>
          <w:sz w:val="22"/>
          <w:szCs w:val="22"/>
        </w:rPr>
        <w:t>*</w:t>
      </w:r>
      <w:r w:rsidRPr="00123598">
        <w:rPr>
          <w:rFonts w:ascii="Calibri" w:eastAsia="Verdana,Bold" w:hAnsi="Calibri" w:cs="Calibri"/>
          <w:b/>
          <w:bCs/>
          <w:sz w:val="22"/>
          <w:szCs w:val="22"/>
        </w:rPr>
        <w:t>.</w:t>
      </w:r>
    </w:p>
    <w:p w14:paraId="18F3F47E" w14:textId="382D51B2" w:rsidR="002D6050" w:rsidRPr="00123598" w:rsidRDefault="002D6050" w:rsidP="00123598">
      <w:pPr>
        <w:pStyle w:val="Akapitzlist"/>
        <w:numPr>
          <w:ilvl w:val="2"/>
          <w:numId w:val="9"/>
        </w:numPr>
        <w:tabs>
          <w:tab w:val="clear" w:pos="2160"/>
          <w:tab w:val="num" w:pos="426"/>
        </w:tabs>
        <w:autoSpaceDE w:val="0"/>
        <w:autoSpaceDN w:val="0"/>
        <w:adjustRightInd w:val="0"/>
        <w:spacing w:after="0" w:line="240" w:lineRule="auto"/>
        <w:ind w:left="426" w:hanging="426"/>
        <w:rPr>
          <w:rFonts w:cs="Calibri"/>
          <w:lang w:eastAsia="pl-PL"/>
        </w:rPr>
      </w:pPr>
      <w:r w:rsidRPr="00123598">
        <w:rPr>
          <w:rFonts w:cs="Calibri"/>
          <w:b/>
        </w:rPr>
        <w:t>Strony</w:t>
      </w:r>
      <w:r w:rsidRPr="00123598">
        <w:rPr>
          <w:rFonts w:cs="Calibri"/>
        </w:rPr>
        <w:t xml:space="preserve"> przewidują możliwość dokonywania zmian w umowie w formie aneksu, z zastrzeżeniem (</w:t>
      </w:r>
      <w:r w:rsidRPr="00123598">
        <w:rPr>
          <w:rFonts w:cs="Calibri"/>
          <w:bCs/>
        </w:rPr>
        <w:t>§</w:t>
      </w:r>
      <w:r w:rsidR="00426B71" w:rsidRPr="00123598">
        <w:rPr>
          <w:rFonts w:cs="Calibri"/>
          <w:bCs/>
        </w:rPr>
        <w:t>16*</w:t>
      </w:r>
      <w:r w:rsidRPr="00123598">
        <w:rPr>
          <w:rFonts w:cs="Calibri"/>
        </w:rPr>
        <w:t xml:space="preserve"> niniejszej umowy). Zmiana umowy </w:t>
      </w:r>
      <w:r w:rsidRPr="00123598">
        <w:rPr>
          <w:rFonts w:cs="Calibri"/>
          <w:lang w:eastAsia="pl-PL"/>
        </w:rPr>
        <w:t xml:space="preserve">dopuszczalna będzie w granicach </w:t>
      </w:r>
      <w:proofErr w:type="gramStart"/>
      <w:r w:rsidRPr="00123598">
        <w:rPr>
          <w:rFonts w:cs="Calibri"/>
          <w:lang w:eastAsia="pl-PL"/>
        </w:rPr>
        <w:t>ustawy  Prawo</w:t>
      </w:r>
      <w:proofErr w:type="gramEnd"/>
      <w:r w:rsidRPr="00123598">
        <w:rPr>
          <w:rFonts w:cs="Calibri"/>
          <w:lang w:eastAsia="pl-PL"/>
        </w:rPr>
        <w:t xml:space="preserve"> zamówień publicznych, w tym w okolicznościach, jak w art. 454, 455 </w:t>
      </w:r>
      <w:proofErr w:type="gramStart"/>
      <w:r w:rsidRPr="00123598">
        <w:rPr>
          <w:rFonts w:cs="Calibri"/>
          <w:lang w:eastAsia="pl-PL"/>
        </w:rPr>
        <w:t>ustawy  z</w:t>
      </w:r>
      <w:proofErr w:type="gramEnd"/>
      <w:r w:rsidRPr="00123598">
        <w:rPr>
          <w:rFonts w:cs="Calibri"/>
          <w:lang w:eastAsia="pl-PL"/>
        </w:rPr>
        <w:t xml:space="preserve"> dnia 11 września 2019 r. Prawo zamówień publicznych oraz określonych w niniejszej umowie.</w:t>
      </w:r>
    </w:p>
    <w:p w14:paraId="61F757BE" w14:textId="77777777" w:rsidR="002D6050" w:rsidRPr="00123598" w:rsidRDefault="002D6050" w:rsidP="00123598">
      <w:pPr>
        <w:pStyle w:val="Akapitzlist"/>
        <w:numPr>
          <w:ilvl w:val="2"/>
          <w:numId w:val="9"/>
        </w:numPr>
        <w:tabs>
          <w:tab w:val="clear" w:pos="2160"/>
          <w:tab w:val="num" w:pos="426"/>
        </w:tabs>
        <w:autoSpaceDE w:val="0"/>
        <w:autoSpaceDN w:val="0"/>
        <w:adjustRightInd w:val="0"/>
        <w:spacing w:after="0" w:line="240" w:lineRule="auto"/>
        <w:ind w:left="426" w:hanging="426"/>
        <w:rPr>
          <w:rFonts w:cs="Calibri"/>
          <w:lang w:eastAsia="pl-PL"/>
        </w:rPr>
      </w:pPr>
      <w:r w:rsidRPr="00123598">
        <w:rPr>
          <w:rFonts w:cs="Calibri"/>
          <w:lang w:eastAsia="pl-PL"/>
        </w:rPr>
        <w:t>Zmiany umowy będą mogły nastąpić w następujących przypadkach:</w:t>
      </w:r>
    </w:p>
    <w:p w14:paraId="68EE0949"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rPr>
      </w:pPr>
      <w:r w:rsidRPr="00123598">
        <w:rPr>
          <w:rFonts w:cs="Calibri"/>
        </w:rPr>
        <w:t>zaistnienia omyłki pisarskiej lub rachunkowej;</w:t>
      </w:r>
    </w:p>
    <w:p w14:paraId="0EE719A1"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rPr>
      </w:pPr>
      <w:r w:rsidRPr="00123598">
        <w:rPr>
          <w:rFonts w:cs="Calibri"/>
        </w:rPr>
        <w:t xml:space="preserve">zmiana terminu realizacji zamówienia z przyczyn nie leżących po stronie </w:t>
      </w:r>
      <w:r w:rsidRPr="00123598">
        <w:rPr>
          <w:rFonts w:cs="Calibri"/>
          <w:b/>
        </w:rPr>
        <w:t>Zamawiającego</w:t>
      </w:r>
      <w:r w:rsidRPr="00123598">
        <w:rPr>
          <w:rFonts w:cs="Calibri"/>
        </w:rPr>
        <w:t>;</w:t>
      </w:r>
    </w:p>
    <w:p w14:paraId="52CEDC60"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 xml:space="preserve">zaistnienia, po zawarciu umowy, przypadku siły wyższej, przez którą, na potrzeby niniejszego warunku rozumieć należy zdarzenie zewnętrzne wobec łączącej </w:t>
      </w:r>
      <w:r w:rsidRPr="00123598">
        <w:rPr>
          <w:rFonts w:cs="Calibri"/>
          <w:b/>
          <w:lang w:eastAsia="pl-PL"/>
        </w:rPr>
        <w:t>Strony</w:t>
      </w:r>
      <w:r w:rsidRPr="00123598">
        <w:rPr>
          <w:rFonts w:cs="Calibri"/>
          <w:lang w:eastAsia="pl-PL"/>
        </w:rPr>
        <w:t xml:space="preserve"> więzi prawnej: o charakterze niezależnym od </w:t>
      </w:r>
      <w:r w:rsidRPr="00123598">
        <w:rPr>
          <w:rFonts w:cs="Calibri"/>
          <w:b/>
          <w:lang w:eastAsia="pl-PL"/>
        </w:rPr>
        <w:t>Stron</w:t>
      </w:r>
      <w:r w:rsidRPr="00123598">
        <w:rPr>
          <w:rFonts w:cs="Calibri"/>
          <w:lang w:eastAsia="pl-PL"/>
        </w:rPr>
        <w:t xml:space="preserve">, którego </w:t>
      </w:r>
      <w:r w:rsidRPr="00123598">
        <w:rPr>
          <w:rFonts w:cs="Calibri"/>
          <w:b/>
          <w:lang w:eastAsia="pl-PL"/>
        </w:rPr>
        <w:t>Strony</w:t>
      </w:r>
      <w:r w:rsidRPr="00123598">
        <w:rPr>
          <w:rFonts w:cs="Calibri"/>
          <w:lang w:eastAsia="pl-PL"/>
        </w:rPr>
        <w:t xml:space="preserve"> nie mogły przewidzieć przed zawarciem umowy, którego nie można uniknąć ani któremu </w:t>
      </w:r>
      <w:r w:rsidRPr="00123598">
        <w:rPr>
          <w:rFonts w:cs="Calibri"/>
          <w:b/>
          <w:lang w:eastAsia="pl-PL"/>
        </w:rPr>
        <w:t>Strony</w:t>
      </w:r>
      <w:r w:rsidRPr="00123598">
        <w:rPr>
          <w:rFonts w:cs="Calibri"/>
          <w:lang w:eastAsia="pl-PL"/>
        </w:rPr>
        <w:t xml:space="preserve"> nie mogły zapobiec przy zachowaniu należytej staranności, której nie można przypisać drugiej </w:t>
      </w:r>
      <w:r w:rsidRPr="00123598">
        <w:rPr>
          <w:rFonts w:cs="Calibri"/>
          <w:b/>
          <w:lang w:eastAsia="pl-PL"/>
        </w:rPr>
        <w:t>Stronie</w:t>
      </w:r>
      <w:r w:rsidRPr="00123598">
        <w:rPr>
          <w:rFonts w:cs="Calibri"/>
          <w:lang w:eastAsia="pl-PL"/>
        </w:rPr>
        <w:t>. Za siłę wyższą, warunkująca zmianę umowy uważać się będzie w szczególności: powódź, pożar i inne klęski żywiołowe, zamieszki, strajki, ataki terrorystyczne, działania wojenne, nagłe załamania warunków atmosferycznych, epidemie, stany zagrożenia epidemicznego, nagłe przerwy w dostawie energii elektrycznej, promieniowanie lub skażenia;</w:t>
      </w:r>
    </w:p>
    <w:p w14:paraId="64E93321" w14:textId="4CA94F2E" w:rsidR="002D6050" w:rsidRPr="00123598" w:rsidRDefault="00383EC8"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w:t>
      </w:r>
      <w:r w:rsidR="002D6050" w:rsidRPr="00123598">
        <w:rPr>
          <w:rFonts w:cs="Calibri"/>
          <w:lang w:eastAsia="pl-PL"/>
        </w:rPr>
        <w:t xml:space="preserve">zmiany lub rezygnacji z podwykonawcy usług lub wprowadzenie nowego podwykonawcy w zakresie nieprzewidzianym w formularzu oferty. Jeżeli zmiana albo rezygnacja z podwykonawcy dotyczy podmiotu, na którego zasoby </w:t>
      </w:r>
      <w:r w:rsidR="002D6050" w:rsidRPr="00123598">
        <w:rPr>
          <w:rFonts w:cs="Calibri"/>
          <w:b/>
          <w:bCs/>
          <w:lang w:eastAsia="pl-PL"/>
        </w:rPr>
        <w:t>Wykonawca</w:t>
      </w:r>
      <w:r w:rsidR="002D6050" w:rsidRPr="00123598">
        <w:rPr>
          <w:rFonts w:cs="Calibri"/>
          <w:lang w:eastAsia="pl-PL"/>
        </w:rPr>
        <w:t xml:space="preserve"> powoływał się na zasadach określonych w art. 118 ust. 1 ustawy w celu wykazania spełniania warunków udziału w postępowaniu, </w:t>
      </w:r>
      <w:r w:rsidR="002D6050" w:rsidRPr="00123598">
        <w:rPr>
          <w:rFonts w:cs="Calibri"/>
          <w:b/>
          <w:bCs/>
          <w:lang w:eastAsia="pl-PL"/>
        </w:rPr>
        <w:t>Wykonawca</w:t>
      </w:r>
      <w:r w:rsidR="002D6050" w:rsidRPr="00123598">
        <w:rPr>
          <w:rFonts w:cs="Calibri"/>
          <w:lang w:eastAsia="pl-PL"/>
        </w:rPr>
        <w:t xml:space="preserve"> jest obowiązany wykazać </w:t>
      </w:r>
      <w:r w:rsidR="002D6050" w:rsidRPr="00123598">
        <w:rPr>
          <w:rFonts w:cs="Calibri"/>
          <w:b/>
          <w:bCs/>
          <w:lang w:eastAsia="pl-PL"/>
        </w:rPr>
        <w:t>Zamawiającemu</w:t>
      </w:r>
      <w:r w:rsidR="002D6050" w:rsidRPr="00123598">
        <w:rPr>
          <w:rFonts w:cs="Calibri"/>
          <w:lang w:eastAsia="pl-PL"/>
        </w:rPr>
        <w:t xml:space="preserve">, że proponowany inny podwykonawca (lub </w:t>
      </w:r>
      <w:r w:rsidR="002D6050" w:rsidRPr="00123598">
        <w:rPr>
          <w:rFonts w:cs="Calibri"/>
          <w:b/>
          <w:bCs/>
          <w:lang w:eastAsia="pl-PL"/>
        </w:rPr>
        <w:t>Wykonawca</w:t>
      </w:r>
      <w:r w:rsidR="002D6050" w:rsidRPr="00123598">
        <w:rPr>
          <w:rFonts w:cs="Calibri"/>
          <w:lang w:eastAsia="pl-PL"/>
        </w:rPr>
        <w:t xml:space="preserve"> samodzielnie) spełnia je w stopniu nie mniejszym niż podwykonawca, na którego zasoby </w:t>
      </w:r>
      <w:r w:rsidR="002D6050" w:rsidRPr="00123598">
        <w:rPr>
          <w:rFonts w:cs="Calibri"/>
          <w:b/>
          <w:bCs/>
          <w:lang w:eastAsia="pl-PL"/>
        </w:rPr>
        <w:t>Wykonawca</w:t>
      </w:r>
      <w:r w:rsidR="002D6050" w:rsidRPr="00123598">
        <w:rPr>
          <w:rFonts w:cs="Calibri"/>
          <w:lang w:eastAsia="pl-PL"/>
        </w:rPr>
        <w:t xml:space="preserve"> powoływał się w trakcie postępowania o udzielenie zamówienia (w taki sposób, że wykazać spełnianie warunków udziału w postępowaniu). Ponadto nowy podwykonawca nie może podlegać wykluczeniu w oparciu o przesłanki obligatoryjne wykluczenia, o których mowa w art. 108</w:t>
      </w:r>
      <w:r w:rsidR="004F6E79" w:rsidRPr="00123598">
        <w:rPr>
          <w:rFonts w:cs="Calibri"/>
          <w:lang w:eastAsia="pl-PL"/>
        </w:rPr>
        <w:t>, 109 pkt 4 i 7</w:t>
      </w:r>
      <w:r w:rsidR="002D6050" w:rsidRPr="00123598">
        <w:rPr>
          <w:rFonts w:cs="Calibri"/>
          <w:lang w:eastAsia="pl-PL"/>
        </w:rPr>
        <w:t xml:space="preserve"> ustawy, oraz art. 7 ust. 1 ustawy z dnia 13 kwietnia 2022 r.  o szczególnych rozwiązaniach w zakresie przeciwdziałania wspieraniu agresji na Ukrainę oraz służących ochronie bezpieczeństwa narodowego oraz przesłanki fakultatywne, o ile zostały one wskazane w SWZ dla przeprowadzonego postępowania o udzielenie zamówienia publicznego. W tym celu </w:t>
      </w:r>
      <w:r w:rsidR="002D6050" w:rsidRPr="00123598">
        <w:rPr>
          <w:rFonts w:cs="Calibri"/>
          <w:b/>
          <w:bCs/>
          <w:lang w:eastAsia="pl-PL"/>
        </w:rPr>
        <w:t>Wykonawca</w:t>
      </w:r>
      <w:r w:rsidR="002D6050" w:rsidRPr="00123598">
        <w:rPr>
          <w:rFonts w:cs="Calibri"/>
          <w:lang w:eastAsia="pl-PL"/>
        </w:rPr>
        <w:t xml:space="preserve"> zobowiązany jest przedłożyć </w:t>
      </w:r>
      <w:r w:rsidR="002D6050" w:rsidRPr="00123598">
        <w:rPr>
          <w:rFonts w:cs="Calibri"/>
          <w:b/>
          <w:bCs/>
          <w:lang w:eastAsia="pl-PL"/>
        </w:rPr>
        <w:t>Zamawiającemu</w:t>
      </w:r>
      <w:r w:rsidR="002D6050" w:rsidRPr="00123598">
        <w:rPr>
          <w:rFonts w:cs="Calibri"/>
          <w:lang w:eastAsia="pl-PL"/>
        </w:rPr>
        <w:t xml:space="preserve"> stosowne oświadczenie, o którym mowa w art. 125 ust. 1 ustawy a w przypadku takiego żądania w SWZ, również dokumenty (podmiotowe środki dowodowe);</w:t>
      </w:r>
    </w:p>
    <w:p w14:paraId="615B542D"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lastRenderedPageBreak/>
        <w:t xml:space="preserve">zmiana danych związanych z reprezentacją </w:t>
      </w:r>
      <w:r w:rsidRPr="00123598">
        <w:rPr>
          <w:rFonts w:cs="Calibri"/>
          <w:b/>
          <w:bCs/>
          <w:lang w:eastAsia="pl-PL"/>
        </w:rPr>
        <w:t>Stron</w:t>
      </w:r>
      <w:r w:rsidRPr="00123598">
        <w:rPr>
          <w:rFonts w:cs="Calibri"/>
          <w:lang w:eastAsia="pl-PL"/>
        </w:rPr>
        <w:t xml:space="preserve">, obsługą administracyjno-organizacyjną umowy, (np. danych teleadresowych </w:t>
      </w:r>
      <w:r w:rsidRPr="00123598">
        <w:rPr>
          <w:rFonts w:cs="Calibri"/>
          <w:b/>
          <w:bCs/>
          <w:lang w:eastAsia="pl-PL"/>
        </w:rPr>
        <w:t>Wykonawcy, Zamawiającego</w:t>
      </w:r>
      <w:r w:rsidRPr="00123598">
        <w:rPr>
          <w:rFonts w:cs="Calibri"/>
          <w:lang w:eastAsia="pl-PL"/>
        </w:rPr>
        <w:t xml:space="preserve"> itp.);</w:t>
      </w:r>
    </w:p>
    <w:p w14:paraId="07B91E5D" w14:textId="34C5A29C"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 xml:space="preserve">zmiany powszechnie obowiązujących przepisów prawa w zakresie mającym wpływ na realizację przedmiotu zamówienia lub świadczenia </w:t>
      </w:r>
      <w:r w:rsidRPr="00123598">
        <w:rPr>
          <w:rFonts w:cs="Calibri"/>
          <w:b/>
          <w:lang w:eastAsia="pl-PL"/>
        </w:rPr>
        <w:t xml:space="preserve">Stron, </w:t>
      </w:r>
      <w:r w:rsidRPr="00123598">
        <w:rPr>
          <w:rFonts w:cs="Calibri"/>
          <w:lang w:eastAsia="pl-PL"/>
        </w:rPr>
        <w:t>w szczególności przepisów ustawy o pomocy społecznej</w:t>
      </w:r>
      <w:r w:rsidR="00010770">
        <w:rPr>
          <w:rFonts w:cs="Calibri"/>
          <w:lang w:eastAsia="pl-PL"/>
        </w:rPr>
        <w:t xml:space="preserve"> lub dotyczących </w:t>
      </w:r>
      <w:r w:rsidR="0084182D" w:rsidRPr="00C90CEE">
        <w:rPr>
          <w:rFonts w:cs="Calibri"/>
          <w:bCs/>
        </w:rPr>
        <w:t xml:space="preserve">Krajowego Systemu e-Faktur </w:t>
      </w:r>
      <w:r w:rsidR="0084182D">
        <w:rPr>
          <w:rFonts w:cs="Calibri"/>
          <w:bCs/>
        </w:rPr>
        <w:t>(</w:t>
      </w:r>
      <w:proofErr w:type="spellStart"/>
      <w:r w:rsidR="00010770">
        <w:rPr>
          <w:rFonts w:cs="Calibri"/>
          <w:lang w:eastAsia="pl-PL"/>
        </w:rPr>
        <w:t>KSeF</w:t>
      </w:r>
      <w:proofErr w:type="spellEnd"/>
      <w:r w:rsidR="0084182D">
        <w:rPr>
          <w:rFonts w:cs="Calibri"/>
          <w:lang w:eastAsia="pl-PL"/>
        </w:rPr>
        <w:t>)</w:t>
      </w:r>
      <w:r w:rsidRPr="00123598">
        <w:rPr>
          <w:rFonts w:cs="Calibri"/>
          <w:lang w:eastAsia="pl-PL"/>
        </w:rPr>
        <w:t>;</w:t>
      </w:r>
    </w:p>
    <w:p w14:paraId="63CE8B5B"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 xml:space="preserve">powstania rozbieżności lub niejasności w rozumieniu pojęć użytych w umowie, których nie będzie można usunąć w inny sposób, a zmiana będzie umożliwiać usunięcie rozbieżności i doprecyzowanie umowy w celu jednoznacznej interpretacji jej zapisów przez </w:t>
      </w:r>
      <w:r w:rsidRPr="00123598">
        <w:rPr>
          <w:rFonts w:cs="Calibri"/>
          <w:b/>
          <w:lang w:eastAsia="pl-PL"/>
        </w:rPr>
        <w:t>Strony</w:t>
      </w:r>
      <w:r w:rsidRPr="00123598">
        <w:rPr>
          <w:rFonts w:cs="Calibri"/>
          <w:lang w:eastAsia="pl-PL"/>
        </w:rPr>
        <w:t>;</w:t>
      </w:r>
    </w:p>
    <w:p w14:paraId="18EEB9BC" w14:textId="4223BF16" w:rsidR="004E25E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zmiany zapotrzebowania (</w:t>
      </w:r>
      <w:r w:rsidR="007E6E85">
        <w:rPr>
          <w:rFonts w:cs="Calibri"/>
          <w:lang w:eastAsia="pl-PL"/>
        </w:rPr>
        <w:t>zwiększenia/</w:t>
      </w:r>
      <w:r w:rsidRPr="00123598">
        <w:rPr>
          <w:rFonts w:cs="Calibri"/>
          <w:lang w:eastAsia="pl-PL"/>
        </w:rPr>
        <w:t xml:space="preserve">zmniejszenia ilości osób wymagających schronienia), którego nie można było wcześniej przewidzieć w zakresie określonym art. 455 ust. 1 pkt 3 </w:t>
      </w:r>
      <w:r w:rsidR="00AB1DB4">
        <w:rPr>
          <w:rFonts w:cs="Calibri"/>
          <w:lang w:eastAsia="pl-PL"/>
        </w:rPr>
        <w:t xml:space="preserve">lit. c </w:t>
      </w:r>
      <w:r w:rsidRPr="00123598">
        <w:rPr>
          <w:rFonts w:cs="Calibri"/>
          <w:lang w:eastAsia="pl-PL"/>
        </w:rPr>
        <w:t>Pzp;</w:t>
      </w:r>
    </w:p>
    <w:p w14:paraId="15681C75" w14:textId="5F9D266B" w:rsidR="004E25E0" w:rsidRPr="00123598" w:rsidRDefault="004E25E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rPr>
        <w:t xml:space="preserve">nie zagwarantowania przez Gminę Miejską Rumia środków na realizację przedmiotu umowy, </w:t>
      </w:r>
    </w:p>
    <w:p w14:paraId="76055E6A" w14:textId="79651F40"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lang w:eastAsia="pl-PL"/>
        </w:rPr>
      </w:pPr>
      <w:r w:rsidRPr="00123598">
        <w:rPr>
          <w:rFonts w:cs="Calibri"/>
          <w:lang w:eastAsia="pl-PL"/>
        </w:rPr>
        <w:t xml:space="preserve">w szczególności zmiana osób wymienionych w Wykazie osób, stanowiącym załącznik do SWZ pod warunkiem zaproponowania innych osób, zapewniających realizację przedmiotu umowy. O dokonanej zmianie w wykazie osób, </w:t>
      </w:r>
      <w:r w:rsidRPr="00123598">
        <w:rPr>
          <w:rFonts w:cs="Calibri"/>
          <w:b/>
          <w:lang w:eastAsia="pl-PL"/>
        </w:rPr>
        <w:t>Wykonawca</w:t>
      </w:r>
      <w:r w:rsidRPr="00123598">
        <w:rPr>
          <w:rFonts w:cs="Calibri"/>
          <w:lang w:eastAsia="pl-PL"/>
        </w:rPr>
        <w:t xml:space="preserve"> jest zobowiązany poinformować zamawiającego w terminie 7 dni od jej wprowadzenia. §1</w:t>
      </w:r>
      <w:r w:rsidR="00010770">
        <w:rPr>
          <w:rFonts w:cs="Calibri"/>
          <w:lang w:eastAsia="pl-PL"/>
        </w:rPr>
        <w:t>6</w:t>
      </w:r>
      <w:r w:rsidRPr="00123598">
        <w:rPr>
          <w:rFonts w:cs="Calibri"/>
          <w:lang w:eastAsia="pl-PL"/>
        </w:rPr>
        <w:t xml:space="preserve"> ust. 2 umowy stosuje się odpowiednio. </w:t>
      </w:r>
    </w:p>
    <w:p w14:paraId="47040796" w14:textId="77777777" w:rsidR="002D6050" w:rsidRPr="00123598" w:rsidRDefault="002D6050" w:rsidP="007E00F1">
      <w:pPr>
        <w:pStyle w:val="Akapitzlist"/>
        <w:numPr>
          <w:ilvl w:val="1"/>
          <w:numId w:val="18"/>
        </w:numPr>
        <w:autoSpaceDE w:val="0"/>
        <w:autoSpaceDN w:val="0"/>
        <w:adjustRightInd w:val="0"/>
        <w:spacing w:after="0" w:line="240" w:lineRule="auto"/>
        <w:ind w:left="709" w:hanging="283"/>
        <w:rPr>
          <w:rFonts w:cs="Calibri"/>
        </w:rPr>
      </w:pPr>
      <w:r w:rsidRPr="00123598">
        <w:rPr>
          <w:rFonts w:cs="Calibri"/>
        </w:rPr>
        <w:t xml:space="preserve">udzielenia dodatkowego zamówienia (zamówień), na warunkach określonych </w:t>
      </w:r>
      <w:proofErr w:type="gramStart"/>
      <w:r w:rsidRPr="00123598">
        <w:rPr>
          <w:rFonts w:cs="Calibri"/>
        </w:rPr>
        <w:t>w  SWZ</w:t>
      </w:r>
      <w:proofErr w:type="gramEnd"/>
      <w:r w:rsidRPr="00123598">
        <w:rPr>
          <w:rFonts w:cs="Calibri"/>
        </w:rPr>
        <w:t>.</w:t>
      </w:r>
    </w:p>
    <w:p w14:paraId="00A3E1BC" w14:textId="77777777" w:rsidR="002D6050" w:rsidRDefault="002D6050" w:rsidP="007E00F1">
      <w:pPr>
        <w:pStyle w:val="Akapitzlist"/>
        <w:numPr>
          <w:ilvl w:val="1"/>
          <w:numId w:val="18"/>
        </w:numPr>
        <w:autoSpaceDE w:val="0"/>
        <w:autoSpaceDN w:val="0"/>
        <w:adjustRightInd w:val="0"/>
        <w:spacing w:after="0" w:line="240" w:lineRule="auto"/>
        <w:ind w:left="709" w:hanging="283"/>
        <w:rPr>
          <w:rFonts w:cs="Calibri"/>
        </w:rPr>
      </w:pPr>
      <w:r w:rsidRPr="00123598">
        <w:rPr>
          <w:rFonts w:cs="Calibri"/>
          <w:b/>
        </w:rPr>
        <w:t>Zamawiający</w:t>
      </w:r>
      <w:r w:rsidRPr="00123598">
        <w:rPr>
          <w:rFonts w:cs="Calibri"/>
        </w:rPr>
        <w:t xml:space="preserve"> dopuszcza możliwość zmiany postanowień zawartej umowy na uzasadniony wniosek </w:t>
      </w:r>
      <w:r w:rsidRPr="00123598">
        <w:rPr>
          <w:rFonts w:cs="Calibri"/>
          <w:b/>
          <w:bCs/>
        </w:rPr>
        <w:t>Wykonawcy/Zamawiającego</w:t>
      </w:r>
      <w:r w:rsidRPr="00123598">
        <w:rPr>
          <w:rFonts w:cs="Calibri"/>
        </w:rPr>
        <w:t xml:space="preserve">. Dokonywanie zmian jest możliwe, o ile wynika to z okoliczności, których, pomimo zachowania należytej staranności, nie można było przewidzieć w chwili zawarcia umowy i zmiany takie są niezależne od woli stron umowy oraz są nieistotne w stosunku do treści oferty, na podstawie której dokonano wyboru </w:t>
      </w:r>
      <w:r w:rsidRPr="00123598">
        <w:rPr>
          <w:rFonts w:cs="Calibri"/>
          <w:b/>
        </w:rPr>
        <w:t>Wykonawcy</w:t>
      </w:r>
      <w:r w:rsidRPr="00123598">
        <w:rPr>
          <w:rFonts w:cs="Calibri"/>
        </w:rPr>
        <w:t>.</w:t>
      </w:r>
    </w:p>
    <w:p w14:paraId="5044628C" w14:textId="627262F4" w:rsidR="00C90CEE" w:rsidRPr="00C90CEE" w:rsidRDefault="0084182D" w:rsidP="007E00F1">
      <w:pPr>
        <w:pStyle w:val="Akapitzlist"/>
        <w:numPr>
          <w:ilvl w:val="1"/>
          <w:numId w:val="18"/>
        </w:numPr>
        <w:autoSpaceDE w:val="0"/>
        <w:autoSpaceDN w:val="0"/>
        <w:adjustRightInd w:val="0"/>
        <w:spacing w:after="0" w:line="240" w:lineRule="auto"/>
        <w:ind w:left="709" w:hanging="283"/>
        <w:rPr>
          <w:rFonts w:cs="Calibri"/>
          <w:bCs/>
        </w:rPr>
      </w:pPr>
      <w:r>
        <w:rPr>
          <w:rFonts w:cs="Calibri"/>
          <w:bCs/>
        </w:rPr>
        <w:t xml:space="preserve">w celu </w:t>
      </w:r>
      <w:r w:rsidR="00C90CEE" w:rsidRPr="00C90CEE">
        <w:rPr>
          <w:rFonts w:cs="Calibri"/>
          <w:bCs/>
        </w:rPr>
        <w:t>dostosowania umowy do obowiązku korzystania z Krajowego Systemu e-Faktur (</w:t>
      </w:r>
      <w:proofErr w:type="spellStart"/>
      <w:r w:rsidR="00C90CEE" w:rsidRPr="00C90CEE">
        <w:rPr>
          <w:rFonts w:cs="Calibri"/>
          <w:bCs/>
        </w:rPr>
        <w:t>KSeF</w:t>
      </w:r>
      <w:proofErr w:type="spellEnd"/>
      <w:r w:rsidR="00C90CEE" w:rsidRPr="00C90CEE">
        <w:rPr>
          <w:rFonts w:cs="Calibri"/>
          <w:bCs/>
        </w:rPr>
        <w:t>).</w:t>
      </w:r>
    </w:p>
    <w:p w14:paraId="2A178D6A" w14:textId="77777777" w:rsidR="002D6050" w:rsidRPr="00123598" w:rsidRDefault="002D6050" w:rsidP="00123598">
      <w:pPr>
        <w:pStyle w:val="Akapitzlist"/>
        <w:numPr>
          <w:ilvl w:val="0"/>
          <w:numId w:val="12"/>
        </w:numPr>
        <w:autoSpaceDE w:val="0"/>
        <w:autoSpaceDN w:val="0"/>
        <w:adjustRightInd w:val="0"/>
        <w:spacing w:after="0" w:line="240" w:lineRule="auto"/>
        <w:rPr>
          <w:rFonts w:cs="Calibri"/>
        </w:rPr>
      </w:pPr>
      <w:r w:rsidRPr="00123598">
        <w:rPr>
          <w:rFonts w:cs="Calibri"/>
        </w:rPr>
        <w:t>Zmiany umowy będą mogły dotyczyć postanowień, kształtujących treści stosunku prawnego nawiązywanego umową, na które dana, zindywidualizowana przyczyna, określona w ust. 2 powyżej wywarła wpływ.</w:t>
      </w:r>
    </w:p>
    <w:p w14:paraId="6498E41D" w14:textId="4F99CE11" w:rsidR="002D6050" w:rsidRPr="00123598" w:rsidRDefault="002D6050" w:rsidP="00123598">
      <w:pPr>
        <w:pStyle w:val="Akapitzlist"/>
        <w:numPr>
          <w:ilvl w:val="0"/>
          <w:numId w:val="12"/>
        </w:numPr>
        <w:autoSpaceDE w:val="0"/>
        <w:autoSpaceDN w:val="0"/>
        <w:adjustRightInd w:val="0"/>
        <w:spacing w:after="0" w:line="240" w:lineRule="auto"/>
        <w:rPr>
          <w:rFonts w:cs="Calibri"/>
          <w:lang w:eastAsia="pl-PL"/>
        </w:rPr>
      </w:pPr>
      <w:r w:rsidRPr="00123598">
        <w:rPr>
          <w:rFonts w:cs="Calibri"/>
          <w:b/>
          <w:lang w:eastAsia="pl-PL"/>
        </w:rPr>
        <w:t>Strony</w:t>
      </w:r>
      <w:r w:rsidRPr="00123598">
        <w:rPr>
          <w:rFonts w:cs="Calibri"/>
          <w:lang w:eastAsia="pl-PL"/>
        </w:rPr>
        <w:t xml:space="preserve"> </w:t>
      </w:r>
      <w:r w:rsidR="0084182D">
        <w:rPr>
          <w:rFonts w:cs="Calibri"/>
          <w:lang w:eastAsia="pl-PL"/>
        </w:rPr>
        <w:t>mogą</w:t>
      </w:r>
      <w:r w:rsidRPr="00123598">
        <w:rPr>
          <w:rFonts w:cs="Calibri"/>
          <w:lang w:eastAsia="pl-PL"/>
        </w:rPr>
        <w:t xml:space="preserve"> dokonać zmiany wysokości wynagrodzenia, o którym mowa w § 5 umowy, w formie pisemnego aneksu, każdorazowo w przypadku wystąpienia jednej z następujących okoliczności:</w:t>
      </w:r>
    </w:p>
    <w:p w14:paraId="58741240" w14:textId="77777777" w:rsidR="002D6050" w:rsidRPr="00123598" w:rsidRDefault="002D6050" w:rsidP="007E00F1">
      <w:pPr>
        <w:pStyle w:val="Akapitzlist"/>
        <w:numPr>
          <w:ilvl w:val="1"/>
          <w:numId w:val="7"/>
        </w:numPr>
        <w:autoSpaceDE w:val="0"/>
        <w:autoSpaceDN w:val="0"/>
        <w:adjustRightInd w:val="0"/>
        <w:spacing w:after="0" w:line="240" w:lineRule="auto"/>
        <w:ind w:left="993" w:hanging="284"/>
        <w:rPr>
          <w:rFonts w:cs="Calibri"/>
        </w:rPr>
      </w:pPr>
      <w:r w:rsidRPr="00123598">
        <w:rPr>
          <w:rFonts w:cs="Calibri"/>
          <w:lang w:eastAsia="pl-PL"/>
        </w:rPr>
        <w:t>zmiany wysokości minimalnej stawki godzinowej /minimalnego wynagrodzenia ustalonego na podstawie przepisów o minimalnym wynagrodzeniu za pracę,</w:t>
      </w:r>
    </w:p>
    <w:p w14:paraId="77ECFE02" w14:textId="77777777" w:rsidR="002D6050" w:rsidRPr="00123598" w:rsidRDefault="002D6050" w:rsidP="007E00F1">
      <w:pPr>
        <w:pStyle w:val="Akapitzlist"/>
        <w:numPr>
          <w:ilvl w:val="1"/>
          <w:numId w:val="7"/>
        </w:numPr>
        <w:autoSpaceDE w:val="0"/>
        <w:autoSpaceDN w:val="0"/>
        <w:adjustRightInd w:val="0"/>
        <w:spacing w:after="0" w:line="240" w:lineRule="auto"/>
        <w:ind w:left="993" w:hanging="284"/>
        <w:rPr>
          <w:rFonts w:cs="Calibri"/>
        </w:rPr>
      </w:pPr>
      <w:r w:rsidRPr="00123598">
        <w:rPr>
          <w:rFonts w:cs="Calibri"/>
          <w:lang w:eastAsia="pl-PL"/>
        </w:rPr>
        <w:t>zmiany zasad podlegania ubezpieczeniom społecznym lub ubezpieczeniu zdrowotnemu lub wysokości stawki składki na ubezpieczenia społeczne lub zdrowotne,</w:t>
      </w:r>
    </w:p>
    <w:p w14:paraId="59D98DFB" w14:textId="77777777" w:rsidR="002D6050" w:rsidRPr="00123598" w:rsidRDefault="002D6050" w:rsidP="007E00F1">
      <w:pPr>
        <w:pStyle w:val="Akapitzlist"/>
        <w:numPr>
          <w:ilvl w:val="1"/>
          <w:numId w:val="7"/>
        </w:numPr>
        <w:autoSpaceDE w:val="0"/>
        <w:autoSpaceDN w:val="0"/>
        <w:adjustRightInd w:val="0"/>
        <w:spacing w:after="0" w:line="240" w:lineRule="auto"/>
        <w:ind w:left="993" w:hanging="284"/>
        <w:rPr>
          <w:rFonts w:cs="Calibri"/>
        </w:rPr>
      </w:pPr>
      <w:r w:rsidRPr="00123598">
        <w:rPr>
          <w:rFonts w:cs="Calibri"/>
          <w:lang w:eastAsia="pl-PL"/>
        </w:rPr>
        <w:t xml:space="preserve">przypadkach określonych w ust. 2 niniejszego paragrafu, jeżeli zmiany te będą miały wpływ na koszty wykonania umowy przez </w:t>
      </w:r>
      <w:r w:rsidRPr="00123598">
        <w:rPr>
          <w:rFonts w:cs="Calibri"/>
          <w:b/>
          <w:lang w:eastAsia="pl-PL"/>
        </w:rPr>
        <w:t>Wykonawcę</w:t>
      </w:r>
      <w:r w:rsidRPr="00123598">
        <w:rPr>
          <w:rFonts w:cs="Calibri"/>
          <w:lang w:eastAsia="pl-PL"/>
        </w:rPr>
        <w:t>,</w:t>
      </w:r>
    </w:p>
    <w:p w14:paraId="0A28CEBF" w14:textId="1BFEBF5F" w:rsidR="002D6050" w:rsidRPr="00123598" w:rsidRDefault="002D6050" w:rsidP="007E00F1">
      <w:pPr>
        <w:pStyle w:val="Akapitzlist"/>
        <w:numPr>
          <w:ilvl w:val="1"/>
          <w:numId w:val="7"/>
        </w:numPr>
        <w:autoSpaceDE w:val="0"/>
        <w:autoSpaceDN w:val="0"/>
        <w:adjustRightInd w:val="0"/>
        <w:spacing w:after="0" w:line="240" w:lineRule="auto"/>
        <w:ind w:left="993" w:hanging="284"/>
        <w:rPr>
          <w:rFonts w:cs="Calibri"/>
          <w:lang w:eastAsia="pl-PL"/>
        </w:rPr>
      </w:pPr>
      <w:r w:rsidRPr="00123598">
        <w:rPr>
          <w:rFonts w:cs="Calibri"/>
          <w:lang w:eastAsia="pl-PL"/>
        </w:rPr>
        <w:t>zasad gromadzenia i wysokości wpłat do pracowniczych planów kapitałowych, o których mowa w ustawie z dnia 4 października 2018 r. o pracowniczych planach kapitałowych</w:t>
      </w:r>
      <w:r w:rsidR="00794CD8" w:rsidRPr="00123598">
        <w:rPr>
          <w:rFonts w:cs="Calibri"/>
          <w:lang w:eastAsia="pl-PL"/>
        </w:rPr>
        <w:t>.</w:t>
      </w:r>
    </w:p>
    <w:p w14:paraId="5A9032D4" w14:textId="40A3E4A8"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 xml:space="preserve">Zmiana wysokości wynagrodzenia należnego </w:t>
      </w:r>
      <w:r w:rsidRPr="00123598">
        <w:rPr>
          <w:rFonts w:cs="Calibri"/>
          <w:b/>
          <w:lang w:eastAsia="pl-PL"/>
        </w:rPr>
        <w:t>Wykonawcy</w:t>
      </w:r>
      <w:r w:rsidRPr="00123598">
        <w:rPr>
          <w:rFonts w:cs="Calibri"/>
          <w:lang w:eastAsia="pl-PL"/>
        </w:rPr>
        <w:t xml:space="preserve"> w przypadku zaistnienia przesłanki, o której mowa w §5 ust. </w:t>
      </w:r>
      <w:r w:rsidR="0084182D">
        <w:rPr>
          <w:rFonts w:cs="Calibri"/>
          <w:lang w:eastAsia="pl-PL"/>
        </w:rPr>
        <w:t>27</w:t>
      </w:r>
      <w:r w:rsidRPr="00123598">
        <w:rPr>
          <w:rFonts w:cs="Calibri"/>
          <w:lang w:eastAsia="pl-PL"/>
        </w:rPr>
        <w:t xml:space="preserve"> </w:t>
      </w:r>
      <w:r w:rsidRPr="00123598">
        <w:rPr>
          <w:rFonts w:cs="Calibri"/>
          <w:i/>
          <w:lang w:eastAsia="pl-PL"/>
        </w:rPr>
        <w:t>(w zależności od części zamówienia)</w:t>
      </w:r>
      <w:r w:rsidRPr="00123598">
        <w:rPr>
          <w:rFonts w:cs="Calibri"/>
          <w:lang w:eastAsia="pl-PL"/>
        </w:rPr>
        <w:t xml:space="preserve"> umowy,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8FAC6C1"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W przypadku zmiany, o której mowa w ust. 4 pkt 1 niniejszego paragrafu, wartość wynagrodzenia netto nie zmieni się, a wartość wynagrodzenia brutto zostanie wyliczona na podstawie nowych przepisów.</w:t>
      </w:r>
    </w:p>
    <w:p w14:paraId="77A7CED9"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rPr>
        <w:t xml:space="preserve">Zmiana wysokości wynagrodzenia w przypadku zaistnienia przesłanki, o której mowa w ust. 4 pkt 1 lub 2 niniejszego paragrafu, będzie obejmować wyłącznie część wynagrodzenia należnego </w:t>
      </w:r>
      <w:r w:rsidRPr="00123598">
        <w:rPr>
          <w:rFonts w:cs="Calibri"/>
          <w:b/>
        </w:rPr>
        <w:t>Wykonawcy</w:t>
      </w:r>
      <w:r w:rsidRPr="00123598">
        <w:rPr>
          <w:rFonts w:cs="Calibri"/>
        </w:rPr>
        <w:t xml:space="preserve">, w odniesieniu do której nastąpiła zmiana wysokości kosztów wykonania umowy przez </w:t>
      </w:r>
      <w:r w:rsidRPr="00123598">
        <w:rPr>
          <w:rFonts w:cs="Calibri"/>
          <w:b/>
        </w:rPr>
        <w:t>Wykonawcę</w:t>
      </w:r>
      <w:r w:rsidRPr="00123598">
        <w:rPr>
          <w:rFonts w:cs="Calibri"/>
        </w:rPr>
        <w:t xml:space="preserve"> w związku z wejściem w życie przepisów odpowiednio zmieniających wysokość minimalnego wynagrodzenia za pracę, minimalnej stawki godzinowej lub dokonujących zmian w zakresie zasad podlegania ubezpieczeniom społecznym lub </w:t>
      </w:r>
      <w:r w:rsidRPr="00123598">
        <w:rPr>
          <w:rFonts w:cs="Calibri"/>
        </w:rPr>
        <w:lastRenderedPageBreak/>
        <w:t>ubezpieczeniu zdrowotnemu lub w zakresie wysokości stawki składki na ubezpieczenia społeczne lub zdrowotne lub w zakresie zasad gromadzenia i wysokości wpłat do pracowniczych planów kapitałowych, o których mowa w ustawie z dnia 4 października 2018 r. o pracowniczych planach kapitałowych</w:t>
      </w:r>
    </w:p>
    <w:p w14:paraId="7BB75AE2"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 xml:space="preserve">W przypadku zmiany, o której mowa w ust. 4 pkt 1 niniejszego paragrafu, wynagrodzenie </w:t>
      </w:r>
      <w:r w:rsidRPr="00123598">
        <w:rPr>
          <w:rFonts w:cs="Calibri"/>
          <w:b/>
          <w:lang w:eastAsia="pl-PL"/>
        </w:rPr>
        <w:t>Wykonawcy</w:t>
      </w:r>
      <w:r w:rsidRPr="00123598">
        <w:rPr>
          <w:rFonts w:cs="Calibri"/>
          <w:lang w:eastAsia="pl-PL"/>
        </w:rPr>
        <w:t xml:space="preserve"> ulegnie zmianie o kwotę odpowiadającą wzrostowi kosztu </w:t>
      </w:r>
      <w:r w:rsidRPr="00123598">
        <w:rPr>
          <w:rFonts w:cs="Calibri"/>
          <w:b/>
          <w:lang w:eastAsia="pl-PL"/>
        </w:rPr>
        <w:t>Wykonawcy</w:t>
      </w:r>
      <w:r w:rsidRPr="00123598">
        <w:rPr>
          <w:rFonts w:cs="Calibri"/>
          <w:lang w:eastAsia="pl-PL"/>
        </w:rPr>
        <w:t xml:space="preserve"> w związku ze zwiększeniem wysokości wynagrodzeń osób świadczących usługi do wysokości aktualnie obowiązującego minimalnego wynagrodzenia za pracę/minimalnej stawki godzinowej, z uwzględnieniem wszystkich obciążeń publicznoprawnych od kwoty wzrostu minimalnego wynagrodzenia/minimalnej stawki godzinowej. Kwota odpowiadająca wzrostowi kosztu </w:t>
      </w:r>
      <w:r w:rsidRPr="00123598">
        <w:rPr>
          <w:rFonts w:cs="Calibri"/>
          <w:b/>
          <w:lang w:eastAsia="pl-PL"/>
        </w:rPr>
        <w:t>Wykonawcy</w:t>
      </w:r>
      <w:r w:rsidRPr="00123598">
        <w:rPr>
          <w:rFonts w:cs="Calibri"/>
          <w:lang w:eastAsia="pl-PL"/>
        </w:rPr>
        <w:t xml:space="preserve"> będzie odnosić się wyłącznie do części wynagrodzenia osób świadczących usługi, o których mowa w zdaniu poprzedzającym, odpowiadającej zakresowi, w jakim wykonują oni prace bezpośrednio związane z realizacją przedmiotu umowy.</w:t>
      </w:r>
    </w:p>
    <w:p w14:paraId="44267A46"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 xml:space="preserve">W przypadku zmiany, o której mowa w ust. 4 pkt 2 niniejszego paragrafu, wynagrodzenie </w:t>
      </w:r>
      <w:r w:rsidRPr="00123598">
        <w:rPr>
          <w:rFonts w:cs="Calibri"/>
          <w:b/>
          <w:lang w:eastAsia="pl-PL"/>
        </w:rPr>
        <w:t>Wykonawcy</w:t>
      </w:r>
      <w:r w:rsidRPr="00123598">
        <w:rPr>
          <w:rFonts w:cs="Calibri"/>
          <w:lang w:eastAsia="pl-PL"/>
        </w:rPr>
        <w:t xml:space="preserve"> ulegnie zmianie o kwotę odpowiadającą zmianie kosztu </w:t>
      </w:r>
      <w:r w:rsidRPr="00123598">
        <w:rPr>
          <w:rFonts w:cs="Calibri"/>
          <w:b/>
          <w:lang w:eastAsia="pl-PL"/>
        </w:rPr>
        <w:t>Wykonawcy</w:t>
      </w:r>
      <w:r w:rsidRPr="00123598">
        <w:rPr>
          <w:rFonts w:cs="Calibri"/>
          <w:lang w:eastAsia="pl-PL"/>
        </w:rPr>
        <w:t xml:space="preserve"> ponoszonego w związku z wypłatą wynagrodzenia osobom świadczącym usługi. Kwota odpowiadająca zmianie kosztu </w:t>
      </w:r>
      <w:r w:rsidRPr="00123598">
        <w:rPr>
          <w:rFonts w:cs="Calibri"/>
          <w:b/>
          <w:lang w:eastAsia="pl-PL"/>
        </w:rPr>
        <w:t>Wykonawcy</w:t>
      </w:r>
      <w:r w:rsidRPr="00123598">
        <w:rPr>
          <w:rFonts w:cs="Calibri"/>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132DB81C"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 xml:space="preserve">W przypadku zmiany, o której mowa w ust. 4 pkt 4 niniejszego paragrafu, wynagrodzenie </w:t>
      </w:r>
      <w:r w:rsidRPr="00123598">
        <w:rPr>
          <w:rFonts w:cs="Calibri"/>
          <w:b/>
          <w:lang w:eastAsia="pl-PL"/>
        </w:rPr>
        <w:t>Wykonawcy</w:t>
      </w:r>
      <w:r w:rsidRPr="00123598">
        <w:rPr>
          <w:rFonts w:cs="Calibri"/>
          <w:lang w:eastAsia="pl-PL"/>
        </w:rPr>
        <w:t xml:space="preserve"> ulegnie zmianie o kwotę odpowiadającą zmianie kosztu </w:t>
      </w:r>
      <w:r w:rsidRPr="00123598">
        <w:rPr>
          <w:rFonts w:cs="Calibri"/>
          <w:b/>
          <w:lang w:eastAsia="pl-PL"/>
        </w:rPr>
        <w:t>Wykonawcy</w:t>
      </w:r>
      <w:r w:rsidRPr="00123598">
        <w:rPr>
          <w:rFonts w:cs="Calibri"/>
          <w:lang w:eastAsia="pl-PL"/>
        </w:rPr>
        <w:t xml:space="preserve"> ponoszonego w związku z wypłatą wynagrodzenia osobom świadczącym usługi. Kwota odpowiadająca zmianie kosztu </w:t>
      </w:r>
      <w:r w:rsidRPr="00123598">
        <w:rPr>
          <w:rFonts w:cs="Calibri"/>
          <w:b/>
          <w:lang w:eastAsia="pl-PL"/>
        </w:rPr>
        <w:t>Wykonawcy</w:t>
      </w:r>
      <w:r w:rsidRPr="00123598">
        <w:rPr>
          <w:rFonts w:cs="Calibri"/>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5BFCB421"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rPr>
        <w:t xml:space="preserve">W celu zawarcia aneksu, o którym mowa w ust. 4 niniejszego paragrafu, każda ze </w:t>
      </w:r>
      <w:r w:rsidRPr="00123598">
        <w:rPr>
          <w:rFonts w:cs="Calibri"/>
          <w:b/>
        </w:rPr>
        <w:t>Stron</w:t>
      </w:r>
      <w:r w:rsidRPr="00123598">
        <w:rPr>
          <w:rFonts w:cs="Calibri"/>
        </w:rPr>
        <w:t xml:space="preserve"> może wystąpić do drugiej </w:t>
      </w:r>
      <w:r w:rsidRPr="00123598">
        <w:rPr>
          <w:rFonts w:cs="Calibri"/>
          <w:b/>
        </w:rPr>
        <w:t>Strony</w:t>
      </w:r>
      <w:r w:rsidRPr="00123598">
        <w:rPr>
          <w:rFonts w:cs="Calibri"/>
        </w:rPr>
        <w:t xml:space="preserve"> z wnioskiem o dokonanie zmiany wysokości wynagrodzenia należnego </w:t>
      </w:r>
      <w:r w:rsidRPr="00123598">
        <w:rPr>
          <w:rFonts w:cs="Calibri"/>
          <w:b/>
        </w:rPr>
        <w:t>Wykonawcy</w:t>
      </w:r>
      <w:r w:rsidRPr="00123598">
        <w:rPr>
          <w:rFonts w:cs="Calibri"/>
        </w:rPr>
        <w:t xml:space="preserve">, wraz z uzasadnieniem zawierającym w szczególności szczegółowe wyliczenie całkowitej kwoty, o jaką wynagrodzenie </w:t>
      </w:r>
      <w:r w:rsidRPr="00123598">
        <w:rPr>
          <w:rFonts w:cs="Calibri"/>
          <w:b/>
        </w:rPr>
        <w:t>Wykonawcy</w:t>
      </w:r>
      <w:r w:rsidRPr="00123598">
        <w:rPr>
          <w:rFonts w:cs="Calibri"/>
        </w:rPr>
        <w:t xml:space="preserve"> powinno ulec zmianie, oraz wskazaniem daty, od której nastąpiła bądź nastąpi zmiana wysokości kosztów wykonania umowy uzasadniająca zmianę wysokości wynagrodzenia należnego </w:t>
      </w:r>
      <w:r w:rsidRPr="00123598">
        <w:rPr>
          <w:rFonts w:cs="Calibri"/>
          <w:b/>
        </w:rPr>
        <w:t>Wykonawcy</w:t>
      </w:r>
      <w:r w:rsidRPr="00123598">
        <w:rPr>
          <w:rFonts w:cs="Calibri"/>
        </w:rPr>
        <w:t>.</w:t>
      </w:r>
    </w:p>
    <w:p w14:paraId="08974B68" w14:textId="77777777" w:rsidR="002D6050" w:rsidRPr="00123598" w:rsidRDefault="002D6050" w:rsidP="00123598">
      <w:pPr>
        <w:pStyle w:val="Akapitzlist"/>
        <w:numPr>
          <w:ilvl w:val="0"/>
          <w:numId w:val="15"/>
        </w:numPr>
        <w:autoSpaceDE w:val="0"/>
        <w:autoSpaceDN w:val="0"/>
        <w:adjustRightInd w:val="0"/>
        <w:spacing w:after="0" w:line="240" w:lineRule="auto"/>
        <w:rPr>
          <w:rFonts w:cs="Calibri"/>
          <w:lang w:eastAsia="pl-PL"/>
        </w:rPr>
      </w:pPr>
      <w:r w:rsidRPr="00123598">
        <w:rPr>
          <w:rFonts w:cs="Calibri"/>
          <w:lang w:eastAsia="pl-PL"/>
        </w:rPr>
        <w:t xml:space="preserve"> W przypadku zmian, o których mowa w ust. 4 niniejszego paragrafu, jeżeli z wnioskiem występuje </w:t>
      </w:r>
      <w:r w:rsidRPr="00123598">
        <w:rPr>
          <w:rFonts w:cs="Calibri"/>
          <w:b/>
          <w:lang w:eastAsia="pl-PL"/>
        </w:rPr>
        <w:t>Wykonawca</w:t>
      </w:r>
      <w:r w:rsidRPr="00123598">
        <w:rPr>
          <w:rFonts w:cs="Calibri"/>
          <w:lang w:eastAsia="pl-PL"/>
        </w:rPr>
        <w:t>, jest on zobowiązany dołączyć do wniosku dokumenty, z których będzie wynikać, w jakim zakresie zmiany te mają wpływ na koszty wykonania umowy, w szczególności:</w:t>
      </w:r>
    </w:p>
    <w:p w14:paraId="2F347A19" w14:textId="77777777" w:rsidR="002D6050" w:rsidRPr="00123598" w:rsidRDefault="002D6050" w:rsidP="00123598">
      <w:pPr>
        <w:pStyle w:val="Akapitzlist"/>
        <w:numPr>
          <w:ilvl w:val="0"/>
          <w:numId w:val="13"/>
        </w:numPr>
        <w:autoSpaceDE w:val="0"/>
        <w:autoSpaceDN w:val="0"/>
        <w:adjustRightInd w:val="0"/>
        <w:spacing w:after="0" w:line="240" w:lineRule="auto"/>
        <w:ind w:left="993" w:hanging="284"/>
        <w:rPr>
          <w:rFonts w:cs="Calibri"/>
        </w:rPr>
      </w:pPr>
      <w:r w:rsidRPr="00123598">
        <w:rPr>
          <w:rFonts w:cs="Calibri"/>
          <w:lang w:eastAsia="pl-PL"/>
        </w:rPr>
        <w:t>pisemne zestawienie wynagrodzeń (zarówno przed jak i po zmianie) osób</w:t>
      </w:r>
      <w:r w:rsidRPr="00123598">
        <w:rPr>
          <w:rFonts w:cs="Calibri"/>
        </w:rPr>
        <w:t xml:space="preserve"> świadczących usługi, wraz z określeniem zakresu, w jakim wykonują oni prace bezpośrednio związane z realizacją przedmiotu umowy oraz części wynagrodzenia odpowiadającej temu zakresowi - w przypadku zmiany, o której mowa w ust. 4 pkt 1 niniejszego paragrafu,</w:t>
      </w:r>
    </w:p>
    <w:p w14:paraId="0B3CD618" w14:textId="77777777" w:rsidR="002D6050" w:rsidRPr="00123598" w:rsidRDefault="002D6050" w:rsidP="00123598">
      <w:pPr>
        <w:pStyle w:val="Akapitzlist"/>
        <w:numPr>
          <w:ilvl w:val="0"/>
          <w:numId w:val="13"/>
        </w:numPr>
        <w:autoSpaceDE w:val="0"/>
        <w:autoSpaceDN w:val="0"/>
        <w:adjustRightInd w:val="0"/>
        <w:spacing w:after="0" w:line="240" w:lineRule="auto"/>
        <w:ind w:left="993" w:hanging="284"/>
        <w:rPr>
          <w:rFonts w:cs="Calibri"/>
        </w:rPr>
      </w:pPr>
      <w:r w:rsidRPr="00123598">
        <w:rPr>
          <w:rFonts w:cs="Calibri"/>
        </w:rPr>
        <w:t xml:space="preserve">pisemne zestawienie wynagrodzeń (zarówno przed jak i po zmianie) osób świadczących usługi, wraz z kwotami składek uiszczanych do Zakładu Ubezpieczeń Społecznych/Kasy Rolniczego Ubezpieczenia Społecznego w części finansowanej przez </w:t>
      </w:r>
      <w:r w:rsidRPr="00123598">
        <w:rPr>
          <w:rFonts w:cs="Calibri"/>
          <w:b/>
        </w:rPr>
        <w:t>Wykonawcę</w:t>
      </w:r>
      <w:r w:rsidRPr="00123598">
        <w:rPr>
          <w:rFonts w:cs="Calibri"/>
        </w:rPr>
        <w:t>, z określeniem zakresu, w jakim wykonują oni prace bezpośrednio związane z realizacją przedmiotu umowy oraz części wynagrodzenia odpowiadającej temu zakresowi - w przypadku zmiany, o której mowa w ust. 4 pkt 2 niniejszego paragrafu.</w:t>
      </w:r>
    </w:p>
    <w:p w14:paraId="37EE155C" w14:textId="3BE8CFEB" w:rsidR="002D6050" w:rsidRPr="00123598" w:rsidRDefault="004C321B" w:rsidP="00123598">
      <w:pPr>
        <w:pStyle w:val="Akapitzlist"/>
        <w:numPr>
          <w:ilvl w:val="0"/>
          <w:numId w:val="13"/>
        </w:numPr>
        <w:autoSpaceDE w:val="0"/>
        <w:autoSpaceDN w:val="0"/>
        <w:adjustRightInd w:val="0"/>
        <w:spacing w:after="0" w:line="240" w:lineRule="auto"/>
        <w:ind w:left="993" w:hanging="284"/>
        <w:rPr>
          <w:rFonts w:cs="Calibri"/>
        </w:rPr>
      </w:pPr>
      <w:r w:rsidRPr="00123598">
        <w:rPr>
          <w:rFonts w:cs="Calibri"/>
        </w:rPr>
        <w:t>w</w:t>
      </w:r>
      <w:r w:rsidR="00794CD8" w:rsidRPr="00123598">
        <w:rPr>
          <w:rFonts w:cs="Calibri"/>
        </w:rPr>
        <w:t xml:space="preserve">skazanie rodzaju zmian, </w:t>
      </w:r>
      <w:r w:rsidR="002D6050" w:rsidRPr="00123598">
        <w:rPr>
          <w:rFonts w:cs="Calibri"/>
        </w:rPr>
        <w:t>szczegółową kalkulację wpływu tych zmian na dotychczasową wysokość cen określonych w umowie i szczegółowe wyliczenie proponowanej nowej wysokości tych cen oraz dokumenty poświadczające dokonane kalkulacje i wyliczenia - w przypadku zmiany, o której mowa w ust. 4 pkt 3 i 4 niniejszego paragrafu,</w:t>
      </w:r>
    </w:p>
    <w:p w14:paraId="43B63E91" w14:textId="77777777" w:rsidR="002D6050" w:rsidRPr="00123598" w:rsidRDefault="002D6050" w:rsidP="00123598">
      <w:pPr>
        <w:pStyle w:val="Akapitzlist"/>
        <w:numPr>
          <w:ilvl w:val="0"/>
          <w:numId w:val="43"/>
        </w:numPr>
        <w:autoSpaceDE w:val="0"/>
        <w:autoSpaceDN w:val="0"/>
        <w:adjustRightInd w:val="0"/>
        <w:spacing w:after="0" w:line="240" w:lineRule="auto"/>
        <w:ind w:left="360"/>
        <w:rPr>
          <w:rFonts w:cs="Calibri"/>
        </w:rPr>
      </w:pPr>
      <w:r w:rsidRPr="00123598">
        <w:rPr>
          <w:rFonts w:cs="Calibri"/>
        </w:rPr>
        <w:t xml:space="preserve">W przypadku zmiany, o której mowa w ust. 4 pkt 3 niniejszego paragrafu, z wnioskiem występuje </w:t>
      </w:r>
      <w:r w:rsidRPr="00123598">
        <w:rPr>
          <w:rFonts w:cs="Calibri"/>
          <w:b/>
        </w:rPr>
        <w:t>Strona</w:t>
      </w:r>
      <w:r w:rsidRPr="00123598">
        <w:rPr>
          <w:rFonts w:cs="Calibri"/>
        </w:rPr>
        <w:t xml:space="preserve">, a </w:t>
      </w:r>
      <w:r w:rsidRPr="00123598">
        <w:rPr>
          <w:rFonts w:cs="Calibri"/>
          <w:b/>
        </w:rPr>
        <w:t xml:space="preserve">Wykonawca </w:t>
      </w:r>
      <w:r w:rsidRPr="00123598">
        <w:rPr>
          <w:rFonts w:cs="Calibri"/>
        </w:rPr>
        <w:t xml:space="preserve">jest zobowiązany do przedstawienia w wyznaczonym terminie, nie krótszym niż 10 dni roboczych, dokumentów, z których będzie wynikać w jakim zakresie zmiana </w:t>
      </w:r>
      <w:r w:rsidRPr="00123598">
        <w:rPr>
          <w:rFonts w:cs="Calibri"/>
        </w:rPr>
        <w:lastRenderedPageBreak/>
        <w:t>ta ma wpływ na koszty wykonania umowy, w tym pisemnego zestawienia wynagrodzeń, o którym mowa w ust. 12 pkt 2 niniejszego paragrafu.</w:t>
      </w:r>
    </w:p>
    <w:p w14:paraId="418B19D7" w14:textId="6D7D421C" w:rsidR="002D6050" w:rsidRPr="00123598" w:rsidRDefault="002D6050" w:rsidP="00123598">
      <w:pPr>
        <w:pStyle w:val="Akapitzlist"/>
        <w:numPr>
          <w:ilvl w:val="0"/>
          <w:numId w:val="43"/>
        </w:numPr>
        <w:autoSpaceDE w:val="0"/>
        <w:autoSpaceDN w:val="0"/>
        <w:adjustRightInd w:val="0"/>
        <w:spacing w:after="0" w:line="240" w:lineRule="auto"/>
        <w:ind w:left="360"/>
        <w:rPr>
          <w:rFonts w:cs="Calibri"/>
        </w:rPr>
      </w:pPr>
      <w:r w:rsidRPr="00123598">
        <w:rPr>
          <w:rFonts w:cs="Calibri"/>
        </w:rPr>
        <w:t>W przypadku zmiany, o której mowa w ust. 4 pkt 1, 2, 4 niniejszego paragrafu, koni</w:t>
      </w:r>
      <w:r w:rsidR="004C321B" w:rsidRPr="00123598">
        <w:rPr>
          <w:rFonts w:cs="Calibri"/>
        </w:rPr>
        <w:t>e</w:t>
      </w:r>
      <w:r w:rsidRPr="00123598">
        <w:rPr>
          <w:rFonts w:cs="Calibri"/>
        </w:rPr>
        <w:t xml:space="preserve">czny jest wniosek </w:t>
      </w:r>
      <w:r w:rsidRPr="00123598">
        <w:rPr>
          <w:rFonts w:cs="Calibri"/>
          <w:b/>
        </w:rPr>
        <w:t>Strony</w:t>
      </w:r>
      <w:r w:rsidRPr="00123598">
        <w:rPr>
          <w:rFonts w:cs="Calibri"/>
        </w:rPr>
        <w:t xml:space="preserve">, a </w:t>
      </w:r>
      <w:r w:rsidRPr="00123598">
        <w:rPr>
          <w:rFonts w:cs="Calibri"/>
          <w:b/>
        </w:rPr>
        <w:t xml:space="preserve">Wykonawca </w:t>
      </w:r>
      <w:r w:rsidRPr="00123598">
        <w:rPr>
          <w:rFonts w:cs="Calibri"/>
        </w:rPr>
        <w:t>jest zobowiązany do przedstawienia w wyznaczonym terminie, nie krótszym niż 10 dni roboczych, dokumentów, z których będzie wynikać w jakim zakresie zmiana ta ma wpływ na koszty wykonania umowy, w tym pisemnego zestawienia wynagrodzeń osób realizujących usługę.</w:t>
      </w:r>
    </w:p>
    <w:p w14:paraId="106B2CCB" w14:textId="1320A15C" w:rsidR="002D6050" w:rsidRPr="00123598" w:rsidRDefault="002D6050" w:rsidP="00123598">
      <w:pPr>
        <w:pStyle w:val="Akapitzlist"/>
        <w:numPr>
          <w:ilvl w:val="0"/>
          <w:numId w:val="43"/>
        </w:numPr>
        <w:autoSpaceDE w:val="0"/>
        <w:autoSpaceDN w:val="0"/>
        <w:adjustRightInd w:val="0"/>
        <w:spacing w:after="0" w:line="240" w:lineRule="auto"/>
        <w:ind w:left="360"/>
        <w:rPr>
          <w:rFonts w:cs="Calibri"/>
        </w:rPr>
      </w:pPr>
      <w:r w:rsidRPr="00123598">
        <w:rPr>
          <w:rFonts w:cs="Calibri"/>
          <w:b/>
          <w:bCs/>
        </w:rPr>
        <w:t>Zamawiający</w:t>
      </w:r>
      <w:r w:rsidR="004C321B" w:rsidRPr="00123598">
        <w:rPr>
          <w:rFonts w:cs="Calibri"/>
          <w:b/>
          <w:bCs/>
        </w:rPr>
        <w:t>,</w:t>
      </w:r>
      <w:r w:rsidRPr="00123598">
        <w:rPr>
          <w:rFonts w:cs="Calibri"/>
        </w:rPr>
        <w:t xml:space="preserve"> </w:t>
      </w:r>
      <w:r w:rsidR="004C321B" w:rsidRPr="00123598">
        <w:rPr>
          <w:rFonts w:cs="Calibri"/>
        </w:rPr>
        <w:t xml:space="preserve">w każdym przypadku, </w:t>
      </w:r>
      <w:r w:rsidRPr="00123598">
        <w:rPr>
          <w:rFonts w:cs="Calibri"/>
        </w:rPr>
        <w:t xml:space="preserve">może żądać od </w:t>
      </w:r>
      <w:r w:rsidRPr="00123598">
        <w:rPr>
          <w:rFonts w:cs="Calibri"/>
          <w:b/>
          <w:bCs/>
        </w:rPr>
        <w:t>Wykonawcy</w:t>
      </w:r>
      <w:r w:rsidRPr="00123598">
        <w:rPr>
          <w:rFonts w:cs="Calibri"/>
        </w:rPr>
        <w:t xml:space="preserve"> przedstawienia dodatkowych wyliczeń i dokumentów, jeżeli przedstawione przez </w:t>
      </w:r>
      <w:r w:rsidRPr="00123598">
        <w:rPr>
          <w:rFonts w:cs="Calibri"/>
          <w:b/>
          <w:bCs/>
        </w:rPr>
        <w:t>Wykonawcę</w:t>
      </w:r>
      <w:r w:rsidRPr="00123598">
        <w:rPr>
          <w:rFonts w:cs="Calibri"/>
        </w:rPr>
        <w:t xml:space="preserve"> uzna za niewystarczające.</w:t>
      </w:r>
    </w:p>
    <w:p w14:paraId="7AA2197F" w14:textId="77777777" w:rsidR="002D6050" w:rsidRPr="00123598" w:rsidRDefault="002D6050" w:rsidP="00123598">
      <w:pPr>
        <w:pStyle w:val="Akapitzlist"/>
        <w:numPr>
          <w:ilvl w:val="0"/>
          <w:numId w:val="43"/>
        </w:numPr>
        <w:autoSpaceDE w:val="0"/>
        <w:autoSpaceDN w:val="0"/>
        <w:adjustRightInd w:val="0"/>
        <w:spacing w:after="0" w:line="240" w:lineRule="auto"/>
        <w:ind w:left="360"/>
        <w:rPr>
          <w:rFonts w:cs="Calibri"/>
        </w:rPr>
      </w:pPr>
      <w:r w:rsidRPr="00123598">
        <w:rPr>
          <w:rFonts w:cs="Calibri"/>
        </w:rPr>
        <w:t xml:space="preserve">W terminie 10 dni roboczych od dnia przekazania wniosku, o którym mowa w ust. 13 i 14 niniejszego paragrafu, </w:t>
      </w:r>
      <w:r w:rsidRPr="00123598">
        <w:rPr>
          <w:rFonts w:cs="Calibri"/>
          <w:b/>
        </w:rPr>
        <w:t>Strona</w:t>
      </w:r>
      <w:r w:rsidRPr="00123598">
        <w:rPr>
          <w:rFonts w:cs="Calibri"/>
        </w:rPr>
        <w:t xml:space="preserve">, która otrzymała wniosek, przekaże drugiej </w:t>
      </w:r>
      <w:r w:rsidRPr="00123598">
        <w:rPr>
          <w:rFonts w:cs="Calibri"/>
          <w:b/>
        </w:rPr>
        <w:t>Stronie</w:t>
      </w:r>
      <w:r w:rsidRPr="00123598">
        <w:rPr>
          <w:rFonts w:cs="Calibri"/>
        </w:rPr>
        <w:t xml:space="preserve"> informację o zakresie, w jakim zatwierdza wniosek oraz wskaże kwotę, o którą wynagrodzenie należne </w:t>
      </w:r>
      <w:r w:rsidRPr="00123598">
        <w:rPr>
          <w:rFonts w:cs="Calibri"/>
          <w:b/>
        </w:rPr>
        <w:t>Wykonawcy</w:t>
      </w:r>
      <w:r w:rsidRPr="00123598">
        <w:rPr>
          <w:rFonts w:cs="Calibri"/>
        </w:rPr>
        <w:t xml:space="preserve"> powinno ulec zmianie, albo informację o niezatwierdzeniu wniosku wraz z uzasadnieniem.</w:t>
      </w:r>
    </w:p>
    <w:p w14:paraId="37B90E5B" w14:textId="77777777" w:rsidR="00250FAD" w:rsidRPr="00123598" w:rsidRDefault="002D6050" w:rsidP="00123598">
      <w:pPr>
        <w:pStyle w:val="Akapitzlist"/>
        <w:numPr>
          <w:ilvl w:val="0"/>
          <w:numId w:val="43"/>
        </w:numPr>
        <w:autoSpaceDE w:val="0"/>
        <w:autoSpaceDN w:val="0"/>
        <w:adjustRightInd w:val="0"/>
        <w:spacing w:after="0" w:line="240" w:lineRule="auto"/>
        <w:ind w:left="360"/>
        <w:rPr>
          <w:rFonts w:cs="Calibri"/>
        </w:rPr>
      </w:pPr>
      <w:r w:rsidRPr="00123598">
        <w:rPr>
          <w:rFonts w:cs="Calibri"/>
        </w:rPr>
        <w:t xml:space="preserve">W przypadku otrzymania przez </w:t>
      </w:r>
      <w:r w:rsidRPr="00123598">
        <w:rPr>
          <w:rFonts w:cs="Calibri"/>
          <w:b/>
        </w:rPr>
        <w:t>Stronę</w:t>
      </w:r>
      <w:r w:rsidRPr="00123598">
        <w:rPr>
          <w:rFonts w:cs="Calibri"/>
        </w:rPr>
        <w:t xml:space="preserve"> informacji o niezatwierdzeniu wniosku lub częściowym zatwierdzeniu wniosku, </w:t>
      </w:r>
      <w:r w:rsidRPr="00123598">
        <w:rPr>
          <w:rFonts w:cs="Calibri"/>
          <w:b/>
        </w:rPr>
        <w:t>Strona</w:t>
      </w:r>
      <w:r w:rsidRPr="00123598">
        <w:rPr>
          <w:rFonts w:cs="Calibri"/>
        </w:rPr>
        <w:t xml:space="preserve"> ta może ponownie wystąpić z wnioskiem, o którym mowa w ust. 13 i 14 niniejszego paragrafu. W takim przypadku przepisy ust. 5 – 16 niniejszego paragrafu stosuje się odpowiednio.</w:t>
      </w:r>
    </w:p>
    <w:p w14:paraId="51687E37" w14:textId="77777777" w:rsidR="00250FAD" w:rsidRPr="00123598" w:rsidRDefault="00250FAD" w:rsidP="00123598">
      <w:pPr>
        <w:pStyle w:val="Akapitzlist"/>
        <w:numPr>
          <w:ilvl w:val="0"/>
          <w:numId w:val="43"/>
        </w:numPr>
        <w:autoSpaceDE w:val="0"/>
        <w:autoSpaceDN w:val="0"/>
        <w:adjustRightInd w:val="0"/>
        <w:spacing w:after="0" w:line="240" w:lineRule="auto"/>
        <w:ind w:left="360"/>
        <w:rPr>
          <w:rFonts w:cs="Calibri"/>
        </w:rPr>
      </w:pPr>
      <w:r w:rsidRPr="00123598">
        <w:rPr>
          <w:rFonts w:cs="Calibri"/>
        </w:rPr>
        <w:t xml:space="preserve">W przypadku zmiany ceny materiałów lub kosztów związanych z realizacją przedmiotu umowy dopuszcza się zmianę (wzrost/spadek) wynagrodzenia </w:t>
      </w:r>
      <w:r w:rsidRPr="00123598">
        <w:rPr>
          <w:rFonts w:cs="Calibri"/>
          <w:b/>
          <w:bCs/>
        </w:rPr>
        <w:t>Wykonawcy</w:t>
      </w:r>
      <w:r w:rsidRPr="00123598">
        <w:rPr>
          <w:rFonts w:cs="Calibri"/>
        </w:rPr>
        <w:t xml:space="preserve">, w tym z obowiązkiem zmiany wynagrodzenia podwykonawcy, wg następujących zasad: </w:t>
      </w:r>
    </w:p>
    <w:p w14:paraId="30BEF6EC"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lang w:eastAsia="pl-PL"/>
        </w:rPr>
        <w:t xml:space="preserve">podstawą do wnioskowania zmiany wynagrodzenia </w:t>
      </w:r>
      <w:r w:rsidRPr="00123598">
        <w:rPr>
          <w:rFonts w:cs="Calibri"/>
          <w:b/>
          <w:bCs/>
          <w:lang w:eastAsia="pl-PL"/>
        </w:rPr>
        <w:t>Wykonawcy</w:t>
      </w:r>
      <w:r w:rsidRPr="00123598">
        <w:rPr>
          <w:rFonts w:cs="Calibri"/>
          <w:lang w:eastAsia="pl-PL"/>
        </w:rPr>
        <w:t xml:space="preserve"> z uwagi na zmianę (wzrost/spadek) ceny materiałów lub kosztów związanych z realizacją zamówienia będzie zmiana wzrost/spadek o co najmniej 6 (sześć) % wskaźnika cen towarów i usług konsumpcyjnych opublikowanego przez Główny Urząd Statystyczny za kwartał poprzedzający kwartał, w którym wystąpi podstawa wnioskowania, względem ceny lub kosztu przyjętych w celu ustalenia wynagrodzenia </w:t>
      </w:r>
      <w:r w:rsidRPr="00123598">
        <w:rPr>
          <w:rFonts w:cs="Calibri"/>
          <w:b/>
          <w:bCs/>
          <w:lang w:eastAsia="pl-PL"/>
        </w:rPr>
        <w:t>Wykonawcy</w:t>
      </w:r>
      <w:r w:rsidRPr="00123598">
        <w:rPr>
          <w:rFonts w:cs="Calibri"/>
          <w:lang w:eastAsia="pl-PL"/>
        </w:rPr>
        <w:t xml:space="preserve"> zawartego w ofercie,</w:t>
      </w:r>
    </w:p>
    <w:p w14:paraId="291387A3"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lang w:eastAsia="pl-PL"/>
        </w:rPr>
        <w:t xml:space="preserve">zmiana wynagrodzenia </w:t>
      </w:r>
      <w:r w:rsidRPr="00123598">
        <w:rPr>
          <w:rFonts w:cs="Calibri"/>
          <w:b/>
          <w:bCs/>
          <w:lang w:eastAsia="pl-PL"/>
        </w:rPr>
        <w:t>Wykonawcy</w:t>
      </w:r>
      <w:r w:rsidRPr="00123598">
        <w:rPr>
          <w:rFonts w:cs="Calibri"/>
          <w:lang w:eastAsia="pl-PL"/>
        </w:rPr>
        <w:t xml:space="preserve"> dokonana zostanie z użyciem odesłania do wskaźnika zmiany cen materiałów lub kosztów ogłaszanego w komunikacie Prezesa Głównego Urzędu Statystycznego, o którym mowa w pkt 1 powyżej, </w:t>
      </w:r>
    </w:p>
    <w:p w14:paraId="6D475220" w14:textId="6CA735BD"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w:t>
      </w:r>
      <w:r w:rsidRPr="00123598">
        <w:rPr>
          <w:rFonts w:cs="Calibri"/>
          <w:b/>
          <w:bCs/>
        </w:rPr>
        <w:t>Wykonawcy</w:t>
      </w:r>
      <w:r w:rsidRPr="00123598">
        <w:rPr>
          <w:rFonts w:cs="Calibri"/>
        </w:rPr>
        <w:t xml:space="preserve"> może następować nie częściej niż raz w roku</w:t>
      </w:r>
      <w:r w:rsidR="004C321B" w:rsidRPr="00123598">
        <w:rPr>
          <w:rFonts w:cs="Calibri"/>
        </w:rPr>
        <w:t>,</w:t>
      </w:r>
      <w:r w:rsidRPr="00123598">
        <w:rPr>
          <w:rFonts w:cs="Calibri"/>
        </w:rPr>
        <w:t xml:space="preserve"> </w:t>
      </w:r>
      <w:r w:rsidR="00BE1FC0" w:rsidRPr="00123598">
        <w:rPr>
          <w:rFonts w:cs="Calibri"/>
        </w:rPr>
        <w:t xml:space="preserve">w okresie realizacji umowy, </w:t>
      </w:r>
      <w:r w:rsidRPr="00123598">
        <w:rPr>
          <w:rFonts w:cs="Calibri"/>
        </w:rPr>
        <w:t xml:space="preserve">przy czym pierwsza nie wcześniej niż po 6 (sześciu) miesiącach realizacji umowy, </w:t>
      </w:r>
    </w:p>
    <w:p w14:paraId="642694A0"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w:t>
      </w:r>
      <w:r w:rsidRPr="00123598">
        <w:rPr>
          <w:rFonts w:cs="Calibri"/>
          <w:b/>
          <w:bCs/>
        </w:rPr>
        <w:t>Wykonawcy</w:t>
      </w:r>
      <w:r w:rsidRPr="00123598">
        <w:rPr>
          <w:rFonts w:cs="Calibri"/>
        </w:rPr>
        <w:t xml:space="preserve"> może nastąpić w przypadku otrzymania zwiększenia/przesunięcia środków w planie finansowym </w:t>
      </w:r>
      <w:r w:rsidRPr="00123598">
        <w:rPr>
          <w:rFonts w:cs="Calibri"/>
          <w:b/>
        </w:rPr>
        <w:t>Zamawiającego</w:t>
      </w:r>
      <w:r w:rsidRPr="00123598">
        <w:rPr>
          <w:rFonts w:cs="Calibri"/>
        </w:rPr>
        <w:t>,</w:t>
      </w:r>
    </w:p>
    <w:p w14:paraId="3720B9D5"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będzie możliwa, po wykazaniu przez </w:t>
      </w:r>
      <w:r w:rsidRPr="00123598">
        <w:rPr>
          <w:rFonts w:cs="Calibri"/>
          <w:b/>
          <w:bCs/>
        </w:rPr>
        <w:t>Strony</w:t>
      </w:r>
      <w:r w:rsidRPr="00123598">
        <w:rPr>
          <w:rFonts w:cs="Calibri"/>
        </w:rPr>
        <w:t xml:space="preserve"> bezpośredniego wpływu wzrostu/spadku cen materiałów i kosztów przyjętych w celu ustalenia wynagrodzenia </w:t>
      </w:r>
      <w:r w:rsidRPr="00123598">
        <w:rPr>
          <w:rFonts w:cs="Calibri"/>
          <w:b/>
          <w:bCs/>
        </w:rPr>
        <w:t>Wykonawcy</w:t>
      </w:r>
      <w:r w:rsidRPr="00123598">
        <w:rPr>
          <w:rFonts w:cs="Calibri"/>
        </w:rPr>
        <w:t xml:space="preserve"> zawartego w ofercie a następnie w umowie, na koszt wykonania przedmiotu umowy; wykazanie, o którym mowa powyżej, </w:t>
      </w:r>
      <w:r w:rsidRPr="00123598">
        <w:rPr>
          <w:rFonts w:cs="Calibri"/>
          <w:b/>
          <w:bCs/>
        </w:rPr>
        <w:t>Strony</w:t>
      </w:r>
      <w:r w:rsidRPr="00123598">
        <w:rPr>
          <w:rFonts w:cs="Calibri"/>
        </w:rPr>
        <w:t xml:space="preserve"> umowy zobowiązane są przedkładać drugiej </w:t>
      </w:r>
      <w:r w:rsidRPr="00123598">
        <w:rPr>
          <w:rFonts w:cs="Calibri"/>
          <w:b/>
          <w:bCs/>
        </w:rPr>
        <w:t>Stronie</w:t>
      </w:r>
      <w:r w:rsidRPr="00123598">
        <w:rPr>
          <w:rFonts w:cs="Calibri"/>
        </w:rPr>
        <w:t xml:space="preserve"> nie później niż 30 dni przed zmianą wynagrodzenia,</w:t>
      </w:r>
    </w:p>
    <w:p w14:paraId="7D85F5F2"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w:t>
      </w:r>
      <w:r w:rsidRPr="00123598">
        <w:rPr>
          <w:rFonts w:cs="Calibri"/>
          <w:b/>
          <w:bCs/>
        </w:rPr>
        <w:t>Wykonawcy</w:t>
      </w:r>
      <w:r w:rsidRPr="00123598">
        <w:rPr>
          <w:rFonts w:cs="Calibri"/>
        </w:rPr>
        <w:t xml:space="preserve"> w okresie trwania umowy nie może przekroczyć 12 (dwunastu) % pierwotnej wartości umowy, </w:t>
      </w:r>
    </w:p>
    <w:p w14:paraId="17392F64"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dotyczy zarówno wzrostu odpowiednio cen lub kosztów, jak i ich obniżenia, względem ceny lub kosztu przyjętych w celu ustalenia wynagrodzenia </w:t>
      </w:r>
      <w:r w:rsidRPr="00123598">
        <w:rPr>
          <w:rFonts w:cs="Calibri"/>
          <w:b/>
          <w:bCs/>
        </w:rPr>
        <w:t>Wykonawcy</w:t>
      </w:r>
      <w:r w:rsidRPr="00123598">
        <w:rPr>
          <w:rFonts w:cs="Calibri"/>
        </w:rPr>
        <w:t xml:space="preserve"> zawartego w ofercie, </w:t>
      </w:r>
    </w:p>
    <w:p w14:paraId="07DBC727" w14:textId="77777777" w:rsidR="00250FAD" w:rsidRPr="00123598" w:rsidRDefault="00250FAD" w:rsidP="007E00F1">
      <w:pPr>
        <w:pStyle w:val="Akapitzlist"/>
        <w:widowControl w:val="0"/>
        <w:numPr>
          <w:ilvl w:val="1"/>
          <w:numId w:val="165"/>
        </w:numPr>
        <w:tabs>
          <w:tab w:val="left" w:pos="709"/>
        </w:tabs>
        <w:suppressAutoHyphens/>
        <w:autoSpaceDN w:val="0"/>
        <w:spacing w:after="0" w:line="240" w:lineRule="auto"/>
        <w:ind w:left="709" w:hanging="283"/>
        <w:textAlignment w:val="baseline"/>
        <w:rPr>
          <w:rFonts w:cs="Calibri"/>
          <w:lang w:eastAsia="pl-PL"/>
        </w:rPr>
      </w:pPr>
      <w:r w:rsidRPr="00123598">
        <w:rPr>
          <w:rFonts w:cs="Calibri"/>
        </w:rPr>
        <w:t xml:space="preserve">zmiana wynagrodzenia nastąpi od daty złożenia pisemnego wniosku przez </w:t>
      </w:r>
      <w:r w:rsidRPr="00123598">
        <w:rPr>
          <w:rFonts w:cs="Calibri"/>
          <w:b/>
          <w:bCs/>
        </w:rPr>
        <w:t>Stronę</w:t>
      </w:r>
      <w:r w:rsidRPr="00123598">
        <w:rPr>
          <w:rFonts w:cs="Calibri"/>
        </w:rPr>
        <w:t>, zawierającego uzasadnienie proponowanych zmian i dotyczy części zamówienia pozostałej do wykonania.</w:t>
      </w:r>
    </w:p>
    <w:p w14:paraId="1573E303"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19D89447"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24BD2563"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07500648"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240DBE4B"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3E49F752"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36A1E7D8" w14:textId="77777777" w:rsidR="00250FAD" w:rsidRPr="00123598" w:rsidRDefault="00250FAD" w:rsidP="00123598">
      <w:pPr>
        <w:pStyle w:val="Akapitzlist"/>
        <w:widowControl w:val="0"/>
        <w:numPr>
          <w:ilvl w:val="0"/>
          <w:numId w:val="164"/>
        </w:numPr>
        <w:suppressAutoHyphens/>
        <w:autoSpaceDN w:val="0"/>
        <w:spacing w:after="0" w:line="240" w:lineRule="auto"/>
        <w:ind w:left="360"/>
        <w:textAlignment w:val="baseline"/>
        <w:rPr>
          <w:rFonts w:cs="Calibri"/>
          <w:vanish/>
          <w:lang w:eastAsia="pl-PL"/>
        </w:rPr>
      </w:pPr>
    </w:p>
    <w:p w14:paraId="7C482840" w14:textId="69C0A89D" w:rsidR="00250FAD" w:rsidRPr="00123598" w:rsidRDefault="00250FAD" w:rsidP="00123598">
      <w:pPr>
        <w:pStyle w:val="Akapitzlist"/>
        <w:widowControl w:val="0"/>
        <w:numPr>
          <w:ilvl w:val="0"/>
          <w:numId w:val="164"/>
        </w:numPr>
        <w:suppressAutoHyphens/>
        <w:autoSpaceDN w:val="0"/>
        <w:spacing w:after="0" w:line="240" w:lineRule="auto"/>
        <w:ind w:left="360" w:hanging="360"/>
        <w:textAlignment w:val="baseline"/>
        <w:rPr>
          <w:rFonts w:cs="Calibri"/>
          <w:lang w:eastAsia="pl-PL"/>
        </w:rPr>
      </w:pPr>
      <w:r w:rsidRPr="00123598">
        <w:rPr>
          <w:rFonts w:cs="Calibri"/>
          <w:lang w:eastAsia="pl-PL"/>
        </w:rPr>
        <w:t xml:space="preserve">W przypadku zmiany wynagrodzenia </w:t>
      </w:r>
      <w:r w:rsidRPr="00123598">
        <w:rPr>
          <w:rFonts w:cs="Calibri"/>
          <w:b/>
          <w:bCs/>
          <w:lang w:eastAsia="pl-PL"/>
        </w:rPr>
        <w:t>Wykonawcy</w:t>
      </w:r>
      <w:r w:rsidRPr="00123598">
        <w:rPr>
          <w:rFonts w:cs="Calibri"/>
          <w:lang w:eastAsia="pl-PL"/>
        </w:rPr>
        <w:t xml:space="preserve"> na podstawie zasad określonych w ust. 18 niniejszego paragrafu, </w:t>
      </w:r>
      <w:r w:rsidRPr="00123598">
        <w:rPr>
          <w:rFonts w:cs="Calibri"/>
          <w:b/>
          <w:bCs/>
          <w:lang w:eastAsia="pl-PL"/>
        </w:rPr>
        <w:t>Wykonawca</w:t>
      </w:r>
      <w:r w:rsidRPr="00123598">
        <w:rPr>
          <w:rFonts w:cs="Calibri"/>
          <w:lang w:eastAsia="pl-PL"/>
        </w:rPr>
        <w:t xml:space="preserve"> zobowiązany jest do zmiany wynagrodzenia przysługującego podwykonawcy, z którym zawarł umowę, w zakresie odpowiadającym zmianom cen materiałów lub kosztów dotyczących zobowiązania podwykonawcy. Ust. 2 niniejszego paragrafu stosuje się odpowiednio</w:t>
      </w:r>
      <w:r w:rsidR="000321F1">
        <w:rPr>
          <w:rFonts w:cs="Calibri"/>
          <w:lang w:eastAsia="pl-PL"/>
        </w:rPr>
        <w:t>*</w:t>
      </w:r>
      <w:r w:rsidRPr="00123598">
        <w:rPr>
          <w:rFonts w:cs="Calibri"/>
          <w:lang w:eastAsia="pl-PL"/>
        </w:rPr>
        <w:t>.</w:t>
      </w:r>
    </w:p>
    <w:p w14:paraId="773D16D5" w14:textId="77777777" w:rsidR="002D6050" w:rsidRPr="00123598" w:rsidRDefault="002D6050" w:rsidP="00123598">
      <w:pPr>
        <w:autoSpaceDE w:val="0"/>
        <w:autoSpaceDN w:val="0"/>
        <w:adjustRightInd w:val="0"/>
        <w:jc w:val="center"/>
        <w:rPr>
          <w:rFonts w:ascii="Calibri" w:hAnsi="Calibri" w:cs="Calibri"/>
          <w:b/>
          <w:bCs/>
          <w:sz w:val="22"/>
          <w:szCs w:val="22"/>
        </w:rPr>
      </w:pPr>
    </w:p>
    <w:p w14:paraId="7DA1E5AE" w14:textId="566240AD" w:rsidR="002D6050" w:rsidRPr="00123598" w:rsidRDefault="002D6050" w:rsidP="00123598">
      <w:pPr>
        <w:autoSpaceDE w:val="0"/>
        <w:autoSpaceDN w:val="0"/>
        <w:adjustRightInd w:val="0"/>
        <w:jc w:val="center"/>
        <w:rPr>
          <w:rFonts w:ascii="Calibri" w:eastAsia="Verdana,Bold" w:hAnsi="Calibri" w:cs="Calibri"/>
          <w:b/>
          <w:bCs/>
          <w:sz w:val="22"/>
          <w:szCs w:val="22"/>
        </w:rPr>
      </w:pPr>
      <w:r w:rsidRPr="00123598">
        <w:rPr>
          <w:rFonts w:ascii="Calibri" w:hAnsi="Calibri" w:cs="Calibri"/>
          <w:b/>
          <w:bCs/>
          <w:sz w:val="22"/>
          <w:szCs w:val="22"/>
        </w:rPr>
        <w:lastRenderedPageBreak/>
        <w:t xml:space="preserve">§ </w:t>
      </w:r>
      <w:r w:rsidR="00426B71" w:rsidRPr="00123598">
        <w:rPr>
          <w:rFonts w:ascii="Calibri" w:eastAsia="Verdana,Bold" w:hAnsi="Calibri" w:cs="Calibri"/>
          <w:b/>
          <w:bCs/>
          <w:sz w:val="22"/>
          <w:szCs w:val="22"/>
        </w:rPr>
        <w:t>16*</w:t>
      </w:r>
      <w:r w:rsidRPr="00123598">
        <w:rPr>
          <w:rFonts w:ascii="Calibri" w:eastAsia="Verdana,Bold" w:hAnsi="Calibri" w:cs="Calibri"/>
          <w:b/>
          <w:bCs/>
          <w:sz w:val="22"/>
          <w:szCs w:val="22"/>
        </w:rPr>
        <w:t>.</w:t>
      </w:r>
    </w:p>
    <w:p w14:paraId="46F5519A" w14:textId="77777777" w:rsidR="002D6050" w:rsidRPr="00123598" w:rsidRDefault="002D6050" w:rsidP="00123598">
      <w:pPr>
        <w:pStyle w:val="Akapitzlist"/>
        <w:numPr>
          <w:ilvl w:val="1"/>
          <w:numId w:val="31"/>
        </w:numPr>
        <w:tabs>
          <w:tab w:val="left" w:pos="426"/>
          <w:tab w:val="left" w:pos="567"/>
        </w:tabs>
        <w:spacing w:after="0" w:line="240" w:lineRule="auto"/>
        <w:ind w:hanging="1440"/>
        <w:rPr>
          <w:rFonts w:cs="Calibri"/>
        </w:rPr>
      </w:pPr>
      <w:r w:rsidRPr="00123598">
        <w:rPr>
          <w:rFonts w:cs="Calibri"/>
        </w:rPr>
        <w:t>W razie wątpliwości, nie wymagają formy aneksu do umowy następujące zmiany:</w:t>
      </w:r>
    </w:p>
    <w:p w14:paraId="4C48517E" w14:textId="5F79AD4D"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danych związanych z obsługą administracyjno-organizacyjną umowy ( §</w:t>
      </w:r>
      <w:r w:rsidR="00426B71" w:rsidRPr="00123598">
        <w:rPr>
          <w:rFonts w:cs="Calibri"/>
        </w:rPr>
        <w:t>15*</w:t>
      </w:r>
      <w:r w:rsidRPr="00123598">
        <w:rPr>
          <w:rFonts w:cs="Calibri"/>
        </w:rPr>
        <w:t xml:space="preserve"> ust. 2 pkt 5 umowy),</w:t>
      </w:r>
    </w:p>
    <w:p w14:paraId="0D6B32BB" w14:textId="77777777"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 xml:space="preserve">danych teleadresowych, </w:t>
      </w:r>
    </w:p>
    <w:p w14:paraId="6485EF3F" w14:textId="77777777"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danych rejestrowych,</w:t>
      </w:r>
    </w:p>
    <w:p w14:paraId="01383063" w14:textId="77777777"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 xml:space="preserve">będące następstwem sukcesji uniwersalnej po jednej ze </w:t>
      </w:r>
      <w:r w:rsidRPr="00123598">
        <w:rPr>
          <w:rFonts w:cs="Calibri"/>
          <w:b/>
          <w:bCs/>
        </w:rPr>
        <w:t>Stron</w:t>
      </w:r>
      <w:r w:rsidRPr="00123598">
        <w:rPr>
          <w:rFonts w:cs="Calibri"/>
        </w:rPr>
        <w:t xml:space="preserve"> umowy,</w:t>
      </w:r>
    </w:p>
    <w:p w14:paraId="63A4FA0A" w14:textId="3621DED6"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osób, o których mowa w §</w:t>
      </w:r>
      <w:r w:rsidR="00426B71" w:rsidRPr="00123598">
        <w:rPr>
          <w:rFonts w:cs="Calibri"/>
        </w:rPr>
        <w:t>17*</w:t>
      </w:r>
      <w:r w:rsidRPr="00123598">
        <w:rPr>
          <w:rFonts w:cs="Calibri"/>
        </w:rPr>
        <w:t>ust. 1</w:t>
      </w:r>
      <w:r w:rsidR="00601192" w:rsidRPr="00123598">
        <w:rPr>
          <w:rFonts w:cs="Calibri"/>
        </w:rPr>
        <w:t xml:space="preserve"> </w:t>
      </w:r>
      <w:r w:rsidRPr="00123598">
        <w:rPr>
          <w:rFonts w:cs="Calibri"/>
        </w:rPr>
        <w:t>umowy,</w:t>
      </w:r>
    </w:p>
    <w:p w14:paraId="4B1934B0" w14:textId="46FF47E1"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 xml:space="preserve">numeru telefonu, </w:t>
      </w:r>
      <w:proofErr w:type="gramStart"/>
      <w:r w:rsidRPr="00123598">
        <w:rPr>
          <w:rFonts w:cs="Calibri"/>
        </w:rPr>
        <w:t>e-mail</w:t>
      </w:r>
      <w:proofErr w:type="gramEnd"/>
      <w:r w:rsidRPr="00123598">
        <w:rPr>
          <w:rFonts w:cs="Calibri"/>
        </w:rPr>
        <w:t xml:space="preserve"> o którym mowa w §1</w:t>
      </w:r>
      <w:r w:rsidR="000321F1">
        <w:rPr>
          <w:rFonts w:cs="Calibri"/>
        </w:rPr>
        <w:t>7</w:t>
      </w:r>
      <w:r w:rsidRPr="00123598">
        <w:rPr>
          <w:rFonts w:cs="Calibri"/>
        </w:rPr>
        <w:t xml:space="preserve"> umowy,</w:t>
      </w:r>
    </w:p>
    <w:p w14:paraId="21072E30" w14:textId="2F579221"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 xml:space="preserve">sytuacji określonej w §5 </w:t>
      </w:r>
      <w:r w:rsidRPr="009B0DF5">
        <w:rPr>
          <w:rFonts w:cs="Calibri"/>
        </w:rPr>
        <w:t xml:space="preserve">ust. </w:t>
      </w:r>
      <w:r w:rsidR="00E63128" w:rsidRPr="009B0DF5">
        <w:rPr>
          <w:rFonts w:cs="Calibri"/>
        </w:rPr>
        <w:t>12,</w:t>
      </w:r>
      <w:r w:rsidR="000321F1" w:rsidRPr="009B0DF5">
        <w:rPr>
          <w:rFonts w:cs="Calibri"/>
        </w:rPr>
        <w:t xml:space="preserve"> 13,</w:t>
      </w:r>
      <w:r w:rsidR="00E63128" w:rsidRPr="009B0DF5">
        <w:rPr>
          <w:rFonts w:cs="Calibri"/>
        </w:rPr>
        <w:t xml:space="preserve"> </w:t>
      </w:r>
      <w:r w:rsidR="000B116C" w:rsidRPr="009B0DF5">
        <w:rPr>
          <w:rFonts w:cs="Calibri"/>
        </w:rPr>
        <w:t xml:space="preserve">19, </w:t>
      </w:r>
      <w:r w:rsidR="000321F1" w:rsidRPr="009B0DF5">
        <w:rPr>
          <w:rFonts w:cs="Calibri"/>
        </w:rPr>
        <w:t>22,</w:t>
      </w:r>
      <w:r w:rsidR="000B116C" w:rsidRPr="00123598">
        <w:rPr>
          <w:rFonts w:cs="Calibri"/>
        </w:rPr>
        <w:t>2</w:t>
      </w:r>
      <w:r w:rsidR="000321F1">
        <w:rPr>
          <w:rFonts w:cs="Calibri"/>
        </w:rPr>
        <w:t xml:space="preserve">7, 28, </w:t>
      </w:r>
      <w:r w:rsidR="00426B71" w:rsidRPr="00123598">
        <w:rPr>
          <w:rFonts w:cs="Calibri"/>
        </w:rPr>
        <w:t>31</w:t>
      </w:r>
      <w:r w:rsidR="000321F1">
        <w:rPr>
          <w:rFonts w:cs="Calibri"/>
        </w:rPr>
        <w:t>, 34</w:t>
      </w:r>
      <w:r w:rsidR="00E63128" w:rsidRPr="00123598">
        <w:rPr>
          <w:rFonts w:cs="Calibri"/>
        </w:rPr>
        <w:t>*</w:t>
      </w:r>
      <w:r w:rsidRPr="00123598">
        <w:rPr>
          <w:rFonts w:cs="Calibri"/>
        </w:rPr>
        <w:t>( w zależności od części zamówienia)</w:t>
      </w:r>
      <w:r w:rsidR="000321F1">
        <w:rPr>
          <w:rFonts w:cs="Calibri"/>
        </w:rPr>
        <w:t xml:space="preserve"> </w:t>
      </w:r>
      <w:r w:rsidR="000321F1" w:rsidRPr="00123598">
        <w:rPr>
          <w:rFonts w:cs="Calibri"/>
        </w:rPr>
        <w:t>§</w:t>
      </w:r>
      <w:r w:rsidR="000321F1">
        <w:rPr>
          <w:rFonts w:cs="Calibri"/>
        </w:rPr>
        <w:t>6 pkt 7, §13</w:t>
      </w:r>
      <w:r w:rsidRPr="00123598">
        <w:rPr>
          <w:rFonts w:cs="Calibri"/>
        </w:rPr>
        <w:t xml:space="preserve"> </w:t>
      </w:r>
      <w:proofErr w:type="gramStart"/>
      <w:r w:rsidRPr="00123598">
        <w:rPr>
          <w:rFonts w:cs="Calibri"/>
        </w:rPr>
        <w:t>i  §</w:t>
      </w:r>
      <w:proofErr w:type="gramEnd"/>
      <w:r w:rsidR="00426B71" w:rsidRPr="00123598">
        <w:rPr>
          <w:rFonts w:cs="Calibri"/>
        </w:rPr>
        <w:t>15*</w:t>
      </w:r>
      <w:r w:rsidRPr="00123598">
        <w:rPr>
          <w:rFonts w:cs="Calibri"/>
        </w:rPr>
        <w:t xml:space="preserve">ust. 2 pkt </w:t>
      </w:r>
      <w:r w:rsidR="000321F1">
        <w:rPr>
          <w:rFonts w:cs="Calibri"/>
        </w:rPr>
        <w:t xml:space="preserve">6 (w zakresie </w:t>
      </w:r>
      <w:proofErr w:type="spellStart"/>
      <w:r w:rsidR="000321F1">
        <w:rPr>
          <w:rFonts w:cs="Calibri"/>
        </w:rPr>
        <w:t>KSeF</w:t>
      </w:r>
      <w:proofErr w:type="spellEnd"/>
      <w:r w:rsidR="000321F1">
        <w:rPr>
          <w:rFonts w:cs="Calibri"/>
        </w:rPr>
        <w:t xml:space="preserve">), </w:t>
      </w:r>
      <w:r w:rsidR="004E25E0" w:rsidRPr="00123598">
        <w:rPr>
          <w:rFonts w:cs="Calibri"/>
        </w:rPr>
        <w:t>10</w:t>
      </w:r>
      <w:r w:rsidR="000321F1">
        <w:rPr>
          <w:rFonts w:cs="Calibri"/>
        </w:rPr>
        <w:t>, 13</w:t>
      </w:r>
      <w:r w:rsidRPr="00123598">
        <w:rPr>
          <w:rFonts w:cs="Calibri"/>
        </w:rPr>
        <w:t xml:space="preserve"> umowy,</w:t>
      </w:r>
    </w:p>
    <w:p w14:paraId="2B83B0A5" w14:textId="58B74092" w:rsidR="002D6050" w:rsidRPr="00123598" w:rsidRDefault="002D6050" w:rsidP="007E00F1">
      <w:pPr>
        <w:pStyle w:val="Akapitzlist"/>
        <w:numPr>
          <w:ilvl w:val="0"/>
          <w:numId w:val="17"/>
        </w:numPr>
        <w:tabs>
          <w:tab w:val="left" w:pos="709"/>
          <w:tab w:val="left" w:pos="851"/>
        </w:tabs>
        <w:spacing w:after="0" w:line="240" w:lineRule="auto"/>
        <w:ind w:left="709" w:hanging="283"/>
        <w:rPr>
          <w:rFonts w:cs="Calibri"/>
        </w:rPr>
      </w:pPr>
      <w:r w:rsidRPr="00123598">
        <w:rPr>
          <w:rFonts w:cs="Calibri"/>
        </w:rPr>
        <w:t>załącznika nr 1</w:t>
      </w:r>
      <w:r w:rsidR="00E63128" w:rsidRPr="00123598">
        <w:rPr>
          <w:rFonts w:cs="Calibri"/>
        </w:rPr>
        <w:t>, 2</w:t>
      </w:r>
      <w:r w:rsidRPr="00123598">
        <w:rPr>
          <w:rFonts w:cs="Calibri"/>
        </w:rPr>
        <w:t xml:space="preserve"> do niniejszej umowy</w:t>
      </w:r>
      <w:r w:rsidR="002C7107">
        <w:rPr>
          <w:rFonts w:cs="Calibri"/>
        </w:rPr>
        <w:t>.</w:t>
      </w:r>
    </w:p>
    <w:p w14:paraId="761C6F2C" w14:textId="2A57300F" w:rsidR="002D6050" w:rsidRPr="000321F1" w:rsidRDefault="002D6050" w:rsidP="000321F1">
      <w:pPr>
        <w:pStyle w:val="Akapitzlist"/>
        <w:numPr>
          <w:ilvl w:val="1"/>
          <w:numId w:val="31"/>
        </w:numPr>
        <w:tabs>
          <w:tab w:val="left" w:pos="1134"/>
        </w:tabs>
        <w:ind w:left="284" w:hanging="284"/>
        <w:rPr>
          <w:rFonts w:cs="Calibri"/>
        </w:rPr>
      </w:pPr>
      <w:r w:rsidRPr="00123598">
        <w:rPr>
          <w:rFonts w:cs="Calibri"/>
        </w:rPr>
        <w:t xml:space="preserve">W przypadkach, o których mowa w ust. 1 niniejszego paragrafu, konieczne jest powiadomienie drugiej </w:t>
      </w:r>
      <w:r w:rsidRPr="00123598">
        <w:rPr>
          <w:rFonts w:cs="Calibri"/>
          <w:b/>
        </w:rPr>
        <w:t>Strony</w:t>
      </w:r>
      <w:r w:rsidRPr="00123598">
        <w:rPr>
          <w:rFonts w:cs="Calibri"/>
        </w:rPr>
        <w:t xml:space="preserve"> w formie tradycyjnej (na piśmie za potwierdzeniem odbioru) lub za pośrednictwem </w:t>
      </w:r>
      <w:r w:rsidR="00A97AC8" w:rsidRPr="00123598">
        <w:rPr>
          <w:rFonts w:cs="Calibri"/>
        </w:rPr>
        <w:t xml:space="preserve">e-doręczeń </w:t>
      </w:r>
      <w:r w:rsidR="000321F1">
        <w:rPr>
          <w:rFonts w:cs="Calibri"/>
        </w:rPr>
        <w:t>(</w:t>
      </w:r>
      <w:r w:rsidR="000321F1" w:rsidRPr="000321F1">
        <w:rPr>
          <w:rFonts w:cs="Calibri"/>
        </w:rPr>
        <w:t>Adres do e - Doręczeń:</w:t>
      </w:r>
      <w:r w:rsidR="000321F1" w:rsidRPr="000321F1">
        <w:rPr>
          <w:rFonts w:cs="Calibri"/>
          <w:b/>
          <w:bCs/>
        </w:rPr>
        <w:t> AE:PL-78831-29478-IGBBG-25</w:t>
      </w:r>
      <w:r w:rsidR="000321F1" w:rsidRPr="000321F1">
        <w:rPr>
          <w:rFonts w:cs="Calibri"/>
        </w:rPr>
        <w:t>)</w:t>
      </w:r>
      <w:r w:rsidR="000321F1">
        <w:rPr>
          <w:rFonts w:cs="Calibri"/>
        </w:rPr>
        <w:t xml:space="preserve"> </w:t>
      </w:r>
      <w:r w:rsidR="00A97AC8" w:rsidRPr="000321F1">
        <w:rPr>
          <w:rFonts w:cs="Calibri"/>
        </w:rPr>
        <w:t xml:space="preserve">lub </w:t>
      </w:r>
      <w:r w:rsidRPr="000321F1">
        <w:rPr>
          <w:rFonts w:cs="Calibri"/>
        </w:rPr>
        <w:t xml:space="preserve">ePUAP w formie elektronicznej (opatrzonej podpisem kwalifikowanym osoby uprawnionej do reprezentowania </w:t>
      </w:r>
      <w:r w:rsidRPr="000321F1">
        <w:rPr>
          <w:rFonts w:cs="Calibri"/>
          <w:b/>
          <w:bCs/>
        </w:rPr>
        <w:t>Strony</w:t>
      </w:r>
      <w:r w:rsidRPr="000321F1">
        <w:rPr>
          <w:rFonts w:cs="Calibri"/>
        </w:rPr>
        <w:t xml:space="preserve">) lub postaci elektronicznej (opatrzonej podpisem zaufanym lub osobistym osoby uprawnionej do reprezentowania </w:t>
      </w:r>
      <w:r w:rsidRPr="000321F1">
        <w:rPr>
          <w:rFonts w:cs="Calibri"/>
          <w:b/>
          <w:bCs/>
        </w:rPr>
        <w:t>Strony</w:t>
      </w:r>
      <w:r w:rsidRPr="000321F1">
        <w:rPr>
          <w:rFonts w:cs="Calibri"/>
        </w:rPr>
        <w:t xml:space="preserve">)  o wystąpieniu sytuacji tam określonej. W przypadku formy lub postaci elektronicznej, w przypadku elektronicznego doręczania- datą doręczenia jest moment </w:t>
      </w:r>
      <w:r w:rsidR="00E63128" w:rsidRPr="000321F1">
        <w:rPr>
          <w:rFonts w:cs="Calibri"/>
        </w:rPr>
        <w:t xml:space="preserve">wprowadzenia do obiegu elektronicznego - </w:t>
      </w:r>
      <w:r w:rsidRPr="000321F1">
        <w:rPr>
          <w:rFonts w:cs="Calibri"/>
        </w:rPr>
        <w:t>pojawienia się w systemie teleinformatycznym.</w:t>
      </w:r>
    </w:p>
    <w:p w14:paraId="3BE1E4E5" w14:textId="77777777" w:rsidR="002D6050" w:rsidRPr="00123598" w:rsidRDefault="002D6050" w:rsidP="00123598">
      <w:pPr>
        <w:autoSpaceDE w:val="0"/>
        <w:autoSpaceDN w:val="0"/>
        <w:adjustRightInd w:val="0"/>
        <w:rPr>
          <w:rFonts w:ascii="Calibri" w:hAnsi="Calibri" w:cs="Calibri"/>
          <w:sz w:val="22"/>
          <w:szCs w:val="22"/>
          <w:lang w:eastAsia="en-US"/>
        </w:rPr>
      </w:pPr>
    </w:p>
    <w:p w14:paraId="6416ED0C" w14:textId="19421F7E" w:rsidR="002D6050" w:rsidRPr="00123598" w:rsidRDefault="002D6050" w:rsidP="00123598">
      <w:pPr>
        <w:autoSpaceDE w:val="0"/>
        <w:autoSpaceDN w:val="0"/>
        <w:adjustRightInd w:val="0"/>
        <w:jc w:val="center"/>
        <w:rPr>
          <w:rFonts w:ascii="Calibri" w:eastAsia="Verdana,Bold" w:hAnsi="Calibri" w:cs="Calibri"/>
          <w:b/>
          <w:bCs/>
          <w:sz w:val="22"/>
          <w:szCs w:val="22"/>
        </w:rPr>
      </w:pPr>
      <w:r w:rsidRPr="00123598">
        <w:rPr>
          <w:rFonts w:ascii="Calibri" w:hAnsi="Calibri" w:cs="Calibri"/>
          <w:b/>
          <w:bCs/>
          <w:sz w:val="22"/>
          <w:szCs w:val="22"/>
        </w:rPr>
        <w:t xml:space="preserve">§ </w:t>
      </w:r>
      <w:r w:rsidR="00DA25DB" w:rsidRPr="00123598">
        <w:rPr>
          <w:rFonts w:ascii="Calibri" w:eastAsia="Verdana,Bold" w:hAnsi="Calibri" w:cs="Calibri"/>
          <w:b/>
          <w:bCs/>
          <w:sz w:val="22"/>
          <w:szCs w:val="22"/>
        </w:rPr>
        <w:t>17*</w:t>
      </w:r>
      <w:r w:rsidRPr="00123598">
        <w:rPr>
          <w:rFonts w:ascii="Calibri" w:eastAsia="Verdana,Bold" w:hAnsi="Calibri" w:cs="Calibri"/>
          <w:b/>
          <w:bCs/>
          <w:sz w:val="22"/>
          <w:szCs w:val="22"/>
        </w:rPr>
        <w:t>.</w:t>
      </w:r>
    </w:p>
    <w:p w14:paraId="5E90C69D" w14:textId="77777777" w:rsidR="002D6050" w:rsidRPr="00123598" w:rsidRDefault="002D6050" w:rsidP="00123598">
      <w:pPr>
        <w:numPr>
          <w:ilvl w:val="0"/>
          <w:numId w:val="3"/>
        </w:numPr>
        <w:autoSpaceDE w:val="0"/>
        <w:autoSpaceDN w:val="0"/>
        <w:adjustRightInd w:val="0"/>
        <w:rPr>
          <w:rFonts w:ascii="Calibri" w:hAnsi="Calibri" w:cs="Calibri"/>
          <w:sz w:val="22"/>
          <w:szCs w:val="22"/>
        </w:rPr>
      </w:pPr>
      <w:r w:rsidRPr="00123598">
        <w:rPr>
          <w:rFonts w:ascii="Calibri" w:hAnsi="Calibri" w:cs="Calibri"/>
          <w:sz w:val="22"/>
          <w:szCs w:val="22"/>
        </w:rPr>
        <w:t xml:space="preserve">Do wzajemnego współdziałania przy wykonywaniu umowy, </w:t>
      </w:r>
      <w:r w:rsidRPr="00123598">
        <w:rPr>
          <w:rFonts w:ascii="Calibri" w:hAnsi="Calibri" w:cs="Calibri"/>
          <w:b/>
          <w:sz w:val="22"/>
          <w:szCs w:val="22"/>
        </w:rPr>
        <w:t>Strony</w:t>
      </w:r>
      <w:r w:rsidRPr="00123598">
        <w:rPr>
          <w:rFonts w:ascii="Calibri" w:hAnsi="Calibri" w:cs="Calibri"/>
          <w:sz w:val="22"/>
          <w:szCs w:val="22"/>
        </w:rPr>
        <w:t xml:space="preserve"> wyznaczają:</w:t>
      </w:r>
    </w:p>
    <w:p w14:paraId="73206C65" w14:textId="285C2425" w:rsidR="002D6050" w:rsidRPr="000321F1" w:rsidRDefault="002D6050" w:rsidP="000321F1">
      <w:pPr>
        <w:pStyle w:val="Akapitzlist"/>
        <w:numPr>
          <w:ilvl w:val="1"/>
          <w:numId w:val="185"/>
        </w:numPr>
        <w:autoSpaceDE w:val="0"/>
        <w:autoSpaceDN w:val="0"/>
        <w:adjustRightInd w:val="0"/>
        <w:ind w:left="720"/>
        <w:rPr>
          <w:rFonts w:cs="Calibri"/>
        </w:rPr>
      </w:pPr>
      <w:r w:rsidRPr="000321F1">
        <w:rPr>
          <w:rFonts w:cs="Calibri"/>
        </w:rPr>
        <w:t xml:space="preserve">.................................................(imię, nazwisko, telefon, e-mail, faks) – ze </w:t>
      </w:r>
      <w:proofErr w:type="gramStart"/>
      <w:r w:rsidRPr="000321F1">
        <w:rPr>
          <w:rFonts w:cs="Calibri"/>
        </w:rPr>
        <w:t xml:space="preserve">strony  </w:t>
      </w:r>
      <w:r w:rsidRPr="000321F1">
        <w:rPr>
          <w:rFonts w:cs="Calibri"/>
          <w:b/>
        </w:rPr>
        <w:t>Zamawiającego</w:t>
      </w:r>
      <w:proofErr w:type="gramEnd"/>
      <w:r w:rsidRPr="000321F1">
        <w:rPr>
          <w:rFonts w:cs="Calibri"/>
          <w:b/>
        </w:rPr>
        <w:t>,</w:t>
      </w:r>
    </w:p>
    <w:p w14:paraId="3DEB4618" w14:textId="131113EA" w:rsidR="002D6050" w:rsidRPr="000321F1" w:rsidRDefault="002D6050" w:rsidP="000321F1">
      <w:pPr>
        <w:pStyle w:val="Akapitzlist"/>
        <w:numPr>
          <w:ilvl w:val="1"/>
          <w:numId w:val="185"/>
        </w:numPr>
        <w:autoSpaceDE w:val="0"/>
        <w:autoSpaceDN w:val="0"/>
        <w:adjustRightInd w:val="0"/>
        <w:spacing w:after="0"/>
        <w:ind w:left="720"/>
        <w:rPr>
          <w:rFonts w:cs="Calibri"/>
        </w:rPr>
      </w:pPr>
      <w:r w:rsidRPr="000321F1">
        <w:rPr>
          <w:rFonts w:cs="Calibri"/>
        </w:rPr>
        <w:t>......................................................................................................................................................</w:t>
      </w:r>
    </w:p>
    <w:p w14:paraId="05ECD3AD" w14:textId="77777777" w:rsidR="002D6050" w:rsidRPr="00123598" w:rsidRDefault="002D6050" w:rsidP="000321F1">
      <w:pPr>
        <w:autoSpaceDE w:val="0"/>
        <w:autoSpaceDN w:val="0"/>
        <w:adjustRightInd w:val="0"/>
        <w:ind w:left="426" w:hanging="142"/>
        <w:rPr>
          <w:rFonts w:ascii="Calibri" w:hAnsi="Calibri" w:cs="Calibri"/>
          <w:sz w:val="22"/>
          <w:szCs w:val="22"/>
        </w:rPr>
      </w:pPr>
      <w:r w:rsidRPr="00123598">
        <w:rPr>
          <w:rFonts w:ascii="Calibri" w:hAnsi="Calibri" w:cs="Calibri"/>
          <w:sz w:val="22"/>
          <w:szCs w:val="22"/>
        </w:rPr>
        <w:tab/>
      </w:r>
      <w:r w:rsidRPr="00123598">
        <w:rPr>
          <w:rFonts w:ascii="Calibri" w:hAnsi="Calibri" w:cs="Calibri"/>
          <w:sz w:val="22"/>
          <w:szCs w:val="22"/>
        </w:rPr>
        <w:tab/>
      </w:r>
      <w:r w:rsidRPr="00123598">
        <w:rPr>
          <w:rFonts w:ascii="Calibri" w:hAnsi="Calibri" w:cs="Calibri"/>
          <w:sz w:val="22"/>
          <w:szCs w:val="22"/>
        </w:rPr>
        <w:tab/>
        <w:t xml:space="preserve">(imię, nazwisko, telefon, e-mail, faks) – ze strony </w:t>
      </w:r>
      <w:r w:rsidRPr="00123598">
        <w:rPr>
          <w:rFonts w:ascii="Calibri" w:hAnsi="Calibri" w:cs="Calibri"/>
          <w:b/>
          <w:sz w:val="22"/>
          <w:szCs w:val="22"/>
        </w:rPr>
        <w:t>Wykonawcy</w:t>
      </w:r>
      <w:r w:rsidR="008221CF" w:rsidRPr="00123598">
        <w:rPr>
          <w:rFonts w:ascii="Calibri" w:hAnsi="Calibri" w:cs="Calibri"/>
          <w:b/>
          <w:sz w:val="22"/>
          <w:szCs w:val="22"/>
        </w:rPr>
        <w:t>)</w:t>
      </w:r>
    </w:p>
    <w:p w14:paraId="698135DD" w14:textId="77777777" w:rsidR="002D6050" w:rsidRPr="00123598" w:rsidRDefault="002D6050" w:rsidP="00123598">
      <w:pPr>
        <w:pStyle w:val="Akapitzlist"/>
        <w:numPr>
          <w:ilvl w:val="0"/>
          <w:numId w:val="3"/>
        </w:numPr>
        <w:autoSpaceDE w:val="0"/>
        <w:autoSpaceDN w:val="0"/>
        <w:adjustRightInd w:val="0"/>
        <w:spacing w:after="0" w:line="240" w:lineRule="auto"/>
        <w:rPr>
          <w:rFonts w:cs="Calibri"/>
        </w:rPr>
      </w:pPr>
      <w:r w:rsidRPr="00123598">
        <w:rPr>
          <w:rFonts w:cs="Calibri"/>
          <w:b/>
        </w:rPr>
        <w:t xml:space="preserve">Zamawiający </w:t>
      </w:r>
      <w:r w:rsidRPr="00123598">
        <w:rPr>
          <w:rFonts w:cs="Calibri"/>
        </w:rPr>
        <w:t>dopuszcza zmianę osób, o których mowa w ust. 1 niniejszego paragrafu.</w:t>
      </w:r>
    </w:p>
    <w:p w14:paraId="1CFC4AF6" w14:textId="50B3CD6E" w:rsidR="002D6050" w:rsidRPr="00123598" w:rsidRDefault="002D6050" w:rsidP="00123598">
      <w:pPr>
        <w:pStyle w:val="Akapitzlist"/>
        <w:numPr>
          <w:ilvl w:val="0"/>
          <w:numId w:val="3"/>
        </w:numPr>
        <w:autoSpaceDE w:val="0"/>
        <w:autoSpaceDN w:val="0"/>
        <w:adjustRightInd w:val="0"/>
        <w:spacing w:after="0" w:line="240" w:lineRule="auto"/>
        <w:rPr>
          <w:rFonts w:cs="Calibri"/>
        </w:rPr>
      </w:pPr>
      <w:r w:rsidRPr="00123598">
        <w:rPr>
          <w:rFonts w:cs="Calibri"/>
        </w:rPr>
        <w:t xml:space="preserve">Dodatkowo </w:t>
      </w:r>
      <w:r w:rsidRPr="00123598">
        <w:rPr>
          <w:rFonts w:cs="Calibri"/>
          <w:b/>
        </w:rPr>
        <w:t>Wykonawca</w:t>
      </w:r>
      <w:r w:rsidRPr="00123598">
        <w:rPr>
          <w:rFonts w:cs="Calibri"/>
        </w:rPr>
        <w:t xml:space="preserve"> zapewnia </w:t>
      </w:r>
      <w:r w:rsidRPr="00123598">
        <w:rPr>
          <w:rFonts w:cs="Calibri"/>
          <w:b/>
        </w:rPr>
        <w:t>Zamawiającemu</w:t>
      </w:r>
      <w:r w:rsidRPr="00123598">
        <w:rPr>
          <w:rFonts w:cs="Calibri"/>
        </w:rPr>
        <w:t xml:space="preserve"> możliwość całodobowego kontaktu </w:t>
      </w:r>
      <w:proofErr w:type="gramStart"/>
      <w:r w:rsidRPr="00123598">
        <w:rPr>
          <w:rFonts w:cs="Calibri"/>
        </w:rPr>
        <w:t xml:space="preserve">telefonicznego </w:t>
      </w:r>
      <w:r w:rsidR="008221CF" w:rsidRPr="00123598">
        <w:rPr>
          <w:rFonts w:cs="Calibri"/>
        </w:rPr>
        <w:t xml:space="preserve"> </w:t>
      </w:r>
      <w:r w:rsidRPr="00123598">
        <w:rPr>
          <w:rFonts w:cs="Calibri"/>
        </w:rPr>
        <w:t>pod</w:t>
      </w:r>
      <w:proofErr w:type="gramEnd"/>
      <w:r w:rsidRPr="00123598">
        <w:rPr>
          <w:rFonts w:cs="Calibri"/>
        </w:rPr>
        <w:t xml:space="preserve"> </w:t>
      </w:r>
      <w:proofErr w:type="gramStart"/>
      <w:r w:rsidRPr="00123598">
        <w:rPr>
          <w:rFonts w:cs="Calibri"/>
        </w:rPr>
        <w:t>numerem:…</w:t>
      </w:r>
      <w:proofErr w:type="gramEnd"/>
      <w:r w:rsidRPr="00123598">
        <w:rPr>
          <w:rFonts w:cs="Calibri"/>
        </w:rPr>
        <w:t xml:space="preserve">…………………… / poprzez </w:t>
      </w:r>
      <w:r w:rsidR="00A97AC8" w:rsidRPr="00123598">
        <w:rPr>
          <w:rFonts w:cs="Calibri"/>
        </w:rPr>
        <w:t xml:space="preserve">e-doręczenia ....................... lub </w:t>
      </w:r>
      <w:r w:rsidRPr="00123598">
        <w:rPr>
          <w:rFonts w:cs="Calibri"/>
        </w:rPr>
        <w:t>profil zaufany ePUAP (skrzynka..................)</w:t>
      </w:r>
      <w:r w:rsidR="00906D3A" w:rsidRPr="00123598">
        <w:rPr>
          <w:rFonts w:cs="Calibri"/>
        </w:rPr>
        <w:t xml:space="preserve"> lub go zastępujący</w:t>
      </w:r>
      <w:r w:rsidR="00F35B8F">
        <w:rPr>
          <w:rFonts w:cs="Calibri"/>
        </w:rPr>
        <w:t>.</w:t>
      </w:r>
    </w:p>
    <w:p w14:paraId="126078FB" w14:textId="77777777" w:rsidR="002D6050" w:rsidRPr="00123598" w:rsidRDefault="002D6050" w:rsidP="00123598">
      <w:pPr>
        <w:autoSpaceDE w:val="0"/>
        <w:autoSpaceDN w:val="0"/>
        <w:adjustRightInd w:val="0"/>
        <w:rPr>
          <w:rFonts w:ascii="Calibri" w:hAnsi="Calibri" w:cs="Calibri"/>
          <w:sz w:val="22"/>
          <w:szCs w:val="22"/>
        </w:rPr>
      </w:pPr>
    </w:p>
    <w:p w14:paraId="1A0DE97C" w14:textId="02B1CACA" w:rsidR="002D6050" w:rsidRPr="00123598" w:rsidRDefault="002D6050" w:rsidP="00123598">
      <w:pPr>
        <w:autoSpaceDE w:val="0"/>
        <w:autoSpaceDN w:val="0"/>
        <w:adjustRightInd w:val="0"/>
        <w:jc w:val="center"/>
        <w:rPr>
          <w:rFonts w:ascii="Calibri" w:hAnsi="Calibri" w:cs="Calibri"/>
          <w:b/>
          <w:sz w:val="22"/>
          <w:szCs w:val="22"/>
        </w:rPr>
      </w:pPr>
      <w:r w:rsidRPr="00123598">
        <w:rPr>
          <w:rFonts w:ascii="Calibri" w:hAnsi="Calibri" w:cs="Calibri"/>
          <w:b/>
          <w:sz w:val="22"/>
          <w:szCs w:val="22"/>
        </w:rPr>
        <w:t xml:space="preserve">§ </w:t>
      </w:r>
      <w:r w:rsidR="00DA25DB" w:rsidRPr="00123598">
        <w:rPr>
          <w:rFonts w:ascii="Calibri" w:hAnsi="Calibri" w:cs="Calibri"/>
          <w:b/>
          <w:sz w:val="22"/>
          <w:szCs w:val="22"/>
        </w:rPr>
        <w:t>18*</w:t>
      </w:r>
      <w:r w:rsidRPr="00123598">
        <w:rPr>
          <w:rFonts w:ascii="Calibri" w:hAnsi="Calibri" w:cs="Calibri"/>
          <w:b/>
          <w:sz w:val="22"/>
          <w:szCs w:val="22"/>
        </w:rPr>
        <w:t>.</w:t>
      </w:r>
    </w:p>
    <w:p w14:paraId="22C30BA5" w14:textId="77777777" w:rsidR="002D6050" w:rsidRPr="00123598" w:rsidRDefault="002D6050" w:rsidP="00123598">
      <w:pPr>
        <w:pStyle w:val="Akapitzlist"/>
        <w:numPr>
          <w:ilvl w:val="1"/>
          <w:numId w:val="10"/>
        </w:numPr>
        <w:suppressAutoHyphens/>
        <w:spacing w:after="0" w:line="240" w:lineRule="auto"/>
        <w:ind w:left="426" w:hanging="426"/>
        <w:contextualSpacing/>
        <w:rPr>
          <w:rFonts w:cs="Calibri"/>
        </w:rPr>
      </w:pPr>
      <w:r w:rsidRPr="00123598">
        <w:rPr>
          <w:rFonts w:cs="Calibri"/>
        </w:rPr>
        <w:t>W sprawach nie uregulowanych niniejszą umową zastosowanie mają odpowiednie przepisy powszechnie obowiązujące, w tym prawo zamówień publicznych, kodeks cywilny, ustawa o pomocy społecznej oraz SWZ.</w:t>
      </w:r>
    </w:p>
    <w:p w14:paraId="2FA28B5D" w14:textId="77777777" w:rsidR="002D6050" w:rsidRPr="00123598" w:rsidRDefault="002D6050" w:rsidP="00123598">
      <w:pPr>
        <w:pStyle w:val="Akapitzlist"/>
        <w:numPr>
          <w:ilvl w:val="1"/>
          <w:numId w:val="10"/>
        </w:numPr>
        <w:suppressAutoHyphens/>
        <w:spacing w:after="0" w:line="240" w:lineRule="auto"/>
        <w:ind w:left="426" w:hanging="426"/>
        <w:contextualSpacing/>
        <w:rPr>
          <w:rFonts w:cs="Calibri"/>
        </w:rPr>
      </w:pPr>
      <w:r w:rsidRPr="00123598">
        <w:rPr>
          <w:rFonts w:cs="Calibri"/>
        </w:rPr>
        <w:t xml:space="preserve">Wszelkie spory mogące wynikać z realizacji niniejszej umowy, których </w:t>
      </w:r>
      <w:r w:rsidRPr="00123598">
        <w:rPr>
          <w:rFonts w:cs="Calibri"/>
          <w:b/>
        </w:rPr>
        <w:t>Strony</w:t>
      </w:r>
      <w:r w:rsidRPr="00123598">
        <w:rPr>
          <w:rFonts w:cs="Calibri"/>
        </w:rPr>
        <w:t xml:space="preserve"> nie rozstrzygną polubownie, poddają pod rozstrzygnięcie Sądu właściwego dla siedziby </w:t>
      </w:r>
      <w:r w:rsidRPr="00123598">
        <w:rPr>
          <w:rFonts w:cs="Calibri"/>
          <w:b/>
        </w:rPr>
        <w:t>Zamawiającego</w:t>
      </w:r>
      <w:r w:rsidRPr="00123598">
        <w:rPr>
          <w:rFonts w:cs="Calibri"/>
        </w:rPr>
        <w:t>.</w:t>
      </w:r>
    </w:p>
    <w:p w14:paraId="09C94123" w14:textId="77777777" w:rsidR="002D6050" w:rsidRPr="00123598" w:rsidRDefault="002D6050" w:rsidP="00123598">
      <w:pPr>
        <w:pStyle w:val="Akapitzlist"/>
        <w:numPr>
          <w:ilvl w:val="1"/>
          <w:numId w:val="10"/>
        </w:numPr>
        <w:suppressAutoHyphens/>
        <w:spacing w:after="0" w:line="240" w:lineRule="auto"/>
        <w:ind w:left="426" w:hanging="426"/>
        <w:contextualSpacing/>
        <w:rPr>
          <w:rFonts w:cs="Calibri"/>
        </w:rPr>
      </w:pPr>
      <w:r w:rsidRPr="00123598">
        <w:rPr>
          <w:rFonts w:cs="Calibri"/>
          <w:b/>
          <w:bCs/>
        </w:rPr>
        <w:t>Strony</w:t>
      </w:r>
      <w:r w:rsidRPr="00123598">
        <w:rPr>
          <w:rFonts w:cs="Calibri"/>
        </w:rPr>
        <w:t xml:space="preserve"> zobowiązane są do wzajemnego informowania o zmianie adresu wskazanego w umowie. Korespondencja wysłana na wskazany przez </w:t>
      </w:r>
      <w:r w:rsidRPr="00F35B8F">
        <w:rPr>
          <w:rFonts w:cs="Calibri"/>
          <w:b/>
          <w:bCs/>
        </w:rPr>
        <w:t>Stronę</w:t>
      </w:r>
      <w:r w:rsidRPr="00123598">
        <w:rPr>
          <w:rFonts w:cs="Calibri"/>
        </w:rPr>
        <w:t xml:space="preserve"> adres będzie uznawana za skutecznie doręczoną w sytuacji, gdy wróci, w tym z adnotacją „adresat nieznany”, „adresat wyprowadził się”  lub podobną, a </w:t>
      </w:r>
      <w:r w:rsidRPr="00F35B8F">
        <w:rPr>
          <w:rFonts w:cs="Calibri"/>
          <w:b/>
          <w:bCs/>
        </w:rPr>
        <w:t>Strona</w:t>
      </w:r>
      <w:r w:rsidRPr="00123598">
        <w:rPr>
          <w:rFonts w:cs="Calibri"/>
        </w:rPr>
        <w:t xml:space="preserve"> będąca nadawcą nie została poinformowana o zmianie tego adresu.</w:t>
      </w:r>
    </w:p>
    <w:p w14:paraId="5B5B556E" w14:textId="77777777" w:rsidR="004A3E47" w:rsidRPr="00123598" w:rsidRDefault="004A3E47" w:rsidP="007E00F1">
      <w:pPr>
        <w:pStyle w:val="Treumowy"/>
        <w:numPr>
          <w:ilvl w:val="0"/>
          <w:numId w:val="0"/>
        </w:numPr>
        <w:spacing w:after="0"/>
        <w:rPr>
          <w:rFonts w:ascii="Calibri" w:hAnsi="Calibri" w:cs="Calibri"/>
          <w:color w:val="FF0000"/>
        </w:rPr>
      </w:pPr>
    </w:p>
    <w:p w14:paraId="29331557" w14:textId="0757343F" w:rsidR="009F1541" w:rsidRPr="00123598" w:rsidRDefault="004A3E47" w:rsidP="00123598">
      <w:pPr>
        <w:tabs>
          <w:tab w:val="left" w:pos="4536"/>
        </w:tabs>
        <w:ind w:left="-142"/>
        <w:jc w:val="center"/>
        <w:rPr>
          <w:rFonts w:ascii="Calibri" w:hAnsi="Calibri" w:cs="Calibri"/>
          <w:sz w:val="22"/>
          <w:szCs w:val="22"/>
        </w:rPr>
      </w:pPr>
      <w:r w:rsidRPr="00123598">
        <w:rPr>
          <w:rFonts w:ascii="Calibri" w:hAnsi="Calibri" w:cs="Calibri"/>
          <w:b/>
          <w:sz w:val="22"/>
          <w:szCs w:val="22"/>
        </w:rPr>
        <w:t>§ 1</w:t>
      </w:r>
      <w:r w:rsidR="00DA25DB" w:rsidRPr="00123598">
        <w:rPr>
          <w:rFonts w:ascii="Calibri" w:hAnsi="Calibri" w:cs="Calibri"/>
          <w:b/>
          <w:sz w:val="22"/>
          <w:szCs w:val="22"/>
        </w:rPr>
        <w:t>9*</w:t>
      </w:r>
      <w:r w:rsidR="002D6050" w:rsidRPr="00123598">
        <w:rPr>
          <w:rFonts w:ascii="Calibri" w:hAnsi="Calibri" w:cs="Calibri"/>
          <w:b/>
          <w:sz w:val="22"/>
          <w:szCs w:val="22"/>
        </w:rPr>
        <w:t>.</w:t>
      </w:r>
    </w:p>
    <w:p w14:paraId="27C671A4" w14:textId="77777777" w:rsidR="009F1541" w:rsidRPr="00123598" w:rsidRDefault="009F1541" w:rsidP="00123598">
      <w:pPr>
        <w:widowControl w:val="0"/>
        <w:numPr>
          <w:ilvl w:val="6"/>
          <w:numId w:val="174"/>
        </w:numPr>
        <w:suppressAutoHyphens/>
        <w:autoSpaceDN w:val="0"/>
        <w:ind w:left="284" w:hanging="284"/>
        <w:rPr>
          <w:rFonts w:ascii="Calibri" w:eastAsia="Arial" w:hAnsi="Calibri" w:cs="Calibri"/>
          <w:bCs/>
          <w:sz w:val="22"/>
          <w:szCs w:val="22"/>
        </w:rPr>
      </w:pPr>
      <w:r w:rsidRPr="00123598">
        <w:rPr>
          <w:rFonts w:ascii="Calibri" w:hAnsi="Calibri" w:cs="Calibri"/>
          <w:b/>
          <w:bCs/>
          <w:sz w:val="22"/>
          <w:szCs w:val="22"/>
          <w:lang w:eastAsia="ar-SA"/>
        </w:rPr>
        <w:t xml:space="preserve">Miejski Ośrodek Pomocy Społecznej w Rumi </w:t>
      </w:r>
      <w:r w:rsidRPr="00123598">
        <w:rPr>
          <w:rFonts w:ascii="Calibri" w:hAnsi="Calibri" w:cs="Calibri"/>
          <w:sz w:val="22"/>
          <w:szCs w:val="22"/>
        </w:rPr>
        <w:t xml:space="preserve">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w zakresie, w </w:t>
      </w:r>
      <w:r w:rsidRPr="00123598">
        <w:rPr>
          <w:rFonts w:ascii="Calibri" w:hAnsi="Calibri" w:cs="Calibri"/>
          <w:sz w:val="22"/>
          <w:szCs w:val="22"/>
        </w:rPr>
        <w:lastRenderedPageBreak/>
        <w:t xml:space="preserve">jakim pozyskał dane osobowe w związku z zawarciem niniejszego umowy. Dane kontaktowe administratora są następujące: </w:t>
      </w:r>
    </w:p>
    <w:p w14:paraId="03025B8D" w14:textId="77777777" w:rsidR="009F1541" w:rsidRPr="00123598" w:rsidRDefault="009F1541" w:rsidP="00123598">
      <w:pPr>
        <w:tabs>
          <w:tab w:val="left" w:pos="284"/>
        </w:tabs>
        <w:rPr>
          <w:rFonts w:ascii="Calibri" w:eastAsia="MS Gothic" w:hAnsi="Calibri" w:cs="Calibri"/>
          <w:color w:val="0000FF"/>
          <w:sz w:val="22"/>
          <w:szCs w:val="22"/>
          <w:u w:val="single"/>
          <w:shd w:val="clear" w:color="auto" w:fill="FFFFFF"/>
        </w:rPr>
      </w:pPr>
      <w:r w:rsidRPr="00123598">
        <w:rPr>
          <w:rFonts w:ascii="Calibri" w:eastAsia="Calibri" w:hAnsi="Calibri" w:cs="Calibri"/>
          <w:sz w:val="22"/>
          <w:szCs w:val="22"/>
        </w:rPr>
        <w:tab/>
      </w:r>
      <w:r w:rsidRPr="00123598">
        <w:rPr>
          <w:rFonts w:ascii="Calibri" w:eastAsia="Calibri" w:hAnsi="Calibri" w:cs="Calibri"/>
          <w:sz w:val="22"/>
          <w:szCs w:val="22"/>
        </w:rPr>
        <w:tab/>
        <w:t xml:space="preserve">      adres korespondencyjny ul. Sobieskiego 42; 84-230 Rumia</w:t>
      </w:r>
      <w:r w:rsidRPr="00123598">
        <w:rPr>
          <w:rFonts w:ascii="Calibri" w:eastAsia="MS Gothic" w:hAnsi="Calibri" w:cs="Calibri"/>
          <w:color w:val="0000FF"/>
          <w:sz w:val="22"/>
          <w:szCs w:val="22"/>
          <w:u w:val="single"/>
          <w:shd w:val="clear" w:color="auto" w:fill="FFFFFF"/>
        </w:rPr>
        <w:t xml:space="preserve">  </w:t>
      </w:r>
    </w:p>
    <w:p w14:paraId="0C7EE1D4" w14:textId="77777777" w:rsidR="009F1541" w:rsidRPr="00123598" w:rsidRDefault="009F1541" w:rsidP="00123598">
      <w:pPr>
        <w:shd w:val="clear" w:color="auto" w:fill="FFFFFF"/>
        <w:tabs>
          <w:tab w:val="left" w:pos="1024"/>
        </w:tabs>
        <w:ind w:firstLine="810"/>
        <w:rPr>
          <w:rFonts w:ascii="Calibri" w:hAnsi="Calibri" w:cs="Calibri"/>
          <w:b/>
          <w:bCs/>
          <w:sz w:val="22"/>
          <w:szCs w:val="22"/>
        </w:rPr>
      </w:pPr>
      <w:r w:rsidRPr="00123598">
        <w:rPr>
          <w:rFonts w:ascii="Calibri" w:hAnsi="Calibri" w:cs="Calibri"/>
          <w:color w:val="0000FF"/>
          <w:sz w:val="22"/>
          <w:szCs w:val="22"/>
          <w:u w:val="single"/>
          <w:shd w:val="clear" w:color="auto" w:fill="FFFFFF"/>
        </w:rPr>
        <w:t xml:space="preserve"> numer telefonu  (58</w:t>
      </w:r>
      <w:r w:rsidRPr="00123598">
        <w:rPr>
          <w:rFonts w:ascii="Calibri" w:hAnsi="Calibri" w:cs="Calibri"/>
          <w:b/>
          <w:bCs/>
          <w:sz w:val="22"/>
          <w:szCs w:val="22"/>
        </w:rPr>
        <w:t>) 671 05 56</w:t>
      </w:r>
    </w:p>
    <w:p w14:paraId="7AAA3EEE" w14:textId="1E692749" w:rsidR="009F1541" w:rsidRPr="00123598" w:rsidRDefault="009F1541" w:rsidP="00123598">
      <w:pPr>
        <w:shd w:val="clear" w:color="auto" w:fill="FFFFFF"/>
        <w:tabs>
          <w:tab w:val="left" w:pos="1024"/>
        </w:tabs>
        <w:ind w:left="900"/>
        <w:contextualSpacing/>
        <w:rPr>
          <w:rFonts w:ascii="Calibri" w:hAnsi="Calibri" w:cs="Calibri"/>
          <w:b/>
          <w:bCs/>
          <w:sz w:val="22"/>
          <w:szCs w:val="22"/>
        </w:rPr>
      </w:pPr>
      <w:r w:rsidRPr="00123598">
        <w:rPr>
          <w:rFonts w:ascii="Calibri" w:hAnsi="Calibri" w:cs="Calibri"/>
          <w:color w:val="0000FF"/>
          <w:sz w:val="22"/>
          <w:szCs w:val="22"/>
          <w:u w:val="single"/>
          <w:shd w:val="clear" w:color="auto" w:fill="FFFFFF"/>
        </w:rPr>
        <w:t>możliwe jest również skorzystanie z </w:t>
      </w:r>
      <w:r w:rsidR="004E25E0" w:rsidRPr="00123598">
        <w:rPr>
          <w:rFonts w:ascii="Calibri" w:hAnsi="Calibri" w:cs="Calibri"/>
          <w:color w:val="0000FF"/>
          <w:sz w:val="22"/>
          <w:szCs w:val="22"/>
          <w:u w:val="single"/>
          <w:shd w:val="clear" w:color="auto" w:fill="FFFFFF"/>
        </w:rPr>
        <w:t>e</w:t>
      </w:r>
      <w:r w:rsidRPr="00123598">
        <w:rPr>
          <w:rFonts w:ascii="Calibri" w:hAnsi="Calibri" w:cs="Calibri"/>
          <w:color w:val="0000FF"/>
          <w:sz w:val="22"/>
          <w:szCs w:val="22"/>
          <w:u w:val="single"/>
          <w:shd w:val="clear" w:color="auto" w:fill="FFFFFF"/>
        </w:rPr>
        <w:t>-doręczeń</w:t>
      </w:r>
      <w:r w:rsidR="002C7107">
        <w:rPr>
          <w:rFonts w:ascii="Calibri" w:hAnsi="Calibri" w:cs="Calibri"/>
          <w:color w:val="0000FF"/>
          <w:sz w:val="22"/>
          <w:szCs w:val="22"/>
          <w:u w:val="single"/>
          <w:shd w:val="clear" w:color="auto" w:fill="FFFFFF"/>
        </w:rPr>
        <w:t xml:space="preserve"> (a</w:t>
      </w:r>
      <w:r w:rsidR="002C7107" w:rsidRPr="002C7107">
        <w:rPr>
          <w:rFonts w:ascii="Calibri" w:hAnsi="Calibri" w:cs="Calibri"/>
          <w:color w:val="0000FF"/>
          <w:sz w:val="22"/>
          <w:szCs w:val="22"/>
          <w:u w:val="single"/>
          <w:shd w:val="clear" w:color="auto" w:fill="FFFFFF"/>
        </w:rPr>
        <w:t>dres do e - Doręczeń:</w:t>
      </w:r>
      <w:r w:rsidR="002C7107" w:rsidRPr="002C7107">
        <w:rPr>
          <w:rFonts w:ascii="Calibri" w:hAnsi="Calibri" w:cs="Calibri"/>
          <w:b/>
          <w:bCs/>
          <w:color w:val="0000FF"/>
          <w:sz w:val="22"/>
          <w:szCs w:val="22"/>
          <w:u w:val="single"/>
          <w:shd w:val="clear" w:color="auto" w:fill="FFFFFF"/>
        </w:rPr>
        <w:t> AE:PL-78831-29478-IGBBG-25</w:t>
      </w:r>
      <w:proofErr w:type="gramStart"/>
      <w:r w:rsidR="002C7107">
        <w:rPr>
          <w:rFonts w:ascii="Calibri" w:hAnsi="Calibri" w:cs="Calibri"/>
          <w:b/>
          <w:bCs/>
          <w:color w:val="0000FF"/>
          <w:sz w:val="22"/>
          <w:szCs w:val="22"/>
          <w:u w:val="single"/>
          <w:shd w:val="clear" w:color="auto" w:fill="FFFFFF"/>
        </w:rPr>
        <w:t xml:space="preserve">) </w:t>
      </w:r>
      <w:r w:rsidRPr="00123598">
        <w:rPr>
          <w:rFonts w:ascii="Calibri" w:hAnsi="Calibri" w:cs="Calibri"/>
          <w:color w:val="0000FF"/>
          <w:sz w:val="22"/>
          <w:szCs w:val="22"/>
          <w:u w:val="single"/>
          <w:shd w:val="clear" w:color="auto" w:fill="FFFFFF"/>
        </w:rPr>
        <w:t xml:space="preserve"> lub</w:t>
      </w:r>
      <w:proofErr w:type="gramEnd"/>
      <w:r w:rsidRPr="00123598">
        <w:rPr>
          <w:rFonts w:ascii="Calibri" w:hAnsi="Calibri" w:cs="Calibri"/>
          <w:color w:val="0000FF"/>
          <w:sz w:val="22"/>
          <w:szCs w:val="22"/>
          <w:u w:val="single"/>
          <w:shd w:val="clear" w:color="auto" w:fill="FFFFFF"/>
        </w:rPr>
        <w:t xml:space="preserve"> </w:t>
      </w:r>
      <w:hyperlink r:id="rId14" w:tgtFrame="_blank" w:history="1">
        <w:r w:rsidRPr="00123598">
          <w:rPr>
            <w:rStyle w:val="Hipercze"/>
            <w:rFonts w:ascii="Calibri" w:hAnsi="Calibri" w:cs="Calibri"/>
            <w:sz w:val="22"/>
            <w:szCs w:val="22"/>
            <w:shd w:val="clear" w:color="auto" w:fill="FFFFFF"/>
          </w:rPr>
          <w:t>elektronicznej skrzynki podawczej ePUAP</w:t>
        </w:r>
      </w:hyperlink>
      <w:r w:rsidRPr="00123598">
        <w:rPr>
          <w:rFonts w:ascii="Calibri" w:hAnsi="Calibri" w:cs="Calibri"/>
          <w:color w:val="0000FF"/>
          <w:sz w:val="22"/>
          <w:szCs w:val="22"/>
          <w:u w:val="single"/>
          <w:shd w:val="clear" w:color="auto" w:fill="FFFFFF"/>
        </w:rPr>
        <w:t xml:space="preserve"> (link do strony: </w:t>
      </w:r>
      <w:r w:rsidRPr="00123598">
        <w:rPr>
          <w:rFonts w:ascii="Calibri" w:hAnsi="Calibri" w:cs="Calibri"/>
          <w:sz w:val="22"/>
          <w:szCs w:val="22"/>
        </w:rPr>
        <w:t>adres skrzynki    /MOPSRUMIA/SkrytkaESP)</w:t>
      </w:r>
    </w:p>
    <w:p w14:paraId="703D3B24" w14:textId="77777777" w:rsidR="009F1541" w:rsidRPr="00123598" w:rsidRDefault="009F1541" w:rsidP="00123598">
      <w:pPr>
        <w:shd w:val="clear" w:color="auto" w:fill="FFFFFF"/>
        <w:tabs>
          <w:tab w:val="left" w:pos="851"/>
          <w:tab w:val="left" w:pos="1024"/>
        </w:tabs>
        <w:ind w:left="851"/>
        <w:contextualSpacing/>
        <w:rPr>
          <w:rFonts w:ascii="Calibri" w:hAnsi="Calibri" w:cs="Calibri"/>
          <w:color w:val="0000FF"/>
          <w:sz w:val="22"/>
          <w:szCs w:val="22"/>
          <w:u w:val="single"/>
          <w:shd w:val="clear" w:color="auto" w:fill="FFFFFF"/>
        </w:rPr>
      </w:pPr>
      <w:r w:rsidRPr="00123598">
        <w:rPr>
          <w:rFonts w:ascii="Calibri" w:hAnsi="Calibri" w:cs="Calibri"/>
          <w:color w:val="0000FF"/>
          <w:sz w:val="22"/>
          <w:szCs w:val="22"/>
          <w:u w:val="single"/>
          <w:shd w:val="clear" w:color="auto" w:fill="FFFFFF"/>
        </w:rPr>
        <w:t xml:space="preserve">niezależnie od wprowadzonego kanału komunikacji poprzez skrzynkę podawczą osoby, które nie dysponują środkami do składania kwalifikowanego podpisu elektronicznego lub podpisu elektronicznego potwierdzonego e-doręczeniami </w:t>
      </w:r>
      <w:proofErr w:type="gramStart"/>
      <w:r w:rsidRPr="00123598">
        <w:rPr>
          <w:rFonts w:ascii="Calibri" w:hAnsi="Calibri" w:cs="Calibri"/>
          <w:color w:val="0000FF"/>
          <w:sz w:val="22"/>
          <w:szCs w:val="22"/>
          <w:u w:val="single"/>
          <w:shd w:val="clear" w:color="auto" w:fill="FFFFFF"/>
        </w:rPr>
        <w:t>lub  profilem</w:t>
      </w:r>
      <w:proofErr w:type="gramEnd"/>
      <w:r w:rsidRPr="00123598">
        <w:rPr>
          <w:rFonts w:ascii="Calibri" w:hAnsi="Calibri" w:cs="Calibri"/>
          <w:color w:val="0000FF"/>
          <w:sz w:val="22"/>
          <w:szCs w:val="22"/>
          <w:u w:val="single"/>
          <w:shd w:val="clear" w:color="auto" w:fill="FFFFFF"/>
        </w:rPr>
        <w:t xml:space="preserve"> zaufanym ePUAP, w sprawach danych osobowych mogą korzystać z poczty e-mail  </w:t>
      </w:r>
      <w:hyperlink r:id="rId15" w:history="1">
        <w:r w:rsidRPr="00123598">
          <w:rPr>
            <w:rStyle w:val="Hipercze"/>
            <w:rFonts w:ascii="Calibri" w:hAnsi="Calibri" w:cs="Calibri"/>
            <w:sz w:val="22"/>
            <w:szCs w:val="22"/>
          </w:rPr>
          <w:t>sekretariat@mops.rumia.pl</w:t>
        </w:r>
      </w:hyperlink>
    </w:p>
    <w:p w14:paraId="7812CD62" w14:textId="77777777" w:rsidR="009F1541" w:rsidRPr="00123598" w:rsidRDefault="009F1541" w:rsidP="00123598">
      <w:pPr>
        <w:widowControl w:val="0"/>
        <w:numPr>
          <w:ilvl w:val="0"/>
          <w:numId w:val="173"/>
        </w:numPr>
        <w:tabs>
          <w:tab w:val="left" w:pos="284"/>
        </w:tabs>
        <w:suppressAutoHyphens/>
        <w:autoSpaceDN w:val="0"/>
        <w:ind w:left="450" w:right="18" w:hanging="450"/>
        <w:contextualSpacing/>
        <w:jc w:val="left"/>
        <w:rPr>
          <w:rFonts w:ascii="Calibri" w:hAnsi="Calibri" w:cs="Calibri"/>
          <w:sz w:val="22"/>
          <w:szCs w:val="22"/>
          <w:lang w:eastAsia="en-US" w:bidi="fa-IR"/>
        </w:rPr>
      </w:pPr>
      <w:r w:rsidRPr="00123598">
        <w:rPr>
          <w:rFonts w:ascii="Calibri" w:hAnsi="Calibri" w:cs="Calibri"/>
          <w:sz w:val="22"/>
          <w:szCs w:val="22"/>
          <w:lang w:bidi="fa-IR"/>
        </w:rPr>
        <w:t xml:space="preserve">Dane kontaktowe do inspektora ochrony danych osobowych </w:t>
      </w:r>
      <w:r w:rsidRPr="00123598">
        <w:rPr>
          <w:rFonts w:ascii="Calibri" w:hAnsi="Calibri" w:cs="Calibri"/>
          <w:b/>
          <w:bCs/>
          <w:sz w:val="22"/>
          <w:szCs w:val="22"/>
          <w:lang w:bidi="fa-IR"/>
        </w:rPr>
        <w:t>iodo@mops.rumia.pl</w:t>
      </w:r>
    </w:p>
    <w:p w14:paraId="045E2BCE" w14:textId="1144E94C" w:rsidR="009F1541" w:rsidRPr="00123598" w:rsidRDefault="009F1541" w:rsidP="00123598">
      <w:pPr>
        <w:widowControl w:val="0"/>
        <w:numPr>
          <w:ilvl w:val="0"/>
          <w:numId w:val="173"/>
        </w:numPr>
        <w:tabs>
          <w:tab w:val="left" w:pos="284"/>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Dane osobowe </w:t>
      </w:r>
      <w:r w:rsidRPr="00123598">
        <w:rPr>
          <w:rFonts w:ascii="Calibri" w:hAnsi="Calibri" w:cs="Calibri"/>
          <w:b/>
          <w:sz w:val="22"/>
          <w:szCs w:val="22"/>
          <w:lang w:bidi="fa-IR"/>
        </w:rPr>
        <w:t>Wykonawcy</w:t>
      </w:r>
      <w:r w:rsidRPr="00123598">
        <w:rPr>
          <w:rFonts w:ascii="Calibri" w:hAnsi="Calibri" w:cs="Calibri"/>
          <w:sz w:val="22"/>
          <w:szCs w:val="22"/>
          <w:lang w:bidi="fa-IR"/>
        </w:rPr>
        <w:t>, z zastrzeżeniem ust. 5 niniejszego paragrafu, wyłącznie w celu wykonania niniejszej umowy, realizacji obowiązków i praw (w tym roszczeń) wiążących się z zawartą umową oraz w celu realizacji obowiązków wynikających z przepisów prawa.</w:t>
      </w:r>
    </w:p>
    <w:p w14:paraId="2BC33369" w14:textId="5A5F9795" w:rsidR="009F1541" w:rsidRPr="00123598" w:rsidRDefault="009F1541" w:rsidP="00123598">
      <w:pPr>
        <w:widowControl w:val="0"/>
        <w:numPr>
          <w:ilvl w:val="0"/>
          <w:numId w:val="173"/>
        </w:numPr>
        <w:tabs>
          <w:tab w:val="left" w:pos="284"/>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Podstawą prawną przetwarzania danych osobowych przez </w:t>
      </w:r>
      <w:r w:rsidRPr="00123598">
        <w:rPr>
          <w:rFonts w:ascii="Calibri" w:hAnsi="Calibri" w:cs="Calibri"/>
          <w:b/>
          <w:bCs/>
          <w:sz w:val="22"/>
          <w:szCs w:val="22"/>
          <w:lang w:eastAsia="ar-SA" w:bidi="fa-IR"/>
        </w:rPr>
        <w:t>Miejski Ośrodek Społecznej w Rumi</w:t>
      </w:r>
      <w:r w:rsidRPr="00123598">
        <w:rPr>
          <w:rFonts w:ascii="Calibri" w:hAnsi="Calibri" w:cs="Calibri"/>
          <w:b/>
          <w:bCs/>
          <w:sz w:val="22"/>
          <w:szCs w:val="22"/>
          <w:lang w:bidi="fa-IR"/>
        </w:rPr>
        <w:t>, </w:t>
      </w:r>
      <w:r w:rsidRPr="00123598">
        <w:rPr>
          <w:rFonts w:ascii="Calibri" w:hAnsi="Calibri" w:cs="Calibri"/>
          <w:sz w:val="22"/>
          <w:szCs w:val="22"/>
          <w:lang w:bidi="fa-IR"/>
        </w:rPr>
        <w:t xml:space="preserve"> z zastrzeżeniem ust. 5 niniejszego paragrafu, jest art. 6 ust. 1 lit. b rozporządzenia (w zakresie przetwarzania danych w celu wykonania niniejszej umowy), art. 6 ust. 1 lit. c rozporządzenia (w zakresie przetwarzania danych w celu realizacji obowiązków prawnych), art. 6 ust. 1 lit. e rozporządzenia (w związku z wykonaniem zadania realizowanego w interesie publicznym lub w ramach sprawowania władzy publicznej powierzonej administratorowi), art. 9 ust. 2 lit. g rozporządzenia (tj. przetwarzanie jest niezbędne ze względów związanych z ważnym interesem publicznym, na podstawie prawa Unii lub prawa państwa członkowskiego, które są proporcjonalne do wyznaczonego celu, nie naruszają istoty prawa do ochrony danych i przewidują odpowiednie i konkretne środki ochrony praw podstawowych i interesów osoby, której dane dotyczą, w tym do wypełnienia obowiązków w zakresie zabezpieczenia społecznego i ochrony socjalnej</w:t>
      </w:r>
      <w:r w:rsidR="000E5681">
        <w:rPr>
          <w:rFonts w:ascii="Calibri" w:hAnsi="Calibri" w:cs="Calibri"/>
          <w:sz w:val="22"/>
          <w:szCs w:val="22"/>
          <w:lang w:bidi="fa-IR"/>
        </w:rPr>
        <w:t>)</w:t>
      </w:r>
      <w:r w:rsidRPr="00123598">
        <w:rPr>
          <w:rFonts w:ascii="Calibri" w:hAnsi="Calibri" w:cs="Calibri"/>
          <w:sz w:val="22"/>
          <w:szCs w:val="22"/>
          <w:lang w:bidi="fa-IR"/>
        </w:rPr>
        <w:t>.</w:t>
      </w:r>
    </w:p>
    <w:p w14:paraId="7A98181C" w14:textId="77777777" w:rsidR="009F1541" w:rsidRPr="00123598" w:rsidRDefault="009F1541" w:rsidP="00123598">
      <w:pPr>
        <w:widowControl w:val="0"/>
        <w:numPr>
          <w:ilvl w:val="0"/>
          <w:numId w:val="173"/>
        </w:numPr>
        <w:tabs>
          <w:tab w:val="left" w:pos="284"/>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Dane osobowe, o których mowa w niniejszym paragrafie, dane osób fizycznych przetwarzane przez </w:t>
      </w:r>
      <w:r w:rsidRPr="00123598">
        <w:rPr>
          <w:rFonts w:ascii="Calibri" w:hAnsi="Calibri" w:cs="Calibri"/>
          <w:b/>
          <w:bCs/>
          <w:sz w:val="22"/>
          <w:szCs w:val="22"/>
          <w:lang w:bidi="fa-IR"/>
        </w:rPr>
        <w:t>Miejski Ośrodek Pomocy Społecznej w Rumi</w:t>
      </w:r>
      <w:r w:rsidRPr="00123598">
        <w:rPr>
          <w:rFonts w:ascii="Calibri" w:hAnsi="Calibri" w:cs="Calibri"/>
          <w:sz w:val="22"/>
          <w:szCs w:val="22"/>
          <w:lang w:bidi="fa-IR"/>
        </w:rPr>
        <w:t>, w szczególności dane osób świadczących/realizujących usługi asystencji osobistej mogą być udostępniane Ministrowi Rodziny, Pracy i Polityki Społecznej lub Wojewodowi Pomorskiemu m.in. do celów sprawozdawczych czy kontrolnych, podmiotom kontrolującym realizację umowy, organom  administracji skarbowej, w zakresie w jakim przekazanie danych osobowych stanowi obowiązek administratora wynikający z przepisów podatkowych, organom administracji publicznej realizującym zadania z zakresu ubezpieczeń społecznych, w zakresie, w jakim przekazanie danych osobowych stanowi obowiązek administratora wynikający z przepisów prawa oraz w trybie dostępu do informacji publicznej.</w:t>
      </w:r>
    </w:p>
    <w:p w14:paraId="37E1E9A0" w14:textId="77777777" w:rsidR="009F1541" w:rsidRPr="00123598" w:rsidRDefault="009F1541" w:rsidP="00123598">
      <w:pPr>
        <w:widowControl w:val="0"/>
        <w:numPr>
          <w:ilvl w:val="0"/>
          <w:numId w:val="173"/>
        </w:numPr>
        <w:tabs>
          <w:tab w:val="left" w:pos="270"/>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Dane osobowe, </w:t>
      </w:r>
      <w:r w:rsidRPr="00123598">
        <w:rPr>
          <w:rFonts w:ascii="Calibri" w:hAnsi="Calibri" w:cs="Calibri"/>
          <w:sz w:val="22"/>
          <w:szCs w:val="22"/>
          <w:lang w:eastAsia="ar-SA" w:bidi="fa-IR"/>
        </w:rPr>
        <w:t xml:space="preserve">o których mowa w niniejszym paragrafie, </w:t>
      </w:r>
      <w:r w:rsidRPr="00123598">
        <w:rPr>
          <w:rFonts w:ascii="Calibri" w:hAnsi="Calibri" w:cs="Calibri"/>
          <w:sz w:val="22"/>
          <w:szCs w:val="22"/>
          <w:lang w:bidi="fa-IR"/>
        </w:rPr>
        <w:t xml:space="preserve"> będą przetwarzane w imieniu administratora danych osobowych na jego polecenie przez upoważnionych pracowników.</w:t>
      </w:r>
    </w:p>
    <w:p w14:paraId="70CC77EA" w14:textId="77777777" w:rsidR="009F1541" w:rsidRPr="00123598" w:rsidRDefault="009F1541" w:rsidP="00123598">
      <w:pPr>
        <w:widowControl w:val="0"/>
        <w:numPr>
          <w:ilvl w:val="0"/>
          <w:numId w:val="173"/>
        </w:numPr>
        <w:tabs>
          <w:tab w:val="left" w:pos="284"/>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Dane osobowe będą przetwarzane przez administratora danych osobowych przez okres niezbędny do realizacji celów określonych w ust. 3 niniejszego paragrafu zgodnie z obowiązującą w ośrodku instrukcją kancelaryjną i Programem. Z zastrzeżeniem tego terminu, jeśli celem przetwarzania danych </w:t>
      </w:r>
      <w:r w:rsidRPr="00123598">
        <w:rPr>
          <w:rFonts w:ascii="Calibri" w:hAnsi="Calibri" w:cs="Calibri"/>
          <w:b/>
          <w:bCs/>
          <w:sz w:val="22"/>
          <w:szCs w:val="22"/>
          <w:lang w:bidi="fa-IR"/>
        </w:rPr>
        <w:t xml:space="preserve">Wykonawcy </w:t>
      </w:r>
      <w:r w:rsidRPr="00123598">
        <w:rPr>
          <w:rFonts w:ascii="Calibri" w:hAnsi="Calibri" w:cs="Calibri"/>
          <w:sz w:val="22"/>
          <w:szCs w:val="22"/>
          <w:lang w:bidi="fa-IR"/>
        </w:rPr>
        <w:t xml:space="preserve">jest dochodzenie roszczeń, to Administrator przetwarza dane – w tym celu – przez okres przedawnienia roszczeń wynikający z przepisów ustawy Kodeks cywilny. Wszelkie dane przetwarzane na potrzeby rachunkowości oraz ze względów podatkowych Administrator przetwarza przez 5 lat liczonych od końca roku kalendarzowego, w którym powstał obowiązek podatkowy. </w:t>
      </w:r>
    </w:p>
    <w:p w14:paraId="6F212F36" w14:textId="77777777" w:rsidR="009F1541" w:rsidRPr="00123598" w:rsidRDefault="009F1541" w:rsidP="00123598">
      <w:pPr>
        <w:widowControl w:val="0"/>
        <w:numPr>
          <w:ilvl w:val="0"/>
          <w:numId w:val="173"/>
        </w:numPr>
        <w:tabs>
          <w:tab w:val="left" w:pos="270"/>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Podanie danych osobowych zawartych w niniejszej umowie jest dobrowolne, jednakże ich podanie warunkuje możliwość zawarcia niniejszej umowy.</w:t>
      </w:r>
    </w:p>
    <w:p w14:paraId="671D1756" w14:textId="77777777" w:rsidR="009F1541" w:rsidRPr="00123598" w:rsidRDefault="009F1541" w:rsidP="00123598">
      <w:pPr>
        <w:widowControl w:val="0"/>
        <w:numPr>
          <w:ilvl w:val="0"/>
          <w:numId w:val="173"/>
        </w:numPr>
        <w:tabs>
          <w:tab w:val="left" w:pos="284"/>
        </w:tabs>
        <w:suppressAutoHyphens/>
        <w:autoSpaceDN w:val="0"/>
        <w:ind w:left="270" w:right="18" w:hanging="270"/>
        <w:contextualSpacing/>
        <w:rPr>
          <w:rFonts w:ascii="Calibri" w:hAnsi="Calibri" w:cs="Calibri"/>
          <w:sz w:val="22"/>
          <w:szCs w:val="22"/>
          <w:lang w:bidi="fa-IR"/>
        </w:rPr>
      </w:pPr>
      <w:r w:rsidRPr="00123598">
        <w:rPr>
          <w:rFonts w:ascii="Calibri" w:hAnsi="Calibri" w:cs="Calibri"/>
          <w:sz w:val="22"/>
          <w:szCs w:val="22"/>
          <w:lang w:bidi="fa-IR"/>
        </w:rPr>
        <w:t xml:space="preserve">Na zasadach określonych przepisami o ochronie danych osobowych osoba fizyczna, której dane są przetwarzane ma prawo do ochrony swoich danych osobowych, dostępu do nich, uzyskania ich kopii, sprostowania, prawo ograniczenia ich przetwarzania, oraz do wniesienia skargi do Prezesa </w:t>
      </w:r>
    </w:p>
    <w:p w14:paraId="62152DA9" w14:textId="1BB6B319" w:rsidR="009F1541" w:rsidRPr="00123598" w:rsidRDefault="009F1541" w:rsidP="00123598">
      <w:pPr>
        <w:tabs>
          <w:tab w:val="left" w:pos="284"/>
        </w:tabs>
        <w:ind w:left="274" w:right="14"/>
        <w:rPr>
          <w:rFonts w:ascii="Calibri" w:hAnsi="Calibri" w:cs="Calibri"/>
          <w:sz w:val="22"/>
          <w:szCs w:val="22"/>
          <w:lang w:bidi="fa-IR"/>
        </w:rPr>
      </w:pPr>
      <w:r w:rsidRPr="00123598">
        <w:rPr>
          <w:rFonts w:ascii="Calibri" w:hAnsi="Calibri" w:cs="Calibri"/>
          <w:sz w:val="22"/>
          <w:szCs w:val="22"/>
          <w:lang w:bidi="fa-IR"/>
        </w:rPr>
        <w:lastRenderedPageBreak/>
        <w:t>Urzędu Ochrony Danych Osobowych (e-mail: kancelaria@uodo.gov.pl</w:t>
      </w:r>
      <w:r w:rsidR="000E5681">
        <w:rPr>
          <w:rFonts w:ascii="Calibri" w:hAnsi="Calibri" w:cs="Calibri"/>
          <w:sz w:val="22"/>
          <w:szCs w:val="22"/>
          <w:lang w:bidi="fa-IR"/>
        </w:rPr>
        <w:t>)</w:t>
      </w:r>
      <w:r w:rsidRPr="00123598">
        <w:rPr>
          <w:rFonts w:ascii="Calibri" w:hAnsi="Calibri" w:cs="Calibri"/>
          <w:sz w:val="22"/>
          <w:szCs w:val="22"/>
          <w:lang w:bidi="fa-IR"/>
        </w:rPr>
        <w:t>, gdy uzna, że przetwarzanie jego danych osobowych przez administratora ochrony danych osobowych narusza przepisy o ochronie danych osobowych.</w:t>
      </w:r>
    </w:p>
    <w:p w14:paraId="61858A0E" w14:textId="77777777" w:rsidR="009F1541" w:rsidRPr="00123598" w:rsidRDefault="009F1541" w:rsidP="00123598">
      <w:pPr>
        <w:widowControl w:val="0"/>
        <w:numPr>
          <w:ilvl w:val="0"/>
          <w:numId w:val="173"/>
        </w:numPr>
        <w:tabs>
          <w:tab w:val="left" w:pos="284"/>
        </w:tabs>
        <w:suppressAutoHyphens/>
        <w:autoSpaceDN w:val="0"/>
        <w:ind w:left="274" w:right="14" w:hanging="412"/>
        <w:contextualSpacing/>
        <w:rPr>
          <w:rFonts w:ascii="Calibri" w:hAnsi="Calibri" w:cs="Calibri"/>
          <w:sz w:val="22"/>
          <w:szCs w:val="22"/>
          <w:lang w:bidi="fa-IR"/>
        </w:rPr>
      </w:pPr>
      <w:r w:rsidRPr="00123598">
        <w:rPr>
          <w:rFonts w:ascii="Calibri" w:hAnsi="Calibri" w:cs="Calibri"/>
          <w:b/>
          <w:bCs/>
          <w:sz w:val="22"/>
          <w:szCs w:val="22"/>
          <w:lang w:bidi="fa-IR"/>
        </w:rPr>
        <w:t xml:space="preserve">Wykonawca </w:t>
      </w:r>
      <w:r w:rsidRPr="00123598">
        <w:rPr>
          <w:rFonts w:ascii="Calibri" w:hAnsi="Calibri" w:cs="Calibri"/>
          <w:sz w:val="22"/>
          <w:szCs w:val="22"/>
          <w:lang w:bidi="fa-IR"/>
        </w:rPr>
        <w:t>realizuje obowiązek informacyjny, o którym mowa w niniejszym paragrafie w stosunku do osób bezpośrednio realizujących przedmiot umowy.</w:t>
      </w:r>
    </w:p>
    <w:p w14:paraId="380F49EB" w14:textId="77777777" w:rsidR="002D6050" w:rsidRPr="00123598" w:rsidRDefault="002D6050" w:rsidP="00123598">
      <w:pPr>
        <w:autoSpaceDE w:val="0"/>
        <w:autoSpaceDN w:val="0"/>
        <w:adjustRightInd w:val="0"/>
        <w:rPr>
          <w:rFonts w:ascii="Calibri" w:hAnsi="Calibri" w:cs="Calibri"/>
          <w:b/>
          <w:sz w:val="22"/>
          <w:szCs w:val="22"/>
        </w:rPr>
      </w:pPr>
    </w:p>
    <w:p w14:paraId="3D93886C" w14:textId="03C7F257" w:rsidR="002D6050" w:rsidRPr="00123598" w:rsidRDefault="004A3E47" w:rsidP="00123598">
      <w:pPr>
        <w:autoSpaceDE w:val="0"/>
        <w:autoSpaceDN w:val="0"/>
        <w:adjustRightInd w:val="0"/>
        <w:jc w:val="center"/>
        <w:rPr>
          <w:rFonts w:ascii="Calibri" w:hAnsi="Calibri" w:cs="Calibri"/>
          <w:sz w:val="22"/>
          <w:szCs w:val="22"/>
        </w:rPr>
      </w:pPr>
      <w:r w:rsidRPr="00123598">
        <w:rPr>
          <w:rFonts w:ascii="Calibri" w:hAnsi="Calibri" w:cs="Calibri"/>
          <w:b/>
          <w:sz w:val="22"/>
          <w:szCs w:val="22"/>
        </w:rPr>
        <w:t xml:space="preserve">§ </w:t>
      </w:r>
      <w:r w:rsidR="00DA25DB" w:rsidRPr="00123598">
        <w:rPr>
          <w:rFonts w:ascii="Calibri" w:hAnsi="Calibri" w:cs="Calibri"/>
          <w:b/>
          <w:sz w:val="22"/>
          <w:szCs w:val="22"/>
        </w:rPr>
        <w:t>20*</w:t>
      </w:r>
      <w:r w:rsidR="002D6050" w:rsidRPr="00123598">
        <w:rPr>
          <w:rFonts w:ascii="Calibri" w:hAnsi="Calibri" w:cs="Calibri"/>
          <w:b/>
          <w:sz w:val="22"/>
          <w:szCs w:val="22"/>
        </w:rPr>
        <w:t>.</w:t>
      </w:r>
    </w:p>
    <w:p w14:paraId="5FE57F15" w14:textId="77777777" w:rsidR="002D6050" w:rsidRPr="00123598" w:rsidRDefault="002D6050" w:rsidP="00123598">
      <w:pPr>
        <w:autoSpaceDE w:val="0"/>
        <w:autoSpaceDN w:val="0"/>
        <w:adjustRightInd w:val="0"/>
        <w:rPr>
          <w:rFonts w:ascii="Calibri" w:hAnsi="Calibri" w:cs="Calibri"/>
          <w:sz w:val="22"/>
          <w:szCs w:val="22"/>
        </w:rPr>
      </w:pPr>
      <w:r w:rsidRPr="00123598">
        <w:rPr>
          <w:rFonts w:ascii="Calibri" w:hAnsi="Calibri" w:cs="Calibri"/>
          <w:sz w:val="22"/>
          <w:szCs w:val="22"/>
        </w:rPr>
        <w:t>Integralną częścią umowy są załączniki:</w:t>
      </w:r>
    </w:p>
    <w:p w14:paraId="02493F65" w14:textId="7ECB2DA4" w:rsidR="002D6050" w:rsidRPr="00123598" w:rsidRDefault="002D6050" w:rsidP="007E00F1">
      <w:pPr>
        <w:pStyle w:val="Akapitzlist"/>
        <w:numPr>
          <w:ilvl w:val="1"/>
          <w:numId w:val="14"/>
        </w:numPr>
        <w:autoSpaceDE w:val="0"/>
        <w:autoSpaceDN w:val="0"/>
        <w:adjustRightInd w:val="0"/>
        <w:spacing w:after="0" w:line="240" w:lineRule="auto"/>
        <w:ind w:left="284" w:hanging="284"/>
        <w:rPr>
          <w:rFonts w:cs="Calibri"/>
        </w:rPr>
      </w:pPr>
      <w:r w:rsidRPr="00123598">
        <w:rPr>
          <w:rFonts w:cs="Calibri"/>
        </w:rPr>
        <w:t>skierowania imienne według wzoru załącznika nr 1 do umowy</w:t>
      </w:r>
      <w:r w:rsidR="00D351F7" w:rsidRPr="00123598">
        <w:rPr>
          <w:rFonts w:cs="Calibri"/>
        </w:rPr>
        <w:t xml:space="preserve"> wraz z zawiadomieniem</w:t>
      </w:r>
      <w:r w:rsidRPr="00123598">
        <w:rPr>
          <w:rFonts w:cs="Calibri"/>
        </w:rPr>
        <w:t>,</w:t>
      </w:r>
    </w:p>
    <w:p w14:paraId="507C3CE7" w14:textId="2BE718D3" w:rsidR="00A50146" w:rsidRPr="00123598" w:rsidRDefault="00A50146" w:rsidP="007E00F1">
      <w:pPr>
        <w:pStyle w:val="Akapitzlist"/>
        <w:numPr>
          <w:ilvl w:val="1"/>
          <w:numId w:val="14"/>
        </w:numPr>
        <w:autoSpaceDE w:val="0"/>
        <w:autoSpaceDN w:val="0"/>
        <w:adjustRightInd w:val="0"/>
        <w:spacing w:after="0" w:line="240" w:lineRule="auto"/>
        <w:ind w:left="284" w:hanging="284"/>
        <w:rPr>
          <w:rFonts w:cs="Calibri"/>
        </w:rPr>
      </w:pPr>
      <w:r w:rsidRPr="00123598">
        <w:rPr>
          <w:rFonts w:cs="Calibri"/>
        </w:rPr>
        <w:t>klauzule umowne wraz z listą kontrolną,</w:t>
      </w:r>
    </w:p>
    <w:p w14:paraId="7566DEE3" w14:textId="77777777" w:rsidR="002D6050" w:rsidRPr="00123598" w:rsidRDefault="002D6050" w:rsidP="007E00F1">
      <w:pPr>
        <w:pStyle w:val="Akapitzlist"/>
        <w:numPr>
          <w:ilvl w:val="1"/>
          <w:numId w:val="14"/>
        </w:numPr>
        <w:autoSpaceDE w:val="0"/>
        <w:autoSpaceDN w:val="0"/>
        <w:adjustRightInd w:val="0"/>
        <w:spacing w:after="0" w:line="240" w:lineRule="auto"/>
        <w:ind w:left="284" w:hanging="284"/>
        <w:rPr>
          <w:rFonts w:cs="Calibri"/>
        </w:rPr>
      </w:pPr>
      <w:r w:rsidRPr="00123598">
        <w:rPr>
          <w:rFonts w:cs="Calibri"/>
        </w:rPr>
        <w:t>regulamin placówki,</w:t>
      </w:r>
    </w:p>
    <w:p w14:paraId="0681AD38" w14:textId="77777777" w:rsidR="002D6050" w:rsidRPr="00123598" w:rsidRDefault="002D6050" w:rsidP="007E00F1">
      <w:pPr>
        <w:pStyle w:val="Akapitzlist"/>
        <w:numPr>
          <w:ilvl w:val="1"/>
          <w:numId w:val="14"/>
        </w:numPr>
        <w:autoSpaceDE w:val="0"/>
        <w:autoSpaceDN w:val="0"/>
        <w:adjustRightInd w:val="0"/>
        <w:spacing w:after="0" w:line="240" w:lineRule="auto"/>
        <w:ind w:left="284" w:hanging="284"/>
        <w:rPr>
          <w:rFonts w:cs="Calibri"/>
          <w:lang w:eastAsia="pl-PL"/>
        </w:rPr>
      </w:pPr>
      <w:r w:rsidRPr="00123598">
        <w:rPr>
          <w:rFonts w:cs="Calibri"/>
          <w:lang w:eastAsia="pl-PL"/>
        </w:rPr>
        <w:t>SWZ,</w:t>
      </w:r>
    </w:p>
    <w:p w14:paraId="37DEEF79" w14:textId="77777777" w:rsidR="002D6050" w:rsidRPr="00123598" w:rsidRDefault="002D6050" w:rsidP="007E00F1">
      <w:pPr>
        <w:pStyle w:val="Akapitzlist"/>
        <w:numPr>
          <w:ilvl w:val="1"/>
          <w:numId w:val="14"/>
        </w:numPr>
        <w:autoSpaceDE w:val="0"/>
        <w:autoSpaceDN w:val="0"/>
        <w:adjustRightInd w:val="0"/>
        <w:spacing w:after="0" w:line="240" w:lineRule="auto"/>
        <w:ind w:left="284" w:hanging="284"/>
        <w:rPr>
          <w:rFonts w:cs="Calibri"/>
          <w:lang w:eastAsia="pl-PL"/>
        </w:rPr>
      </w:pPr>
      <w:r w:rsidRPr="00123598">
        <w:rPr>
          <w:rFonts w:cs="Calibri"/>
          <w:lang w:eastAsia="pl-PL"/>
        </w:rPr>
        <w:t xml:space="preserve">oferta </w:t>
      </w:r>
      <w:r w:rsidRPr="00123598">
        <w:rPr>
          <w:rFonts w:cs="Calibri"/>
          <w:b/>
          <w:lang w:eastAsia="pl-PL"/>
        </w:rPr>
        <w:t>Wykonawcy</w:t>
      </w:r>
      <w:r w:rsidRPr="00123598">
        <w:rPr>
          <w:rFonts w:cs="Calibri"/>
          <w:lang w:eastAsia="pl-PL"/>
        </w:rPr>
        <w:t xml:space="preserve"> wraz z załącznikami.</w:t>
      </w:r>
    </w:p>
    <w:p w14:paraId="7E95BC49" w14:textId="77777777" w:rsidR="002D6050" w:rsidRDefault="002D6050" w:rsidP="00123598">
      <w:pPr>
        <w:autoSpaceDE w:val="0"/>
        <w:autoSpaceDN w:val="0"/>
        <w:adjustRightInd w:val="0"/>
        <w:rPr>
          <w:rFonts w:ascii="Calibri" w:hAnsi="Calibri" w:cs="Calibri"/>
          <w:sz w:val="22"/>
          <w:szCs w:val="22"/>
        </w:rPr>
      </w:pPr>
    </w:p>
    <w:p w14:paraId="4395617B" w14:textId="77777777" w:rsidR="007E00F1" w:rsidRDefault="007E00F1" w:rsidP="00123598">
      <w:pPr>
        <w:autoSpaceDE w:val="0"/>
        <w:autoSpaceDN w:val="0"/>
        <w:adjustRightInd w:val="0"/>
        <w:rPr>
          <w:rFonts w:ascii="Calibri" w:hAnsi="Calibri" w:cs="Calibri"/>
          <w:sz w:val="22"/>
          <w:szCs w:val="22"/>
        </w:rPr>
      </w:pPr>
    </w:p>
    <w:p w14:paraId="54C991CF" w14:textId="77777777" w:rsidR="007E00F1" w:rsidRPr="00123598" w:rsidRDefault="007E00F1" w:rsidP="00123598">
      <w:pPr>
        <w:autoSpaceDE w:val="0"/>
        <w:autoSpaceDN w:val="0"/>
        <w:adjustRightInd w:val="0"/>
        <w:rPr>
          <w:rFonts w:ascii="Calibri" w:hAnsi="Calibri" w:cs="Calibri"/>
          <w:sz w:val="22"/>
          <w:szCs w:val="22"/>
        </w:rPr>
      </w:pPr>
    </w:p>
    <w:p w14:paraId="75974417" w14:textId="77777777" w:rsidR="005B5D35" w:rsidRPr="00123598" w:rsidRDefault="005B5D35" w:rsidP="005B5D35">
      <w:pPr>
        <w:autoSpaceDE w:val="0"/>
        <w:autoSpaceDN w:val="0"/>
        <w:adjustRightInd w:val="0"/>
        <w:jc w:val="center"/>
        <w:rPr>
          <w:rFonts w:ascii="Calibri" w:hAnsi="Calibri" w:cs="Calibri"/>
          <w:b/>
          <w:sz w:val="22"/>
          <w:szCs w:val="22"/>
        </w:rPr>
      </w:pPr>
      <w:r w:rsidRPr="00123598">
        <w:rPr>
          <w:rFonts w:ascii="Calibri" w:hAnsi="Calibri" w:cs="Calibri"/>
          <w:b/>
          <w:sz w:val="22"/>
          <w:szCs w:val="22"/>
        </w:rPr>
        <w:t>§ 21*.</w:t>
      </w:r>
    </w:p>
    <w:p w14:paraId="471C2C67" w14:textId="77777777" w:rsidR="005B5D35" w:rsidRDefault="005B5D35" w:rsidP="005B5D35">
      <w:pPr>
        <w:numPr>
          <w:ilvl w:val="3"/>
          <w:numId w:val="4"/>
        </w:numPr>
        <w:tabs>
          <w:tab w:val="clear" w:pos="2880"/>
          <w:tab w:val="num" w:pos="360"/>
        </w:tabs>
        <w:autoSpaceDE w:val="0"/>
        <w:autoSpaceDN w:val="0"/>
        <w:adjustRightInd w:val="0"/>
        <w:ind w:left="360" w:hanging="450"/>
        <w:rPr>
          <w:rFonts w:ascii="Calibri" w:hAnsi="Calibri" w:cs="Calibri"/>
          <w:sz w:val="22"/>
          <w:szCs w:val="22"/>
        </w:rPr>
      </w:pPr>
      <w:r w:rsidRPr="00123598">
        <w:rPr>
          <w:rFonts w:ascii="Calibri" w:hAnsi="Calibri" w:cs="Calibri"/>
          <w:sz w:val="22"/>
          <w:szCs w:val="22"/>
        </w:rPr>
        <w:t xml:space="preserve">Umowę sporządzono w dwóch egzemplarzach po jednym dla każdej ze </w:t>
      </w:r>
      <w:r w:rsidRPr="00123598">
        <w:rPr>
          <w:rFonts w:ascii="Calibri" w:hAnsi="Calibri" w:cs="Calibri"/>
          <w:b/>
          <w:sz w:val="22"/>
          <w:szCs w:val="22"/>
        </w:rPr>
        <w:t>Stron</w:t>
      </w:r>
      <w:r w:rsidRPr="00123598">
        <w:rPr>
          <w:rFonts w:ascii="Calibri" w:hAnsi="Calibri" w:cs="Calibri"/>
          <w:sz w:val="22"/>
          <w:szCs w:val="22"/>
        </w:rPr>
        <w:t>.</w:t>
      </w:r>
      <w:r>
        <w:rPr>
          <w:rFonts w:ascii="Calibri" w:hAnsi="Calibri" w:cs="Calibri"/>
          <w:sz w:val="22"/>
          <w:szCs w:val="22"/>
        </w:rPr>
        <w:t>*/ Umowę sporządzono w formie elektronicznej/.........*</w:t>
      </w:r>
    </w:p>
    <w:p w14:paraId="1EE0439C" w14:textId="77777777" w:rsidR="005B5D35" w:rsidRPr="00401589" w:rsidRDefault="005B5D35" w:rsidP="005B5D35">
      <w:pPr>
        <w:numPr>
          <w:ilvl w:val="3"/>
          <w:numId w:val="4"/>
        </w:numPr>
        <w:tabs>
          <w:tab w:val="clear" w:pos="2880"/>
          <w:tab w:val="num" w:pos="360"/>
        </w:tabs>
        <w:autoSpaceDE w:val="0"/>
        <w:autoSpaceDN w:val="0"/>
        <w:adjustRightInd w:val="0"/>
        <w:ind w:left="360" w:hanging="450"/>
        <w:rPr>
          <w:rFonts w:ascii="Calibri" w:hAnsi="Calibri" w:cs="Calibri"/>
          <w:sz w:val="22"/>
          <w:szCs w:val="22"/>
        </w:rPr>
      </w:pPr>
      <w:r w:rsidRPr="00401589">
        <w:rPr>
          <w:rFonts w:ascii="Calibri" w:hAnsi="Calibri" w:cs="Calibri"/>
          <w:sz w:val="22"/>
          <w:szCs w:val="22"/>
        </w:rPr>
        <w:t xml:space="preserve">Każda ze </w:t>
      </w:r>
      <w:r w:rsidRPr="00401589">
        <w:rPr>
          <w:rFonts w:ascii="Calibri" w:hAnsi="Calibri" w:cs="Calibri"/>
          <w:b/>
          <w:sz w:val="22"/>
          <w:szCs w:val="22"/>
        </w:rPr>
        <w:t>Stron</w:t>
      </w:r>
      <w:r w:rsidRPr="00401589">
        <w:rPr>
          <w:rFonts w:ascii="Calibri" w:hAnsi="Calibri" w:cs="Calibri"/>
          <w:sz w:val="22"/>
          <w:szCs w:val="22"/>
        </w:rPr>
        <w:t xml:space="preserve"> potwierdza odbiór egzemplarza umowy.*/</w:t>
      </w:r>
      <w:r w:rsidRPr="00401589">
        <w:rPr>
          <w:rFonts w:ascii="Calibri" w:hAnsi="Calibri" w:cs="Calibri"/>
        </w:rPr>
        <w:t xml:space="preserve"> </w:t>
      </w:r>
      <w:r w:rsidRPr="00401589">
        <w:rPr>
          <w:rFonts w:ascii="Calibri" w:hAnsi="Calibri" w:cs="Calibri"/>
          <w:sz w:val="22"/>
          <w:szCs w:val="22"/>
        </w:rPr>
        <w:t>Datą zawarcia umowy jest</w:t>
      </w:r>
      <w:r>
        <w:rPr>
          <w:rFonts w:ascii="Calibri" w:hAnsi="Calibri" w:cs="Calibri"/>
          <w:sz w:val="22"/>
          <w:szCs w:val="22"/>
        </w:rPr>
        <w:t xml:space="preserve"> ........./</w:t>
      </w:r>
      <w:r w:rsidRPr="00401589">
        <w:rPr>
          <w:rFonts w:ascii="Calibri" w:hAnsi="Calibri" w:cs="Calibri"/>
          <w:sz w:val="22"/>
          <w:szCs w:val="22"/>
        </w:rPr>
        <w:t xml:space="preserve"> </w:t>
      </w:r>
      <w:r w:rsidRPr="00401589">
        <w:rPr>
          <w:rFonts w:ascii="Calibri" w:eastAsia="Calibri" w:hAnsi="Calibri" w:cs="Calibri"/>
          <w:sz w:val="22"/>
          <w:szCs w:val="22"/>
        </w:rPr>
        <w:t>dzień złożenia ostatniego kwalifikowanego podpisu elektronicznego*.</w:t>
      </w:r>
    </w:p>
    <w:p w14:paraId="1C8E897F" w14:textId="77777777" w:rsidR="005B5D35" w:rsidRPr="00123598" w:rsidRDefault="005B5D35" w:rsidP="005B5D35">
      <w:pPr>
        <w:autoSpaceDE w:val="0"/>
        <w:autoSpaceDN w:val="0"/>
        <w:adjustRightInd w:val="0"/>
        <w:rPr>
          <w:rFonts w:ascii="Calibri" w:hAnsi="Calibri" w:cs="Calibri"/>
          <w:sz w:val="22"/>
          <w:szCs w:val="22"/>
        </w:rPr>
      </w:pPr>
    </w:p>
    <w:p w14:paraId="233D8E1A" w14:textId="77777777" w:rsidR="005B5D35" w:rsidRPr="00123598" w:rsidRDefault="005B5D35" w:rsidP="005B5D35">
      <w:pPr>
        <w:autoSpaceDE w:val="0"/>
        <w:autoSpaceDN w:val="0"/>
        <w:adjustRightInd w:val="0"/>
        <w:rPr>
          <w:rFonts w:ascii="Calibri" w:hAnsi="Calibri" w:cs="Calibri"/>
          <w:sz w:val="22"/>
          <w:szCs w:val="22"/>
        </w:rPr>
      </w:pPr>
    </w:p>
    <w:p w14:paraId="0B81416F" w14:textId="77777777" w:rsidR="005B5D35" w:rsidRPr="00123598" w:rsidRDefault="005B5D35" w:rsidP="005B5D35">
      <w:pPr>
        <w:autoSpaceDE w:val="0"/>
        <w:autoSpaceDN w:val="0"/>
        <w:adjustRightInd w:val="0"/>
        <w:rPr>
          <w:rFonts w:ascii="Calibri" w:hAnsi="Calibri" w:cs="Calibri"/>
          <w:sz w:val="22"/>
          <w:szCs w:val="22"/>
        </w:rPr>
      </w:pPr>
    </w:p>
    <w:p w14:paraId="78B7E576" w14:textId="77777777" w:rsidR="005B5D35" w:rsidRPr="00123598" w:rsidRDefault="005B5D35" w:rsidP="005B5D35">
      <w:pPr>
        <w:autoSpaceDE w:val="0"/>
        <w:autoSpaceDN w:val="0"/>
        <w:adjustRightInd w:val="0"/>
        <w:rPr>
          <w:rFonts w:ascii="Calibri" w:eastAsia="Verdana,Bold" w:hAnsi="Calibri" w:cs="Calibri"/>
          <w:b/>
          <w:bCs/>
          <w:sz w:val="22"/>
          <w:szCs w:val="22"/>
        </w:rPr>
      </w:pPr>
      <w:r w:rsidRPr="00123598">
        <w:rPr>
          <w:rFonts w:ascii="Calibri" w:eastAsia="Verdana,Bold" w:hAnsi="Calibri" w:cs="Calibri"/>
          <w:b/>
          <w:bCs/>
          <w:sz w:val="22"/>
          <w:szCs w:val="22"/>
        </w:rPr>
        <w:t xml:space="preserve">             WYKONAWCA:                          </w:t>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r>
      <w:r w:rsidRPr="00123598">
        <w:rPr>
          <w:rFonts w:ascii="Calibri" w:eastAsia="Verdana,Bold" w:hAnsi="Calibri" w:cs="Calibri"/>
          <w:b/>
          <w:bCs/>
          <w:sz w:val="22"/>
          <w:szCs w:val="22"/>
        </w:rPr>
        <w:tab/>
        <w:t xml:space="preserve">ZAMAWIAJĄCY:    </w:t>
      </w:r>
    </w:p>
    <w:p w14:paraId="41EACB2A" w14:textId="77777777" w:rsidR="005B5D35" w:rsidRPr="00123598" w:rsidRDefault="005B5D35" w:rsidP="005B5D35">
      <w:pPr>
        <w:autoSpaceDE w:val="0"/>
        <w:autoSpaceDN w:val="0"/>
        <w:adjustRightInd w:val="0"/>
        <w:rPr>
          <w:rFonts w:ascii="Calibri" w:eastAsia="Verdana,Bold" w:hAnsi="Calibri" w:cs="Calibri"/>
          <w:b/>
          <w:bCs/>
          <w:sz w:val="22"/>
          <w:szCs w:val="22"/>
        </w:rPr>
      </w:pPr>
    </w:p>
    <w:p w14:paraId="6780E84A" w14:textId="77777777" w:rsidR="005B5D35" w:rsidRPr="00123598" w:rsidRDefault="005B5D35" w:rsidP="005B5D35">
      <w:pPr>
        <w:autoSpaceDE w:val="0"/>
        <w:autoSpaceDN w:val="0"/>
        <w:adjustRightInd w:val="0"/>
        <w:rPr>
          <w:rFonts w:ascii="Calibri" w:eastAsia="Verdana,Bold" w:hAnsi="Calibri" w:cs="Calibri"/>
          <w:b/>
          <w:bCs/>
          <w:sz w:val="22"/>
          <w:szCs w:val="22"/>
        </w:rPr>
      </w:pPr>
    </w:p>
    <w:p w14:paraId="575C5D83" w14:textId="77777777" w:rsidR="005B5D35" w:rsidRPr="00401589" w:rsidRDefault="005B5D35" w:rsidP="005B5D35">
      <w:pPr>
        <w:autoSpaceDE w:val="0"/>
        <w:adjustRightInd w:val="0"/>
        <w:rPr>
          <w:rFonts w:ascii="Calibri" w:hAnsi="Calibri" w:cs="Calibri"/>
        </w:rPr>
      </w:pPr>
      <w:r w:rsidRPr="00401589">
        <w:rPr>
          <w:rFonts w:ascii="Calibri" w:eastAsia="Calibri" w:hAnsi="Calibri" w:cs="Calibri"/>
          <w:i/>
          <w:iCs/>
          <w:sz w:val="18"/>
          <w:szCs w:val="18"/>
        </w:rPr>
        <w:t>(podpisano elektronicznie podpisem kwalifikowanym)*                      (podpisano elektronicznie podpisem kwalifikowanym)*</w:t>
      </w:r>
    </w:p>
    <w:p w14:paraId="0D7C4362" w14:textId="77777777" w:rsidR="005B5D35" w:rsidRPr="00123598" w:rsidRDefault="005B5D35" w:rsidP="005B5D35">
      <w:pPr>
        <w:autoSpaceDE w:val="0"/>
        <w:autoSpaceDN w:val="0"/>
        <w:adjustRightInd w:val="0"/>
        <w:rPr>
          <w:rFonts w:ascii="Calibri" w:hAnsi="Calibri" w:cs="Calibri"/>
          <w:sz w:val="22"/>
          <w:szCs w:val="22"/>
        </w:rPr>
      </w:pPr>
    </w:p>
    <w:p w14:paraId="7331C371" w14:textId="77777777" w:rsidR="005B5D35" w:rsidRPr="00123598" w:rsidRDefault="005B5D35" w:rsidP="005B5D35">
      <w:pPr>
        <w:autoSpaceDE w:val="0"/>
        <w:autoSpaceDN w:val="0"/>
        <w:adjustRightInd w:val="0"/>
        <w:rPr>
          <w:rFonts w:ascii="Calibri" w:hAnsi="Calibri" w:cs="Calibri"/>
          <w:sz w:val="22"/>
          <w:szCs w:val="22"/>
        </w:rPr>
      </w:pPr>
    </w:p>
    <w:p w14:paraId="5723B2C5" w14:textId="77777777" w:rsidR="005B5D35" w:rsidRPr="00123598" w:rsidRDefault="005B5D35" w:rsidP="005B5D35">
      <w:pPr>
        <w:autoSpaceDE w:val="0"/>
        <w:autoSpaceDN w:val="0"/>
        <w:adjustRightInd w:val="0"/>
        <w:rPr>
          <w:rFonts w:ascii="Calibri" w:hAnsi="Calibri" w:cs="Calibri"/>
          <w:sz w:val="22"/>
          <w:szCs w:val="22"/>
        </w:rPr>
      </w:pPr>
    </w:p>
    <w:p w14:paraId="0F8E1EFD" w14:textId="77777777" w:rsidR="005B5D35" w:rsidRPr="007E00F1" w:rsidRDefault="005B5D35" w:rsidP="005B5D35">
      <w:pPr>
        <w:autoSpaceDE w:val="0"/>
        <w:autoSpaceDN w:val="0"/>
        <w:adjustRightInd w:val="0"/>
        <w:rPr>
          <w:rFonts w:ascii="Calibri" w:hAnsi="Calibri" w:cs="Calibri"/>
          <w:sz w:val="18"/>
          <w:szCs w:val="18"/>
        </w:rPr>
      </w:pPr>
      <w:r w:rsidRPr="007E00F1">
        <w:rPr>
          <w:rFonts w:ascii="Calibri" w:hAnsi="Calibri" w:cs="Calibri"/>
          <w:b/>
          <w:snapToGrid w:val="0"/>
          <w:sz w:val="18"/>
          <w:szCs w:val="18"/>
        </w:rPr>
        <w:t xml:space="preserve">* </w:t>
      </w:r>
      <w:r w:rsidRPr="007E00F1">
        <w:rPr>
          <w:rFonts w:ascii="Calibri" w:hAnsi="Calibri" w:cs="Calibri"/>
          <w:bCs/>
          <w:sz w:val="18"/>
          <w:szCs w:val="18"/>
        </w:rPr>
        <w:t xml:space="preserve">Zapis zamieszczony we wzorze formularza w celach informacyjnych </w:t>
      </w:r>
      <w:r>
        <w:rPr>
          <w:rFonts w:ascii="Calibri" w:hAnsi="Calibri" w:cs="Calibri"/>
          <w:bCs/>
          <w:sz w:val="18"/>
          <w:szCs w:val="18"/>
        </w:rPr>
        <w:t xml:space="preserve">lub może ulec zmianie - </w:t>
      </w:r>
      <w:r w:rsidRPr="007E00F1">
        <w:rPr>
          <w:rFonts w:ascii="Calibri" w:hAnsi="Calibri" w:cs="Calibri"/>
          <w:bCs/>
          <w:sz w:val="18"/>
          <w:szCs w:val="18"/>
        </w:rPr>
        <w:t xml:space="preserve">w zależności od </w:t>
      </w:r>
      <w:r>
        <w:rPr>
          <w:rFonts w:ascii="Calibri" w:hAnsi="Calibri" w:cs="Calibri"/>
          <w:bCs/>
          <w:sz w:val="18"/>
          <w:szCs w:val="18"/>
        </w:rPr>
        <w:t>części zamówienia lub sposobu zawarcia umowy – oznacza do zmiany, uzupełnienia lub usunięcia/</w:t>
      </w:r>
      <w:r w:rsidRPr="007E00F1">
        <w:rPr>
          <w:rFonts w:ascii="Calibri" w:hAnsi="Calibri" w:cs="Calibri"/>
          <w:bCs/>
          <w:sz w:val="18"/>
          <w:szCs w:val="18"/>
        </w:rPr>
        <w:t xml:space="preserve"> * w zależności od części zamówienia zmianie może ulec numeracja poszczególnych ustępów i paragrafów.</w:t>
      </w:r>
    </w:p>
    <w:p w14:paraId="5A478735" w14:textId="77777777" w:rsidR="005B5D35" w:rsidRPr="00123598" w:rsidRDefault="005B5D35" w:rsidP="005B5D35">
      <w:pPr>
        <w:jc w:val="left"/>
        <w:rPr>
          <w:rFonts w:ascii="Calibri" w:hAnsi="Calibri" w:cs="Calibri"/>
          <w:bCs/>
          <w:sz w:val="22"/>
          <w:szCs w:val="22"/>
        </w:rPr>
      </w:pPr>
    </w:p>
    <w:p w14:paraId="051AD80C" w14:textId="77777777" w:rsidR="005B5D35" w:rsidRDefault="005B5D35" w:rsidP="005B5D35">
      <w:pPr>
        <w:jc w:val="right"/>
        <w:rPr>
          <w:rFonts w:ascii="Calibri" w:hAnsi="Calibri" w:cs="Calibri"/>
          <w:bCs/>
          <w:sz w:val="22"/>
          <w:szCs w:val="22"/>
        </w:rPr>
      </w:pP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r w:rsidRPr="00123598">
        <w:rPr>
          <w:rFonts w:ascii="Calibri" w:hAnsi="Calibri" w:cs="Calibri"/>
          <w:bCs/>
          <w:sz w:val="22"/>
          <w:szCs w:val="22"/>
        </w:rPr>
        <w:tab/>
      </w:r>
    </w:p>
    <w:p w14:paraId="71DEE507" w14:textId="77777777" w:rsidR="005B5D35" w:rsidRDefault="005B5D35" w:rsidP="005B5D35">
      <w:pPr>
        <w:jc w:val="right"/>
        <w:rPr>
          <w:rFonts w:ascii="Calibri" w:hAnsi="Calibri" w:cs="Calibri"/>
          <w:bCs/>
          <w:sz w:val="22"/>
          <w:szCs w:val="22"/>
        </w:rPr>
      </w:pPr>
    </w:p>
    <w:p w14:paraId="0F051EE1" w14:textId="77777777" w:rsidR="005B5D35" w:rsidRDefault="005B5D35" w:rsidP="005B5D35">
      <w:pPr>
        <w:jc w:val="right"/>
        <w:rPr>
          <w:rFonts w:ascii="Calibri" w:hAnsi="Calibri" w:cs="Calibri"/>
          <w:bCs/>
          <w:sz w:val="22"/>
          <w:szCs w:val="22"/>
        </w:rPr>
      </w:pPr>
    </w:p>
    <w:p w14:paraId="38621BC6" w14:textId="77777777" w:rsidR="002D6050" w:rsidRPr="00123598" w:rsidRDefault="002D6050" w:rsidP="00123598">
      <w:pPr>
        <w:jc w:val="left"/>
        <w:rPr>
          <w:rFonts w:ascii="Calibri" w:hAnsi="Calibri" w:cs="Calibri"/>
          <w:bCs/>
          <w:sz w:val="22"/>
          <w:szCs w:val="22"/>
        </w:rPr>
      </w:pPr>
    </w:p>
    <w:p w14:paraId="0291D6B8" w14:textId="77777777" w:rsidR="007E00F1" w:rsidRDefault="00C80E8F" w:rsidP="007E00F1">
      <w:pPr>
        <w:jc w:val="right"/>
        <w:rPr>
          <w:rFonts w:ascii="Calibri" w:hAnsi="Calibri" w:cs="Calibri"/>
          <w:bCs/>
          <w:sz w:val="22"/>
          <w:szCs w:val="22"/>
        </w:rPr>
      </w:pPr>
      <w:r w:rsidRPr="00123598">
        <w:rPr>
          <w:rFonts w:ascii="Calibri" w:hAnsi="Calibri" w:cs="Calibri"/>
          <w:bCs/>
          <w:sz w:val="22"/>
          <w:szCs w:val="22"/>
        </w:rPr>
        <w:tab/>
      </w:r>
      <w:r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r w:rsidR="00A32D70" w:rsidRPr="00123598">
        <w:rPr>
          <w:rFonts w:ascii="Calibri" w:hAnsi="Calibri" w:cs="Calibri"/>
          <w:bCs/>
          <w:sz w:val="22"/>
          <w:szCs w:val="22"/>
        </w:rPr>
        <w:tab/>
      </w:r>
    </w:p>
    <w:p w14:paraId="4DB742CA" w14:textId="77777777" w:rsidR="007E00F1" w:rsidRDefault="007E00F1" w:rsidP="007E00F1">
      <w:pPr>
        <w:jc w:val="right"/>
        <w:rPr>
          <w:rFonts w:ascii="Calibri" w:hAnsi="Calibri" w:cs="Calibri"/>
          <w:bCs/>
          <w:sz w:val="22"/>
          <w:szCs w:val="22"/>
        </w:rPr>
      </w:pPr>
    </w:p>
    <w:p w14:paraId="0A8A1B8C" w14:textId="77777777" w:rsidR="007E00F1" w:rsidRDefault="007E00F1" w:rsidP="007E00F1">
      <w:pPr>
        <w:jc w:val="right"/>
        <w:rPr>
          <w:rFonts w:ascii="Calibri" w:hAnsi="Calibri" w:cs="Calibri"/>
          <w:bCs/>
          <w:sz w:val="22"/>
          <w:szCs w:val="22"/>
        </w:rPr>
      </w:pPr>
    </w:p>
    <w:p w14:paraId="6F4F8D5E" w14:textId="77777777" w:rsidR="007E00F1" w:rsidRDefault="007E00F1" w:rsidP="007E00F1">
      <w:pPr>
        <w:jc w:val="right"/>
        <w:rPr>
          <w:rFonts w:ascii="Calibri" w:hAnsi="Calibri" w:cs="Calibri"/>
          <w:bCs/>
          <w:sz w:val="22"/>
          <w:szCs w:val="22"/>
        </w:rPr>
      </w:pPr>
    </w:p>
    <w:p w14:paraId="59EF423D" w14:textId="77777777" w:rsidR="007E00F1" w:rsidRDefault="007E00F1" w:rsidP="007E00F1">
      <w:pPr>
        <w:jc w:val="right"/>
        <w:rPr>
          <w:rFonts w:ascii="Calibri" w:hAnsi="Calibri" w:cs="Calibri"/>
          <w:bCs/>
          <w:sz w:val="22"/>
          <w:szCs w:val="22"/>
        </w:rPr>
      </w:pPr>
    </w:p>
    <w:p w14:paraId="4ACCF800" w14:textId="77777777" w:rsidR="007E00F1" w:rsidRDefault="007E00F1" w:rsidP="007E00F1">
      <w:pPr>
        <w:jc w:val="right"/>
        <w:rPr>
          <w:rFonts w:ascii="Calibri" w:hAnsi="Calibri" w:cs="Calibri"/>
          <w:bCs/>
          <w:sz w:val="22"/>
          <w:szCs w:val="22"/>
        </w:rPr>
      </w:pPr>
    </w:p>
    <w:p w14:paraId="3452E9AC" w14:textId="77777777" w:rsidR="007E00F1" w:rsidRDefault="007E00F1" w:rsidP="007E00F1">
      <w:pPr>
        <w:jc w:val="right"/>
        <w:rPr>
          <w:rFonts w:ascii="Calibri" w:hAnsi="Calibri" w:cs="Calibri"/>
          <w:bCs/>
          <w:sz w:val="22"/>
          <w:szCs w:val="22"/>
        </w:rPr>
      </w:pPr>
    </w:p>
    <w:p w14:paraId="6BDB44DF" w14:textId="77777777" w:rsidR="007E00F1" w:rsidRDefault="007E00F1" w:rsidP="007E00F1">
      <w:pPr>
        <w:jc w:val="right"/>
        <w:rPr>
          <w:rFonts w:ascii="Calibri" w:hAnsi="Calibri" w:cs="Calibri"/>
          <w:bCs/>
          <w:sz w:val="22"/>
          <w:szCs w:val="22"/>
        </w:rPr>
      </w:pPr>
    </w:p>
    <w:p w14:paraId="55EE1399" w14:textId="77777777" w:rsidR="007E00F1" w:rsidRDefault="007E00F1" w:rsidP="007E00F1">
      <w:pPr>
        <w:jc w:val="right"/>
        <w:rPr>
          <w:rFonts w:ascii="Calibri" w:hAnsi="Calibri" w:cs="Calibri"/>
          <w:bCs/>
          <w:sz w:val="22"/>
          <w:szCs w:val="22"/>
        </w:rPr>
      </w:pPr>
    </w:p>
    <w:p w14:paraId="2972C6B3" w14:textId="77777777" w:rsidR="007E00F1" w:rsidRDefault="007E00F1" w:rsidP="007E00F1">
      <w:pPr>
        <w:jc w:val="right"/>
        <w:rPr>
          <w:rFonts w:ascii="Calibri" w:hAnsi="Calibri" w:cs="Calibri"/>
          <w:bCs/>
          <w:sz w:val="22"/>
          <w:szCs w:val="22"/>
        </w:rPr>
      </w:pPr>
    </w:p>
    <w:p w14:paraId="333D8D01" w14:textId="77777777" w:rsidR="007E00F1" w:rsidRDefault="007E00F1" w:rsidP="007E00F1">
      <w:pPr>
        <w:jc w:val="right"/>
        <w:rPr>
          <w:rFonts w:ascii="Calibri" w:hAnsi="Calibri" w:cs="Calibri"/>
          <w:bCs/>
          <w:sz w:val="22"/>
          <w:szCs w:val="22"/>
        </w:rPr>
      </w:pPr>
    </w:p>
    <w:p w14:paraId="5B57403F" w14:textId="77777777" w:rsidR="007E00F1" w:rsidRDefault="007E00F1" w:rsidP="007E00F1">
      <w:pPr>
        <w:jc w:val="right"/>
        <w:rPr>
          <w:rFonts w:ascii="Calibri" w:hAnsi="Calibri" w:cs="Calibri"/>
          <w:bCs/>
          <w:sz w:val="22"/>
          <w:szCs w:val="22"/>
        </w:rPr>
      </w:pPr>
    </w:p>
    <w:p w14:paraId="3D488568" w14:textId="77777777" w:rsidR="007E00F1" w:rsidRDefault="007E00F1" w:rsidP="007E00F1">
      <w:pPr>
        <w:jc w:val="right"/>
        <w:rPr>
          <w:rFonts w:ascii="Calibri" w:hAnsi="Calibri" w:cs="Calibri"/>
          <w:bCs/>
          <w:sz w:val="22"/>
          <w:szCs w:val="22"/>
        </w:rPr>
      </w:pPr>
    </w:p>
    <w:p w14:paraId="2232BC6D" w14:textId="77777777" w:rsidR="007E00F1" w:rsidRDefault="007E00F1" w:rsidP="007E00F1">
      <w:pPr>
        <w:jc w:val="right"/>
        <w:rPr>
          <w:rFonts w:ascii="Calibri" w:hAnsi="Calibri" w:cs="Calibri"/>
          <w:bCs/>
          <w:sz w:val="22"/>
          <w:szCs w:val="22"/>
        </w:rPr>
      </w:pPr>
    </w:p>
    <w:p w14:paraId="0F736CAE" w14:textId="77777777" w:rsidR="007E00F1" w:rsidRDefault="007E00F1" w:rsidP="007E00F1">
      <w:pPr>
        <w:jc w:val="right"/>
        <w:rPr>
          <w:rFonts w:ascii="Calibri" w:hAnsi="Calibri" w:cs="Calibri"/>
          <w:bCs/>
          <w:sz w:val="22"/>
          <w:szCs w:val="22"/>
        </w:rPr>
      </w:pPr>
    </w:p>
    <w:p w14:paraId="5A1D02D6" w14:textId="77777777" w:rsidR="007E00F1" w:rsidRDefault="007E00F1" w:rsidP="007E00F1">
      <w:pPr>
        <w:jc w:val="right"/>
        <w:rPr>
          <w:rFonts w:ascii="Calibri" w:hAnsi="Calibri" w:cs="Calibri"/>
          <w:bCs/>
          <w:sz w:val="22"/>
          <w:szCs w:val="22"/>
        </w:rPr>
      </w:pPr>
    </w:p>
    <w:p w14:paraId="2602AB5A" w14:textId="77777777" w:rsidR="007E00F1" w:rsidRDefault="007E00F1" w:rsidP="007E00F1">
      <w:pPr>
        <w:jc w:val="right"/>
        <w:rPr>
          <w:rFonts w:ascii="Calibri" w:hAnsi="Calibri" w:cs="Calibri"/>
          <w:bCs/>
          <w:sz w:val="22"/>
          <w:szCs w:val="22"/>
        </w:rPr>
      </w:pPr>
    </w:p>
    <w:p w14:paraId="4F746CD8" w14:textId="77777777" w:rsidR="007E00F1" w:rsidRDefault="007E00F1" w:rsidP="007E00F1">
      <w:pPr>
        <w:jc w:val="right"/>
        <w:rPr>
          <w:rFonts w:ascii="Calibri" w:hAnsi="Calibri" w:cs="Calibri"/>
          <w:bCs/>
          <w:sz w:val="22"/>
          <w:szCs w:val="22"/>
        </w:rPr>
      </w:pPr>
    </w:p>
    <w:p w14:paraId="40806972" w14:textId="77777777" w:rsidR="007E00F1" w:rsidRDefault="007E00F1" w:rsidP="007E00F1">
      <w:pPr>
        <w:jc w:val="right"/>
        <w:rPr>
          <w:rFonts w:ascii="Calibri" w:hAnsi="Calibri" w:cs="Calibri"/>
          <w:bCs/>
          <w:sz w:val="22"/>
          <w:szCs w:val="22"/>
        </w:rPr>
      </w:pPr>
    </w:p>
    <w:p w14:paraId="0FE154FC" w14:textId="3AA87641" w:rsidR="0000536D" w:rsidRPr="00123598" w:rsidRDefault="0000536D" w:rsidP="00123598">
      <w:pPr>
        <w:jc w:val="right"/>
        <w:rPr>
          <w:rFonts w:ascii="Calibri" w:hAnsi="Calibri" w:cs="Calibri"/>
          <w:bCs/>
          <w:sz w:val="22"/>
          <w:szCs w:val="22"/>
        </w:rPr>
      </w:pPr>
      <w:r w:rsidRPr="00123598">
        <w:rPr>
          <w:rFonts w:ascii="Calibri" w:hAnsi="Calibri" w:cs="Calibri"/>
          <w:b/>
          <w:bCs/>
          <w:sz w:val="22"/>
          <w:szCs w:val="22"/>
        </w:rPr>
        <w:t>Załącznik nr 1</w:t>
      </w:r>
    </w:p>
    <w:p w14:paraId="5285FDCB" w14:textId="77777777" w:rsidR="0000536D" w:rsidRPr="00123598" w:rsidRDefault="0000536D" w:rsidP="00123598">
      <w:pPr>
        <w:jc w:val="right"/>
        <w:rPr>
          <w:rFonts w:ascii="Calibri" w:hAnsi="Calibri" w:cs="Calibri"/>
          <w:b/>
          <w:bCs/>
          <w:sz w:val="22"/>
          <w:szCs w:val="22"/>
        </w:rPr>
      </w:pP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r>
      <w:r w:rsidRPr="00123598">
        <w:rPr>
          <w:rFonts w:ascii="Calibri" w:hAnsi="Calibri" w:cs="Calibri"/>
          <w:b/>
          <w:bCs/>
          <w:sz w:val="22"/>
          <w:szCs w:val="22"/>
        </w:rPr>
        <w:tab/>
        <w:t>do umowy</w:t>
      </w:r>
      <w:proofErr w:type="gramStart"/>
      <w:r w:rsidRPr="00123598">
        <w:rPr>
          <w:rFonts w:ascii="Calibri" w:hAnsi="Calibri" w:cs="Calibri"/>
          <w:b/>
          <w:bCs/>
          <w:sz w:val="22"/>
          <w:szCs w:val="22"/>
        </w:rPr>
        <w:t xml:space="preserve"> </w:t>
      </w:r>
      <w:r w:rsidR="00E10E90" w:rsidRPr="00123598">
        <w:rPr>
          <w:rFonts w:ascii="Calibri" w:hAnsi="Calibri" w:cs="Calibri"/>
          <w:b/>
          <w:bCs/>
          <w:sz w:val="22"/>
          <w:szCs w:val="22"/>
        </w:rPr>
        <w:t>….</w:t>
      </w:r>
      <w:proofErr w:type="gramEnd"/>
      <w:r w:rsidR="00E10E90" w:rsidRPr="00123598">
        <w:rPr>
          <w:rFonts w:ascii="Calibri" w:hAnsi="Calibri" w:cs="Calibri"/>
          <w:b/>
          <w:bCs/>
          <w:sz w:val="22"/>
          <w:szCs w:val="22"/>
        </w:rPr>
        <w:t xml:space="preserve">. </w:t>
      </w:r>
      <w:r w:rsidRPr="00123598">
        <w:rPr>
          <w:rFonts w:ascii="Calibri" w:hAnsi="Calibri" w:cs="Calibri"/>
          <w:b/>
          <w:bCs/>
          <w:sz w:val="22"/>
          <w:szCs w:val="22"/>
        </w:rPr>
        <w:t>z dnia ……………….</w:t>
      </w:r>
    </w:p>
    <w:p w14:paraId="79664210" w14:textId="77777777" w:rsidR="009242F9" w:rsidRPr="00123598" w:rsidRDefault="009242F9" w:rsidP="00123598">
      <w:pPr>
        <w:autoSpaceDE w:val="0"/>
        <w:autoSpaceDN w:val="0"/>
        <w:adjustRightInd w:val="0"/>
        <w:rPr>
          <w:rFonts w:ascii="Calibri" w:hAnsi="Calibri" w:cs="Calibri"/>
          <w:bCs/>
          <w:sz w:val="22"/>
          <w:szCs w:val="22"/>
        </w:rPr>
      </w:pPr>
    </w:p>
    <w:p w14:paraId="6301608A" w14:textId="77777777" w:rsidR="004A68DB" w:rsidRPr="00123598" w:rsidRDefault="004A68DB" w:rsidP="00123598">
      <w:pPr>
        <w:ind w:left="284" w:firstLine="5528"/>
        <w:rPr>
          <w:rFonts w:ascii="Calibri" w:hAnsi="Calibri" w:cs="Calibri"/>
          <w:sz w:val="22"/>
          <w:szCs w:val="22"/>
        </w:rPr>
      </w:pPr>
    </w:p>
    <w:p w14:paraId="46E16A5F" w14:textId="77777777" w:rsidR="004A68DB" w:rsidRPr="00123598" w:rsidRDefault="004A68DB" w:rsidP="00123598">
      <w:pPr>
        <w:ind w:left="284" w:firstLine="5528"/>
        <w:rPr>
          <w:rFonts w:ascii="Calibri" w:hAnsi="Calibri" w:cs="Calibri"/>
          <w:sz w:val="22"/>
          <w:szCs w:val="22"/>
        </w:rPr>
      </w:pPr>
      <w:r w:rsidRPr="00123598">
        <w:rPr>
          <w:rFonts w:ascii="Calibri" w:hAnsi="Calibri" w:cs="Calibri"/>
          <w:sz w:val="22"/>
          <w:szCs w:val="22"/>
        </w:rPr>
        <w:t>…………………………....</w:t>
      </w:r>
    </w:p>
    <w:p w14:paraId="50BA88FD" w14:textId="77777777" w:rsidR="004A68DB" w:rsidRPr="00123598" w:rsidRDefault="004A68DB" w:rsidP="00123598">
      <w:pPr>
        <w:ind w:left="284" w:firstLine="5528"/>
        <w:rPr>
          <w:rFonts w:ascii="Calibri" w:hAnsi="Calibri" w:cs="Calibri"/>
          <w:sz w:val="22"/>
          <w:szCs w:val="22"/>
        </w:rPr>
      </w:pPr>
    </w:p>
    <w:p w14:paraId="56EA4BCA" w14:textId="305D339D" w:rsidR="004A68DB" w:rsidRPr="00123598" w:rsidRDefault="004A68DB" w:rsidP="007E00F1">
      <w:pPr>
        <w:ind w:left="284" w:firstLine="5528"/>
        <w:rPr>
          <w:rFonts w:ascii="Calibri" w:hAnsi="Calibri" w:cs="Calibri"/>
          <w:sz w:val="22"/>
          <w:szCs w:val="22"/>
        </w:rPr>
      </w:pPr>
      <w:r w:rsidRPr="00123598">
        <w:rPr>
          <w:rFonts w:ascii="Calibri" w:hAnsi="Calibri" w:cs="Calibri"/>
          <w:sz w:val="22"/>
          <w:szCs w:val="22"/>
        </w:rPr>
        <w:t>……………………………</w:t>
      </w:r>
    </w:p>
    <w:p w14:paraId="756A6F87" w14:textId="77777777" w:rsidR="004A68DB" w:rsidRPr="00123598" w:rsidRDefault="004A68DB" w:rsidP="00123598">
      <w:pPr>
        <w:ind w:left="284"/>
        <w:rPr>
          <w:rFonts w:ascii="Calibri" w:hAnsi="Calibri" w:cs="Calibri"/>
          <w:sz w:val="22"/>
          <w:szCs w:val="22"/>
        </w:rPr>
      </w:pPr>
    </w:p>
    <w:p w14:paraId="0F458482" w14:textId="77777777" w:rsidR="004A68DB" w:rsidRPr="00123598" w:rsidRDefault="004A68DB" w:rsidP="00123598">
      <w:pPr>
        <w:ind w:left="284"/>
        <w:rPr>
          <w:rFonts w:ascii="Calibri" w:hAnsi="Calibri" w:cs="Calibri"/>
          <w:sz w:val="22"/>
          <w:szCs w:val="22"/>
        </w:rPr>
      </w:pPr>
    </w:p>
    <w:p w14:paraId="78F92971" w14:textId="77777777" w:rsidR="004A68DB" w:rsidRPr="00123598" w:rsidRDefault="00824DC7" w:rsidP="00123598">
      <w:pPr>
        <w:ind w:left="284"/>
        <w:jc w:val="center"/>
        <w:rPr>
          <w:rFonts w:ascii="Calibri" w:hAnsi="Calibri" w:cs="Calibri"/>
          <w:b/>
          <w:sz w:val="22"/>
          <w:szCs w:val="22"/>
        </w:rPr>
      </w:pPr>
      <w:r w:rsidRPr="00123598">
        <w:rPr>
          <w:rFonts w:ascii="Calibri" w:hAnsi="Calibri" w:cs="Calibri"/>
          <w:b/>
          <w:sz w:val="22"/>
          <w:szCs w:val="22"/>
        </w:rPr>
        <w:t>SKIEROWANIE</w:t>
      </w:r>
      <w:r w:rsidR="00A32D70" w:rsidRPr="00123598">
        <w:rPr>
          <w:rFonts w:ascii="Calibri" w:hAnsi="Calibri" w:cs="Calibri"/>
          <w:b/>
          <w:sz w:val="22"/>
          <w:szCs w:val="22"/>
        </w:rPr>
        <w:t xml:space="preserve"> (podlega modyfikacji stosownie do stanu faktycznego)*</w:t>
      </w:r>
    </w:p>
    <w:p w14:paraId="09B7D96D" w14:textId="77777777" w:rsidR="004A68DB" w:rsidRPr="00123598" w:rsidRDefault="004A68DB" w:rsidP="00123598">
      <w:pPr>
        <w:ind w:left="284"/>
        <w:rPr>
          <w:rFonts w:ascii="Calibri" w:hAnsi="Calibri" w:cs="Calibri"/>
          <w:sz w:val="22"/>
          <w:szCs w:val="22"/>
        </w:rPr>
      </w:pPr>
    </w:p>
    <w:p w14:paraId="6D1CEA5C" w14:textId="51D61310" w:rsidR="004C163D" w:rsidRPr="00123598" w:rsidRDefault="00420D81" w:rsidP="00123598">
      <w:pPr>
        <w:ind w:left="284"/>
        <w:rPr>
          <w:rFonts w:ascii="Calibri" w:hAnsi="Calibri" w:cs="Calibri"/>
          <w:sz w:val="22"/>
          <w:szCs w:val="22"/>
        </w:rPr>
      </w:pPr>
      <w:r w:rsidRPr="00123598">
        <w:rPr>
          <w:rFonts w:ascii="Calibri" w:hAnsi="Calibri" w:cs="Calibri"/>
          <w:sz w:val="22"/>
          <w:szCs w:val="22"/>
        </w:rPr>
        <w:t>MOPS</w:t>
      </w:r>
      <w:r w:rsidR="0015377C" w:rsidRPr="00123598">
        <w:rPr>
          <w:rFonts w:ascii="Calibri" w:hAnsi="Calibri" w:cs="Calibri"/>
          <w:sz w:val="22"/>
          <w:szCs w:val="22"/>
        </w:rPr>
        <w:t xml:space="preserve"> w </w:t>
      </w:r>
      <w:r w:rsidR="0020573B" w:rsidRPr="00123598">
        <w:rPr>
          <w:rFonts w:ascii="Calibri" w:hAnsi="Calibri" w:cs="Calibri"/>
          <w:sz w:val="22"/>
          <w:szCs w:val="22"/>
        </w:rPr>
        <w:t>Rumi</w:t>
      </w:r>
      <w:r w:rsidR="0015377C" w:rsidRPr="00123598">
        <w:rPr>
          <w:rFonts w:ascii="Calibri" w:hAnsi="Calibri" w:cs="Calibri"/>
          <w:sz w:val="22"/>
          <w:szCs w:val="22"/>
        </w:rPr>
        <w:t xml:space="preserve"> </w:t>
      </w:r>
      <w:r w:rsidR="004C163D" w:rsidRPr="00123598">
        <w:rPr>
          <w:rFonts w:ascii="Calibri" w:hAnsi="Calibri" w:cs="Calibri"/>
          <w:sz w:val="22"/>
          <w:szCs w:val="22"/>
        </w:rPr>
        <w:t xml:space="preserve">kieruje do Waszego </w:t>
      </w:r>
      <w:r w:rsidR="000D22F8" w:rsidRPr="00123598">
        <w:rPr>
          <w:rFonts w:ascii="Calibri" w:hAnsi="Calibri" w:cs="Calibri"/>
          <w:sz w:val="22"/>
          <w:szCs w:val="22"/>
        </w:rPr>
        <w:t>miejsca schronienia ……</w:t>
      </w:r>
      <w:proofErr w:type="gramStart"/>
      <w:r w:rsidR="000D22F8" w:rsidRPr="00123598">
        <w:rPr>
          <w:rFonts w:ascii="Calibri" w:hAnsi="Calibri" w:cs="Calibri"/>
          <w:sz w:val="22"/>
          <w:szCs w:val="22"/>
        </w:rPr>
        <w:t>…….</w:t>
      </w:r>
      <w:proofErr w:type="gramEnd"/>
      <w:r w:rsidR="000D22F8" w:rsidRPr="00123598">
        <w:rPr>
          <w:rFonts w:ascii="Calibri" w:hAnsi="Calibri" w:cs="Calibri"/>
          <w:sz w:val="22"/>
          <w:szCs w:val="22"/>
        </w:rPr>
        <w:t>.</w:t>
      </w:r>
      <w:r w:rsidR="004C163D" w:rsidRPr="00123598">
        <w:rPr>
          <w:rFonts w:ascii="Calibri" w:hAnsi="Calibri" w:cs="Calibri"/>
          <w:sz w:val="22"/>
          <w:szCs w:val="22"/>
        </w:rPr>
        <w:t>*  Pana/ Panią …………</w:t>
      </w:r>
      <w:proofErr w:type="gramStart"/>
      <w:r w:rsidR="004C163D" w:rsidRPr="00123598">
        <w:rPr>
          <w:rFonts w:ascii="Calibri" w:hAnsi="Calibri" w:cs="Calibri"/>
          <w:sz w:val="22"/>
          <w:szCs w:val="22"/>
        </w:rPr>
        <w:t>…….</w:t>
      </w:r>
      <w:proofErr w:type="gramEnd"/>
      <w:r w:rsidR="004C163D" w:rsidRPr="00123598">
        <w:rPr>
          <w:rFonts w:ascii="Calibri" w:hAnsi="Calibri" w:cs="Calibri"/>
          <w:sz w:val="22"/>
          <w:szCs w:val="22"/>
        </w:rPr>
        <w:t>.………………………………………</w:t>
      </w:r>
      <w:proofErr w:type="gramStart"/>
      <w:r w:rsidR="004C163D" w:rsidRPr="00123598">
        <w:rPr>
          <w:rFonts w:ascii="Calibri" w:hAnsi="Calibri" w:cs="Calibri"/>
          <w:sz w:val="22"/>
          <w:szCs w:val="22"/>
        </w:rPr>
        <w:t>…….</w:t>
      </w:r>
      <w:proofErr w:type="gramEnd"/>
      <w:r w:rsidR="004C163D" w:rsidRPr="00123598">
        <w:rPr>
          <w:rFonts w:ascii="Calibri" w:hAnsi="Calibri" w:cs="Calibri"/>
          <w:sz w:val="22"/>
          <w:szCs w:val="22"/>
        </w:rPr>
        <w:t xml:space="preserve">…… </w:t>
      </w:r>
      <w:proofErr w:type="spellStart"/>
      <w:r w:rsidR="004C163D" w:rsidRPr="00123598">
        <w:rPr>
          <w:rFonts w:ascii="Calibri" w:hAnsi="Calibri" w:cs="Calibri"/>
          <w:sz w:val="22"/>
          <w:szCs w:val="22"/>
        </w:rPr>
        <w:t>urodz</w:t>
      </w:r>
      <w:proofErr w:type="spellEnd"/>
      <w:r w:rsidR="004C163D" w:rsidRPr="00123598">
        <w:rPr>
          <w:rFonts w:ascii="Calibri" w:hAnsi="Calibri" w:cs="Calibri"/>
          <w:sz w:val="22"/>
          <w:szCs w:val="22"/>
        </w:rPr>
        <w:t>. w dniu……………………... na pobyt od dnia……………</w:t>
      </w:r>
      <w:proofErr w:type="gramStart"/>
      <w:r w:rsidR="004C163D" w:rsidRPr="00123598">
        <w:rPr>
          <w:rFonts w:ascii="Calibri" w:hAnsi="Calibri" w:cs="Calibri"/>
          <w:sz w:val="22"/>
          <w:szCs w:val="22"/>
        </w:rPr>
        <w:t>…….</w:t>
      </w:r>
      <w:proofErr w:type="gramEnd"/>
      <w:r w:rsidR="004C163D" w:rsidRPr="00123598">
        <w:rPr>
          <w:rFonts w:ascii="Calibri" w:hAnsi="Calibri" w:cs="Calibri"/>
          <w:sz w:val="22"/>
          <w:szCs w:val="22"/>
        </w:rPr>
        <w:t>do dnia………………… bez posiłków*/ z jednym gorącym posiłkiem*/ z dwoma posiłkami*/ z trzema posiłkami*/ wraz z …………………………………………………………………………………………</w:t>
      </w:r>
      <w:proofErr w:type="gramStart"/>
      <w:r w:rsidR="004C163D" w:rsidRPr="00123598">
        <w:rPr>
          <w:rFonts w:ascii="Calibri" w:hAnsi="Calibri" w:cs="Calibri"/>
          <w:sz w:val="22"/>
          <w:szCs w:val="22"/>
        </w:rPr>
        <w:t>…….</w:t>
      </w:r>
      <w:proofErr w:type="gramEnd"/>
      <w:r w:rsidR="004C163D" w:rsidRPr="00123598">
        <w:rPr>
          <w:rFonts w:ascii="Calibri" w:hAnsi="Calibri" w:cs="Calibri"/>
          <w:sz w:val="22"/>
          <w:szCs w:val="22"/>
        </w:rPr>
        <w:t>.</w:t>
      </w:r>
    </w:p>
    <w:p w14:paraId="0957BB5E" w14:textId="77777777" w:rsidR="002D6050" w:rsidRPr="00123598" w:rsidRDefault="002D6050" w:rsidP="00123598">
      <w:pPr>
        <w:ind w:left="284"/>
        <w:rPr>
          <w:rFonts w:ascii="Calibri" w:hAnsi="Calibri" w:cs="Calibri"/>
          <w:sz w:val="22"/>
          <w:szCs w:val="22"/>
        </w:rPr>
      </w:pPr>
    </w:p>
    <w:p w14:paraId="05BBC704" w14:textId="77777777" w:rsidR="004C163D" w:rsidRPr="00123598" w:rsidRDefault="004C163D" w:rsidP="00123598">
      <w:pPr>
        <w:ind w:left="284"/>
        <w:rPr>
          <w:rFonts w:ascii="Calibri" w:hAnsi="Calibri" w:cs="Calibri"/>
          <w:sz w:val="22"/>
          <w:szCs w:val="22"/>
        </w:rPr>
      </w:pPr>
      <w:r w:rsidRPr="00123598">
        <w:rPr>
          <w:rFonts w:ascii="Calibri" w:hAnsi="Calibri" w:cs="Calibri"/>
          <w:sz w:val="22"/>
          <w:szCs w:val="22"/>
        </w:rPr>
        <w:t xml:space="preserve">Koszt odpłatności za </w:t>
      </w:r>
      <w:proofErr w:type="gramStart"/>
      <w:r w:rsidRPr="00123598">
        <w:rPr>
          <w:rFonts w:ascii="Calibri" w:hAnsi="Calibri" w:cs="Calibri"/>
          <w:sz w:val="22"/>
          <w:szCs w:val="22"/>
        </w:rPr>
        <w:t>pobyt  określa</w:t>
      </w:r>
      <w:proofErr w:type="gramEnd"/>
      <w:r w:rsidRPr="00123598">
        <w:rPr>
          <w:rFonts w:ascii="Calibri" w:hAnsi="Calibri" w:cs="Calibri"/>
          <w:sz w:val="22"/>
          <w:szCs w:val="22"/>
        </w:rPr>
        <w:t xml:space="preserve"> decyzja administracyjna*.</w:t>
      </w:r>
    </w:p>
    <w:p w14:paraId="0FCE8AF8" w14:textId="77777777" w:rsidR="004C163D" w:rsidRPr="00123598" w:rsidRDefault="004C163D" w:rsidP="00123598">
      <w:pPr>
        <w:ind w:left="284"/>
        <w:rPr>
          <w:rFonts w:ascii="Calibri" w:hAnsi="Calibri" w:cs="Calibri"/>
          <w:sz w:val="22"/>
          <w:szCs w:val="22"/>
        </w:rPr>
      </w:pPr>
      <w:r w:rsidRPr="00123598">
        <w:rPr>
          <w:rFonts w:ascii="Calibri" w:hAnsi="Calibri" w:cs="Calibri"/>
          <w:sz w:val="22"/>
          <w:szCs w:val="22"/>
        </w:rPr>
        <w:t>Koszt odpłatności za pobyt bez posiłków*/ z jednym gorącym posiłkiem*/ z dwoma posiłkami*/ z trzema posiłkami*/ wynosi …………………………………………………………………</w:t>
      </w:r>
      <w:proofErr w:type="gramStart"/>
      <w:r w:rsidRPr="00123598">
        <w:rPr>
          <w:rFonts w:ascii="Calibri" w:hAnsi="Calibri" w:cs="Calibri"/>
          <w:sz w:val="22"/>
          <w:szCs w:val="22"/>
        </w:rPr>
        <w:t>…….</w:t>
      </w:r>
      <w:proofErr w:type="gramEnd"/>
      <w:r w:rsidRPr="00123598">
        <w:rPr>
          <w:rFonts w:ascii="Calibri" w:hAnsi="Calibri" w:cs="Calibri"/>
          <w:sz w:val="22"/>
          <w:szCs w:val="22"/>
        </w:rPr>
        <w:t>., w tym:</w:t>
      </w:r>
    </w:p>
    <w:p w14:paraId="01B60D83" w14:textId="77777777" w:rsidR="004C163D" w:rsidRPr="00123598" w:rsidRDefault="004C163D" w:rsidP="00123598">
      <w:pPr>
        <w:ind w:left="284"/>
        <w:rPr>
          <w:rFonts w:ascii="Calibri" w:hAnsi="Calibri" w:cs="Calibri"/>
          <w:sz w:val="22"/>
          <w:szCs w:val="22"/>
        </w:rPr>
      </w:pPr>
      <w:r w:rsidRPr="00123598">
        <w:rPr>
          <w:rFonts w:ascii="Calibri" w:hAnsi="Calibri" w:cs="Calibri"/>
          <w:sz w:val="22"/>
          <w:szCs w:val="22"/>
        </w:rPr>
        <w:t>opłata wnoszona przez Świadczeniobiorcę: …………</w:t>
      </w:r>
      <w:proofErr w:type="gramStart"/>
      <w:r w:rsidRPr="00123598">
        <w:rPr>
          <w:rFonts w:ascii="Calibri" w:hAnsi="Calibri" w:cs="Calibri"/>
          <w:sz w:val="22"/>
          <w:szCs w:val="22"/>
        </w:rPr>
        <w:t>…….</w:t>
      </w:r>
      <w:proofErr w:type="gramEnd"/>
      <w:r w:rsidRPr="00123598">
        <w:rPr>
          <w:rFonts w:ascii="Calibri" w:hAnsi="Calibri" w:cs="Calibri"/>
          <w:sz w:val="22"/>
          <w:szCs w:val="22"/>
        </w:rPr>
        <w:t>.………………………………………….</w:t>
      </w:r>
    </w:p>
    <w:p w14:paraId="4030FDA8" w14:textId="77777777" w:rsidR="004C163D" w:rsidRPr="00123598" w:rsidRDefault="002D6050" w:rsidP="00123598">
      <w:pPr>
        <w:ind w:left="284"/>
        <w:rPr>
          <w:rFonts w:ascii="Calibri" w:hAnsi="Calibri" w:cs="Calibri"/>
          <w:sz w:val="22"/>
          <w:szCs w:val="22"/>
        </w:rPr>
      </w:pPr>
      <w:r w:rsidRPr="00123598">
        <w:rPr>
          <w:rFonts w:ascii="Calibri" w:hAnsi="Calibri" w:cs="Calibri"/>
          <w:sz w:val="22"/>
          <w:szCs w:val="22"/>
        </w:rPr>
        <w:t>opłata wnoszona przez M</w:t>
      </w:r>
      <w:r w:rsidR="004C163D" w:rsidRPr="00123598">
        <w:rPr>
          <w:rFonts w:ascii="Calibri" w:hAnsi="Calibri" w:cs="Calibri"/>
          <w:sz w:val="22"/>
          <w:szCs w:val="22"/>
        </w:rPr>
        <w:t>OPS: ………………………………………………………………</w:t>
      </w:r>
      <w:proofErr w:type="gramStart"/>
      <w:r w:rsidR="004C163D" w:rsidRPr="00123598">
        <w:rPr>
          <w:rFonts w:ascii="Calibri" w:hAnsi="Calibri" w:cs="Calibri"/>
          <w:sz w:val="22"/>
          <w:szCs w:val="22"/>
        </w:rPr>
        <w:t>…….</w:t>
      </w:r>
      <w:proofErr w:type="gramEnd"/>
      <w:r w:rsidR="004C163D" w:rsidRPr="00123598">
        <w:rPr>
          <w:rFonts w:ascii="Calibri" w:hAnsi="Calibri" w:cs="Calibri"/>
          <w:sz w:val="22"/>
          <w:szCs w:val="22"/>
        </w:rPr>
        <w:t>.</w:t>
      </w:r>
    </w:p>
    <w:p w14:paraId="327FF02C" w14:textId="77777777" w:rsidR="004C163D" w:rsidRPr="00123598" w:rsidRDefault="004C163D" w:rsidP="00123598">
      <w:pPr>
        <w:ind w:left="284"/>
        <w:rPr>
          <w:rFonts w:ascii="Calibri" w:hAnsi="Calibri" w:cs="Calibri"/>
          <w:sz w:val="22"/>
          <w:szCs w:val="22"/>
        </w:rPr>
      </w:pPr>
    </w:p>
    <w:p w14:paraId="712DA62B" w14:textId="77777777" w:rsidR="004C163D" w:rsidRPr="00327EDB" w:rsidRDefault="004C163D" w:rsidP="004C163D">
      <w:pPr>
        <w:spacing w:line="360" w:lineRule="auto"/>
        <w:ind w:left="284"/>
        <w:rPr>
          <w:rFonts w:ascii="Calibri" w:hAnsi="Calibri" w:cs="Calibri"/>
          <w:sz w:val="22"/>
          <w:szCs w:val="22"/>
        </w:rPr>
      </w:pPr>
    </w:p>
    <w:p w14:paraId="7F4CA5D2" w14:textId="77777777" w:rsidR="004C163D" w:rsidRPr="00327EDB" w:rsidRDefault="004C163D" w:rsidP="004C163D">
      <w:pPr>
        <w:spacing w:line="360" w:lineRule="auto"/>
        <w:ind w:left="284"/>
        <w:rPr>
          <w:rFonts w:ascii="Calibri" w:hAnsi="Calibri" w:cs="Calibri"/>
          <w:sz w:val="22"/>
          <w:szCs w:val="22"/>
        </w:rPr>
      </w:pPr>
      <w:r w:rsidRPr="00327EDB">
        <w:rPr>
          <w:rFonts w:ascii="Calibri" w:hAnsi="Calibri" w:cs="Calibri"/>
          <w:sz w:val="22"/>
          <w:szCs w:val="22"/>
        </w:rPr>
        <w:t>UWAGI*…………………………………………………………………………………………………………………………………</w:t>
      </w:r>
    </w:p>
    <w:p w14:paraId="3A826033" w14:textId="77777777" w:rsidR="004C163D" w:rsidRPr="00327EDB" w:rsidRDefault="002D6050" w:rsidP="004C163D">
      <w:pPr>
        <w:ind w:left="284"/>
        <w:rPr>
          <w:rFonts w:ascii="Calibri" w:hAnsi="Calibri" w:cs="Calibri"/>
          <w:sz w:val="22"/>
          <w:szCs w:val="22"/>
        </w:rPr>
      </w:pPr>
      <w:r w:rsidRPr="00327EDB">
        <w:rPr>
          <w:rFonts w:ascii="Calibri" w:hAnsi="Calibri" w:cs="Calibri"/>
          <w:sz w:val="22"/>
          <w:szCs w:val="22"/>
        </w:rPr>
        <w:t>Załącznik* zawiadomienie o wszczęciu postępowania*</w:t>
      </w:r>
    </w:p>
    <w:p w14:paraId="36B1688F" w14:textId="77777777" w:rsidR="004C163D" w:rsidRPr="00327EDB" w:rsidRDefault="004C163D" w:rsidP="004C163D">
      <w:pPr>
        <w:ind w:left="284"/>
        <w:rPr>
          <w:rFonts w:ascii="Calibri" w:hAnsi="Calibri" w:cs="Calibri"/>
          <w:sz w:val="22"/>
          <w:szCs w:val="22"/>
        </w:rPr>
      </w:pPr>
    </w:p>
    <w:p w14:paraId="4F04FC3B" w14:textId="77777777" w:rsidR="004C163D" w:rsidRPr="00327EDB" w:rsidRDefault="004C163D" w:rsidP="004C163D">
      <w:pPr>
        <w:ind w:left="284"/>
        <w:rPr>
          <w:rFonts w:ascii="Calibri" w:hAnsi="Calibri" w:cs="Calibri"/>
          <w:sz w:val="22"/>
          <w:szCs w:val="22"/>
        </w:rPr>
      </w:pPr>
    </w:p>
    <w:p w14:paraId="0D4D4BD0" w14:textId="77777777" w:rsidR="004C163D" w:rsidRPr="00327EDB" w:rsidRDefault="004C163D" w:rsidP="004C163D">
      <w:pPr>
        <w:ind w:left="284"/>
        <w:rPr>
          <w:rFonts w:ascii="Calibri" w:hAnsi="Calibri" w:cs="Calibri"/>
          <w:sz w:val="22"/>
          <w:szCs w:val="22"/>
        </w:rPr>
      </w:pPr>
      <w:r w:rsidRPr="00327EDB">
        <w:rPr>
          <w:rFonts w:ascii="Calibri" w:hAnsi="Calibri" w:cs="Calibri"/>
          <w:sz w:val="22"/>
          <w:szCs w:val="22"/>
        </w:rPr>
        <w:t xml:space="preserve">                                                                                              ………………………………………….</w:t>
      </w:r>
    </w:p>
    <w:p w14:paraId="69621F03" w14:textId="77777777" w:rsidR="004C163D" w:rsidRPr="00327EDB" w:rsidRDefault="004C163D" w:rsidP="004C163D">
      <w:pPr>
        <w:ind w:left="284"/>
        <w:rPr>
          <w:rFonts w:ascii="Calibri" w:hAnsi="Calibri" w:cs="Calibri"/>
          <w:sz w:val="22"/>
          <w:szCs w:val="22"/>
        </w:rPr>
      </w:pPr>
      <w:r w:rsidRPr="00327EDB">
        <w:rPr>
          <w:rFonts w:ascii="Calibri" w:hAnsi="Calibri" w:cs="Calibri"/>
          <w:sz w:val="22"/>
          <w:szCs w:val="22"/>
        </w:rPr>
        <w:t xml:space="preserve">                                                                                                 ( podpis i </w:t>
      </w:r>
      <w:proofErr w:type="gramStart"/>
      <w:r w:rsidRPr="00327EDB">
        <w:rPr>
          <w:rFonts w:ascii="Calibri" w:hAnsi="Calibri" w:cs="Calibri"/>
          <w:sz w:val="22"/>
          <w:szCs w:val="22"/>
        </w:rPr>
        <w:t>pieczątka  osoby</w:t>
      </w:r>
      <w:proofErr w:type="gramEnd"/>
      <w:r w:rsidRPr="00327EDB">
        <w:rPr>
          <w:rFonts w:ascii="Calibri" w:hAnsi="Calibri" w:cs="Calibri"/>
          <w:sz w:val="22"/>
          <w:szCs w:val="22"/>
        </w:rPr>
        <w:t xml:space="preserve"> kierującej)</w:t>
      </w:r>
    </w:p>
    <w:p w14:paraId="744C959F" w14:textId="77777777" w:rsidR="004C163D" w:rsidRPr="00327EDB" w:rsidRDefault="004C163D" w:rsidP="004C163D">
      <w:pPr>
        <w:ind w:left="284"/>
        <w:rPr>
          <w:rFonts w:ascii="Calibri" w:hAnsi="Calibri" w:cs="Calibri"/>
          <w:sz w:val="22"/>
          <w:szCs w:val="22"/>
        </w:rPr>
      </w:pPr>
    </w:p>
    <w:p w14:paraId="3914E54E" w14:textId="77777777" w:rsidR="004C163D" w:rsidRPr="00327EDB" w:rsidRDefault="004C163D" w:rsidP="004C163D">
      <w:pPr>
        <w:autoSpaceDE w:val="0"/>
        <w:autoSpaceDN w:val="0"/>
        <w:adjustRightInd w:val="0"/>
        <w:rPr>
          <w:rFonts w:ascii="Calibri" w:hAnsi="Calibri" w:cs="Calibri"/>
          <w:sz w:val="22"/>
          <w:szCs w:val="22"/>
        </w:rPr>
      </w:pPr>
    </w:p>
    <w:p w14:paraId="71ADB494" w14:textId="77777777" w:rsidR="004C163D" w:rsidRPr="00327EDB" w:rsidRDefault="004C163D" w:rsidP="004C163D">
      <w:pPr>
        <w:autoSpaceDE w:val="0"/>
        <w:autoSpaceDN w:val="0"/>
        <w:adjustRightInd w:val="0"/>
        <w:rPr>
          <w:rFonts w:ascii="Calibri" w:hAnsi="Calibri" w:cs="Calibri"/>
          <w:sz w:val="22"/>
          <w:szCs w:val="22"/>
        </w:rPr>
      </w:pPr>
    </w:p>
    <w:p w14:paraId="2FF58A67" w14:textId="77777777" w:rsidR="004C163D" w:rsidRPr="00327EDB" w:rsidRDefault="004C163D" w:rsidP="004C163D">
      <w:pPr>
        <w:autoSpaceDE w:val="0"/>
        <w:autoSpaceDN w:val="0"/>
        <w:adjustRightInd w:val="0"/>
        <w:spacing w:line="276" w:lineRule="auto"/>
        <w:rPr>
          <w:rFonts w:ascii="Calibri" w:hAnsi="Calibri" w:cs="Calibri"/>
          <w:sz w:val="22"/>
          <w:szCs w:val="22"/>
        </w:rPr>
      </w:pPr>
    </w:p>
    <w:p w14:paraId="79CB55F9" w14:textId="77777777" w:rsidR="004C163D" w:rsidRPr="00327EDB" w:rsidRDefault="004C163D" w:rsidP="004C163D">
      <w:pPr>
        <w:autoSpaceDE w:val="0"/>
        <w:autoSpaceDN w:val="0"/>
        <w:adjustRightInd w:val="0"/>
        <w:spacing w:line="276" w:lineRule="auto"/>
        <w:rPr>
          <w:rFonts w:ascii="Calibri" w:hAnsi="Calibri" w:cs="Calibri"/>
          <w:sz w:val="22"/>
          <w:szCs w:val="22"/>
        </w:rPr>
      </w:pPr>
      <w:r w:rsidRPr="00327EDB">
        <w:rPr>
          <w:rFonts w:ascii="Calibri" w:hAnsi="Calibri" w:cs="Calibri"/>
          <w:sz w:val="22"/>
          <w:szCs w:val="22"/>
        </w:rPr>
        <w:t>.............................................,                          ........................                        ..........................................</w:t>
      </w:r>
    </w:p>
    <w:p w14:paraId="08AE3961" w14:textId="77777777" w:rsidR="004C163D" w:rsidRPr="00327EDB" w:rsidRDefault="004C163D" w:rsidP="004C163D">
      <w:pPr>
        <w:autoSpaceDE w:val="0"/>
        <w:autoSpaceDN w:val="0"/>
        <w:adjustRightInd w:val="0"/>
        <w:spacing w:line="276" w:lineRule="auto"/>
        <w:rPr>
          <w:rFonts w:ascii="Calibri" w:hAnsi="Calibri" w:cs="Calibri"/>
          <w:sz w:val="22"/>
          <w:szCs w:val="22"/>
        </w:rPr>
      </w:pPr>
      <w:r w:rsidRPr="00327EDB">
        <w:rPr>
          <w:rFonts w:ascii="Calibri" w:eastAsia="Verdana,Italic" w:hAnsi="Calibri" w:cs="Calibri"/>
          <w:iCs/>
          <w:sz w:val="22"/>
          <w:szCs w:val="22"/>
        </w:rPr>
        <w:t xml:space="preserve">miejscowość                                                          </w:t>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Pr="00327EDB">
        <w:rPr>
          <w:rFonts w:ascii="Calibri" w:eastAsia="Verdana,Italic" w:hAnsi="Calibri" w:cs="Calibri"/>
          <w:iCs/>
          <w:sz w:val="22"/>
          <w:szCs w:val="22"/>
        </w:rPr>
        <w:t>data                                       podpis upoważnionego przedstawiciela</w:t>
      </w:r>
    </w:p>
    <w:p w14:paraId="4840F879" w14:textId="04963333" w:rsidR="004C317E" w:rsidRPr="004B5F31" w:rsidRDefault="004C317E" w:rsidP="004C317E">
      <w:pPr>
        <w:pStyle w:val="Stopka"/>
        <w:rPr>
          <w:i/>
          <w:iCs/>
          <w:sz w:val="20"/>
          <w:szCs w:val="20"/>
        </w:rPr>
      </w:pPr>
      <w:r>
        <w:rPr>
          <w:i/>
          <w:iCs/>
          <w:sz w:val="20"/>
          <w:szCs w:val="20"/>
        </w:rPr>
        <w:t xml:space="preserve">Administratorem Państwa danych osobowych jest Miejski Ośrodek Pomocy Społecznej w Rumi z siedzibą w Rumi. Szczegółowe informacje na temat zasad przetwarzania danych osobowych, w tym danych kontaktowych inspektora ochrony danych, celów, podstawy i czasu przetwarzania oraz uprawnień podmiotów danych znajdują się na stronie </w:t>
      </w:r>
      <w:hyperlink r:id="rId16" w:history="1">
        <w:r w:rsidR="009B0DF5" w:rsidRPr="001C3D2B">
          <w:rPr>
            <w:rStyle w:val="Hipercze"/>
            <w:i/>
            <w:iCs/>
            <w:sz w:val="20"/>
            <w:szCs w:val="20"/>
          </w:rPr>
          <w:t>https://samorzad.gov.pl/web/mops-rumia/kontakt2</w:t>
        </w:r>
      </w:hyperlink>
      <w:r w:rsidR="009B0DF5">
        <w:rPr>
          <w:i/>
          <w:iCs/>
          <w:sz w:val="20"/>
          <w:szCs w:val="20"/>
          <w:u w:val="single"/>
        </w:rPr>
        <w:t xml:space="preserve"> </w:t>
      </w:r>
      <w:r>
        <w:rPr>
          <w:i/>
          <w:iCs/>
          <w:sz w:val="20"/>
          <w:szCs w:val="20"/>
        </w:rPr>
        <w:t>w stopce strony pod linkiem ,,Ochrona danych osobowych”.</w:t>
      </w:r>
    </w:p>
    <w:p w14:paraId="1EDC04E6" w14:textId="77777777" w:rsidR="004C163D" w:rsidRPr="00327EDB" w:rsidRDefault="004C163D" w:rsidP="004C163D">
      <w:pPr>
        <w:autoSpaceDE w:val="0"/>
        <w:autoSpaceDN w:val="0"/>
        <w:adjustRightInd w:val="0"/>
        <w:rPr>
          <w:rFonts w:ascii="Calibri" w:hAnsi="Calibri" w:cs="Calibri"/>
          <w:sz w:val="22"/>
          <w:szCs w:val="22"/>
        </w:rPr>
      </w:pPr>
    </w:p>
    <w:p w14:paraId="79B4AA0B" w14:textId="77777777" w:rsidR="004C163D" w:rsidRPr="00327EDB" w:rsidRDefault="004C163D" w:rsidP="00FF15A0">
      <w:pPr>
        <w:rPr>
          <w:rFonts w:ascii="Calibri" w:hAnsi="Calibri" w:cs="Calibri"/>
          <w:bCs/>
          <w:sz w:val="22"/>
          <w:szCs w:val="22"/>
          <w:u w:val="single"/>
        </w:rPr>
      </w:pPr>
      <w:r w:rsidRPr="00327EDB">
        <w:rPr>
          <w:rFonts w:ascii="Calibri" w:hAnsi="Calibri" w:cs="Calibri"/>
          <w:bCs/>
          <w:sz w:val="22"/>
          <w:szCs w:val="22"/>
          <w:u w:val="single"/>
        </w:rPr>
        <w:t>Otrzymują *:</w:t>
      </w:r>
    </w:p>
    <w:p w14:paraId="0A68715E" w14:textId="78307F8F" w:rsidR="004C163D" w:rsidRPr="004C317E" w:rsidRDefault="001A31E0" w:rsidP="00EF7109">
      <w:pPr>
        <w:numPr>
          <w:ilvl w:val="0"/>
          <w:numId w:val="38"/>
        </w:numPr>
        <w:suppressAutoHyphens/>
        <w:autoSpaceDN w:val="0"/>
        <w:jc w:val="left"/>
        <w:textAlignment w:val="baseline"/>
        <w:rPr>
          <w:rFonts w:ascii="Calibri" w:hAnsi="Calibri" w:cs="Calibri"/>
          <w:bCs/>
          <w:sz w:val="22"/>
          <w:szCs w:val="22"/>
        </w:rPr>
      </w:pPr>
      <w:r>
        <w:rPr>
          <w:rFonts w:ascii="Calibri" w:hAnsi="Calibri" w:cs="Calibri"/>
          <w:bCs/>
          <w:sz w:val="22"/>
          <w:szCs w:val="22"/>
        </w:rPr>
        <w:t>a</w:t>
      </w:r>
      <w:r w:rsidR="004C163D" w:rsidRPr="004C317E">
        <w:rPr>
          <w:rFonts w:ascii="Calibri" w:hAnsi="Calibri" w:cs="Calibri"/>
          <w:bCs/>
          <w:sz w:val="22"/>
          <w:szCs w:val="22"/>
        </w:rPr>
        <w:t>dresat</w:t>
      </w:r>
      <w:r w:rsidR="004C317E" w:rsidRPr="004C317E">
        <w:rPr>
          <w:rFonts w:ascii="Calibri" w:hAnsi="Calibri" w:cs="Calibri"/>
          <w:bCs/>
          <w:sz w:val="22"/>
          <w:szCs w:val="22"/>
        </w:rPr>
        <w:t xml:space="preserve"> 2. </w:t>
      </w:r>
      <w:r w:rsidR="004C163D" w:rsidRPr="004C317E">
        <w:rPr>
          <w:rFonts w:ascii="Calibri" w:hAnsi="Calibri" w:cs="Calibri"/>
          <w:bCs/>
          <w:sz w:val="22"/>
          <w:szCs w:val="22"/>
        </w:rPr>
        <w:t>a/a</w:t>
      </w:r>
      <w:r w:rsidR="004C317E" w:rsidRPr="004C317E">
        <w:rPr>
          <w:rFonts w:ascii="Calibri" w:hAnsi="Calibri" w:cs="Calibri"/>
          <w:bCs/>
          <w:sz w:val="22"/>
          <w:szCs w:val="22"/>
        </w:rPr>
        <w:t xml:space="preserve"> 3. </w:t>
      </w:r>
      <w:r w:rsidR="004C163D" w:rsidRPr="004C317E">
        <w:rPr>
          <w:rFonts w:ascii="Calibri" w:hAnsi="Calibri" w:cs="Calibri"/>
          <w:bCs/>
          <w:sz w:val="22"/>
          <w:szCs w:val="22"/>
        </w:rPr>
        <w:t>……………………….</w:t>
      </w:r>
      <w:r w:rsidR="004C317E">
        <w:rPr>
          <w:rFonts w:ascii="Calibri" w:hAnsi="Calibri" w:cs="Calibri"/>
          <w:bCs/>
          <w:sz w:val="22"/>
          <w:szCs w:val="22"/>
        </w:rPr>
        <w:t xml:space="preserve"> 4.</w:t>
      </w:r>
      <w:r w:rsidR="004C163D" w:rsidRPr="004C317E">
        <w:rPr>
          <w:rFonts w:ascii="Calibri" w:hAnsi="Calibri" w:cs="Calibri"/>
          <w:bCs/>
          <w:sz w:val="22"/>
          <w:szCs w:val="22"/>
        </w:rPr>
        <w:t>……………………</w:t>
      </w:r>
    </w:p>
    <w:p w14:paraId="405CEEC6" w14:textId="77777777" w:rsidR="004C317E" w:rsidRPr="00327EDB" w:rsidRDefault="004C317E" w:rsidP="004C317E">
      <w:pPr>
        <w:suppressAutoHyphens/>
        <w:autoSpaceDN w:val="0"/>
        <w:ind w:left="360"/>
        <w:jc w:val="left"/>
        <w:textAlignment w:val="baseline"/>
        <w:rPr>
          <w:rFonts w:ascii="Calibri" w:hAnsi="Calibri" w:cs="Calibri"/>
          <w:bCs/>
          <w:sz w:val="22"/>
          <w:szCs w:val="22"/>
        </w:rPr>
      </w:pPr>
    </w:p>
    <w:p w14:paraId="63D1CADC" w14:textId="77777777" w:rsidR="004C163D" w:rsidRPr="00327EDB" w:rsidRDefault="004C163D" w:rsidP="004C163D">
      <w:pPr>
        <w:autoSpaceDE w:val="0"/>
        <w:autoSpaceDN w:val="0"/>
        <w:adjustRightInd w:val="0"/>
        <w:rPr>
          <w:rFonts w:ascii="Calibri" w:hAnsi="Calibri" w:cs="Calibri"/>
          <w:sz w:val="22"/>
          <w:szCs w:val="22"/>
        </w:rPr>
      </w:pPr>
    </w:p>
    <w:p w14:paraId="413B3FAA" w14:textId="1F2171DA" w:rsidR="00FF15A0" w:rsidRPr="00327EDB" w:rsidRDefault="004C163D" w:rsidP="00327EDB">
      <w:pPr>
        <w:spacing w:line="360" w:lineRule="auto"/>
        <w:ind w:left="284"/>
        <w:rPr>
          <w:rFonts w:ascii="Calibri" w:hAnsi="Calibri" w:cs="Calibri"/>
          <w:sz w:val="22"/>
          <w:szCs w:val="22"/>
        </w:rPr>
      </w:pPr>
      <w:r w:rsidRPr="00327EDB">
        <w:rPr>
          <w:rFonts w:ascii="Calibri" w:hAnsi="Calibri" w:cs="Calibri"/>
          <w:sz w:val="22"/>
          <w:szCs w:val="22"/>
        </w:rPr>
        <w:t>*niepotrzebne skreślić, usunąć/*właściwe podkreślić</w:t>
      </w:r>
    </w:p>
    <w:tbl>
      <w:tblPr>
        <w:tblpPr w:leftFromText="141" w:rightFromText="141" w:vertAnchor="page" w:horzAnchor="margin" w:tblpY="646"/>
        <w:tblW w:w="0" w:type="auto"/>
        <w:tblLook w:val="04A0" w:firstRow="1" w:lastRow="0" w:firstColumn="1" w:lastColumn="0" w:noHBand="0" w:noVBand="1"/>
      </w:tblPr>
      <w:tblGrid>
        <w:gridCol w:w="3369"/>
        <w:gridCol w:w="2126"/>
        <w:gridCol w:w="3717"/>
      </w:tblGrid>
      <w:tr w:rsidR="00FF15A0" w:rsidRPr="001D3691" w14:paraId="2D8A220E" w14:textId="77777777" w:rsidTr="00793D65">
        <w:tc>
          <w:tcPr>
            <w:tcW w:w="3369" w:type="dxa"/>
          </w:tcPr>
          <w:p w14:paraId="19063CE5" w14:textId="77777777" w:rsidR="00FF15A0" w:rsidRPr="001D3691" w:rsidRDefault="00FF15A0" w:rsidP="00793D65"/>
        </w:tc>
        <w:tc>
          <w:tcPr>
            <w:tcW w:w="2126" w:type="dxa"/>
          </w:tcPr>
          <w:p w14:paraId="1F5AE965" w14:textId="77777777" w:rsidR="00FF15A0" w:rsidRPr="001D3691" w:rsidRDefault="00FF15A0" w:rsidP="00793D65"/>
        </w:tc>
        <w:tc>
          <w:tcPr>
            <w:tcW w:w="3717" w:type="dxa"/>
          </w:tcPr>
          <w:p w14:paraId="7DB8971D" w14:textId="77777777" w:rsidR="00FF15A0" w:rsidRPr="001D3691" w:rsidRDefault="00FF15A0" w:rsidP="00793D65">
            <w:pPr>
              <w:jc w:val="center"/>
              <w:rPr>
                <w:i/>
                <w:sz w:val="20"/>
              </w:rPr>
            </w:pPr>
          </w:p>
        </w:tc>
      </w:tr>
      <w:tr w:rsidR="00FF15A0" w:rsidRPr="001D3691" w14:paraId="5E1F5C1E" w14:textId="77777777" w:rsidTr="00793D65">
        <w:tc>
          <w:tcPr>
            <w:tcW w:w="3369" w:type="dxa"/>
          </w:tcPr>
          <w:p w14:paraId="274949EE" w14:textId="77777777" w:rsidR="00FF15A0" w:rsidRPr="001D3691" w:rsidRDefault="00FF15A0" w:rsidP="00793D65">
            <w:pPr>
              <w:rPr>
                <w:i/>
                <w:sz w:val="20"/>
              </w:rPr>
            </w:pPr>
          </w:p>
        </w:tc>
        <w:tc>
          <w:tcPr>
            <w:tcW w:w="2126" w:type="dxa"/>
          </w:tcPr>
          <w:p w14:paraId="41A5F6F1" w14:textId="77777777" w:rsidR="00FF15A0" w:rsidRPr="001D3691" w:rsidRDefault="00FF15A0" w:rsidP="00793D65"/>
        </w:tc>
        <w:tc>
          <w:tcPr>
            <w:tcW w:w="3717" w:type="dxa"/>
          </w:tcPr>
          <w:p w14:paraId="16FF6055" w14:textId="77777777" w:rsidR="00FF15A0" w:rsidRPr="001D3691" w:rsidRDefault="00FF15A0" w:rsidP="00793D65">
            <w:pPr>
              <w:jc w:val="center"/>
              <w:rPr>
                <w:sz w:val="20"/>
              </w:rPr>
            </w:pPr>
          </w:p>
        </w:tc>
      </w:tr>
      <w:tr w:rsidR="00FF15A0" w:rsidRPr="001D3691" w14:paraId="62C35AAA" w14:textId="77777777" w:rsidTr="00793D65">
        <w:tc>
          <w:tcPr>
            <w:tcW w:w="3369" w:type="dxa"/>
          </w:tcPr>
          <w:p w14:paraId="741DD06C" w14:textId="77777777" w:rsidR="00FF15A0" w:rsidRPr="001D3691" w:rsidRDefault="00FF15A0" w:rsidP="00793D65">
            <w:pPr>
              <w:rPr>
                <w:i/>
                <w:sz w:val="20"/>
              </w:rPr>
            </w:pPr>
          </w:p>
        </w:tc>
        <w:tc>
          <w:tcPr>
            <w:tcW w:w="2126" w:type="dxa"/>
          </w:tcPr>
          <w:p w14:paraId="36D1C428" w14:textId="77777777" w:rsidR="00FF15A0" w:rsidRPr="001D3691" w:rsidRDefault="00FF15A0" w:rsidP="00793D65"/>
        </w:tc>
        <w:tc>
          <w:tcPr>
            <w:tcW w:w="3717" w:type="dxa"/>
          </w:tcPr>
          <w:p w14:paraId="285F155D" w14:textId="77777777" w:rsidR="00FF15A0" w:rsidRPr="001D3691" w:rsidRDefault="00FF15A0" w:rsidP="00793D65">
            <w:pPr>
              <w:jc w:val="center"/>
              <w:rPr>
                <w:sz w:val="20"/>
              </w:rPr>
            </w:pPr>
          </w:p>
        </w:tc>
      </w:tr>
      <w:tr w:rsidR="00FF15A0" w:rsidRPr="00327EDB" w14:paraId="146690FA" w14:textId="77777777" w:rsidTr="00793D65">
        <w:tc>
          <w:tcPr>
            <w:tcW w:w="3369" w:type="dxa"/>
          </w:tcPr>
          <w:p w14:paraId="7B7A0957" w14:textId="77777777" w:rsidR="00FF15A0" w:rsidRPr="00327EDB" w:rsidRDefault="00FF15A0" w:rsidP="00793D65">
            <w:pPr>
              <w:rPr>
                <w:rFonts w:ascii="Calibri" w:hAnsi="Calibri" w:cs="Calibri"/>
                <w:i/>
                <w:sz w:val="22"/>
                <w:szCs w:val="22"/>
              </w:rPr>
            </w:pPr>
          </w:p>
        </w:tc>
        <w:tc>
          <w:tcPr>
            <w:tcW w:w="2126" w:type="dxa"/>
          </w:tcPr>
          <w:p w14:paraId="13C549CA" w14:textId="77777777" w:rsidR="00FF15A0" w:rsidRPr="00327EDB" w:rsidRDefault="00FF15A0" w:rsidP="00793D65">
            <w:pPr>
              <w:rPr>
                <w:rFonts w:ascii="Calibri" w:hAnsi="Calibri" w:cs="Calibri"/>
                <w:sz w:val="22"/>
                <w:szCs w:val="22"/>
              </w:rPr>
            </w:pPr>
          </w:p>
        </w:tc>
        <w:tc>
          <w:tcPr>
            <w:tcW w:w="3717" w:type="dxa"/>
          </w:tcPr>
          <w:p w14:paraId="12AC958A" w14:textId="2BFEF883" w:rsidR="00CD7957" w:rsidRPr="007E00F1" w:rsidRDefault="0020573B" w:rsidP="00CD7957">
            <w:pPr>
              <w:rPr>
                <w:rFonts w:ascii="Calibri" w:hAnsi="Calibri" w:cs="Calibri"/>
                <w:sz w:val="18"/>
                <w:szCs w:val="18"/>
              </w:rPr>
            </w:pPr>
            <w:r w:rsidRPr="007E00F1">
              <w:rPr>
                <w:rFonts w:ascii="Calibri" w:hAnsi="Calibri" w:cs="Calibri"/>
                <w:sz w:val="18"/>
                <w:szCs w:val="18"/>
              </w:rPr>
              <w:t>Rumia</w:t>
            </w:r>
            <w:r w:rsidR="00C83170" w:rsidRPr="007E00F1">
              <w:rPr>
                <w:rFonts w:ascii="Calibri" w:hAnsi="Calibri" w:cs="Calibri"/>
                <w:sz w:val="18"/>
                <w:szCs w:val="18"/>
              </w:rPr>
              <w:t>.</w:t>
            </w:r>
            <w:r w:rsidR="00CD7957" w:rsidRPr="007E00F1">
              <w:rPr>
                <w:rFonts w:ascii="Calibri" w:hAnsi="Calibri" w:cs="Calibri"/>
                <w:sz w:val="18"/>
                <w:szCs w:val="18"/>
              </w:rPr>
              <w:t xml:space="preserve">,     ................................ </w:t>
            </w:r>
            <w:proofErr w:type="gramStart"/>
            <w:r w:rsidR="00CD7957" w:rsidRPr="007E00F1">
              <w:rPr>
                <w:rFonts w:ascii="Calibri" w:hAnsi="Calibri" w:cs="Calibri"/>
                <w:sz w:val="18"/>
                <w:szCs w:val="18"/>
              </w:rPr>
              <w:t>202….</w:t>
            </w:r>
            <w:proofErr w:type="gramEnd"/>
            <w:r w:rsidR="00CD7957" w:rsidRPr="007E00F1">
              <w:rPr>
                <w:rFonts w:ascii="Calibri" w:hAnsi="Calibri" w:cs="Calibri"/>
                <w:sz w:val="18"/>
                <w:szCs w:val="18"/>
              </w:rPr>
              <w:t>. roku</w:t>
            </w:r>
          </w:p>
          <w:p w14:paraId="01F189BB" w14:textId="77777777" w:rsidR="00FF15A0" w:rsidRPr="007E00F1" w:rsidRDefault="00CD7957" w:rsidP="00CD7957">
            <w:pPr>
              <w:jc w:val="center"/>
              <w:rPr>
                <w:rFonts w:ascii="Calibri" w:hAnsi="Calibri" w:cs="Calibri"/>
                <w:sz w:val="18"/>
                <w:szCs w:val="18"/>
              </w:rPr>
            </w:pPr>
            <w:r w:rsidRPr="007E00F1">
              <w:rPr>
                <w:rFonts w:ascii="Calibri" w:hAnsi="Calibri" w:cs="Calibri"/>
                <w:i/>
                <w:sz w:val="18"/>
                <w:szCs w:val="18"/>
              </w:rPr>
              <w:t>(miejscowość, data)</w:t>
            </w:r>
          </w:p>
          <w:p w14:paraId="2A3D800F" w14:textId="77777777" w:rsidR="00FF15A0" w:rsidRPr="007E00F1" w:rsidRDefault="00FF15A0" w:rsidP="00793D65">
            <w:pPr>
              <w:jc w:val="center"/>
              <w:rPr>
                <w:rFonts w:ascii="Calibri" w:hAnsi="Calibri" w:cs="Calibri"/>
                <w:sz w:val="18"/>
                <w:szCs w:val="18"/>
              </w:rPr>
            </w:pPr>
          </w:p>
        </w:tc>
      </w:tr>
      <w:tr w:rsidR="00FF15A0" w:rsidRPr="00327EDB" w14:paraId="21C17A2E" w14:textId="77777777" w:rsidTr="00793D65">
        <w:tc>
          <w:tcPr>
            <w:tcW w:w="3369" w:type="dxa"/>
          </w:tcPr>
          <w:p w14:paraId="3DD482EA" w14:textId="77777777" w:rsidR="00FF15A0" w:rsidRPr="00327EDB" w:rsidRDefault="00FF15A0" w:rsidP="00793D65">
            <w:pPr>
              <w:jc w:val="center"/>
              <w:rPr>
                <w:rFonts w:ascii="Calibri" w:hAnsi="Calibri" w:cs="Calibri"/>
                <w:sz w:val="22"/>
                <w:szCs w:val="22"/>
              </w:rPr>
            </w:pPr>
          </w:p>
        </w:tc>
        <w:tc>
          <w:tcPr>
            <w:tcW w:w="2126" w:type="dxa"/>
          </w:tcPr>
          <w:p w14:paraId="1CAF1869" w14:textId="77777777" w:rsidR="00FF15A0" w:rsidRPr="00327EDB" w:rsidRDefault="00FF15A0" w:rsidP="00793D65">
            <w:pPr>
              <w:rPr>
                <w:rFonts w:ascii="Calibri" w:hAnsi="Calibri" w:cs="Calibri"/>
                <w:sz w:val="22"/>
                <w:szCs w:val="22"/>
              </w:rPr>
            </w:pPr>
          </w:p>
        </w:tc>
        <w:tc>
          <w:tcPr>
            <w:tcW w:w="3717" w:type="dxa"/>
          </w:tcPr>
          <w:p w14:paraId="04483FFA" w14:textId="77777777" w:rsidR="00FF15A0" w:rsidRPr="007E00F1" w:rsidRDefault="00FF15A0" w:rsidP="00793D65">
            <w:pPr>
              <w:rPr>
                <w:rFonts w:ascii="Calibri" w:hAnsi="Calibri" w:cs="Calibri"/>
                <w:sz w:val="18"/>
                <w:szCs w:val="18"/>
              </w:rPr>
            </w:pPr>
            <w:r w:rsidRPr="007E00F1">
              <w:rPr>
                <w:rFonts w:ascii="Calibri" w:hAnsi="Calibri" w:cs="Calibri"/>
                <w:sz w:val="18"/>
                <w:szCs w:val="18"/>
              </w:rPr>
              <w:t>......................................................................</w:t>
            </w:r>
          </w:p>
          <w:p w14:paraId="62CB0667" w14:textId="77777777" w:rsidR="00FF15A0" w:rsidRPr="007E00F1" w:rsidRDefault="00FF15A0" w:rsidP="00793D65">
            <w:pPr>
              <w:rPr>
                <w:rFonts w:ascii="Calibri" w:hAnsi="Calibri" w:cs="Calibri"/>
                <w:sz w:val="18"/>
                <w:szCs w:val="18"/>
              </w:rPr>
            </w:pPr>
            <w:r w:rsidRPr="007E00F1">
              <w:rPr>
                <w:rFonts w:ascii="Calibri" w:hAnsi="Calibri" w:cs="Calibri"/>
                <w:i/>
                <w:sz w:val="18"/>
                <w:szCs w:val="18"/>
              </w:rPr>
              <w:t>(imię i nazwisko Świadczeniobiorcy/ przedstawiciela ustawowego/pełnomocnika)</w:t>
            </w:r>
          </w:p>
        </w:tc>
      </w:tr>
      <w:tr w:rsidR="00FF15A0" w:rsidRPr="00327EDB" w14:paraId="761093B6" w14:textId="77777777" w:rsidTr="00793D65">
        <w:tc>
          <w:tcPr>
            <w:tcW w:w="3369" w:type="dxa"/>
          </w:tcPr>
          <w:p w14:paraId="16790B9C" w14:textId="77777777" w:rsidR="00FF15A0" w:rsidRPr="00327EDB" w:rsidRDefault="00FF15A0" w:rsidP="00793D65">
            <w:pPr>
              <w:jc w:val="center"/>
              <w:rPr>
                <w:rFonts w:ascii="Calibri" w:hAnsi="Calibri" w:cs="Calibri"/>
                <w:sz w:val="22"/>
                <w:szCs w:val="22"/>
              </w:rPr>
            </w:pPr>
          </w:p>
        </w:tc>
        <w:tc>
          <w:tcPr>
            <w:tcW w:w="2126" w:type="dxa"/>
          </w:tcPr>
          <w:p w14:paraId="3CBF0B6E" w14:textId="77777777" w:rsidR="00FF15A0" w:rsidRPr="00327EDB" w:rsidRDefault="00FF15A0" w:rsidP="00793D65">
            <w:pPr>
              <w:rPr>
                <w:rFonts w:ascii="Calibri" w:hAnsi="Calibri" w:cs="Calibri"/>
                <w:sz w:val="22"/>
                <w:szCs w:val="22"/>
              </w:rPr>
            </w:pPr>
          </w:p>
        </w:tc>
        <w:tc>
          <w:tcPr>
            <w:tcW w:w="3717" w:type="dxa"/>
          </w:tcPr>
          <w:p w14:paraId="420308F9" w14:textId="77777777" w:rsidR="00FF15A0" w:rsidRPr="007E00F1" w:rsidRDefault="00FF15A0" w:rsidP="00793D65">
            <w:pPr>
              <w:spacing w:before="240"/>
              <w:rPr>
                <w:rFonts w:ascii="Calibri" w:hAnsi="Calibri" w:cs="Calibri"/>
                <w:sz w:val="18"/>
                <w:szCs w:val="18"/>
              </w:rPr>
            </w:pPr>
            <w:r w:rsidRPr="007E00F1">
              <w:rPr>
                <w:rFonts w:ascii="Calibri" w:hAnsi="Calibri" w:cs="Calibri"/>
                <w:sz w:val="18"/>
                <w:szCs w:val="18"/>
              </w:rPr>
              <w:t>......................................................................</w:t>
            </w:r>
          </w:p>
          <w:p w14:paraId="097C0676" w14:textId="77777777" w:rsidR="00FF15A0" w:rsidRPr="007E00F1" w:rsidRDefault="00FF15A0" w:rsidP="00793D65">
            <w:pPr>
              <w:spacing w:after="240"/>
              <w:rPr>
                <w:rFonts w:ascii="Calibri" w:hAnsi="Calibri" w:cs="Calibri"/>
                <w:sz w:val="18"/>
                <w:szCs w:val="18"/>
              </w:rPr>
            </w:pPr>
            <w:r w:rsidRPr="007E00F1">
              <w:rPr>
                <w:rFonts w:ascii="Calibri" w:hAnsi="Calibri" w:cs="Calibri"/>
                <w:i/>
                <w:sz w:val="18"/>
                <w:szCs w:val="18"/>
              </w:rPr>
              <w:t>(adres Świadczeniobiorcy/adres do doręczeń/adres przedstawiciela ustawowego/adres pełnomocnika)</w:t>
            </w:r>
          </w:p>
        </w:tc>
      </w:tr>
    </w:tbl>
    <w:p w14:paraId="74FFABD1" w14:textId="77777777" w:rsidR="00FF15A0" w:rsidRPr="00327EDB" w:rsidRDefault="00FF15A0" w:rsidP="00FF15A0">
      <w:pPr>
        <w:spacing w:before="240"/>
        <w:rPr>
          <w:rFonts w:ascii="Calibri" w:hAnsi="Calibri" w:cs="Calibri"/>
          <w:b/>
          <w:sz w:val="22"/>
          <w:szCs w:val="22"/>
        </w:rPr>
      </w:pPr>
      <w:r w:rsidRPr="00327EDB">
        <w:rPr>
          <w:rFonts w:ascii="Calibri" w:hAnsi="Calibri" w:cs="Calibri"/>
          <w:b/>
          <w:sz w:val="22"/>
          <w:szCs w:val="22"/>
        </w:rPr>
        <w:t>…………………………….</w:t>
      </w:r>
    </w:p>
    <w:p w14:paraId="0F6F7720" w14:textId="77777777" w:rsidR="00FF15A0" w:rsidRPr="00327EDB" w:rsidRDefault="00FF15A0" w:rsidP="00FF15A0">
      <w:pPr>
        <w:pStyle w:val="Domylnie"/>
        <w:ind w:firstLine="425"/>
        <w:jc w:val="both"/>
        <w:rPr>
          <w:rFonts w:ascii="Calibri" w:hAnsi="Calibri" w:cs="Calibri"/>
          <w:sz w:val="22"/>
          <w:szCs w:val="22"/>
        </w:rPr>
      </w:pPr>
    </w:p>
    <w:p w14:paraId="3D7CB3E8" w14:textId="0F2C5AE9" w:rsidR="00FF15A0" w:rsidRPr="00696683" w:rsidRDefault="00FF15A0" w:rsidP="00696683">
      <w:pPr>
        <w:pStyle w:val="Domylnie"/>
        <w:jc w:val="center"/>
        <w:rPr>
          <w:rFonts w:ascii="Calibri" w:hAnsi="Calibri" w:cs="Calibri"/>
          <w:b/>
          <w:sz w:val="22"/>
          <w:szCs w:val="22"/>
        </w:rPr>
      </w:pPr>
      <w:r w:rsidRPr="00327EDB">
        <w:rPr>
          <w:rFonts w:ascii="Calibri" w:hAnsi="Calibri" w:cs="Calibri"/>
          <w:b/>
          <w:sz w:val="22"/>
          <w:szCs w:val="22"/>
        </w:rPr>
        <w:t xml:space="preserve">ZAWIADOMIENIE O WSZCZĘCIU POSTĘPOWANIA </w:t>
      </w:r>
      <w:r w:rsidR="00321440" w:rsidRPr="00327EDB">
        <w:rPr>
          <w:rFonts w:ascii="Calibri" w:hAnsi="Calibri" w:cs="Calibri"/>
          <w:b/>
          <w:sz w:val="22"/>
          <w:szCs w:val="22"/>
        </w:rPr>
        <w:t>* (należy dołączyć, gdy jest taka potrzeba)</w:t>
      </w:r>
    </w:p>
    <w:p w14:paraId="740EB35B" w14:textId="18917358" w:rsidR="00FF15A0" w:rsidRPr="00327EDB" w:rsidRDefault="00FF15A0" w:rsidP="00327EDB">
      <w:pPr>
        <w:shd w:val="clear" w:color="auto" w:fill="FFFFFF"/>
        <w:rPr>
          <w:rFonts w:ascii="Calibri" w:hAnsi="Calibri" w:cs="Calibri"/>
          <w:sz w:val="22"/>
          <w:szCs w:val="22"/>
        </w:rPr>
      </w:pPr>
      <w:r w:rsidRPr="00327EDB">
        <w:rPr>
          <w:rFonts w:ascii="Calibri" w:hAnsi="Calibri" w:cs="Calibri"/>
          <w:sz w:val="22"/>
          <w:szCs w:val="22"/>
        </w:rPr>
        <w:t>Na podstawie art. 61 § 4 ustawy z dnia 14 czerwca 1960 r. - kodeks postępowania administracyjnego (t.j.: Dz. U. z …………… r. poz. ……………</w:t>
      </w:r>
      <w:proofErr w:type="gramStart"/>
      <w:r w:rsidRPr="00327EDB">
        <w:rPr>
          <w:rFonts w:ascii="Calibri" w:hAnsi="Calibri" w:cs="Calibri"/>
          <w:sz w:val="22"/>
          <w:szCs w:val="22"/>
        </w:rPr>
        <w:t>…….</w:t>
      </w:r>
      <w:proofErr w:type="gramEnd"/>
      <w:r w:rsidRPr="00327EDB">
        <w:rPr>
          <w:rFonts w:ascii="Calibri" w:hAnsi="Calibri" w:cs="Calibri"/>
          <w:sz w:val="22"/>
          <w:szCs w:val="22"/>
        </w:rPr>
        <w:t>.; dalej: k.p.a.)  w zw. z art. …………w zw. art. 14, art.  36 pkt 2 lit. i*/j*/ art. 48, 48a ust. 1, 2*/2b*/…… ustawy z dnia 12 marca 2004 r. o pomocy społecznej (t.j. Dz. U. z …………… r. poz. ………… …</w:t>
      </w:r>
      <w:proofErr w:type="gramStart"/>
      <w:r w:rsidRPr="00327EDB">
        <w:rPr>
          <w:rFonts w:ascii="Calibri" w:hAnsi="Calibri" w:cs="Calibri"/>
          <w:sz w:val="22"/>
          <w:szCs w:val="22"/>
        </w:rPr>
        <w:t>…….</w:t>
      </w:r>
      <w:proofErr w:type="gramEnd"/>
      <w:r w:rsidRPr="00327EDB">
        <w:rPr>
          <w:rFonts w:ascii="Calibri" w:hAnsi="Calibri" w:cs="Calibri"/>
          <w:sz w:val="22"/>
          <w:szCs w:val="22"/>
        </w:rPr>
        <w:t>.)</w:t>
      </w:r>
      <w:r w:rsidR="00811798" w:rsidRPr="00327EDB">
        <w:rPr>
          <w:rStyle w:val="Odwoanieprzypisudolnego"/>
          <w:rFonts w:ascii="Calibri" w:hAnsi="Calibri" w:cs="Calibri"/>
          <w:sz w:val="22"/>
          <w:szCs w:val="22"/>
        </w:rPr>
        <w:footnoteReference w:id="2"/>
      </w:r>
      <w:r w:rsidRPr="00327EDB">
        <w:rPr>
          <w:rFonts w:ascii="Calibri" w:hAnsi="Calibri" w:cs="Calibri"/>
          <w:sz w:val="22"/>
          <w:szCs w:val="22"/>
        </w:rPr>
        <w:t xml:space="preserve"> w zw. z art. 158 ustawy z dnia 18 listopada 2020 r. o doręczeniach elektronicznych (t.j. Dz. U. z</w:t>
      </w:r>
      <w:proofErr w:type="gramStart"/>
      <w:r w:rsidRPr="00327EDB">
        <w:rPr>
          <w:rFonts w:ascii="Calibri" w:hAnsi="Calibri" w:cs="Calibri"/>
          <w:sz w:val="22"/>
          <w:szCs w:val="22"/>
        </w:rPr>
        <w:t xml:space="preserve"> </w:t>
      </w:r>
      <w:r w:rsidR="00E63128" w:rsidRPr="00327EDB">
        <w:rPr>
          <w:rFonts w:ascii="Calibri" w:hAnsi="Calibri" w:cs="Calibri"/>
          <w:sz w:val="22"/>
          <w:szCs w:val="22"/>
        </w:rPr>
        <w:t>….</w:t>
      </w:r>
      <w:proofErr w:type="gramEnd"/>
      <w:r w:rsidR="00E63128" w:rsidRPr="00327EDB">
        <w:rPr>
          <w:rFonts w:ascii="Calibri" w:hAnsi="Calibri" w:cs="Calibri"/>
          <w:sz w:val="22"/>
          <w:szCs w:val="22"/>
        </w:rPr>
        <w:t>.</w:t>
      </w:r>
      <w:r w:rsidRPr="00327EDB">
        <w:rPr>
          <w:rFonts w:ascii="Calibri" w:hAnsi="Calibri" w:cs="Calibri"/>
          <w:sz w:val="22"/>
          <w:szCs w:val="22"/>
        </w:rPr>
        <w:t xml:space="preserve"> r. poz.</w:t>
      </w:r>
      <w:proofErr w:type="gramStart"/>
      <w:r w:rsidRPr="00327EDB">
        <w:rPr>
          <w:rFonts w:ascii="Calibri" w:hAnsi="Calibri" w:cs="Calibri"/>
          <w:sz w:val="22"/>
          <w:szCs w:val="22"/>
        </w:rPr>
        <w:t xml:space="preserve"> </w:t>
      </w:r>
      <w:r w:rsidR="00E63128" w:rsidRPr="00327EDB">
        <w:rPr>
          <w:rFonts w:ascii="Calibri" w:hAnsi="Calibri" w:cs="Calibri"/>
          <w:sz w:val="22"/>
          <w:szCs w:val="22"/>
        </w:rPr>
        <w:t>..</w:t>
      </w:r>
      <w:proofErr w:type="gramEnd"/>
      <w:r w:rsidRPr="00327EDB">
        <w:rPr>
          <w:rFonts w:ascii="Calibri" w:hAnsi="Calibri" w:cs="Calibri"/>
          <w:sz w:val="22"/>
          <w:szCs w:val="22"/>
        </w:rPr>
        <w:t xml:space="preserve"> z późn. zm.) </w:t>
      </w:r>
      <w:r w:rsidRPr="00327EDB">
        <w:rPr>
          <w:rFonts w:ascii="Calibri" w:hAnsi="Calibri" w:cs="Calibri"/>
          <w:b/>
          <w:sz w:val="22"/>
          <w:szCs w:val="22"/>
        </w:rPr>
        <w:t>zawiadamiam</w:t>
      </w:r>
      <w:r w:rsidRPr="00327EDB">
        <w:rPr>
          <w:rFonts w:ascii="Calibri" w:hAnsi="Calibri" w:cs="Calibri"/>
          <w:sz w:val="22"/>
          <w:szCs w:val="22"/>
        </w:rPr>
        <w:t xml:space="preserve"> o wszczęciu postępowania o schronienie wraz z wyżywieniem</w:t>
      </w:r>
      <w:r w:rsidR="0020573B" w:rsidRPr="00327EDB">
        <w:rPr>
          <w:rFonts w:ascii="Calibri" w:hAnsi="Calibri" w:cs="Calibri"/>
          <w:sz w:val="22"/>
          <w:szCs w:val="22"/>
        </w:rPr>
        <w:t>*/</w:t>
      </w:r>
      <w:r w:rsidRPr="00327EDB">
        <w:rPr>
          <w:rFonts w:ascii="Calibri" w:hAnsi="Calibri" w:cs="Calibri"/>
          <w:sz w:val="22"/>
          <w:szCs w:val="22"/>
        </w:rPr>
        <w:t xml:space="preserve"> z urzędu*/w związku z Pani/Pana </w:t>
      </w:r>
      <w:r w:rsidRPr="00327EDB">
        <w:rPr>
          <w:rFonts w:ascii="Calibri" w:hAnsi="Calibri" w:cs="Calibri"/>
          <w:b/>
          <w:sz w:val="22"/>
          <w:szCs w:val="22"/>
        </w:rPr>
        <w:t>wnioskiem</w:t>
      </w:r>
      <w:r w:rsidRPr="00327EDB">
        <w:rPr>
          <w:rFonts w:ascii="Calibri" w:hAnsi="Calibri" w:cs="Calibri"/>
          <w:sz w:val="22"/>
          <w:szCs w:val="22"/>
        </w:rPr>
        <w:t xml:space="preserve"> z dnia ……………………………………………………*</w:t>
      </w:r>
    </w:p>
    <w:p w14:paraId="73038F5C" w14:textId="77777777" w:rsidR="00FF15A0" w:rsidRPr="00327EDB" w:rsidRDefault="00FF15A0" w:rsidP="00327EDB">
      <w:pPr>
        <w:pStyle w:val="Domylnie"/>
        <w:jc w:val="both"/>
        <w:rPr>
          <w:rFonts w:ascii="Calibri" w:hAnsi="Calibri" w:cs="Calibri"/>
          <w:sz w:val="22"/>
          <w:szCs w:val="22"/>
        </w:rPr>
      </w:pPr>
    </w:p>
    <w:p w14:paraId="6A9FAC70" w14:textId="77777777" w:rsidR="00FF15A0" w:rsidRPr="00327EDB" w:rsidRDefault="00FF15A0" w:rsidP="00327EDB">
      <w:pPr>
        <w:pStyle w:val="Domylnie"/>
        <w:jc w:val="both"/>
        <w:rPr>
          <w:rFonts w:ascii="Calibri" w:hAnsi="Calibri" w:cs="Calibri"/>
          <w:sz w:val="22"/>
          <w:szCs w:val="22"/>
        </w:rPr>
      </w:pPr>
      <w:r w:rsidRPr="00327EDB">
        <w:rPr>
          <w:rFonts w:ascii="Calibri" w:hAnsi="Calibri" w:cs="Calibri"/>
          <w:sz w:val="22"/>
          <w:szCs w:val="22"/>
        </w:rPr>
        <w:t>Jednocześnie informuję, iż:</w:t>
      </w:r>
    </w:p>
    <w:p w14:paraId="0AA733CF" w14:textId="77777777" w:rsidR="00FF15A0" w:rsidRPr="00327EDB" w:rsidRDefault="00FF15A0" w:rsidP="00EF7109">
      <w:pPr>
        <w:pStyle w:val="Domylnie"/>
        <w:numPr>
          <w:ilvl w:val="0"/>
          <w:numId w:val="63"/>
        </w:numPr>
        <w:tabs>
          <w:tab w:val="clear" w:pos="0"/>
          <w:tab w:val="left" w:pos="284"/>
          <w:tab w:val="left" w:pos="720"/>
        </w:tabs>
        <w:ind w:left="360"/>
        <w:jc w:val="both"/>
        <w:rPr>
          <w:rFonts w:ascii="Calibri" w:hAnsi="Calibri" w:cs="Calibri"/>
          <w:sz w:val="22"/>
          <w:szCs w:val="22"/>
        </w:rPr>
      </w:pPr>
      <w:r w:rsidRPr="00327EDB">
        <w:rPr>
          <w:rFonts w:ascii="Calibri" w:hAnsi="Calibri" w:cs="Calibri"/>
          <w:b/>
          <w:sz w:val="22"/>
          <w:szCs w:val="22"/>
        </w:rPr>
        <w:t xml:space="preserve"> w toku postępowania Strony oraz ich przedstawiciele i pełnomocnicy mają obowiązek zawiadomić organ administracji publicznej o każdej zmianie swojego adresu. W razie zaniedbania obowiązku określonego wyżej doręczenie pisma pod dotychczasowym adresem ma skutek prawny (art. 41 k.p.a.);</w:t>
      </w:r>
    </w:p>
    <w:p w14:paraId="4B7B4DFC" w14:textId="77777777" w:rsidR="00FF15A0" w:rsidRPr="00327EDB" w:rsidRDefault="00FF15A0" w:rsidP="00EF7109">
      <w:pPr>
        <w:pStyle w:val="Domylnie"/>
        <w:numPr>
          <w:ilvl w:val="0"/>
          <w:numId w:val="63"/>
        </w:numPr>
        <w:tabs>
          <w:tab w:val="clear" w:pos="0"/>
          <w:tab w:val="left" w:pos="426"/>
          <w:tab w:val="left" w:pos="720"/>
        </w:tabs>
        <w:ind w:left="360"/>
        <w:jc w:val="both"/>
        <w:rPr>
          <w:rFonts w:ascii="Calibri" w:hAnsi="Calibri" w:cs="Calibri"/>
          <w:sz w:val="22"/>
          <w:szCs w:val="22"/>
        </w:rPr>
      </w:pPr>
      <w:r w:rsidRPr="00327EDB">
        <w:rPr>
          <w:rFonts w:ascii="Calibri" w:hAnsi="Calibri" w:cs="Calibri"/>
          <w:sz w:val="22"/>
          <w:szCs w:val="22"/>
        </w:rPr>
        <w:t xml:space="preserve">Strona, która nie ma miejsca zamieszkania lub zwykłego pobytu albo siedziby w Rzeczypospolitej Polskiej, innym państwie członkowskim Unii Europejskiej, Konfederacji Szwajcarskiej albo państwie członkowskim Europejskiego Porozumienia o Wolnym Handlu (EFTA) - stronie </w:t>
      </w:r>
      <w:hyperlink r:id="rId17" w:anchor="/document/67435948?cm=DOCUMENT" w:history="1">
        <w:r w:rsidRPr="00327EDB">
          <w:rPr>
            <w:rFonts w:ascii="Calibri" w:hAnsi="Calibri" w:cs="Calibri"/>
            <w:sz w:val="22"/>
            <w:szCs w:val="22"/>
          </w:rPr>
          <w:t>umowy</w:t>
        </w:r>
      </w:hyperlink>
      <w:r w:rsidRPr="00327EDB">
        <w:rPr>
          <w:rFonts w:ascii="Calibri" w:hAnsi="Calibri" w:cs="Calibri"/>
          <w:sz w:val="22"/>
          <w:szCs w:val="22"/>
        </w:rPr>
        <w:t xml:space="preserve"> o Europejskim Obszarze Gospodarczym, jeżeli nie ustanowiła pełnomocnika do prowadzenia sprawy zamieszkałego w Rzeczypospolitej Polskiej i nie działa za pośrednictwem konsula Rzeczypospolitej Polskiej, jest obowiązana wskazać w Rzeczypospolitej Polskiej pełnomocnika do </w:t>
      </w:r>
      <w:r w:rsidRPr="00327EDB">
        <w:rPr>
          <w:rFonts w:ascii="Calibri" w:hAnsi="Calibri" w:cs="Calibri"/>
          <w:sz w:val="22"/>
          <w:szCs w:val="22"/>
        </w:rPr>
        <w:lastRenderedPageBreak/>
        <w:t xml:space="preserve">doręczeń, chyba że doręczenie następuje za pomocą środków komunikacji elektronicznej. W razie niewskazania pełnomocnika do doręczeń przeznaczone dla tej strony pisma pozostawia się w aktach sprawy ze skutkiem doręczenia. </w:t>
      </w:r>
    </w:p>
    <w:p w14:paraId="546BA8D1" w14:textId="77777777" w:rsidR="00FF15A0" w:rsidRPr="00327EDB" w:rsidRDefault="00FF15A0" w:rsidP="00327EDB">
      <w:pPr>
        <w:pStyle w:val="Akapitzlist"/>
        <w:spacing w:after="0" w:line="240" w:lineRule="auto"/>
        <w:ind w:left="426"/>
        <w:rPr>
          <w:rFonts w:cs="Calibri"/>
        </w:rPr>
      </w:pPr>
      <w:r w:rsidRPr="00327EDB">
        <w:rPr>
          <w:rFonts w:cs="Calibri"/>
        </w:rPr>
        <w:t>Pełnomocnikiem strony może być osoba fizyczna posiadająca zdolność do czynności prawnych, pełnomocnictwo zaś powinno być udzielone na piśmie, w formie dokumentu elektronicznego lub zgłoszone do protokołu.</w:t>
      </w:r>
    </w:p>
    <w:p w14:paraId="413845D3" w14:textId="5F4DFEE6" w:rsidR="00FF15A0" w:rsidRPr="00327EDB" w:rsidRDefault="00FF15A0" w:rsidP="00EF7109">
      <w:pPr>
        <w:pStyle w:val="Akapitzlist"/>
        <w:numPr>
          <w:ilvl w:val="0"/>
          <w:numId w:val="63"/>
        </w:numPr>
        <w:tabs>
          <w:tab w:val="clear" w:pos="0"/>
        </w:tabs>
        <w:overflowPunct w:val="0"/>
        <w:autoSpaceDE w:val="0"/>
        <w:autoSpaceDN w:val="0"/>
        <w:adjustRightInd w:val="0"/>
        <w:spacing w:after="0" w:line="240" w:lineRule="auto"/>
        <w:ind w:left="360"/>
        <w:textAlignment w:val="baseline"/>
        <w:rPr>
          <w:rFonts w:cs="Calibri"/>
        </w:rPr>
      </w:pPr>
      <w:r w:rsidRPr="00327EDB">
        <w:rPr>
          <w:rFonts w:cs="Calibri"/>
          <w:b/>
        </w:rPr>
        <w:t xml:space="preserve">Stronom przysługuje prawo brania czynnego udziału w każdym stadium postępowania oraz wypowiedzenie się co do zebranych w sprawie dowodów i materiałów oraz zgłoszonych żądań, a także przeglądanie akt sprawy oraz sporządzanie z nich notatek odpisów (art. 10 </w:t>
      </w:r>
      <w:proofErr w:type="gramStart"/>
      <w:r w:rsidRPr="00327EDB">
        <w:rPr>
          <w:rFonts w:cs="Calibri"/>
          <w:b/>
        </w:rPr>
        <w:t>§  1</w:t>
      </w:r>
      <w:proofErr w:type="gramEnd"/>
      <w:r w:rsidRPr="00327EDB">
        <w:rPr>
          <w:rFonts w:cs="Calibri"/>
          <w:b/>
        </w:rPr>
        <w:t xml:space="preserve"> w zw. </w:t>
      </w:r>
      <w:r w:rsidRPr="00327EDB">
        <w:rPr>
          <w:rFonts w:cs="Calibri"/>
          <w:b/>
        </w:rPr>
        <w:br/>
        <w:t xml:space="preserve">z art. 73 § 1 k.p.a.), </w:t>
      </w:r>
    </w:p>
    <w:p w14:paraId="7A1ADF4B" w14:textId="49C95AFE" w:rsidR="00FF15A0" w:rsidRPr="0047471F" w:rsidRDefault="00FF15A0" w:rsidP="00EF7109">
      <w:pPr>
        <w:pStyle w:val="Akapitzlist"/>
        <w:numPr>
          <w:ilvl w:val="0"/>
          <w:numId w:val="63"/>
        </w:numPr>
        <w:tabs>
          <w:tab w:val="clear" w:pos="0"/>
        </w:tabs>
        <w:overflowPunct w:val="0"/>
        <w:autoSpaceDE w:val="0"/>
        <w:autoSpaceDN w:val="0"/>
        <w:adjustRightInd w:val="0"/>
        <w:spacing w:after="0" w:line="240" w:lineRule="auto"/>
        <w:ind w:left="360"/>
        <w:textAlignment w:val="baseline"/>
        <w:rPr>
          <w:rFonts w:cs="Calibri"/>
        </w:rPr>
      </w:pPr>
      <w:r w:rsidRPr="00327EDB">
        <w:rPr>
          <w:rFonts w:cs="Calibri"/>
        </w:rPr>
        <w:t>ma Pani/Pan możliwość złożenia odpowiedzi na pismo wszczynające postępowanie i wyjaśnienia na piśmie.</w:t>
      </w:r>
    </w:p>
    <w:p w14:paraId="1FE4CDEA" w14:textId="1B509AED" w:rsidR="00FF15A0" w:rsidRPr="0047471F" w:rsidRDefault="00FF15A0" w:rsidP="00EF7109">
      <w:pPr>
        <w:pStyle w:val="Domylnie"/>
        <w:numPr>
          <w:ilvl w:val="0"/>
          <w:numId w:val="63"/>
        </w:numPr>
        <w:tabs>
          <w:tab w:val="clear" w:pos="0"/>
          <w:tab w:val="left" w:pos="284"/>
        </w:tabs>
        <w:ind w:left="360"/>
        <w:jc w:val="both"/>
        <w:rPr>
          <w:rFonts w:ascii="Calibri" w:hAnsi="Calibri" w:cs="Calibri"/>
          <w:sz w:val="22"/>
          <w:szCs w:val="22"/>
        </w:rPr>
      </w:pPr>
      <w:r w:rsidRPr="00327EDB">
        <w:rPr>
          <w:rStyle w:val="Pogrubienie"/>
          <w:rFonts w:ascii="Calibri" w:hAnsi="Calibri" w:cs="Calibri"/>
          <w:sz w:val="22"/>
          <w:szCs w:val="22"/>
        </w:rPr>
        <w:t xml:space="preserve">  </w:t>
      </w:r>
      <w:r w:rsidRPr="00327EDB">
        <w:rPr>
          <w:rFonts w:ascii="Calibri" w:hAnsi="Calibri" w:cs="Calibri"/>
          <w:sz w:val="22"/>
          <w:szCs w:val="22"/>
        </w:rPr>
        <w:t xml:space="preserve">osoby i rodziny korzystające ze świadczeń </w:t>
      </w:r>
      <w:r w:rsidRPr="00327EDB">
        <w:rPr>
          <w:rFonts w:ascii="Calibri" w:hAnsi="Calibri" w:cs="Calibri"/>
          <w:i/>
          <w:sz w:val="22"/>
          <w:szCs w:val="22"/>
        </w:rPr>
        <w:t xml:space="preserve">z </w:t>
      </w:r>
      <w:r w:rsidRPr="00327EDB">
        <w:rPr>
          <w:rStyle w:val="Wyrnienie"/>
          <w:rFonts w:ascii="Calibri" w:eastAsiaTheme="majorEastAsia" w:hAnsi="Calibri" w:cs="Calibri"/>
          <w:i w:val="0"/>
          <w:sz w:val="22"/>
          <w:szCs w:val="22"/>
        </w:rPr>
        <w:t>pomocy społecznej</w:t>
      </w:r>
      <w:r w:rsidRPr="00327EDB">
        <w:rPr>
          <w:rFonts w:ascii="Calibri" w:hAnsi="Calibri" w:cs="Calibri"/>
          <w:sz w:val="22"/>
          <w:szCs w:val="22"/>
        </w:rPr>
        <w:t xml:space="preserve"> są obowiązane niezwłocznie poinformować organ, który przyznał świadczenie, o każdej zmianie w ich sytuacji osobistej, dochodowej i majątkowej, która wiąże się z podstawą do przyznania świadczeń;</w:t>
      </w:r>
    </w:p>
    <w:p w14:paraId="27BC3BB0" w14:textId="6936D5B1" w:rsidR="00FF15A0" w:rsidRPr="00327EDB" w:rsidRDefault="00FF15A0" w:rsidP="00EF7109">
      <w:pPr>
        <w:pStyle w:val="Domylnie"/>
        <w:widowControl/>
        <w:numPr>
          <w:ilvl w:val="0"/>
          <w:numId w:val="63"/>
        </w:numPr>
        <w:tabs>
          <w:tab w:val="clear" w:pos="0"/>
        </w:tabs>
        <w:adjustRightInd/>
        <w:ind w:left="360"/>
        <w:jc w:val="both"/>
        <w:rPr>
          <w:rFonts w:ascii="Calibri" w:hAnsi="Calibri" w:cs="Calibri"/>
          <w:sz w:val="22"/>
          <w:szCs w:val="22"/>
        </w:rPr>
      </w:pPr>
      <w:proofErr w:type="gramStart"/>
      <w:r w:rsidRPr="00327EDB">
        <w:rPr>
          <w:rFonts w:ascii="Calibri" w:hAnsi="Calibri" w:cs="Calibri"/>
          <w:sz w:val="22"/>
          <w:szCs w:val="22"/>
        </w:rPr>
        <w:t>o  treści</w:t>
      </w:r>
      <w:proofErr w:type="gramEnd"/>
      <w:r w:rsidRPr="00327EDB">
        <w:rPr>
          <w:rFonts w:ascii="Calibri" w:hAnsi="Calibri" w:cs="Calibri"/>
          <w:sz w:val="22"/>
          <w:szCs w:val="22"/>
        </w:rPr>
        <w:t xml:space="preserve"> art. 37 §1-2 i § 3 pkt 1 ww. k.p.a., iż stronie służy prawo do wniesienia ponaglenia, jeżeli: 1) nie załatwiono sprawy w terminie określonym w art. 35 lub przepisach szczególnych ani w terminie wskazanym zgodnie z art. 36 § 1 (bezczynność);  2) postępowanie jest prowadzone dłużej niż jest to niezbędne do załatwienia sprawy (przewlekłość). Ponaglenie zawiera uzasadnienie. Ponaglenie wnosi się do Samorządowego Kolegium Odwoławczego w Gdańsku za pośrednictwem Dyrektora </w:t>
      </w:r>
      <w:r w:rsidR="00F02F39" w:rsidRPr="00327EDB">
        <w:rPr>
          <w:rFonts w:ascii="Calibri" w:hAnsi="Calibri" w:cs="Calibri"/>
          <w:sz w:val="22"/>
          <w:szCs w:val="22"/>
        </w:rPr>
        <w:t>Miejskiego Ośrodka</w:t>
      </w:r>
      <w:r w:rsidRPr="00327EDB">
        <w:rPr>
          <w:rFonts w:ascii="Calibri" w:hAnsi="Calibri" w:cs="Calibri"/>
          <w:sz w:val="22"/>
          <w:szCs w:val="22"/>
        </w:rPr>
        <w:t xml:space="preserve"> Pomocy Społecznej w </w:t>
      </w:r>
      <w:r w:rsidR="00F02F39" w:rsidRPr="00327EDB">
        <w:rPr>
          <w:rFonts w:ascii="Calibri" w:hAnsi="Calibri" w:cs="Calibri"/>
          <w:sz w:val="22"/>
          <w:szCs w:val="22"/>
        </w:rPr>
        <w:t>Rumi ul. Sobieskiego 42</w:t>
      </w:r>
      <w:r w:rsidR="00C83170" w:rsidRPr="00327EDB">
        <w:rPr>
          <w:rFonts w:ascii="Calibri" w:hAnsi="Calibri" w:cs="Calibri"/>
          <w:sz w:val="22"/>
          <w:szCs w:val="22"/>
        </w:rPr>
        <w:t xml:space="preserve"> (</w:t>
      </w:r>
      <w:r w:rsidR="00F02F39" w:rsidRPr="00327EDB">
        <w:rPr>
          <w:rFonts w:ascii="Calibri" w:hAnsi="Calibri" w:cs="Calibri"/>
          <w:sz w:val="22"/>
          <w:szCs w:val="22"/>
        </w:rPr>
        <w:t>84-230 Rumia</w:t>
      </w:r>
      <w:r w:rsidR="00C83170" w:rsidRPr="00327EDB">
        <w:rPr>
          <w:rFonts w:ascii="Calibri" w:hAnsi="Calibri" w:cs="Calibri"/>
          <w:sz w:val="22"/>
          <w:szCs w:val="22"/>
        </w:rPr>
        <w:t>)</w:t>
      </w:r>
    </w:p>
    <w:p w14:paraId="28367FBE" w14:textId="77777777" w:rsidR="00FF15A0" w:rsidRPr="00327EDB" w:rsidRDefault="00FF15A0" w:rsidP="00EF7109">
      <w:pPr>
        <w:numPr>
          <w:ilvl w:val="0"/>
          <w:numId w:val="63"/>
        </w:numPr>
        <w:tabs>
          <w:tab w:val="clear" w:pos="0"/>
        </w:tabs>
        <w:overflowPunct w:val="0"/>
        <w:autoSpaceDE w:val="0"/>
        <w:autoSpaceDN w:val="0"/>
        <w:adjustRightInd w:val="0"/>
        <w:ind w:left="360"/>
        <w:textAlignment w:val="baseline"/>
        <w:rPr>
          <w:rFonts w:ascii="Calibri" w:hAnsi="Calibri" w:cs="Calibri"/>
          <w:b/>
          <w:sz w:val="22"/>
          <w:szCs w:val="22"/>
        </w:rPr>
      </w:pPr>
      <w:r w:rsidRPr="00327EDB">
        <w:rPr>
          <w:rFonts w:ascii="Calibri" w:hAnsi="Calibri" w:cs="Calibri"/>
          <w:b/>
          <w:sz w:val="22"/>
          <w:szCs w:val="22"/>
        </w:rPr>
        <w:t xml:space="preserve">odmowa przeprowadzenia wywiadu środowiskowego (jego aktualizacji), utrudnianie przeprowadzenia rodzinnego wywiadu środowiskowego będzie traktowane jako </w:t>
      </w:r>
      <w:r w:rsidRPr="00327EDB">
        <w:rPr>
          <w:rFonts w:ascii="Calibri" w:hAnsi="Calibri" w:cs="Calibri"/>
          <w:sz w:val="22"/>
          <w:szCs w:val="22"/>
        </w:rPr>
        <w:t xml:space="preserve">niewyrażenie zgody na przeprowadzenie rodzinnego wywiadu środowiskowego przez osoby lub rodziny ubiegające się o świadczenia z </w:t>
      </w:r>
      <w:r w:rsidRPr="00327EDB">
        <w:rPr>
          <w:rStyle w:val="Uwydatnienie"/>
          <w:rFonts w:ascii="Calibri" w:eastAsiaTheme="majorEastAsia" w:hAnsi="Calibri" w:cs="Calibri"/>
          <w:sz w:val="22"/>
          <w:szCs w:val="22"/>
        </w:rPr>
        <w:t>pomocy społecznej</w:t>
      </w:r>
      <w:r w:rsidRPr="00327EDB">
        <w:rPr>
          <w:rFonts w:ascii="Calibri" w:hAnsi="Calibri" w:cs="Calibri"/>
          <w:sz w:val="22"/>
          <w:szCs w:val="22"/>
        </w:rPr>
        <w:t xml:space="preserve"> lub na jego aktualizację przez osoby lub rodziny korzystające ze świadczeń z </w:t>
      </w:r>
      <w:r w:rsidRPr="00327EDB">
        <w:rPr>
          <w:rStyle w:val="Uwydatnienie"/>
          <w:rFonts w:ascii="Calibri" w:eastAsiaTheme="majorEastAsia" w:hAnsi="Calibri" w:cs="Calibri"/>
          <w:sz w:val="22"/>
          <w:szCs w:val="22"/>
        </w:rPr>
        <w:t>pomocy społecznej</w:t>
      </w:r>
      <w:r w:rsidRPr="00327EDB">
        <w:rPr>
          <w:rFonts w:ascii="Calibri" w:hAnsi="Calibri" w:cs="Calibri"/>
          <w:sz w:val="22"/>
          <w:szCs w:val="22"/>
        </w:rPr>
        <w:t xml:space="preserve"> i może stanowić podstawę do odmowy przyznania świadczenia, uchylenia decyzji o przyznaniu świadczenia lub wstrzymania świadczeń pieniężnych z </w:t>
      </w:r>
      <w:r w:rsidRPr="00327EDB">
        <w:rPr>
          <w:rStyle w:val="Uwydatnienie"/>
          <w:rFonts w:ascii="Calibri" w:eastAsiaTheme="majorEastAsia" w:hAnsi="Calibri" w:cs="Calibri"/>
          <w:sz w:val="22"/>
          <w:szCs w:val="22"/>
        </w:rPr>
        <w:t>pomocy społecznej (art. 107 ust. 4a ww. ustawy o pomocy społecznej w zw. z art. 106 ust. 4 ww. ustawy o pomocy społecznej)</w:t>
      </w:r>
      <w:r w:rsidRPr="00327EDB">
        <w:rPr>
          <w:rFonts w:ascii="Calibri" w:hAnsi="Calibri" w:cs="Calibri"/>
          <w:sz w:val="22"/>
          <w:szCs w:val="22"/>
        </w:rPr>
        <w:t>.</w:t>
      </w:r>
    </w:p>
    <w:p w14:paraId="29BB9E8A" w14:textId="4B307C04" w:rsidR="00FF15A0" w:rsidRPr="0047471F" w:rsidRDefault="0020573B" w:rsidP="00EF7109">
      <w:pPr>
        <w:numPr>
          <w:ilvl w:val="0"/>
          <w:numId w:val="63"/>
        </w:numPr>
        <w:tabs>
          <w:tab w:val="clear" w:pos="0"/>
        </w:tabs>
        <w:overflowPunct w:val="0"/>
        <w:autoSpaceDE w:val="0"/>
        <w:autoSpaceDN w:val="0"/>
        <w:adjustRightInd w:val="0"/>
        <w:ind w:left="360"/>
        <w:textAlignment w:val="baseline"/>
        <w:rPr>
          <w:rFonts w:ascii="Calibri" w:hAnsi="Calibri" w:cs="Calibri"/>
          <w:b/>
          <w:sz w:val="22"/>
          <w:szCs w:val="22"/>
        </w:rPr>
      </w:pPr>
      <w:r w:rsidRPr="00327EDB">
        <w:rPr>
          <w:rFonts w:ascii="Calibri" w:hAnsi="Calibri" w:cs="Calibri"/>
          <w:sz w:val="22"/>
          <w:szCs w:val="22"/>
        </w:rPr>
        <w:t>s</w:t>
      </w:r>
      <w:r w:rsidR="00FF15A0" w:rsidRPr="00327EDB">
        <w:rPr>
          <w:rFonts w:ascii="Calibri" w:hAnsi="Calibri" w:cs="Calibri"/>
          <w:sz w:val="22"/>
          <w:szCs w:val="22"/>
        </w:rPr>
        <w:t>chronisko dla osób bezdomnych zapewnia schronienie osobom bezdomnym, które podpisały kontrakt socjalny</w:t>
      </w:r>
      <w:r w:rsidR="00FF15A0" w:rsidRPr="00327EDB">
        <w:rPr>
          <w:rFonts w:ascii="Calibri" w:hAnsi="Calibri" w:cs="Calibri"/>
          <w:b/>
          <w:sz w:val="22"/>
          <w:szCs w:val="22"/>
        </w:rPr>
        <w:t xml:space="preserve"> (stosownie do art. 48b ust. 2 ww. ustawy o pomocy społecznej)</w:t>
      </w:r>
    </w:p>
    <w:p w14:paraId="4158614D" w14:textId="258B7268" w:rsidR="0047471F" w:rsidRPr="00327EDB" w:rsidRDefault="0047471F" w:rsidP="00910AA7">
      <w:pPr>
        <w:pStyle w:val="Domylnie"/>
        <w:tabs>
          <w:tab w:val="left" w:pos="284"/>
          <w:tab w:val="left" w:pos="426"/>
        </w:tabs>
        <w:jc w:val="both"/>
        <w:rPr>
          <w:rFonts w:ascii="Calibri" w:hAnsi="Calibri" w:cs="Calibri"/>
          <w:sz w:val="22"/>
          <w:szCs w:val="22"/>
          <w:lang w:eastAsia="ja-JP"/>
        </w:rPr>
      </w:pPr>
    </w:p>
    <w:p w14:paraId="16294BA1" w14:textId="77777777" w:rsidR="00FF15A0" w:rsidRPr="00327EDB" w:rsidRDefault="00FF15A0" w:rsidP="00FF15A0">
      <w:pPr>
        <w:pStyle w:val="Domylnie"/>
        <w:ind w:firstLine="425"/>
        <w:jc w:val="both"/>
        <w:rPr>
          <w:rFonts w:ascii="Calibri" w:hAnsi="Calibri" w:cs="Calibri"/>
          <w:sz w:val="22"/>
          <w:szCs w:val="22"/>
        </w:rPr>
      </w:pP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t>..................................................................................</w:t>
      </w:r>
    </w:p>
    <w:p w14:paraId="49471D61" w14:textId="77777777" w:rsidR="00FF15A0" w:rsidRPr="00327EDB" w:rsidRDefault="00FF15A0" w:rsidP="00FF15A0">
      <w:pPr>
        <w:pStyle w:val="Domylnie"/>
        <w:ind w:left="4248"/>
        <w:jc w:val="both"/>
        <w:rPr>
          <w:rFonts w:ascii="Calibri" w:hAnsi="Calibri" w:cs="Calibri"/>
          <w:sz w:val="22"/>
          <w:szCs w:val="22"/>
        </w:rPr>
      </w:pPr>
      <w:r w:rsidRPr="00327EDB">
        <w:rPr>
          <w:rFonts w:ascii="Calibri" w:hAnsi="Calibri" w:cs="Calibri"/>
          <w:i/>
          <w:sz w:val="22"/>
          <w:szCs w:val="22"/>
        </w:rPr>
        <w:t xml:space="preserve">  (Pieczątka i podpis upoważnionej osoby)</w:t>
      </w:r>
    </w:p>
    <w:p w14:paraId="483EED6D" w14:textId="77777777" w:rsidR="00FF15A0" w:rsidRPr="00327EDB" w:rsidRDefault="00FF15A0" w:rsidP="00FF15A0">
      <w:pPr>
        <w:pStyle w:val="Domylnie"/>
        <w:jc w:val="both"/>
        <w:rPr>
          <w:rFonts w:ascii="Calibri" w:hAnsi="Calibri" w:cs="Calibri"/>
          <w:sz w:val="22"/>
          <w:szCs w:val="22"/>
        </w:rPr>
      </w:pPr>
    </w:p>
    <w:p w14:paraId="31274A9C" w14:textId="77777777" w:rsidR="00FF15A0" w:rsidRPr="007E00F1" w:rsidRDefault="00FF15A0" w:rsidP="00FF15A0">
      <w:pPr>
        <w:pStyle w:val="Domylnie"/>
        <w:ind w:left="720"/>
        <w:jc w:val="both"/>
        <w:rPr>
          <w:rFonts w:ascii="Calibri" w:hAnsi="Calibri" w:cs="Calibri"/>
          <w:b/>
          <w:sz w:val="18"/>
          <w:szCs w:val="18"/>
          <w:u w:val="single"/>
        </w:rPr>
      </w:pPr>
      <w:r w:rsidRPr="007E00F1">
        <w:rPr>
          <w:rFonts w:ascii="Calibri" w:hAnsi="Calibri" w:cs="Calibri"/>
          <w:b/>
          <w:sz w:val="18"/>
          <w:szCs w:val="18"/>
          <w:u w:val="single"/>
        </w:rPr>
        <w:t>*niepotrzebne skreślić/usunąć</w:t>
      </w:r>
    </w:p>
    <w:p w14:paraId="4B661E9C" w14:textId="77777777" w:rsidR="00FF15A0" w:rsidRPr="007E00F1" w:rsidRDefault="00FF15A0" w:rsidP="00FF15A0">
      <w:pPr>
        <w:pStyle w:val="Domylnie"/>
        <w:jc w:val="both"/>
        <w:rPr>
          <w:rFonts w:ascii="Calibri" w:hAnsi="Calibri" w:cs="Calibri"/>
          <w:sz w:val="18"/>
          <w:szCs w:val="18"/>
        </w:rPr>
      </w:pPr>
    </w:p>
    <w:p w14:paraId="27B11BA4" w14:textId="77777777" w:rsidR="00FF15A0" w:rsidRPr="007E00F1" w:rsidRDefault="00FF15A0" w:rsidP="00FF15A0">
      <w:pPr>
        <w:pStyle w:val="Domylnie"/>
        <w:jc w:val="both"/>
        <w:rPr>
          <w:rFonts w:ascii="Calibri" w:hAnsi="Calibri" w:cs="Calibri"/>
          <w:sz w:val="18"/>
          <w:szCs w:val="18"/>
        </w:rPr>
      </w:pPr>
      <w:r w:rsidRPr="007E00F1">
        <w:rPr>
          <w:rFonts w:ascii="Calibri" w:hAnsi="Calibri" w:cs="Calibri"/>
          <w:sz w:val="18"/>
          <w:szCs w:val="18"/>
        </w:rPr>
        <w:t>Otrzymują:</w:t>
      </w:r>
    </w:p>
    <w:p w14:paraId="507E3BAB" w14:textId="77777777" w:rsidR="00FF15A0" w:rsidRPr="007E00F1" w:rsidRDefault="00FF15A0" w:rsidP="00FF15A0">
      <w:pPr>
        <w:pStyle w:val="Domylnie"/>
        <w:ind w:left="426" w:hanging="426"/>
        <w:jc w:val="both"/>
        <w:rPr>
          <w:rFonts w:ascii="Calibri" w:hAnsi="Calibri" w:cs="Calibri"/>
          <w:sz w:val="18"/>
          <w:szCs w:val="18"/>
        </w:rPr>
      </w:pPr>
      <w:r w:rsidRPr="007E00F1">
        <w:rPr>
          <w:rFonts w:ascii="Calibri" w:hAnsi="Calibri" w:cs="Calibri"/>
          <w:sz w:val="18"/>
          <w:szCs w:val="18"/>
        </w:rPr>
        <w:t>1) adresat,</w:t>
      </w:r>
    </w:p>
    <w:p w14:paraId="15C3E7D7" w14:textId="77777777" w:rsidR="00FF15A0" w:rsidRPr="007E00F1" w:rsidRDefault="00FF15A0" w:rsidP="00FF15A0">
      <w:pPr>
        <w:pStyle w:val="Domylnie"/>
        <w:ind w:left="426" w:hanging="426"/>
        <w:jc w:val="both"/>
        <w:rPr>
          <w:rFonts w:ascii="Calibri" w:hAnsi="Calibri" w:cs="Calibri"/>
          <w:sz w:val="18"/>
          <w:szCs w:val="18"/>
        </w:rPr>
      </w:pPr>
      <w:r w:rsidRPr="007E00F1">
        <w:rPr>
          <w:rFonts w:ascii="Calibri" w:hAnsi="Calibri" w:cs="Calibri"/>
          <w:sz w:val="18"/>
          <w:szCs w:val="18"/>
        </w:rPr>
        <w:t xml:space="preserve">2) </w:t>
      </w:r>
      <w:proofErr w:type="spellStart"/>
      <w:r w:rsidRPr="007E00F1">
        <w:rPr>
          <w:rFonts w:ascii="Calibri" w:hAnsi="Calibri" w:cs="Calibri"/>
          <w:sz w:val="18"/>
          <w:szCs w:val="18"/>
        </w:rPr>
        <w:t>a.a</w:t>
      </w:r>
      <w:proofErr w:type="spellEnd"/>
      <w:r w:rsidRPr="007E00F1">
        <w:rPr>
          <w:rFonts w:ascii="Calibri" w:hAnsi="Calibri" w:cs="Calibri"/>
          <w:sz w:val="18"/>
          <w:szCs w:val="18"/>
        </w:rPr>
        <w:t>.</w:t>
      </w:r>
    </w:p>
    <w:p w14:paraId="17A1D8FB" w14:textId="77777777" w:rsidR="00FF15A0" w:rsidRPr="007E00F1" w:rsidRDefault="00FF15A0" w:rsidP="00FF15A0">
      <w:pPr>
        <w:pStyle w:val="Domylnie"/>
        <w:ind w:left="426" w:hanging="426"/>
        <w:jc w:val="both"/>
        <w:rPr>
          <w:rFonts w:ascii="Calibri" w:hAnsi="Calibri" w:cs="Calibri"/>
          <w:sz w:val="18"/>
          <w:szCs w:val="18"/>
        </w:rPr>
      </w:pPr>
    </w:p>
    <w:p w14:paraId="2A4A455D" w14:textId="77777777" w:rsidR="00FF15A0" w:rsidRPr="007E00F1" w:rsidRDefault="00FF15A0" w:rsidP="0047471F">
      <w:pPr>
        <w:pStyle w:val="Domylnie"/>
        <w:jc w:val="both"/>
        <w:rPr>
          <w:rFonts w:ascii="Calibri" w:hAnsi="Calibri" w:cs="Calibri"/>
          <w:b/>
          <w:sz w:val="18"/>
          <w:szCs w:val="18"/>
          <w:u w:val="single"/>
        </w:rPr>
      </w:pPr>
      <w:r w:rsidRPr="007E00F1">
        <w:rPr>
          <w:rFonts w:ascii="Calibri" w:hAnsi="Calibri" w:cs="Calibri"/>
          <w:b/>
          <w:sz w:val="18"/>
          <w:szCs w:val="18"/>
          <w:u w:val="single"/>
        </w:rPr>
        <w:t>*niepotrzebne skreślić/usunąć</w:t>
      </w:r>
    </w:p>
    <w:p w14:paraId="7E53DAFF" w14:textId="77777777" w:rsidR="00FF15A0" w:rsidRPr="007E00F1" w:rsidRDefault="00FF15A0" w:rsidP="00FF15A0">
      <w:pPr>
        <w:pStyle w:val="Domylnie"/>
        <w:ind w:left="426" w:hanging="426"/>
        <w:jc w:val="both"/>
        <w:rPr>
          <w:rFonts w:ascii="Calibri" w:hAnsi="Calibri" w:cs="Calibri"/>
          <w:sz w:val="18"/>
          <w:szCs w:val="18"/>
        </w:rPr>
      </w:pPr>
    </w:p>
    <w:p w14:paraId="72055D26" w14:textId="77777777" w:rsidR="00FF15A0" w:rsidRPr="007E00F1" w:rsidRDefault="00FF15A0" w:rsidP="00FF15A0">
      <w:pPr>
        <w:jc w:val="right"/>
        <w:rPr>
          <w:rFonts w:ascii="Calibri" w:hAnsi="Calibri" w:cs="Calibri"/>
          <w:sz w:val="18"/>
          <w:szCs w:val="18"/>
        </w:rPr>
      </w:pPr>
      <w:r w:rsidRPr="007E00F1">
        <w:rPr>
          <w:rFonts w:ascii="Calibri" w:hAnsi="Calibri" w:cs="Calibri"/>
          <w:sz w:val="18"/>
          <w:szCs w:val="18"/>
        </w:rPr>
        <w:t>Odebrałem/łam osobiście*:</w:t>
      </w:r>
    </w:p>
    <w:p w14:paraId="52D36607" w14:textId="77777777" w:rsidR="00FF15A0" w:rsidRPr="007E00F1" w:rsidRDefault="00FF15A0" w:rsidP="00FF15A0">
      <w:pPr>
        <w:jc w:val="right"/>
        <w:rPr>
          <w:rFonts w:ascii="Calibri" w:hAnsi="Calibri" w:cs="Calibri"/>
          <w:sz w:val="18"/>
          <w:szCs w:val="18"/>
        </w:rPr>
      </w:pPr>
    </w:p>
    <w:p w14:paraId="12FDF1B0" w14:textId="77777777" w:rsidR="00FF15A0" w:rsidRPr="007E00F1" w:rsidRDefault="00FF15A0" w:rsidP="00FF15A0">
      <w:pPr>
        <w:jc w:val="right"/>
        <w:rPr>
          <w:rFonts w:ascii="Calibri" w:hAnsi="Calibri" w:cs="Calibri"/>
          <w:sz w:val="18"/>
          <w:szCs w:val="18"/>
        </w:rPr>
      </w:pPr>
      <w:r w:rsidRPr="007E00F1">
        <w:rPr>
          <w:rFonts w:ascii="Calibri" w:hAnsi="Calibri" w:cs="Calibri"/>
          <w:sz w:val="18"/>
          <w:szCs w:val="18"/>
        </w:rPr>
        <w:t>……………………………………………….…………………………………………………</w:t>
      </w:r>
    </w:p>
    <w:p w14:paraId="332DA9EE" w14:textId="77777777" w:rsidR="00FF15A0" w:rsidRPr="007E00F1" w:rsidRDefault="00FF15A0" w:rsidP="00FF15A0">
      <w:pPr>
        <w:pStyle w:val="Domylnie"/>
        <w:jc w:val="right"/>
        <w:rPr>
          <w:rFonts w:ascii="Calibri" w:hAnsi="Calibri" w:cs="Calibri"/>
          <w:i/>
          <w:sz w:val="18"/>
          <w:szCs w:val="18"/>
        </w:rPr>
      </w:pPr>
      <w:r w:rsidRPr="007E00F1">
        <w:rPr>
          <w:rFonts w:ascii="Calibri" w:hAnsi="Calibri" w:cs="Calibri"/>
          <w:i/>
          <w:sz w:val="18"/>
          <w:szCs w:val="18"/>
        </w:rPr>
        <w:t xml:space="preserve">  (data doręczenia, </w:t>
      </w:r>
      <w:r w:rsidRPr="007E00F1">
        <w:rPr>
          <w:rFonts w:ascii="Calibri" w:hAnsi="Calibri" w:cs="Calibri"/>
          <w:b/>
          <w:i/>
          <w:sz w:val="18"/>
          <w:szCs w:val="18"/>
        </w:rPr>
        <w:t>czytelnie</w:t>
      </w:r>
      <w:r w:rsidRPr="007E00F1">
        <w:rPr>
          <w:rFonts w:ascii="Calibri" w:hAnsi="Calibri" w:cs="Calibri"/>
          <w:i/>
          <w:sz w:val="18"/>
          <w:szCs w:val="18"/>
        </w:rPr>
        <w:t xml:space="preserve"> imię i nazwisko Osoby, której doręczono niniejsze zawiadomienie)</w:t>
      </w:r>
    </w:p>
    <w:p w14:paraId="2A1A4A37" w14:textId="77777777" w:rsidR="00FF15A0" w:rsidRPr="007E00F1" w:rsidRDefault="00FF15A0" w:rsidP="0047471F">
      <w:pPr>
        <w:rPr>
          <w:rFonts w:ascii="Calibri" w:hAnsi="Calibri" w:cs="Calibri"/>
          <w:sz w:val="18"/>
          <w:szCs w:val="18"/>
        </w:rPr>
      </w:pPr>
    </w:p>
    <w:p w14:paraId="4D9DF76C" w14:textId="77777777" w:rsidR="00FF15A0" w:rsidRPr="007E00F1" w:rsidRDefault="00FF15A0" w:rsidP="00FF15A0">
      <w:pPr>
        <w:jc w:val="right"/>
        <w:rPr>
          <w:rFonts w:ascii="Calibri" w:hAnsi="Calibri" w:cs="Calibri"/>
          <w:sz w:val="18"/>
          <w:szCs w:val="18"/>
        </w:rPr>
      </w:pPr>
      <w:r w:rsidRPr="007E00F1">
        <w:rPr>
          <w:rFonts w:ascii="Calibri" w:hAnsi="Calibri" w:cs="Calibri"/>
          <w:sz w:val="18"/>
          <w:szCs w:val="18"/>
        </w:rPr>
        <w:t>Mój adres do korespondencji*:</w:t>
      </w:r>
    </w:p>
    <w:p w14:paraId="4029C31A" w14:textId="77777777" w:rsidR="00FF15A0" w:rsidRPr="007E00F1" w:rsidRDefault="00FF15A0" w:rsidP="00FF15A0">
      <w:pPr>
        <w:jc w:val="right"/>
        <w:rPr>
          <w:rFonts w:ascii="Calibri" w:hAnsi="Calibri" w:cs="Calibri"/>
          <w:sz w:val="18"/>
          <w:szCs w:val="18"/>
        </w:rPr>
      </w:pPr>
    </w:p>
    <w:p w14:paraId="1D2E8042" w14:textId="77777777" w:rsidR="00FF15A0" w:rsidRPr="007E00F1" w:rsidRDefault="00FF15A0" w:rsidP="00FF15A0">
      <w:pPr>
        <w:jc w:val="right"/>
        <w:rPr>
          <w:rFonts w:ascii="Calibri" w:hAnsi="Calibri" w:cs="Calibri"/>
          <w:sz w:val="18"/>
          <w:szCs w:val="18"/>
        </w:rPr>
      </w:pPr>
      <w:r w:rsidRPr="007E00F1">
        <w:rPr>
          <w:rFonts w:ascii="Calibri" w:hAnsi="Calibri" w:cs="Calibri"/>
          <w:sz w:val="18"/>
          <w:szCs w:val="18"/>
        </w:rPr>
        <w:t>……………………………………………….…………………………………………………</w:t>
      </w:r>
    </w:p>
    <w:p w14:paraId="4691AF33" w14:textId="77777777" w:rsidR="009B5766" w:rsidRPr="007E00F1" w:rsidRDefault="00FF15A0" w:rsidP="0047471F">
      <w:pPr>
        <w:pStyle w:val="Domylnie"/>
        <w:jc w:val="right"/>
        <w:rPr>
          <w:rFonts w:ascii="Calibri" w:hAnsi="Calibri" w:cs="Calibri"/>
          <w:i/>
          <w:sz w:val="18"/>
          <w:szCs w:val="18"/>
        </w:rPr>
      </w:pPr>
      <w:r w:rsidRPr="007E00F1">
        <w:rPr>
          <w:rFonts w:ascii="Calibri" w:hAnsi="Calibri" w:cs="Calibri"/>
          <w:i/>
          <w:sz w:val="18"/>
          <w:szCs w:val="18"/>
        </w:rPr>
        <w:t xml:space="preserve">  ( </w:t>
      </w:r>
      <w:r w:rsidRPr="007E00F1">
        <w:rPr>
          <w:rFonts w:ascii="Calibri" w:hAnsi="Calibri" w:cs="Calibri"/>
          <w:b/>
          <w:i/>
          <w:sz w:val="18"/>
          <w:szCs w:val="18"/>
        </w:rPr>
        <w:t>czytelny i dokładny adres do doręczeń</w:t>
      </w:r>
      <w:r w:rsidRPr="007E00F1">
        <w:rPr>
          <w:rFonts w:ascii="Calibri" w:hAnsi="Calibri" w:cs="Calibri"/>
          <w:i/>
          <w:sz w:val="18"/>
          <w:szCs w:val="18"/>
        </w:rPr>
        <w:t>)</w:t>
      </w:r>
    </w:p>
    <w:p w14:paraId="5082F63A" w14:textId="77777777" w:rsidR="009B5766" w:rsidRDefault="009B5766" w:rsidP="007E00F1">
      <w:pPr>
        <w:pStyle w:val="Domylnie"/>
        <w:rPr>
          <w:rFonts w:ascii="Calibri" w:hAnsi="Calibri" w:cs="Calibri"/>
          <w:i/>
          <w:sz w:val="20"/>
        </w:rPr>
      </w:pPr>
    </w:p>
    <w:p w14:paraId="2BD8095A" w14:textId="77777777" w:rsidR="00161A3F" w:rsidRPr="004B5F31" w:rsidRDefault="00161A3F" w:rsidP="00161A3F">
      <w:pPr>
        <w:pStyle w:val="Stopka"/>
        <w:rPr>
          <w:i/>
          <w:iCs/>
          <w:sz w:val="20"/>
          <w:szCs w:val="20"/>
        </w:rPr>
      </w:pPr>
      <w:r>
        <w:rPr>
          <w:i/>
          <w:iCs/>
          <w:sz w:val="20"/>
          <w:szCs w:val="20"/>
        </w:rPr>
        <w:t xml:space="preserve">Administratorem Państwa danych osobowych jest Miejski Ośrodek Pomocy Społecznej w Rumi z siedzibą w Rumi. Szczegółowe informacje na temat zasad przetwarzania danych osobowych, w tym danych kontaktowych inspektora ochrony danych, celów, podstawy i czasu przetwarzania oraz uprawnień podmiotów danych znajdują </w:t>
      </w:r>
      <w:r>
        <w:rPr>
          <w:i/>
          <w:iCs/>
          <w:sz w:val="20"/>
          <w:szCs w:val="20"/>
        </w:rPr>
        <w:lastRenderedPageBreak/>
        <w:t xml:space="preserve">się na stronie </w:t>
      </w:r>
      <w:hyperlink r:id="rId18" w:history="1">
        <w:r w:rsidRPr="001C3D2B">
          <w:rPr>
            <w:rStyle w:val="Hipercze"/>
            <w:i/>
            <w:iCs/>
            <w:sz w:val="20"/>
            <w:szCs w:val="20"/>
          </w:rPr>
          <w:t>https://samorzad.gov.pl/web/mops-rumia/kontakt2</w:t>
        </w:r>
      </w:hyperlink>
      <w:r>
        <w:rPr>
          <w:i/>
          <w:iCs/>
          <w:sz w:val="20"/>
          <w:szCs w:val="20"/>
          <w:u w:val="single"/>
        </w:rPr>
        <w:t xml:space="preserve"> </w:t>
      </w:r>
      <w:r>
        <w:rPr>
          <w:i/>
          <w:iCs/>
          <w:sz w:val="20"/>
          <w:szCs w:val="20"/>
        </w:rPr>
        <w:t>w stopce strony pod linkiem ,,Ochrona danych osobowych”.</w:t>
      </w:r>
    </w:p>
    <w:p w14:paraId="19EB7FF7" w14:textId="77777777" w:rsidR="00161A3F" w:rsidRPr="00327EDB" w:rsidRDefault="00161A3F" w:rsidP="00161A3F">
      <w:pPr>
        <w:autoSpaceDE w:val="0"/>
        <w:autoSpaceDN w:val="0"/>
        <w:adjustRightInd w:val="0"/>
        <w:rPr>
          <w:rFonts w:ascii="Calibri" w:hAnsi="Calibri" w:cs="Calibri"/>
          <w:sz w:val="22"/>
          <w:szCs w:val="22"/>
        </w:rPr>
      </w:pPr>
    </w:p>
    <w:p w14:paraId="32D5F7C6" w14:textId="7A98D808" w:rsidR="008C39B3" w:rsidRPr="00696683" w:rsidRDefault="008C39B3" w:rsidP="00696683">
      <w:pPr>
        <w:pStyle w:val="Stopka"/>
        <w:rPr>
          <w:i/>
          <w:iCs/>
          <w:sz w:val="20"/>
          <w:szCs w:val="20"/>
        </w:rPr>
      </w:pPr>
    </w:p>
    <w:p w14:paraId="72C601F8" w14:textId="51E59835" w:rsidR="004A3E47" w:rsidRPr="00AF61D7" w:rsidRDefault="004A3E47" w:rsidP="004A3E47">
      <w:pPr>
        <w:pStyle w:val="Akapitzlist"/>
        <w:spacing w:after="0" w:line="240" w:lineRule="auto"/>
        <w:ind w:left="360"/>
        <w:jc w:val="right"/>
        <w:rPr>
          <w:b/>
          <w:bCs/>
        </w:rPr>
      </w:pPr>
      <w:r w:rsidRPr="00AF61D7">
        <w:rPr>
          <w:b/>
          <w:bCs/>
        </w:rPr>
        <w:t>Załącznik</w:t>
      </w:r>
      <w:r w:rsidR="001F5FDB" w:rsidRPr="00AF61D7">
        <w:rPr>
          <w:b/>
          <w:bCs/>
        </w:rPr>
        <w:t xml:space="preserve"> nr 2</w:t>
      </w:r>
      <w:r w:rsidRPr="00AF61D7">
        <w:rPr>
          <w:b/>
          <w:bCs/>
        </w:rPr>
        <w:t xml:space="preserve"> do umowy</w:t>
      </w:r>
    </w:p>
    <w:p w14:paraId="314683A0" w14:textId="57C3D976" w:rsidR="004A3E47" w:rsidRPr="00AF61D7" w:rsidRDefault="004A3E47" w:rsidP="004A3E47">
      <w:pPr>
        <w:pStyle w:val="Akapitzlist"/>
        <w:spacing w:after="0" w:line="240" w:lineRule="auto"/>
        <w:ind w:left="360"/>
        <w:jc w:val="right"/>
        <w:rPr>
          <w:b/>
          <w:bCs/>
        </w:rPr>
      </w:pPr>
      <w:r w:rsidRPr="00AF61D7">
        <w:rPr>
          <w:b/>
          <w:bCs/>
        </w:rPr>
        <w:t xml:space="preserve">……, dnia </w:t>
      </w:r>
      <w:proofErr w:type="gramStart"/>
      <w:r w:rsidRPr="00AF61D7">
        <w:rPr>
          <w:b/>
          <w:bCs/>
        </w:rPr>
        <w:t>…….</w:t>
      </w:r>
      <w:proofErr w:type="gramEnd"/>
      <w:r w:rsidRPr="00AF61D7">
        <w:rPr>
          <w:b/>
          <w:bCs/>
        </w:rPr>
        <w:t>. 202</w:t>
      </w:r>
      <w:r w:rsidR="009E55C0">
        <w:rPr>
          <w:b/>
          <w:bCs/>
        </w:rPr>
        <w:t>....</w:t>
      </w:r>
      <w:r w:rsidRPr="00AF61D7">
        <w:rPr>
          <w:b/>
          <w:bCs/>
        </w:rPr>
        <w:t xml:space="preserve"> roku</w:t>
      </w:r>
    </w:p>
    <w:p w14:paraId="646F50CE" w14:textId="77777777" w:rsidR="00696683" w:rsidRPr="00FA46B0" w:rsidRDefault="00696683" w:rsidP="00696683">
      <w:pPr>
        <w:pStyle w:val="Akapitzlist"/>
        <w:spacing w:after="0"/>
        <w:ind w:left="360"/>
        <w:jc w:val="center"/>
        <w:rPr>
          <w:rFonts w:cs="Calibri"/>
          <w:b/>
          <w:bCs/>
        </w:rPr>
      </w:pPr>
      <w:r w:rsidRPr="00FA46B0">
        <w:rPr>
          <w:rFonts w:cs="Calibri"/>
          <w:b/>
          <w:bCs/>
        </w:rPr>
        <w:t>Standardowe klauzule umowne</w:t>
      </w:r>
    </w:p>
    <w:p w14:paraId="1D7BEB12" w14:textId="77777777" w:rsidR="00696683" w:rsidRPr="00FA46B0" w:rsidRDefault="00696683" w:rsidP="00696683">
      <w:pPr>
        <w:pStyle w:val="Akapitzlist"/>
        <w:spacing w:after="0" w:line="240" w:lineRule="auto"/>
        <w:ind w:left="360"/>
        <w:jc w:val="center"/>
        <w:rPr>
          <w:rFonts w:cs="Calibri"/>
          <w:b/>
          <w:bCs/>
        </w:rPr>
      </w:pPr>
      <w:r w:rsidRPr="00FA46B0">
        <w:rPr>
          <w:rFonts w:cs="Calibri"/>
          <w:b/>
          <w:bCs/>
        </w:rPr>
        <w:t>Sekcja 1</w:t>
      </w:r>
    </w:p>
    <w:p w14:paraId="35F5CB29" w14:textId="77777777" w:rsidR="00696683" w:rsidRPr="00FA46B0" w:rsidRDefault="00696683" w:rsidP="00696683">
      <w:pPr>
        <w:pStyle w:val="Akapitzlist"/>
        <w:spacing w:after="0" w:line="240" w:lineRule="auto"/>
        <w:ind w:left="360"/>
        <w:jc w:val="center"/>
        <w:rPr>
          <w:rFonts w:cs="Calibri"/>
          <w:b/>
          <w:bCs/>
        </w:rPr>
      </w:pPr>
      <w:r w:rsidRPr="00FA46B0">
        <w:rPr>
          <w:rFonts w:cs="Calibri"/>
          <w:b/>
          <w:bCs/>
        </w:rPr>
        <w:t>Klauzula 1</w:t>
      </w:r>
    </w:p>
    <w:p w14:paraId="317FB185" w14:textId="77777777" w:rsidR="00696683" w:rsidRPr="00FA46B0" w:rsidRDefault="00696683" w:rsidP="00696683">
      <w:pPr>
        <w:pStyle w:val="Akapitzlist"/>
        <w:spacing w:after="0" w:line="240" w:lineRule="auto"/>
        <w:ind w:left="360"/>
        <w:jc w:val="center"/>
        <w:rPr>
          <w:rFonts w:cs="Calibri"/>
          <w:b/>
          <w:bCs/>
        </w:rPr>
      </w:pPr>
      <w:r w:rsidRPr="00FA46B0">
        <w:rPr>
          <w:rFonts w:cs="Calibri"/>
          <w:b/>
          <w:bCs/>
        </w:rPr>
        <w:t>Cel i zakres</w:t>
      </w:r>
    </w:p>
    <w:p w14:paraId="0ACA1C0D"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Celem niniejszych standardowych klauzul umownych („klauzule”) jest zapewnienie przestrzegania art. 28 ust. 3 i 4 Rozporządzenia Parlamentu Europejskiego i Rady (UE) 2016/679 z dnia 27 kwietnia 2016 roku w sprawie ochrony osób fizycznych w związku z przetwarzaniem danych osobowych i w sprawie swobodnego przepływu takich danych oraz uchylenia dyrektywy 95/46/WE (ogólne rozporządzenie w sprawie danych).</w:t>
      </w:r>
    </w:p>
    <w:p w14:paraId="06A2E54F"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Administratorzy i podmioty przetwarzające wymienieni w załączniku I uzgodnili niniejsze klauzule w celu zapewnienia przestrzegania art. 28 ust. 3 i 4 Rozporządzenia (UE) 2016/679.</w:t>
      </w:r>
    </w:p>
    <w:p w14:paraId="3243BF39"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Niniejsze klauzule mają zastosowanie do przetwarzania danych osobowych określonego w załączniku II.</w:t>
      </w:r>
    </w:p>
    <w:p w14:paraId="6C0BB809"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Załączniki I-IV stanowią integralna część klauzul.</w:t>
      </w:r>
    </w:p>
    <w:p w14:paraId="18A0124E"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Niniejsze klauzule pozostają bez uszczerbku dla obowiązków, którym podlega administrator na mocy Rozporządzenia (UE) 2016/679.</w:t>
      </w:r>
    </w:p>
    <w:p w14:paraId="4FEAF681" w14:textId="77777777" w:rsidR="00696683" w:rsidRPr="00FA46B0" w:rsidRDefault="00696683" w:rsidP="00696683">
      <w:pPr>
        <w:pStyle w:val="Akapitzlist"/>
        <w:numPr>
          <w:ilvl w:val="0"/>
          <w:numId w:val="148"/>
        </w:numPr>
        <w:spacing w:after="160" w:line="240" w:lineRule="auto"/>
        <w:contextualSpacing/>
        <w:rPr>
          <w:rFonts w:cs="Calibri"/>
        </w:rPr>
      </w:pPr>
      <w:r w:rsidRPr="00FA46B0">
        <w:rPr>
          <w:rFonts w:cs="Calibri"/>
        </w:rPr>
        <w:t>Niniejsze klauzule same w sobie nie zapewniają wypełnienia obowiązków związanych z międzynarodowym przekazywaniem danych zgodnie z rozdziałem V Rozporządzenia (UE) 2016/679).</w:t>
      </w:r>
    </w:p>
    <w:p w14:paraId="03FF873D" w14:textId="77777777" w:rsidR="00696683" w:rsidRPr="008514D9" w:rsidRDefault="00696683" w:rsidP="00696683">
      <w:pPr>
        <w:ind w:left="360"/>
        <w:jc w:val="center"/>
        <w:rPr>
          <w:rFonts w:ascii="Calibri" w:hAnsi="Calibri" w:cs="Calibri"/>
          <w:b/>
          <w:bCs/>
          <w:sz w:val="22"/>
          <w:szCs w:val="22"/>
        </w:rPr>
      </w:pPr>
      <w:r w:rsidRPr="008514D9">
        <w:rPr>
          <w:rFonts w:ascii="Calibri" w:hAnsi="Calibri" w:cs="Calibri"/>
          <w:b/>
          <w:bCs/>
          <w:sz w:val="22"/>
          <w:szCs w:val="22"/>
        </w:rPr>
        <w:t>Klauzula 2</w:t>
      </w:r>
    </w:p>
    <w:p w14:paraId="7CF3D080" w14:textId="77777777" w:rsidR="00696683" w:rsidRPr="008514D9" w:rsidRDefault="00696683" w:rsidP="00696683">
      <w:pPr>
        <w:ind w:left="360"/>
        <w:jc w:val="center"/>
        <w:rPr>
          <w:rFonts w:ascii="Calibri" w:hAnsi="Calibri" w:cs="Calibri"/>
          <w:b/>
          <w:bCs/>
          <w:sz w:val="22"/>
          <w:szCs w:val="22"/>
        </w:rPr>
      </w:pPr>
      <w:r w:rsidRPr="008514D9">
        <w:rPr>
          <w:rFonts w:ascii="Calibri" w:hAnsi="Calibri" w:cs="Calibri"/>
          <w:b/>
          <w:bCs/>
          <w:sz w:val="22"/>
          <w:szCs w:val="22"/>
        </w:rPr>
        <w:t>Niezmienność klauzul</w:t>
      </w:r>
    </w:p>
    <w:p w14:paraId="3092B82F" w14:textId="77777777" w:rsidR="00696683" w:rsidRPr="008514D9" w:rsidRDefault="00696683" w:rsidP="00696683">
      <w:pPr>
        <w:pStyle w:val="Akapitzlist"/>
        <w:numPr>
          <w:ilvl w:val="0"/>
          <w:numId w:val="149"/>
        </w:numPr>
        <w:spacing w:after="160" w:line="240" w:lineRule="auto"/>
        <w:contextualSpacing/>
        <w:rPr>
          <w:rFonts w:cs="Calibri"/>
        </w:rPr>
      </w:pPr>
      <w:r w:rsidRPr="008514D9">
        <w:rPr>
          <w:rFonts w:cs="Calibri"/>
        </w:rPr>
        <w:t>Strony zobowiązują się nie zmieniać klauzul z wyjątkiem dodawania informacji do załączników lub aktualizowania zawartych w nich informacji.</w:t>
      </w:r>
    </w:p>
    <w:p w14:paraId="07B0BC51" w14:textId="77777777" w:rsidR="00696683" w:rsidRPr="008514D9" w:rsidRDefault="00696683" w:rsidP="00696683">
      <w:pPr>
        <w:pStyle w:val="Akapitzlist"/>
        <w:numPr>
          <w:ilvl w:val="0"/>
          <w:numId w:val="149"/>
        </w:numPr>
        <w:spacing w:after="160" w:line="240" w:lineRule="auto"/>
        <w:contextualSpacing/>
        <w:rPr>
          <w:rFonts w:cs="Calibri"/>
        </w:rPr>
      </w:pPr>
      <w:r w:rsidRPr="008514D9">
        <w:rPr>
          <w:rFonts w:cs="Calibri"/>
        </w:rPr>
        <w:t xml:space="preserve">Postanowienie to nie uniemożliwia stronom umieszczania standardowych klauzul umownych określonych w niniejszych klauzulach w treści umowy o szerszym zakresie ani dodawania innych klauzul lub dodatkowych zabezpieczeń, pod </w:t>
      </w:r>
      <w:proofErr w:type="gramStart"/>
      <w:r w:rsidRPr="008514D9">
        <w:rPr>
          <w:rFonts w:cs="Calibri"/>
        </w:rPr>
        <w:t>warunkiem</w:t>
      </w:r>
      <w:proofErr w:type="gramEnd"/>
      <w:r w:rsidRPr="008514D9">
        <w:rPr>
          <w:rFonts w:cs="Calibri"/>
        </w:rPr>
        <w:t xml:space="preserve"> że nie będą one bezpośrednio lub pośrednio sprzeczne z klauzulami umownymi ani nie będą naruszały podstawowych praw lub wolności osób, których dane dotyczą.</w:t>
      </w:r>
    </w:p>
    <w:p w14:paraId="22352FB7" w14:textId="77777777" w:rsidR="00696683" w:rsidRPr="008514D9" w:rsidRDefault="00696683" w:rsidP="00696683">
      <w:pPr>
        <w:ind w:left="360"/>
        <w:jc w:val="center"/>
        <w:rPr>
          <w:rFonts w:ascii="Calibri" w:hAnsi="Calibri" w:cs="Calibri"/>
          <w:b/>
          <w:bCs/>
          <w:sz w:val="22"/>
          <w:szCs w:val="22"/>
        </w:rPr>
      </w:pPr>
      <w:r w:rsidRPr="008514D9">
        <w:rPr>
          <w:rFonts w:ascii="Calibri" w:hAnsi="Calibri" w:cs="Calibri"/>
          <w:b/>
          <w:bCs/>
          <w:sz w:val="22"/>
          <w:szCs w:val="22"/>
        </w:rPr>
        <w:t>Klauzula 3</w:t>
      </w:r>
    </w:p>
    <w:p w14:paraId="6D745379" w14:textId="77777777" w:rsidR="00696683" w:rsidRPr="008514D9" w:rsidRDefault="00696683" w:rsidP="00696683">
      <w:pPr>
        <w:ind w:left="360"/>
        <w:jc w:val="center"/>
        <w:rPr>
          <w:rFonts w:ascii="Calibri" w:hAnsi="Calibri" w:cs="Calibri"/>
          <w:b/>
          <w:bCs/>
          <w:sz w:val="22"/>
          <w:szCs w:val="22"/>
        </w:rPr>
      </w:pPr>
      <w:r w:rsidRPr="008514D9">
        <w:rPr>
          <w:rFonts w:ascii="Calibri" w:hAnsi="Calibri" w:cs="Calibri"/>
          <w:b/>
          <w:bCs/>
          <w:sz w:val="22"/>
          <w:szCs w:val="22"/>
        </w:rPr>
        <w:t>Wykładnia</w:t>
      </w:r>
    </w:p>
    <w:p w14:paraId="22B33A8D" w14:textId="77777777" w:rsidR="00696683" w:rsidRPr="008514D9" w:rsidRDefault="00696683" w:rsidP="00696683">
      <w:pPr>
        <w:pStyle w:val="Akapitzlist"/>
        <w:numPr>
          <w:ilvl w:val="0"/>
          <w:numId w:val="150"/>
        </w:numPr>
        <w:spacing w:after="160" w:line="240" w:lineRule="auto"/>
        <w:contextualSpacing/>
        <w:rPr>
          <w:rFonts w:cs="Calibri"/>
        </w:rPr>
      </w:pPr>
      <w:r w:rsidRPr="008514D9">
        <w:rPr>
          <w:rFonts w:cs="Calibri"/>
        </w:rPr>
        <w:t>Jeżeli w niniejszych klauzulach użyto terminów zdefiniowanych odpowiednio w Rozporządzeniu (UE) 2016/679, terminy te maja takie samo znaczenie jak w tym rozporządzeniu.</w:t>
      </w:r>
    </w:p>
    <w:p w14:paraId="50D9F4C9" w14:textId="77777777" w:rsidR="00696683" w:rsidRPr="008514D9" w:rsidRDefault="00696683" w:rsidP="00696683">
      <w:pPr>
        <w:pStyle w:val="Akapitzlist"/>
        <w:numPr>
          <w:ilvl w:val="0"/>
          <w:numId w:val="150"/>
        </w:numPr>
        <w:spacing w:after="160" w:line="240" w:lineRule="auto"/>
        <w:contextualSpacing/>
        <w:rPr>
          <w:rFonts w:cs="Calibri"/>
        </w:rPr>
      </w:pPr>
      <w:r w:rsidRPr="008514D9">
        <w:rPr>
          <w:rFonts w:cs="Calibri"/>
        </w:rPr>
        <w:t>Niniejsze klauzule odczytuje się i interpretuje w świetle przepisów Rozporządzenia (UE) 2016/679.</w:t>
      </w:r>
    </w:p>
    <w:p w14:paraId="54909A63" w14:textId="77777777" w:rsidR="00696683" w:rsidRPr="008514D9" w:rsidRDefault="00696683" w:rsidP="00696683">
      <w:pPr>
        <w:pStyle w:val="Akapitzlist"/>
        <w:numPr>
          <w:ilvl w:val="0"/>
          <w:numId w:val="150"/>
        </w:numPr>
        <w:spacing w:after="0" w:line="240" w:lineRule="auto"/>
        <w:contextualSpacing/>
        <w:rPr>
          <w:rFonts w:cs="Calibri"/>
        </w:rPr>
      </w:pPr>
      <w:r w:rsidRPr="008514D9">
        <w:rPr>
          <w:rFonts w:cs="Calibri"/>
        </w:rPr>
        <w:t>Niniejszych klauzul nie interpretuje się w sposób sprzeczny z prawami i obowiązkami przewidzianymi w Rozporządzeniu (UE) 2016/679 ani w sposób naruszający podstawowe prawa lub wolności osób, których dane dotyczą.</w:t>
      </w:r>
    </w:p>
    <w:p w14:paraId="4A7F99DC" w14:textId="77777777" w:rsidR="00696683" w:rsidRPr="008514D9" w:rsidRDefault="00696683" w:rsidP="00696683">
      <w:pPr>
        <w:contextualSpacing/>
        <w:rPr>
          <w:rFonts w:ascii="Calibri" w:hAnsi="Calibri" w:cs="Calibri"/>
          <w:sz w:val="22"/>
          <w:szCs w:val="22"/>
        </w:rPr>
      </w:pPr>
    </w:p>
    <w:p w14:paraId="1C3E7B38"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4</w:t>
      </w:r>
    </w:p>
    <w:p w14:paraId="2409D535"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Hierarchia</w:t>
      </w:r>
    </w:p>
    <w:p w14:paraId="28451F22"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 xml:space="preserve">W razie sprzeczności między niniejszymi klauzulami a postanowieniami powiązanych umów między stronami istniejących w chwili uzgadniania klauzul lub zawartych po ich uzgodnieniu, pierwszeństwo </w:t>
      </w:r>
      <w:proofErr w:type="gramStart"/>
      <w:r w:rsidRPr="008514D9">
        <w:rPr>
          <w:rFonts w:ascii="Calibri" w:hAnsi="Calibri" w:cs="Calibri"/>
          <w:sz w:val="22"/>
          <w:szCs w:val="22"/>
        </w:rPr>
        <w:t>maja</w:t>
      </w:r>
      <w:proofErr w:type="gramEnd"/>
      <w:r w:rsidRPr="008514D9">
        <w:rPr>
          <w:rFonts w:ascii="Calibri" w:hAnsi="Calibri" w:cs="Calibri"/>
          <w:sz w:val="22"/>
          <w:szCs w:val="22"/>
        </w:rPr>
        <w:t xml:space="preserve"> niniejsze klauzule.</w:t>
      </w:r>
    </w:p>
    <w:p w14:paraId="7EC81CC3" w14:textId="77777777" w:rsidR="00696683" w:rsidRPr="008514D9" w:rsidRDefault="00696683" w:rsidP="00696683">
      <w:pPr>
        <w:rPr>
          <w:rFonts w:ascii="Calibri" w:hAnsi="Calibri" w:cs="Calibri"/>
          <w:sz w:val="22"/>
          <w:szCs w:val="22"/>
        </w:rPr>
      </w:pPr>
    </w:p>
    <w:p w14:paraId="5E0454A2"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5 – fakultatywna</w:t>
      </w:r>
    </w:p>
    <w:p w14:paraId="672FA4FD"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przystąpienia</w:t>
      </w:r>
    </w:p>
    <w:p w14:paraId="29D96B75" w14:textId="77777777" w:rsidR="00696683" w:rsidRPr="00FA46B0" w:rsidRDefault="00696683" w:rsidP="00696683">
      <w:pPr>
        <w:pStyle w:val="Akapitzlist"/>
        <w:numPr>
          <w:ilvl w:val="0"/>
          <w:numId w:val="151"/>
        </w:numPr>
        <w:spacing w:after="160" w:line="240" w:lineRule="auto"/>
        <w:contextualSpacing/>
        <w:rPr>
          <w:rFonts w:cs="Calibri"/>
        </w:rPr>
      </w:pPr>
      <w:r w:rsidRPr="008514D9">
        <w:rPr>
          <w:rFonts w:cs="Calibri"/>
        </w:rPr>
        <w:lastRenderedPageBreak/>
        <w:t>Każdy podmiot niebędący stroną niniejszych klauzul może za zgodą wszystkich stron przystąpić</w:t>
      </w:r>
      <w:r w:rsidRPr="00FA46B0">
        <w:rPr>
          <w:rFonts w:cs="Calibri"/>
        </w:rPr>
        <w:t xml:space="preserve"> do niniejszych klauzul jako administrator lub podmiot przetwarzający w dowolnym czasie, wypełniając załączniki i podpisując załącznik I.</w:t>
      </w:r>
    </w:p>
    <w:p w14:paraId="14FC3069" w14:textId="77777777" w:rsidR="00696683" w:rsidRPr="00FA46B0" w:rsidRDefault="00696683" w:rsidP="00696683">
      <w:pPr>
        <w:pStyle w:val="Akapitzlist"/>
        <w:numPr>
          <w:ilvl w:val="0"/>
          <w:numId w:val="151"/>
        </w:numPr>
        <w:spacing w:after="160" w:line="240" w:lineRule="auto"/>
        <w:contextualSpacing/>
        <w:rPr>
          <w:rFonts w:cs="Calibri"/>
        </w:rPr>
      </w:pPr>
      <w:r w:rsidRPr="00FA46B0">
        <w:rPr>
          <w:rFonts w:cs="Calibri"/>
        </w:rPr>
        <w:t>Po wypełnieniu i podpisaniu załączników wymienionych w lit. a) podmiot przystępujący jest traktowany jako strona niniejszych klauzul i ma prawa i obowiązki administratora lub podmiotu przetwarzającego, zgodnie z rolą nadaną mu w załączniku I.</w:t>
      </w:r>
    </w:p>
    <w:p w14:paraId="29D9FBDF" w14:textId="77777777" w:rsidR="00696683" w:rsidRPr="00FA46B0" w:rsidRDefault="00696683" w:rsidP="00696683">
      <w:pPr>
        <w:pStyle w:val="Akapitzlist"/>
        <w:numPr>
          <w:ilvl w:val="0"/>
          <w:numId w:val="151"/>
        </w:numPr>
        <w:spacing w:after="160" w:line="240" w:lineRule="auto"/>
        <w:contextualSpacing/>
        <w:rPr>
          <w:rFonts w:cs="Calibri"/>
        </w:rPr>
      </w:pPr>
      <w:r w:rsidRPr="00FA46B0">
        <w:rPr>
          <w:rFonts w:cs="Calibri"/>
        </w:rPr>
        <w:t>Przed przystąpieniem do niniejszych klauzul jako ich strona podmiot przystępujący nie ma żadnych praw ani obowiązków wynikających z niniejszych klauzul.</w:t>
      </w:r>
    </w:p>
    <w:p w14:paraId="2AA057AE"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Sekcja II</w:t>
      </w:r>
    </w:p>
    <w:p w14:paraId="6450747E"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OBOWIĄZKI STRON</w:t>
      </w:r>
    </w:p>
    <w:p w14:paraId="7D91EE25"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6</w:t>
      </w:r>
    </w:p>
    <w:p w14:paraId="626A029E"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Opis przetwarzania</w:t>
      </w:r>
    </w:p>
    <w:p w14:paraId="17F346EF"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Szczegóły dotyczące operacji przetwarzania, w szczególności kategorie danych osobowych i cele, dla których dane osobowe są przetwarzane w imieniu administratora, określono w załączniku II.</w:t>
      </w:r>
    </w:p>
    <w:p w14:paraId="6AF50900" w14:textId="77777777" w:rsidR="00696683" w:rsidRPr="008514D9" w:rsidRDefault="00696683" w:rsidP="00696683">
      <w:pPr>
        <w:rPr>
          <w:rFonts w:ascii="Calibri" w:hAnsi="Calibri" w:cs="Calibri"/>
          <w:sz w:val="22"/>
          <w:szCs w:val="22"/>
        </w:rPr>
      </w:pPr>
    </w:p>
    <w:p w14:paraId="55673E75"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7</w:t>
      </w:r>
    </w:p>
    <w:p w14:paraId="74D3F946"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Obowiązki stron</w:t>
      </w:r>
    </w:p>
    <w:p w14:paraId="030EEC6B"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7.1. Polecenia</w:t>
      </w:r>
    </w:p>
    <w:p w14:paraId="6E906D41" w14:textId="77777777" w:rsidR="00696683" w:rsidRPr="008514D9" w:rsidRDefault="00696683" w:rsidP="00696683">
      <w:pPr>
        <w:pStyle w:val="Akapitzlist"/>
        <w:numPr>
          <w:ilvl w:val="0"/>
          <w:numId w:val="152"/>
        </w:numPr>
        <w:spacing w:after="160" w:line="240" w:lineRule="auto"/>
        <w:contextualSpacing/>
        <w:rPr>
          <w:rFonts w:cs="Calibri"/>
        </w:rPr>
      </w:pPr>
      <w:r w:rsidRPr="008514D9">
        <w:rPr>
          <w:rFonts w:cs="Calibri"/>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 Administrator może wydawać kolejne polecenia przez cały okres przetwarzania danych osobowych. Polecenia te są zawsze dokumentowane.</w:t>
      </w:r>
    </w:p>
    <w:p w14:paraId="35BC5326" w14:textId="77777777" w:rsidR="00696683" w:rsidRPr="008514D9" w:rsidRDefault="00696683" w:rsidP="00696683">
      <w:pPr>
        <w:pStyle w:val="Akapitzlist"/>
        <w:numPr>
          <w:ilvl w:val="0"/>
          <w:numId w:val="152"/>
        </w:numPr>
        <w:spacing w:after="0" w:line="240" w:lineRule="auto"/>
        <w:contextualSpacing/>
        <w:rPr>
          <w:rFonts w:cs="Calibri"/>
        </w:rPr>
      </w:pPr>
      <w:r w:rsidRPr="008514D9">
        <w:rPr>
          <w:rFonts w:cs="Calibri"/>
        </w:rPr>
        <w:t xml:space="preserve">Podmiot przetwarzający bezzwłocznie powiadamia administratora, jeżeli w opinii podmiotu przetwarzającego polecenie wydane przez administratora narusza </w:t>
      </w:r>
      <w:proofErr w:type="spellStart"/>
      <w:r w:rsidRPr="008514D9">
        <w:rPr>
          <w:rFonts w:cs="Calibri"/>
        </w:rPr>
        <w:t>Rozporzadzenie</w:t>
      </w:r>
      <w:proofErr w:type="spellEnd"/>
      <w:r w:rsidRPr="008514D9">
        <w:rPr>
          <w:rFonts w:cs="Calibri"/>
        </w:rPr>
        <w:t xml:space="preserve"> (UE) 2016/679 lub obowiązujące przepisy Unii lub państwa członkowskiego o ochronie danych.</w:t>
      </w:r>
    </w:p>
    <w:p w14:paraId="14CE9F04"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7.2.</w:t>
      </w:r>
      <w:r w:rsidRPr="008514D9">
        <w:rPr>
          <w:rFonts w:ascii="Calibri" w:hAnsi="Calibri" w:cs="Calibri"/>
          <w:b/>
          <w:bCs/>
          <w:sz w:val="22"/>
          <w:szCs w:val="22"/>
        </w:rPr>
        <w:tab/>
        <w:t>Ograniczenie celu</w:t>
      </w:r>
    </w:p>
    <w:p w14:paraId="55B7177F"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Podmiot przetwarzający przetwarza dane osobowe wyłącznie w konkretnym celu lub celach przetwarzania, określonych w załączniku II, chyba że otrzyma dalsze polecenia od administratora.</w:t>
      </w:r>
    </w:p>
    <w:p w14:paraId="6C0D4212"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7.3.</w:t>
      </w:r>
      <w:r w:rsidRPr="008514D9">
        <w:rPr>
          <w:rFonts w:ascii="Calibri" w:hAnsi="Calibri" w:cs="Calibri"/>
          <w:b/>
          <w:bCs/>
          <w:sz w:val="22"/>
          <w:szCs w:val="22"/>
        </w:rPr>
        <w:tab/>
        <w:t>Czas trwania przetwarzania danych osobowych</w:t>
      </w:r>
    </w:p>
    <w:p w14:paraId="53AC8BB2"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Przetwarzanie przez podmiot przetwarzający odbywa się wyłącznie przez okres określony w załączniku II.</w:t>
      </w:r>
    </w:p>
    <w:p w14:paraId="1D781FE1"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7.4.</w:t>
      </w:r>
      <w:r w:rsidRPr="008514D9">
        <w:rPr>
          <w:rFonts w:ascii="Calibri" w:hAnsi="Calibri" w:cs="Calibri"/>
          <w:b/>
          <w:bCs/>
          <w:sz w:val="22"/>
          <w:szCs w:val="22"/>
        </w:rPr>
        <w:tab/>
        <w:t>Bezpieczeństwo przetwarzania</w:t>
      </w:r>
    </w:p>
    <w:p w14:paraId="246BCA04" w14:textId="77777777" w:rsidR="00696683" w:rsidRPr="008514D9" w:rsidRDefault="00696683" w:rsidP="00696683">
      <w:pPr>
        <w:pStyle w:val="Akapitzlist"/>
        <w:numPr>
          <w:ilvl w:val="0"/>
          <w:numId w:val="153"/>
        </w:numPr>
        <w:spacing w:after="160" w:line="240" w:lineRule="auto"/>
        <w:contextualSpacing/>
        <w:rPr>
          <w:rFonts w:cs="Calibri"/>
        </w:rPr>
      </w:pPr>
      <w:r w:rsidRPr="008514D9">
        <w:rPr>
          <w:rFonts w:cs="Calibri"/>
        </w:rPr>
        <w:t>W celu zapewnienia bezpieczeństwa danych osobowych podmiot przetwarzający wraża co najmniej środki techniczne i organizacyjne określone w załączniku III. Zapewnienie bezpieczeństwa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5631B5AC" w14:textId="77777777" w:rsidR="00696683" w:rsidRPr="008514D9" w:rsidRDefault="00696683" w:rsidP="00696683">
      <w:pPr>
        <w:pStyle w:val="Akapitzlist"/>
        <w:numPr>
          <w:ilvl w:val="0"/>
          <w:numId w:val="153"/>
        </w:numPr>
        <w:spacing w:after="0" w:line="240" w:lineRule="auto"/>
        <w:contextualSpacing/>
        <w:rPr>
          <w:rFonts w:cs="Calibri"/>
        </w:rPr>
      </w:pPr>
      <w:r w:rsidRPr="008514D9">
        <w:rPr>
          <w:rFonts w:cs="Calibri"/>
        </w:rPr>
        <w:t>Podmiot przetwarzający udziela członkom swojego personelu dostępu do danych osobowych podlegających przetwarzaniu jedynie w zakresie bezwzględnie niezbędnym do wykonania umowy, zarzadzania nią i jej monitorowania. Podmiot przetwarzający zapewnia, by osoby upoważnione do przetwarzania otrzymanych danych osobowych zobowiązały się do zachowania poufności lub by podlegały odpowiedniemu ustawowemu obowiązkowi zachowania poufności.</w:t>
      </w:r>
    </w:p>
    <w:p w14:paraId="4C13667E"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7.5.</w:t>
      </w:r>
      <w:r w:rsidRPr="008514D9">
        <w:rPr>
          <w:rFonts w:ascii="Calibri" w:hAnsi="Calibri" w:cs="Calibri"/>
          <w:b/>
          <w:bCs/>
          <w:sz w:val="22"/>
          <w:szCs w:val="22"/>
        </w:rPr>
        <w:tab/>
        <w:t>Dokumentacja i zgodność</w:t>
      </w:r>
    </w:p>
    <w:p w14:paraId="1F4FD5E7" w14:textId="77777777" w:rsidR="00696683" w:rsidRPr="008514D9" w:rsidRDefault="00696683" w:rsidP="00696683">
      <w:pPr>
        <w:pStyle w:val="Akapitzlist"/>
        <w:numPr>
          <w:ilvl w:val="0"/>
          <w:numId w:val="154"/>
        </w:numPr>
        <w:spacing w:after="160" w:line="240" w:lineRule="auto"/>
        <w:contextualSpacing/>
        <w:rPr>
          <w:rFonts w:cs="Calibri"/>
        </w:rPr>
      </w:pPr>
      <w:r w:rsidRPr="008514D9">
        <w:rPr>
          <w:rFonts w:cs="Calibri"/>
        </w:rPr>
        <w:t>Strony są w stanie wykazać zgodność z niniejszymi klauzulami.</w:t>
      </w:r>
    </w:p>
    <w:p w14:paraId="54CDC87F" w14:textId="77777777" w:rsidR="00696683" w:rsidRPr="008514D9" w:rsidRDefault="00696683" w:rsidP="00696683">
      <w:pPr>
        <w:pStyle w:val="Akapitzlist"/>
        <w:numPr>
          <w:ilvl w:val="0"/>
          <w:numId w:val="154"/>
        </w:numPr>
        <w:spacing w:after="160" w:line="240" w:lineRule="auto"/>
        <w:contextualSpacing/>
        <w:rPr>
          <w:rFonts w:cs="Calibri"/>
        </w:rPr>
      </w:pPr>
      <w:r w:rsidRPr="008514D9">
        <w:rPr>
          <w:rFonts w:cs="Calibri"/>
        </w:rPr>
        <w:t>Podmiot przetwarzający niezwłocznie i odpowiednio rozpatruje zapytania administratora dotyczące przetwarzania danych zgodnie z niniejszymi klauzulami.</w:t>
      </w:r>
    </w:p>
    <w:p w14:paraId="75919836" w14:textId="77777777" w:rsidR="00696683" w:rsidRPr="008514D9" w:rsidRDefault="00696683" w:rsidP="00696683">
      <w:pPr>
        <w:pStyle w:val="Akapitzlist"/>
        <w:numPr>
          <w:ilvl w:val="0"/>
          <w:numId w:val="154"/>
        </w:numPr>
        <w:spacing w:after="160" w:line="240" w:lineRule="auto"/>
        <w:contextualSpacing/>
        <w:rPr>
          <w:rFonts w:cs="Calibri"/>
        </w:rPr>
      </w:pPr>
      <w:r w:rsidRPr="008514D9">
        <w:rPr>
          <w:rFonts w:cs="Calibri"/>
        </w:rPr>
        <w:lastRenderedPageBreak/>
        <w:t xml:space="preserve">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w:t>
      </w:r>
      <w:proofErr w:type="gramStart"/>
      <w:r w:rsidRPr="008514D9">
        <w:rPr>
          <w:rFonts w:cs="Calibri"/>
        </w:rPr>
        <w:t>Audyty  te</w:t>
      </w:r>
      <w:proofErr w:type="gramEnd"/>
      <w:r w:rsidRPr="008514D9">
        <w:rPr>
          <w:rFonts w:cs="Calibri"/>
        </w:rPr>
        <w:t xml:space="preserv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6D8934EB" w14:textId="77777777" w:rsidR="00696683" w:rsidRPr="008514D9" w:rsidRDefault="00696683" w:rsidP="00696683">
      <w:pPr>
        <w:pStyle w:val="Akapitzlist"/>
        <w:numPr>
          <w:ilvl w:val="0"/>
          <w:numId w:val="154"/>
        </w:numPr>
        <w:spacing w:after="160" w:line="240" w:lineRule="auto"/>
        <w:contextualSpacing/>
        <w:rPr>
          <w:rFonts w:cs="Calibri"/>
        </w:rPr>
      </w:pPr>
      <w:r w:rsidRPr="008514D9">
        <w:rPr>
          <w:rFonts w:cs="Calibri"/>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43C00B64" w14:textId="77777777" w:rsidR="00696683" w:rsidRPr="008514D9" w:rsidRDefault="00696683" w:rsidP="00696683">
      <w:pPr>
        <w:pStyle w:val="Akapitzlist"/>
        <w:numPr>
          <w:ilvl w:val="0"/>
          <w:numId w:val="154"/>
        </w:numPr>
        <w:spacing w:after="160" w:line="240" w:lineRule="auto"/>
        <w:contextualSpacing/>
        <w:rPr>
          <w:rFonts w:cs="Calibri"/>
        </w:rPr>
      </w:pPr>
      <w:r w:rsidRPr="008514D9">
        <w:rPr>
          <w:rFonts w:cs="Calibri"/>
        </w:rPr>
        <w:t>Na wniosek właściwego organu nadzorczego strony udostępniają mu informacje, o których mowa w niniejszej klauzuli, w tym wyniku wszelkich audytów.</w:t>
      </w:r>
    </w:p>
    <w:p w14:paraId="3981C416" w14:textId="77777777" w:rsidR="00696683" w:rsidRPr="008514D9" w:rsidRDefault="00696683" w:rsidP="00696683">
      <w:pPr>
        <w:pStyle w:val="Akapitzlist"/>
        <w:numPr>
          <w:ilvl w:val="1"/>
          <w:numId w:val="161"/>
        </w:numPr>
        <w:spacing w:after="160" w:line="240" w:lineRule="auto"/>
        <w:contextualSpacing/>
        <w:jc w:val="left"/>
        <w:rPr>
          <w:rFonts w:cs="Calibri"/>
          <w:b/>
          <w:bCs/>
        </w:rPr>
      </w:pPr>
      <w:r w:rsidRPr="008514D9">
        <w:rPr>
          <w:rFonts w:cs="Calibri"/>
          <w:b/>
          <w:bCs/>
        </w:rPr>
        <w:t>Informacje wrażliwe</w:t>
      </w:r>
    </w:p>
    <w:p w14:paraId="424C41C8" w14:textId="77777777" w:rsidR="00696683" w:rsidRPr="008514D9" w:rsidRDefault="00696683" w:rsidP="00696683">
      <w:pPr>
        <w:pStyle w:val="Akapitzlist"/>
        <w:spacing w:after="0" w:line="240" w:lineRule="auto"/>
        <w:ind w:left="360"/>
        <w:rPr>
          <w:rFonts w:cs="Calibri"/>
        </w:rPr>
      </w:pPr>
      <w:r w:rsidRPr="008514D9">
        <w:rPr>
          <w:rFonts w:cs="Calibri"/>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9”dane wrażliwe”) podmiot przetwarzający stosuje szczególne ograniczenia lub dodatkowe zabezpieczenia.</w:t>
      </w:r>
    </w:p>
    <w:p w14:paraId="02845B92"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7.7</w:t>
      </w:r>
      <w:r w:rsidRPr="008514D9">
        <w:rPr>
          <w:rFonts w:ascii="Calibri" w:hAnsi="Calibri" w:cs="Calibri"/>
          <w:b/>
          <w:bCs/>
          <w:sz w:val="22"/>
          <w:szCs w:val="22"/>
        </w:rPr>
        <w:tab/>
        <w:t>Korzystanie z usług podmiotów podprzetwarzających</w:t>
      </w:r>
    </w:p>
    <w:p w14:paraId="2AB98F36" w14:textId="77777777" w:rsidR="00696683" w:rsidRPr="008514D9" w:rsidRDefault="00696683" w:rsidP="00696683">
      <w:pPr>
        <w:pStyle w:val="Akapitzlist"/>
        <w:numPr>
          <w:ilvl w:val="0"/>
          <w:numId w:val="155"/>
        </w:numPr>
        <w:spacing w:after="160" w:line="240" w:lineRule="auto"/>
        <w:contextualSpacing/>
        <w:rPr>
          <w:rFonts w:cs="Calibri"/>
        </w:rPr>
      </w:pPr>
      <w:r w:rsidRPr="008514D9">
        <w:rPr>
          <w:rFonts w:cs="Calibri"/>
        </w:rPr>
        <w:t xml:space="preserve">OPCJA 1: UPRZEDNIA SZCZEGÓŁOWA ZGODA: podmiot przetwarzający nie może podzlecać żadnych operacji przetwarzania dokonywanych w imieniu administratora zgodnie z niniejszymi klauzulami podmiotowi </w:t>
      </w:r>
      <w:proofErr w:type="spellStart"/>
      <w:r w:rsidRPr="008514D9">
        <w:rPr>
          <w:rFonts w:cs="Calibri"/>
        </w:rPr>
        <w:t>podprzetwarzajacemu</w:t>
      </w:r>
      <w:proofErr w:type="spellEnd"/>
      <w:r w:rsidRPr="008514D9">
        <w:rPr>
          <w:rFonts w:cs="Calibri"/>
        </w:rPr>
        <w:t xml:space="preserve"> bez uprzedniej szczegółowej pisemnej zgody administratora. Podmiot przetwarzający składa wniosek o udzielenie szczegółowej zgody co najmniej [NALEŻY PODAC TERMIN] przed rozpoczęciem korzystania z usług danego podmiotu </w:t>
      </w:r>
      <w:proofErr w:type="spellStart"/>
      <w:r w:rsidRPr="008514D9">
        <w:rPr>
          <w:rFonts w:cs="Calibri"/>
        </w:rPr>
        <w:t>podprzetwarzajacego</w:t>
      </w:r>
      <w:proofErr w:type="spellEnd"/>
      <w:r w:rsidRPr="008514D9">
        <w:rPr>
          <w:rFonts w:cs="Calibri"/>
        </w:rPr>
        <w:t xml:space="preserve"> wraz z informacjami niezbędnymi do tego, by administrator mógł podjąć decyzję w sprawie zgody. Załącznik IV zawiera wykaz podmiotów </w:t>
      </w:r>
      <w:proofErr w:type="spellStart"/>
      <w:r w:rsidRPr="008514D9">
        <w:rPr>
          <w:rFonts w:cs="Calibri"/>
        </w:rPr>
        <w:t>podpowierzajacych</w:t>
      </w:r>
      <w:proofErr w:type="spellEnd"/>
      <w:r w:rsidRPr="008514D9">
        <w:rPr>
          <w:rFonts w:cs="Calibri"/>
        </w:rPr>
        <w:t xml:space="preserve"> upoważnionych przez administratora. Strony sa obowiązane do aktualizacji załącznika IV.</w:t>
      </w:r>
    </w:p>
    <w:p w14:paraId="2BB7D3AD" w14:textId="77777777" w:rsidR="00696683" w:rsidRPr="008514D9" w:rsidRDefault="00696683" w:rsidP="00696683">
      <w:pPr>
        <w:pStyle w:val="Akapitzlist"/>
        <w:spacing w:after="0" w:line="240" w:lineRule="auto"/>
        <w:ind w:left="360"/>
        <w:rPr>
          <w:rFonts w:cs="Calibri"/>
          <w:strike/>
        </w:rPr>
      </w:pPr>
      <w:r w:rsidRPr="008514D9">
        <w:rPr>
          <w:rFonts w:cs="Calibri"/>
          <w:strike/>
        </w:rPr>
        <w:t>OPCJA 2: OGÓLNA PISEMNA ZGODA: Podmiot przetwarzający ma ogólna zgodę administratora na korzystanie z usług podmiotów podprzetwarzających wpisanych do uzgodnionego wykazu, Podmiot przetwarzający informuje administratora na piśmie o wszelkich zamierzonych zmianach w tym wykazie polegających na dodaniu lub zastąpieniu podmiotów podprzetwarzających z wyprzedzeniem co najmniej [NALEŻY POIDAC TERMIN], dając tym samym administratorowi wystarczająco dużo czasu na wyrażenie sprzeciwu wobec takich zmian przed rozpoczęciem korzystania z usług danego podmiotu podprzetwarzającego (podmiotów podprzetwarzających). Podmiot przetwarzający przekazuje administratorowi niezbędne informacje umożliwiające mu skorzystania z prawa sprzeciwu.</w:t>
      </w:r>
    </w:p>
    <w:p w14:paraId="46406226" w14:textId="77777777" w:rsidR="00696683" w:rsidRPr="008514D9" w:rsidRDefault="00696683" w:rsidP="00696683">
      <w:pPr>
        <w:pStyle w:val="Akapitzlist"/>
        <w:numPr>
          <w:ilvl w:val="0"/>
          <w:numId w:val="155"/>
        </w:numPr>
        <w:spacing w:after="0" w:line="240" w:lineRule="auto"/>
        <w:contextualSpacing/>
        <w:rPr>
          <w:rFonts w:cs="Calibri"/>
        </w:rPr>
      </w:pPr>
      <w:r w:rsidRPr="008514D9">
        <w:rPr>
          <w:rFonts w:cs="Calibri"/>
        </w:rPr>
        <w:t>Jeżeli podmiot przetwarzający korzysta z usług podmiotu podprzetwarzającego w celu przeprowadzenia określonych czynności przetwarzania (w imieniu administratora), dokonuje tego w drodze umowy, która nakłada na podmiot podprzetwarzający zasadniczo takie same obowiązki w zakresie ochrony danych jak obowiązki nałożone na podmiot przetwarzający dane zgodnie z niniejszymi klauzulami. Podmiot przetwarzający zapewnia, aby podmiot podprzetwarzajacy wypełniał obowiązki, którym podlega podmiot przetwarzający na mocy niniejszych klauzul oraz Rozporządzenia (UE) 2016/679.</w:t>
      </w:r>
    </w:p>
    <w:p w14:paraId="2F021E87" w14:textId="77777777" w:rsidR="00696683" w:rsidRPr="008514D9" w:rsidRDefault="00696683" w:rsidP="00696683">
      <w:pPr>
        <w:pStyle w:val="Akapitzlist"/>
        <w:numPr>
          <w:ilvl w:val="0"/>
          <w:numId w:val="155"/>
        </w:numPr>
        <w:spacing w:after="160" w:line="240" w:lineRule="auto"/>
        <w:contextualSpacing/>
        <w:rPr>
          <w:rFonts w:cs="Calibri"/>
        </w:rPr>
      </w:pPr>
      <w:r w:rsidRPr="008514D9">
        <w:rPr>
          <w:rFonts w:cs="Calibri"/>
        </w:rPr>
        <w:t>Na wniosek administratora podmiot przetwarzający przekazuje administratorowi kopię umowy, jaka zawarł z podmiotem podprzetwarzającym, a w razie wprowadzenia zmian prz4ekazuje administratorowi jej zaktualizowana wersję. W zakresie niezbędnym do ochrony tajemnicy handlowej lub innych informacji poufnych, w tym danych osobowych, podmiot przetwarzający może utajnić tekst umowy przed jej udostępnieniem.</w:t>
      </w:r>
    </w:p>
    <w:p w14:paraId="7F59E8E5" w14:textId="77777777" w:rsidR="00696683" w:rsidRPr="008514D9" w:rsidRDefault="00696683" w:rsidP="00696683">
      <w:pPr>
        <w:pStyle w:val="Akapitzlist"/>
        <w:numPr>
          <w:ilvl w:val="0"/>
          <w:numId w:val="155"/>
        </w:numPr>
        <w:spacing w:after="160" w:line="240" w:lineRule="auto"/>
        <w:contextualSpacing/>
        <w:rPr>
          <w:rFonts w:cs="Calibri"/>
        </w:rPr>
      </w:pPr>
      <w:r w:rsidRPr="008514D9">
        <w:rPr>
          <w:rFonts w:cs="Calibri"/>
        </w:rPr>
        <w:t xml:space="preserve">Podmiot przetwarzający pozostaje w pełni odpowiedzialny przed administratorem za wykonywanie obowiązków podmiotu podprzetwarzającego zgodnie z jego umowa z podmiotem </w:t>
      </w:r>
      <w:proofErr w:type="spellStart"/>
      <w:r w:rsidRPr="008514D9">
        <w:rPr>
          <w:rFonts w:cs="Calibri"/>
        </w:rPr>
        <w:lastRenderedPageBreak/>
        <w:t>przetwarzającycm</w:t>
      </w:r>
      <w:proofErr w:type="spellEnd"/>
      <w:r w:rsidRPr="008514D9">
        <w:rPr>
          <w:rFonts w:cs="Calibri"/>
        </w:rPr>
        <w:t>. Podmiot przetwarzający powiadamia administratora o każdym przypadku niewywiązywania się przez podmiot podprzetwarzajacy z jego zobowiązań umownych.</w:t>
      </w:r>
    </w:p>
    <w:p w14:paraId="3748A0D0" w14:textId="77777777" w:rsidR="00696683" w:rsidRPr="008514D9" w:rsidRDefault="00696683" w:rsidP="00696683">
      <w:pPr>
        <w:pStyle w:val="Akapitzlist"/>
        <w:numPr>
          <w:ilvl w:val="0"/>
          <w:numId w:val="155"/>
        </w:numPr>
        <w:spacing w:after="0" w:line="240" w:lineRule="auto"/>
        <w:contextualSpacing/>
        <w:rPr>
          <w:rFonts w:cs="Calibri"/>
        </w:rPr>
      </w:pPr>
      <w:r w:rsidRPr="008514D9">
        <w:rPr>
          <w:rFonts w:cs="Calibri"/>
        </w:rPr>
        <w:t xml:space="preserve">Podmiot przetwarzający uzgadnia z podmiotem </w:t>
      </w:r>
      <w:proofErr w:type="spellStart"/>
      <w:r w:rsidRPr="008514D9">
        <w:rPr>
          <w:rFonts w:cs="Calibri"/>
        </w:rPr>
        <w:t>podprzetwarzajacym</w:t>
      </w:r>
      <w:proofErr w:type="spellEnd"/>
      <w:r w:rsidRPr="008514D9">
        <w:rPr>
          <w:rFonts w:cs="Calibri"/>
        </w:rPr>
        <w:t xml:space="preserve"> klauzulę dotyczącą beneficjenta będącego osoba trzecią, zgodnie z którą to klauzulą – jeżeli podmiot przetwarzający przestanie istnieć faktycznie lub formalnie lub stanie się niewypłacalny – administrator ma prawo rozwiązać umowę z podmiotem podprzetwarzającym i nakazać mu usunięcie lub zwrot danych osobowych.</w:t>
      </w:r>
    </w:p>
    <w:p w14:paraId="784E1CB5"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7.8. Międzynarodowe przekazywanie danych</w:t>
      </w:r>
    </w:p>
    <w:p w14:paraId="67B04117" w14:textId="77777777" w:rsidR="00696683" w:rsidRPr="008514D9" w:rsidRDefault="00696683" w:rsidP="00696683">
      <w:pPr>
        <w:pStyle w:val="Akapitzlist"/>
        <w:numPr>
          <w:ilvl w:val="0"/>
          <w:numId w:val="156"/>
        </w:numPr>
        <w:spacing w:after="160" w:line="240" w:lineRule="auto"/>
        <w:contextualSpacing/>
        <w:rPr>
          <w:rFonts w:cs="Calibri"/>
        </w:rPr>
      </w:pPr>
      <w:r w:rsidRPr="008514D9">
        <w:rPr>
          <w:rFonts w:cs="Calibri"/>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6FBDFA93" w14:textId="77777777" w:rsidR="00696683" w:rsidRPr="008514D9" w:rsidRDefault="00696683" w:rsidP="00696683">
      <w:pPr>
        <w:pStyle w:val="Akapitzlist"/>
        <w:numPr>
          <w:ilvl w:val="0"/>
          <w:numId w:val="156"/>
        </w:numPr>
        <w:spacing w:after="160" w:line="240" w:lineRule="auto"/>
        <w:contextualSpacing/>
        <w:rPr>
          <w:rFonts w:cs="Calibri"/>
        </w:rPr>
      </w:pPr>
      <w:r w:rsidRPr="008514D9">
        <w:rPr>
          <w:rFonts w:cs="Calibri"/>
        </w:rPr>
        <w:t>Jeżeli zgodnie z klauzulą 7.7 podmiot przetwarzający korzysta z usług podmiotu podprzetwarzającego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2016/279 za pomocą standardowych klauzul umownych przyjętych przez Komisję zgodnie z art. 46 ust. 2 Rozporządzenia (UE) 2016/679, pod warunkiem że spełnione są warunki stosowania tych standardowych klauzul umownych.</w:t>
      </w:r>
    </w:p>
    <w:p w14:paraId="6642D6D5" w14:textId="77777777" w:rsidR="00696683" w:rsidRPr="008514D9" w:rsidRDefault="00696683" w:rsidP="00696683">
      <w:pPr>
        <w:pStyle w:val="Akapitzlist"/>
        <w:spacing w:after="160" w:line="240" w:lineRule="auto"/>
        <w:ind w:left="360"/>
        <w:contextualSpacing/>
        <w:rPr>
          <w:rFonts w:cs="Calibri"/>
        </w:rPr>
      </w:pPr>
    </w:p>
    <w:p w14:paraId="2D3885EB" w14:textId="77777777" w:rsidR="00696683" w:rsidRPr="008514D9" w:rsidRDefault="00696683" w:rsidP="00696683">
      <w:pPr>
        <w:pStyle w:val="Akapitzlist"/>
        <w:spacing w:after="0" w:line="240" w:lineRule="auto"/>
        <w:ind w:left="360"/>
        <w:jc w:val="center"/>
        <w:rPr>
          <w:rFonts w:cs="Calibri"/>
          <w:b/>
          <w:bCs/>
        </w:rPr>
      </w:pPr>
      <w:r w:rsidRPr="008514D9">
        <w:rPr>
          <w:rFonts w:cs="Calibri"/>
          <w:b/>
          <w:bCs/>
        </w:rPr>
        <w:t>Klauzula 8</w:t>
      </w:r>
    </w:p>
    <w:p w14:paraId="6C76485C" w14:textId="77777777" w:rsidR="00696683" w:rsidRPr="008514D9" w:rsidRDefault="00696683" w:rsidP="00696683">
      <w:pPr>
        <w:pStyle w:val="Akapitzlist"/>
        <w:spacing w:after="0" w:line="240" w:lineRule="auto"/>
        <w:ind w:left="360"/>
        <w:jc w:val="center"/>
        <w:rPr>
          <w:rFonts w:cs="Calibri"/>
          <w:b/>
          <w:bCs/>
        </w:rPr>
      </w:pPr>
      <w:r w:rsidRPr="008514D9">
        <w:rPr>
          <w:rFonts w:cs="Calibri"/>
          <w:b/>
          <w:bCs/>
        </w:rPr>
        <w:t>Pomoc dla administratora</w:t>
      </w:r>
    </w:p>
    <w:p w14:paraId="10C2CFE9" w14:textId="77777777" w:rsidR="00696683" w:rsidRPr="008514D9" w:rsidRDefault="00696683" w:rsidP="00696683">
      <w:pPr>
        <w:pStyle w:val="Akapitzlist"/>
        <w:numPr>
          <w:ilvl w:val="0"/>
          <w:numId w:val="157"/>
        </w:numPr>
        <w:spacing w:after="160" w:line="240" w:lineRule="auto"/>
        <w:contextualSpacing/>
        <w:rPr>
          <w:rFonts w:cs="Calibri"/>
        </w:rPr>
      </w:pPr>
      <w:r w:rsidRPr="008514D9">
        <w:rPr>
          <w:rFonts w:cs="Calibri"/>
        </w:rPr>
        <w:t xml:space="preserve">Podmiot przetwarzający niezwłocznie zawiadamia administratora o każdym wniosku otrzymanym od osoby, której dane dotyczą. Podmiot przetwarzający nie odpowiada na taki wniosek samodzielnie, chyba </w:t>
      </w:r>
      <w:proofErr w:type="gramStart"/>
      <w:r w:rsidRPr="008514D9">
        <w:rPr>
          <w:rFonts w:cs="Calibri"/>
        </w:rPr>
        <w:t>ze</w:t>
      </w:r>
      <w:proofErr w:type="gramEnd"/>
      <w:r w:rsidRPr="008514D9">
        <w:rPr>
          <w:rFonts w:cs="Calibri"/>
        </w:rPr>
        <w:t xml:space="preserve"> administrator wyraził na to zgodę.</w:t>
      </w:r>
    </w:p>
    <w:p w14:paraId="1CAED312" w14:textId="77777777" w:rsidR="00696683" w:rsidRPr="008514D9" w:rsidRDefault="00696683" w:rsidP="00696683">
      <w:pPr>
        <w:pStyle w:val="Akapitzlist"/>
        <w:numPr>
          <w:ilvl w:val="0"/>
          <w:numId w:val="157"/>
        </w:numPr>
        <w:spacing w:after="160" w:line="240" w:lineRule="auto"/>
        <w:contextualSpacing/>
        <w:rPr>
          <w:rFonts w:cs="Calibri"/>
        </w:rPr>
      </w:pPr>
      <w:r w:rsidRPr="008514D9">
        <w:rPr>
          <w:rFonts w:cs="Calibri"/>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stosuje się do poleceń administratora.</w:t>
      </w:r>
    </w:p>
    <w:p w14:paraId="79E42091" w14:textId="77777777" w:rsidR="00696683" w:rsidRPr="008514D9" w:rsidRDefault="00696683" w:rsidP="00696683">
      <w:pPr>
        <w:pStyle w:val="Akapitzlist"/>
        <w:numPr>
          <w:ilvl w:val="0"/>
          <w:numId w:val="157"/>
        </w:numPr>
        <w:spacing w:after="160" w:line="240" w:lineRule="auto"/>
        <w:contextualSpacing/>
        <w:rPr>
          <w:rFonts w:cs="Calibri"/>
        </w:rPr>
      </w:pPr>
      <w:r w:rsidRPr="008514D9">
        <w:rPr>
          <w:rFonts w:cs="Calibri"/>
        </w:rPr>
        <w:t>Oprócz spoczywającego na podmiocie przetwarzającym obowiązku pomagania administratorowi zgodnie z klauzulą 8 lit. b) podmiot przetwarzający pomaga mu ponadto w zapewnieniu wypełnienia następujących obowiązków, z uwzględnieniem charakteru przetwarzania danych oraz informacji, którymi dysponuje podmiot przetwarzający:</w:t>
      </w:r>
    </w:p>
    <w:p w14:paraId="3FC2625F" w14:textId="77777777" w:rsidR="00696683" w:rsidRPr="00FA46B0" w:rsidRDefault="00696683" w:rsidP="00696683">
      <w:pPr>
        <w:pStyle w:val="Akapitzlist"/>
        <w:numPr>
          <w:ilvl w:val="1"/>
          <w:numId w:val="157"/>
        </w:numPr>
        <w:spacing w:after="160" w:line="240" w:lineRule="auto"/>
        <w:ind w:left="851" w:hanging="425"/>
        <w:contextualSpacing/>
        <w:rPr>
          <w:rFonts w:cs="Calibri"/>
        </w:rPr>
      </w:pPr>
      <w:r w:rsidRPr="008514D9">
        <w:rPr>
          <w:rFonts w:cs="Calibri"/>
        </w:rPr>
        <w:t>Obowiązek przeprowadzenia oceny wpływu planowanych operacji przetwarzania na ochronę danych osobowych („ocena skutków dla ochrony danych”), jeżeli</w:t>
      </w:r>
      <w:r w:rsidRPr="00FA46B0">
        <w:rPr>
          <w:rFonts w:cs="Calibri"/>
        </w:rPr>
        <w:t xml:space="preserve"> dany rodzaj przetwarzania może powodować wysokie ryzyko naruszenia praw i wolności osób fizycznych.</w:t>
      </w:r>
    </w:p>
    <w:p w14:paraId="1F44AE8E" w14:textId="77777777" w:rsidR="00696683" w:rsidRPr="00FA46B0" w:rsidRDefault="00696683" w:rsidP="00696683">
      <w:pPr>
        <w:pStyle w:val="Akapitzlist"/>
        <w:numPr>
          <w:ilvl w:val="1"/>
          <w:numId w:val="157"/>
        </w:numPr>
        <w:spacing w:after="160" w:line="240" w:lineRule="auto"/>
        <w:ind w:left="851" w:hanging="425"/>
        <w:contextualSpacing/>
        <w:rPr>
          <w:rFonts w:cs="Calibri"/>
        </w:rPr>
      </w:pPr>
      <w:r w:rsidRPr="00FA46B0">
        <w:rPr>
          <w:rFonts w:cs="Calibri"/>
        </w:rPr>
        <w:t>Obowiązek skonsultowania się z organem nadzorczym przed rozpoczęciem przetwarzania, jeżeli ocena skutków dla ochrony danych wskaże, że przetwarzanie powodowałoby wysokie ryzyko, gdyby administrator nie zastosował środków w celu jego ograniczenia;</w:t>
      </w:r>
    </w:p>
    <w:p w14:paraId="28E94179" w14:textId="77777777" w:rsidR="00696683" w:rsidRPr="00FA46B0" w:rsidRDefault="00696683" w:rsidP="00696683">
      <w:pPr>
        <w:pStyle w:val="Akapitzlist"/>
        <w:numPr>
          <w:ilvl w:val="1"/>
          <w:numId w:val="157"/>
        </w:numPr>
        <w:spacing w:after="160" w:line="240" w:lineRule="auto"/>
        <w:ind w:left="851" w:hanging="425"/>
        <w:contextualSpacing/>
        <w:rPr>
          <w:rFonts w:cs="Calibri"/>
        </w:rPr>
      </w:pPr>
      <w:r w:rsidRPr="00FA46B0">
        <w:rPr>
          <w:rFonts w:cs="Calibri"/>
        </w:rPr>
        <w:t>Obowiązek zapewnienia prawidłowości i aktualności danych osobowych poprzez niezwłoczne poinformowanie administratora, jeżeli podmiot przetwarzający stwierdzi, że przetwarzane przez niego dane osobowe są nieprawidłowe lub nieaktualne.</w:t>
      </w:r>
    </w:p>
    <w:p w14:paraId="1781882A" w14:textId="77777777" w:rsidR="00696683" w:rsidRPr="00FA46B0" w:rsidRDefault="00696683" w:rsidP="00696683">
      <w:pPr>
        <w:pStyle w:val="Akapitzlist"/>
        <w:numPr>
          <w:ilvl w:val="1"/>
          <w:numId w:val="157"/>
        </w:numPr>
        <w:spacing w:after="160" w:line="240" w:lineRule="auto"/>
        <w:ind w:left="851" w:hanging="425"/>
        <w:contextualSpacing/>
        <w:rPr>
          <w:rFonts w:cs="Calibri"/>
        </w:rPr>
      </w:pPr>
      <w:r w:rsidRPr="00FA46B0">
        <w:rPr>
          <w:rFonts w:cs="Calibri"/>
        </w:rPr>
        <w:t>Obowiązki określone w art. 32 Rozporządzenia (UE) 2016/679.</w:t>
      </w:r>
    </w:p>
    <w:p w14:paraId="5F51787D" w14:textId="77777777" w:rsidR="00696683" w:rsidRPr="00FA46B0" w:rsidRDefault="00696683" w:rsidP="00696683">
      <w:pPr>
        <w:pStyle w:val="Akapitzlist"/>
        <w:numPr>
          <w:ilvl w:val="0"/>
          <w:numId w:val="157"/>
        </w:numPr>
        <w:spacing w:after="160" w:line="240" w:lineRule="auto"/>
        <w:contextualSpacing/>
        <w:rPr>
          <w:rFonts w:cs="Calibri"/>
        </w:rPr>
      </w:pPr>
      <w:r w:rsidRPr="00FA46B0">
        <w:rPr>
          <w:rFonts w:cs="Calibri"/>
        </w:rPr>
        <w:t>Strony określają w załączniku III odpowiednie środki techniczne i organizacyjne, za pomocą których podmiot przetwarzający jest zobowiązany pomagać administratorowi w stosowaniu niniejszej klauzuli, jak również zakres wymaganej pomocy.</w:t>
      </w:r>
    </w:p>
    <w:p w14:paraId="53884D51"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9</w:t>
      </w:r>
    </w:p>
    <w:p w14:paraId="2F0B0A92"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Zgłaszanie naruszenia ochrony danych osobowych</w:t>
      </w:r>
    </w:p>
    <w:p w14:paraId="55A15D54"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 xml:space="preserve">W przypadku naruszenia ochrony danych osobowych podmiot przetwarzający współpracuje z administratorem i pomaga mu w wypełnianiu jego obowiązków wynikających z art. 33 i 34 </w:t>
      </w:r>
      <w:r w:rsidRPr="008514D9">
        <w:rPr>
          <w:rFonts w:ascii="Calibri" w:hAnsi="Calibri" w:cs="Calibri"/>
          <w:sz w:val="22"/>
          <w:szCs w:val="22"/>
        </w:rPr>
        <w:lastRenderedPageBreak/>
        <w:t>Rozporządzenia (UE) 2016/679, z uwzględnieniem charakteru przetwarzania i informacji, którymi dysponuje podmiot przetwarzający.</w:t>
      </w:r>
    </w:p>
    <w:p w14:paraId="2A8634A3"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9.1. Naruszenie ochrony danych dotyczące danych przewarzanych przez administratora</w:t>
      </w:r>
    </w:p>
    <w:p w14:paraId="799E11E0"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W przypadku naruszenia ochrony danych osobowych dotyczącego danych przetwarzanych przez administratora podmiot przetwarzający wspomaga administratora:</w:t>
      </w:r>
    </w:p>
    <w:p w14:paraId="4020B536" w14:textId="77777777" w:rsidR="00696683" w:rsidRPr="008514D9" w:rsidRDefault="00696683" w:rsidP="00696683">
      <w:pPr>
        <w:pStyle w:val="Akapitzlist"/>
        <w:numPr>
          <w:ilvl w:val="0"/>
          <w:numId w:val="158"/>
        </w:numPr>
        <w:spacing w:after="160" w:line="240" w:lineRule="auto"/>
        <w:contextualSpacing/>
        <w:rPr>
          <w:rFonts w:cs="Calibri"/>
        </w:rPr>
      </w:pPr>
      <w:r w:rsidRPr="008514D9">
        <w:rPr>
          <w:rFonts w:cs="Calibri"/>
        </w:rPr>
        <w:t xml:space="preserve">Przy zgłaszaniu naruszenia ochrony danych osobowych do organu nadzorczego niezwłocznie po tym, jak administrator dowiedział się o naruszeniu, w stosownych przypadkach (chyba, </w:t>
      </w:r>
      <w:proofErr w:type="gramStart"/>
      <w:r w:rsidRPr="008514D9">
        <w:rPr>
          <w:rFonts w:cs="Calibri"/>
        </w:rPr>
        <w:t>ze</w:t>
      </w:r>
      <w:proofErr w:type="gramEnd"/>
      <w:r w:rsidRPr="008514D9">
        <w:rPr>
          <w:rFonts w:cs="Calibri"/>
        </w:rPr>
        <w:t xml:space="preserve"> jest mało prawdopodobne, by naruszenie to skutkowało ryzykiem naruszenia praw lub wolności osób fizycznych);</w:t>
      </w:r>
    </w:p>
    <w:p w14:paraId="41D4B5C1" w14:textId="77777777" w:rsidR="00696683" w:rsidRPr="008514D9" w:rsidRDefault="00696683" w:rsidP="00696683">
      <w:pPr>
        <w:pStyle w:val="Akapitzlist"/>
        <w:numPr>
          <w:ilvl w:val="0"/>
          <w:numId w:val="158"/>
        </w:numPr>
        <w:spacing w:after="160" w:line="240" w:lineRule="auto"/>
        <w:contextualSpacing/>
        <w:rPr>
          <w:rFonts w:cs="Calibri"/>
        </w:rPr>
      </w:pPr>
      <w:r w:rsidRPr="008514D9">
        <w:rPr>
          <w:rFonts w:cs="Calibri"/>
        </w:rPr>
        <w:t>Przy pozyskiwaniu następujących informacji, które zgodnie z art. 33 ust.  3 Rozporządzenia (UE) 20016/679 powinny być zawarte w zgłoszeniu administratora i obejmować co najmniej:</w:t>
      </w:r>
    </w:p>
    <w:p w14:paraId="184D7E7D" w14:textId="77777777" w:rsidR="00696683" w:rsidRPr="008514D9" w:rsidRDefault="00696683" w:rsidP="00696683">
      <w:pPr>
        <w:pStyle w:val="Akapitzlist"/>
        <w:numPr>
          <w:ilvl w:val="1"/>
          <w:numId w:val="158"/>
        </w:numPr>
        <w:spacing w:after="160" w:line="240" w:lineRule="auto"/>
        <w:ind w:left="709" w:hanging="283"/>
        <w:contextualSpacing/>
        <w:rPr>
          <w:rFonts w:cs="Calibri"/>
        </w:rPr>
      </w:pPr>
      <w:r w:rsidRPr="008514D9">
        <w:rPr>
          <w:rFonts w:cs="Calibri"/>
        </w:rPr>
        <w:t>Charakter danych osobowych, w tym w miarę możliwości kategorie i przybliżona liczbę osób, których dane dotyczą, oraz kategorie i przybliżoną liczbę wpisów danych osobowych, których dotyczy naruszenie;</w:t>
      </w:r>
    </w:p>
    <w:p w14:paraId="6FFA3EEC" w14:textId="77777777" w:rsidR="00696683" w:rsidRPr="008514D9" w:rsidRDefault="00696683" w:rsidP="00696683">
      <w:pPr>
        <w:pStyle w:val="Akapitzlist"/>
        <w:numPr>
          <w:ilvl w:val="1"/>
          <w:numId w:val="158"/>
        </w:numPr>
        <w:spacing w:after="160" w:line="240" w:lineRule="auto"/>
        <w:ind w:left="709" w:hanging="283"/>
        <w:contextualSpacing/>
        <w:rPr>
          <w:rFonts w:cs="Calibri"/>
        </w:rPr>
      </w:pPr>
      <w:r w:rsidRPr="008514D9">
        <w:rPr>
          <w:rFonts w:cs="Calibri"/>
        </w:rPr>
        <w:t>Możliwe konsekwencje naruszenia ochrony danych osobowych;</w:t>
      </w:r>
    </w:p>
    <w:p w14:paraId="6E4CE8CE" w14:textId="77777777" w:rsidR="00696683" w:rsidRPr="008514D9" w:rsidRDefault="00696683" w:rsidP="00696683">
      <w:pPr>
        <w:pStyle w:val="Akapitzlist"/>
        <w:numPr>
          <w:ilvl w:val="1"/>
          <w:numId w:val="158"/>
        </w:numPr>
        <w:spacing w:after="0" w:line="240" w:lineRule="auto"/>
        <w:ind w:left="709" w:hanging="283"/>
        <w:contextualSpacing/>
        <w:rPr>
          <w:rFonts w:cs="Calibri"/>
        </w:rPr>
      </w:pPr>
      <w:r w:rsidRPr="008514D9">
        <w:rPr>
          <w:rFonts w:cs="Calibri"/>
        </w:rPr>
        <w:t xml:space="preserve">Środki zastosowane lub proponowane przez administratora w celu zaradzenia naruszenia ochrony danych </w:t>
      </w:r>
      <w:proofErr w:type="gramStart"/>
      <w:r w:rsidRPr="008514D9">
        <w:rPr>
          <w:rFonts w:cs="Calibri"/>
        </w:rPr>
        <w:t>osobowych,,</w:t>
      </w:r>
      <w:proofErr w:type="gramEnd"/>
      <w:r w:rsidRPr="008514D9">
        <w:rPr>
          <w:rFonts w:cs="Calibri"/>
        </w:rPr>
        <w:t xml:space="preserve"> w tym w stosownych przypadkach środki w celu zminimalizowania jego ewentualnych negatywnych skutków.</w:t>
      </w:r>
    </w:p>
    <w:p w14:paraId="178C1775"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Jeżeli przekazanie wszystkich tych informacji równocześnie nie jest możliwe, pierwotne zgłoszenie zawiera informacje dostępne w danej chwili, a po uzyskaniu dostępu do dalszych informacji przekazuje je bez zbędnej zwłoki;</w:t>
      </w:r>
    </w:p>
    <w:p w14:paraId="746C9747" w14:textId="77777777" w:rsidR="00696683" w:rsidRPr="008514D9" w:rsidRDefault="00696683" w:rsidP="00696683">
      <w:pPr>
        <w:pStyle w:val="Akapitzlist"/>
        <w:numPr>
          <w:ilvl w:val="0"/>
          <w:numId w:val="158"/>
        </w:numPr>
        <w:spacing w:after="0" w:line="240" w:lineRule="auto"/>
        <w:contextualSpacing/>
        <w:rPr>
          <w:rFonts w:cs="Calibri"/>
        </w:rPr>
      </w:pPr>
      <w:r w:rsidRPr="008514D9">
        <w:rPr>
          <w:rFonts w:cs="Calibri"/>
        </w:rPr>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04F46C58" w14:textId="77777777" w:rsidR="00696683" w:rsidRPr="008514D9" w:rsidRDefault="00696683" w:rsidP="00696683">
      <w:pPr>
        <w:rPr>
          <w:rFonts w:ascii="Calibri" w:hAnsi="Calibri" w:cs="Calibri"/>
          <w:b/>
          <w:bCs/>
          <w:sz w:val="22"/>
          <w:szCs w:val="22"/>
        </w:rPr>
      </w:pPr>
      <w:r w:rsidRPr="008514D9">
        <w:rPr>
          <w:rFonts w:ascii="Calibri" w:hAnsi="Calibri" w:cs="Calibri"/>
          <w:b/>
          <w:bCs/>
          <w:sz w:val="22"/>
          <w:szCs w:val="22"/>
        </w:rPr>
        <w:t>9.2. Naruszenie ochrony danych dotyczące danych przetwarzanych przez podmiot przetwarzający</w:t>
      </w:r>
    </w:p>
    <w:p w14:paraId="2FED0EA9"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W przypadku naruszenia danych osobowych dotyczące danych osobowych przetwarzanych przez podmiot przetwarzający podmiot przetwarzający zgłasza naruszenie administratorowi niezwłocznie po tym, jak dowiedział się o naruszeniu. Zgłoszenie to powinno zawierać co najmniej:</w:t>
      </w:r>
    </w:p>
    <w:p w14:paraId="3458470E" w14:textId="77777777" w:rsidR="00696683" w:rsidRPr="008514D9" w:rsidRDefault="00696683" w:rsidP="00696683">
      <w:pPr>
        <w:pStyle w:val="Akapitzlist"/>
        <w:numPr>
          <w:ilvl w:val="0"/>
          <w:numId w:val="159"/>
        </w:numPr>
        <w:spacing w:after="160" w:line="240" w:lineRule="auto"/>
        <w:contextualSpacing/>
        <w:rPr>
          <w:rFonts w:cs="Calibri"/>
        </w:rPr>
      </w:pPr>
      <w:r w:rsidRPr="008514D9">
        <w:rPr>
          <w:rFonts w:cs="Calibri"/>
        </w:rPr>
        <w:t xml:space="preserve">Opis charakteru naruszenia (w tym, w miarę możliwości, kategorie i przybliżoną </w:t>
      </w:r>
      <w:proofErr w:type="spellStart"/>
      <w:r w:rsidRPr="008514D9">
        <w:rPr>
          <w:rFonts w:cs="Calibri"/>
        </w:rPr>
        <w:t>liczbe</w:t>
      </w:r>
      <w:proofErr w:type="spellEnd"/>
      <w:r w:rsidRPr="008514D9">
        <w:rPr>
          <w:rFonts w:cs="Calibri"/>
        </w:rPr>
        <w:t xml:space="preserve"> osób, których dane dotyczą, oraz wpisów danych, których dotyczy naruszenie);</w:t>
      </w:r>
    </w:p>
    <w:p w14:paraId="39AABFE0" w14:textId="77777777" w:rsidR="00696683" w:rsidRPr="008514D9" w:rsidRDefault="00696683" w:rsidP="00696683">
      <w:pPr>
        <w:pStyle w:val="Akapitzlist"/>
        <w:numPr>
          <w:ilvl w:val="0"/>
          <w:numId w:val="159"/>
        </w:numPr>
        <w:spacing w:after="160" w:line="240" w:lineRule="auto"/>
        <w:contextualSpacing/>
        <w:rPr>
          <w:rFonts w:cs="Calibri"/>
        </w:rPr>
      </w:pPr>
      <w:r w:rsidRPr="008514D9">
        <w:rPr>
          <w:rFonts w:cs="Calibri"/>
        </w:rPr>
        <w:t>Dane punktu kontaktowego, w którym można uzyskać więcej informacji na temat naruszenia ochrony danych osobowych;</w:t>
      </w:r>
    </w:p>
    <w:p w14:paraId="668FBB68" w14:textId="77777777" w:rsidR="00696683" w:rsidRPr="008514D9" w:rsidRDefault="00696683" w:rsidP="00696683">
      <w:pPr>
        <w:pStyle w:val="Akapitzlist"/>
        <w:numPr>
          <w:ilvl w:val="0"/>
          <w:numId w:val="159"/>
        </w:numPr>
        <w:spacing w:after="0" w:line="240" w:lineRule="auto"/>
        <w:contextualSpacing/>
        <w:rPr>
          <w:rFonts w:cs="Calibri"/>
        </w:rPr>
      </w:pPr>
      <w:r w:rsidRPr="008514D9">
        <w:rPr>
          <w:rFonts w:cs="Calibri"/>
        </w:rPr>
        <w:t>Wskazanie prawdopodobnych konsekwencji naruszenia oraz środków, które zostały lub mają zostać wprowadzone w celu zaradzenia naruszeniu, w tym w celu zminimalizowania jego ewentualnych negatywnych skutków.</w:t>
      </w:r>
    </w:p>
    <w:p w14:paraId="3315661D"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56FB3E80" w14:textId="77777777" w:rsidR="00696683" w:rsidRPr="008514D9" w:rsidRDefault="00696683" w:rsidP="00696683">
      <w:pPr>
        <w:rPr>
          <w:rFonts w:ascii="Calibri" w:hAnsi="Calibri" w:cs="Calibri"/>
          <w:sz w:val="22"/>
          <w:szCs w:val="22"/>
        </w:rPr>
      </w:pPr>
      <w:r w:rsidRPr="008514D9">
        <w:rPr>
          <w:rFonts w:ascii="Calibri" w:hAnsi="Calibri" w:cs="Calibri"/>
          <w:sz w:val="22"/>
          <w:szCs w:val="22"/>
        </w:rPr>
        <w:t>Strony określają w załączniku III wszystkie inne elementy, które ma przedstawić podmiot przetwarzający, wspomagając administratora w wypełnieniu jego obowiązków określonych w art. 33 i 34 Rozporządzenia (UE) 20016/679.</w:t>
      </w:r>
    </w:p>
    <w:p w14:paraId="7F9997C7" w14:textId="77777777" w:rsidR="00696683" w:rsidRPr="008514D9" w:rsidRDefault="00696683" w:rsidP="00696683">
      <w:pPr>
        <w:rPr>
          <w:rFonts w:ascii="Calibri" w:hAnsi="Calibri" w:cs="Calibri"/>
          <w:sz w:val="22"/>
          <w:szCs w:val="22"/>
        </w:rPr>
      </w:pPr>
    </w:p>
    <w:p w14:paraId="4260A0FC"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SEKCJA III</w:t>
      </w:r>
    </w:p>
    <w:p w14:paraId="100CA869"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POSTANOWENIA KOŃCOWE</w:t>
      </w:r>
    </w:p>
    <w:p w14:paraId="50A574D9"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Klauzula 10</w:t>
      </w:r>
    </w:p>
    <w:p w14:paraId="76808537" w14:textId="77777777" w:rsidR="00696683" w:rsidRPr="008514D9" w:rsidRDefault="00696683" w:rsidP="00696683">
      <w:pPr>
        <w:jc w:val="center"/>
        <w:rPr>
          <w:rFonts w:ascii="Calibri" w:hAnsi="Calibri" w:cs="Calibri"/>
          <w:b/>
          <w:bCs/>
          <w:sz w:val="22"/>
          <w:szCs w:val="22"/>
        </w:rPr>
      </w:pPr>
      <w:r w:rsidRPr="008514D9">
        <w:rPr>
          <w:rFonts w:ascii="Calibri" w:hAnsi="Calibri" w:cs="Calibri"/>
          <w:b/>
          <w:bCs/>
          <w:sz w:val="22"/>
          <w:szCs w:val="22"/>
        </w:rPr>
        <w:t xml:space="preserve">Naruszenie klauzul i </w:t>
      </w:r>
      <w:proofErr w:type="gramStart"/>
      <w:r w:rsidRPr="008514D9">
        <w:rPr>
          <w:rFonts w:ascii="Calibri" w:hAnsi="Calibri" w:cs="Calibri"/>
          <w:b/>
          <w:bCs/>
          <w:sz w:val="22"/>
          <w:szCs w:val="22"/>
        </w:rPr>
        <w:t>rozwiązanie  umowy</w:t>
      </w:r>
      <w:proofErr w:type="gramEnd"/>
    </w:p>
    <w:p w14:paraId="3B838DC2" w14:textId="77777777" w:rsidR="00696683" w:rsidRPr="008514D9" w:rsidRDefault="00696683" w:rsidP="00696683">
      <w:pPr>
        <w:pStyle w:val="Akapitzlist"/>
        <w:numPr>
          <w:ilvl w:val="0"/>
          <w:numId w:val="160"/>
        </w:numPr>
        <w:spacing w:after="160" w:line="240" w:lineRule="auto"/>
        <w:contextualSpacing/>
        <w:rPr>
          <w:rFonts w:cs="Calibri"/>
        </w:rPr>
      </w:pPr>
      <w:r w:rsidRPr="008514D9">
        <w:rPr>
          <w:rFonts w:cs="Calibri"/>
        </w:rPr>
        <w:t xml:space="preserve">Bez uszczerbku dla przepisów Rozporządzenia (UE) 2016/679, w </w:t>
      </w:r>
      <w:proofErr w:type="gramStart"/>
      <w:r w:rsidRPr="008514D9">
        <w:rPr>
          <w:rFonts w:cs="Calibri"/>
        </w:rPr>
        <w:t>przypadku</w:t>
      </w:r>
      <w:proofErr w:type="gramEnd"/>
      <w:r w:rsidRPr="008514D9">
        <w:rPr>
          <w:rFonts w:cs="Calibri"/>
        </w:rPr>
        <w:t xml:space="preserve">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40E23234" w14:textId="77777777" w:rsidR="00696683" w:rsidRPr="008514D9" w:rsidRDefault="00696683" w:rsidP="00696683">
      <w:pPr>
        <w:pStyle w:val="Akapitzlist"/>
        <w:numPr>
          <w:ilvl w:val="0"/>
          <w:numId w:val="160"/>
        </w:numPr>
        <w:spacing w:after="160" w:line="240" w:lineRule="auto"/>
        <w:contextualSpacing/>
        <w:rPr>
          <w:rFonts w:cs="Calibri"/>
        </w:rPr>
      </w:pPr>
      <w:r w:rsidRPr="008514D9">
        <w:rPr>
          <w:rFonts w:cs="Calibri"/>
        </w:rPr>
        <w:t>Administrator jest uprawniony do rozwiązania umowy w zakresie, w jaki dotyczy ona przetwarzania danych osobowych zgodnie z niniejszymi klauzulami, jeżeli:</w:t>
      </w:r>
    </w:p>
    <w:p w14:paraId="40ACCFDB" w14:textId="77777777" w:rsidR="00696683" w:rsidRPr="008514D9" w:rsidRDefault="00696683" w:rsidP="00696683">
      <w:pPr>
        <w:pStyle w:val="Akapitzlist"/>
        <w:numPr>
          <w:ilvl w:val="1"/>
          <w:numId w:val="160"/>
        </w:numPr>
        <w:spacing w:after="160" w:line="240" w:lineRule="auto"/>
        <w:ind w:left="567" w:hanging="283"/>
        <w:contextualSpacing/>
        <w:rPr>
          <w:rFonts w:cs="Calibri"/>
        </w:rPr>
      </w:pPr>
      <w:r w:rsidRPr="008514D9">
        <w:rPr>
          <w:rFonts w:cs="Calibri"/>
        </w:rPr>
        <w:lastRenderedPageBreak/>
        <w:t>Administrator zawiesił przetwarzanie danych osobowych przez podmiot przetwarzający zgodnie z lit. a) i jeżeli zgodność z niniejszymi klauzulami nie zostanie przywrócona w rozsądnym terminie, a w każdym razie w terminie jednego miesiąca od zawieszenia;</w:t>
      </w:r>
    </w:p>
    <w:p w14:paraId="40AECBAA" w14:textId="77777777" w:rsidR="00696683" w:rsidRPr="008514D9" w:rsidRDefault="00696683" w:rsidP="00696683">
      <w:pPr>
        <w:pStyle w:val="Akapitzlist"/>
        <w:numPr>
          <w:ilvl w:val="1"/>
          <w:numId w:val="160"/>
        </w:numPr>
        <w:spacing w:after="160" w:line="240" w:lineRule="auto"/>
        <w:ind w:left="567" w:hanging="283"/>
        <w:contextualSpacing/>
        <w:rPr>
          <w:rFonts w:cs="Calibri"/>
        </w:rPr>
      </w:pPr>
      <w:r w:rsidRPr="008514D9">
        <w:rPr>
          <w:rFonts w:cs="Calibri"/>
        </w:rPr>
        <w:t>Podmiot przetwarzający poważnie lub stale narusza niniejsze klauzule lub swoje obowiązki wynikające z Rozporządzenia (UE) 2016/679;</w:t>
      </w:r>
    </w:p>
    <w:p w14:paraId="0CC82110" w14:textId="77777777" w:rsidR="00696683" w:rsidRPr="008514D9" w:rsidRDefault="00696683" w:rsidP="00696683">
      <w:pPr>
        <w:pStyle w:val="Akapitzlist"/>
        <w:numPr>
          <w:ilvl w:val="1"/>
          <w:numId w:val="160"/>
        </w:numPr>
        <w:spacing w:after="160" w:line="240" w:lineRule="auto"/>
        <w:ind w:left="567" w:hanging="283"/>
        <w:contextualSpacing/>
        <w:rPr>
          <w:rFonts w:cs="Calibri"/>
        </w:rPr>
      </w:pPr>
      <w:r w:rsidRPr="008514D9">
        <w:rPr>
          <w:rFonts w:cs="Calibri"/>
        </w:rPr>
        <w:t xml:space="preserve">Podmiot przetwarzający nie stosuje się do wiążącej decyzji właściwego sądu lub właściwego organu nadzorczego dotyczącej jego obowiązków wynikających z niniejszych </w:t>
      </w:r>
      <w:proofErr w:type="gramStart"/>
      <w:r w:rsidRPr="008514D9">
        <w:rPr>
          <w:rFonts w:cs="Calibri"/>
        </w:rPr>
        <w:t>klauzul  lub</w:t>
      </w:r>
      <w:proofErr w:type="gramEnd"/>
      <w:r w:rsidRPr="008514D9">
        <w:rPr>
          <w:rFonts w:cs="Calibri"/>
        </w:rPr>
        <w:t xml:space="preserve"> z Rozporządzenia (UE) 2016/679.</w:t>
      </w:r>
    </w:p>
    <w:p w14:paraId="74A9104B" w14:textId="77777777" w:rsidR="00696683" w:rsidRPr="008514D9" w:rsidRDefault="00696683" w:rsidP="00696683">
      <w:pPr>
        <w:pStyle w:val="Akapitzlist"/>
        <w:numPr>
          <w:ilvl w:val="0"/>
          <w:numId w:val="160"/>
        </w:numPr>
        <w:spacing w:after="160" w:line="240" w:lineRule="auto"/>
        <w:contextualSpacing/>
        <w:rPr>
          <w:rFonts w:cs="Calibri"/>
        </w:rPr>
      </w:pPr>
      <w:r w:rsidRPr="008514D9">
        <w:rPr>
          <w:rFonts w:cs="Calibri"/>
        </w:rP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14:paraId="14E2F0E7" w14:textId="77777777" w:rsidR="00696683" w:rsidRPr="008514D9" w:rsidRDefault="00696683" w:rsidP="00696683">
      <w:pPr>
        <w:pStyle w:val="Akapitzlist"/>
        <w:numPr>
          <w:ilvl w:val="0"/>
          <w:numId w:val="160"/>
        </w:numPr>
        <w:spacing w:after="160" w:line="240" w:lineRule="auto"/>
        <w:contextualSpacing/>
        <w:rPr>
          <w:rFonts w:cs="Calibri"/>
        </w:rPr>
      </w:pPr>
      <w:r w:rsidRPr="008514D9">
        <w:rPr>
          <w:rFonts w:cs="Calibri"/>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614097DF" w14:textId="77777777" w:rsidR="00696683" w:rsidRPr="00FA46B0" w:rsidRDefault="00696683" w:rsidP="00696683">
      <w:pPr>
        <w:pStyle w:val="Akapitzlist"/>
        <w:spacing w:after="160" w:line="240" w:lineRule="auto"/>
        <w:ind w:left="360"/>
        <w:contextualSpacing/>
        <w:rPr>
          <w:rFonts w:cs="Calibri"/>
        </w:rPr>
      </w:pPr>
    </w:p>
    <w:p w14:paraId="060F2A92" w14:textId="77777777" w:rsidR="00696683" w:rsidRDefault="00696683" w:rsidP="00696683">
      <w:pPr>
        <w:spacing w:after="160" w:line="259" w:lineRule="auto"/>
        <w:contextualSpacing/>
      </w:pPr>
    </w:p>
    <w:p w14:paraId="0EE0CD60" w14:textId="77777777" w:rsidR="00696683" w:rsidRPr="001B1D8A" w:rsidRDefault="00696683" w:rsidP="00696683">
      <w:pPr>
        <w:jc w:val="center"/>
        <w:rPr>
          <w:b/>
          <w:bCs/>
        </w:rPr>
      </w:pPr>
      <w:r w:rsidRPr="001B1D8A">
        <w:rPr>
          <w:b/>
          <w:bCs/>
        </w:rPr>
        <w:t>ZAŁĄCZNIK I</w:t>
      </w:r>
    </w:p>
    <w:p w14:paraId="6133A767" w14:textId="77777777" w:rsidR="00696683" w:rsidRPr="001B1D8A" w:rsidRDefault="00696683" w:rsidP="00696683">
      <w:pPr>
        <w:jc w:val="center"/>
        <w:rPr>
          <w:b/>
          <w:bCs/>
        </w:rPr>
      </w:pPr>
      <w:r w:rsidRPr="001B1D8A">
        <w:rPr>
          <w:b/>
          <w:bCs/>
        </w:rPr>
        <w:t>Wykaz stron</w:t>
      </w:r>
    </w:p>
    <w:tbl>
      <w:tblPr>
        <w:tblStyle w:val="Tabela-Siatka"/>
        <w:tblW w:w="0" w:type="auto"/>
        <w:tblLook w:val="04A0" w:firstRow="1" w:lastRow="0" w:firstColumn="1" w:lastColumn="0" w:noHBand="0" w:noVBand="1"/>
      </w:tblPr>
      <w:tblGrid>
        <w:gridCol w:w="3539"/>
        <w:gridCol w:w="5523"/>
      </w:tblGrid>
      <w:tr w:rsidR="00696683" w14:paraId="34965371" w14:textId="77777777" w:rsidTr="00F34140">
        <w:tc>
          <w:tcPr>
            <w:tcW w:w="9062" w:type="dxa"/>
            <w:gridSpan w:val="2"/>
            <w:shd w:val="clear" w:color="auto" w:fill="DDD9C3" w:themeFill="background2" w:themeFillShade="E6"/>
          </w:tcPr>
          <w:p w14:paraId="15A9F7DB" w14:textId="77777777" w:rsidR="00696683" w:rsidRPr="001B1D8A" w:rsidRDefault="00696683" w:rsidP="00F34140">
            <w:r w:rsidRPr="00CC5668">
              <w:rPr>
                <w:b/>
                <w:bCs/>
              </w:rPr>
              <w:t>Administrator</w:t>
            </w:r>
            <w:r>
              <w:t>: [</w:t>
            </w:r>
            <w:r w:rsidRPr="00CC5668">
              <w:rPr>
                <w:i/>
                <w:iCs/>
              </w:rPr>
              <w:t>dane identyfikacyjne i kontaktowe administratora oraz w stosownych przypadkach inspektora ochrony danych wyznaczonego przez administratora</w:t>
            </w:r>
            <w:r>
              <w:t>]</w:t>
            </w:r>
          </w:p>
        </w:tc>
      </w:tr>
      <w:tr w:rsidR="00696683" w14:paraId="151C199E" w14:textId="77777777" w:rsidTr="00F34140">
        <w:tc>
          <w:tcPr>
            <w:tcW w:w="3539" w:type="dxa"/>
          </w:tcPr>
          <w:p w14:paraId="060BE973" w14:textId="77777777" w:rsidR="00696683" w:rsidRDefault="00696683" w:rsidP="00F34140">
            <w:pPr>
              <w:rPr>
                <w:b/>
                <w:bCs/>
              </w:rPr>
            </w:pPr>
            <w:r>
              <w:t>Nazwa administratora</w:t>
            </w:r>
          </w:p>
        </w:tc>
        <w:tc>
          <w:tcPr>
            <w:tcW w:w="5523" w:type="dxa"/>
          </w:tcPr>
          <w:p w14:paraId="12079AA0" w14:textId="77777777" w:rsidR="00696683" w:rsidRDefault="00696683" w:rsidP="00F34140">
            <w:pPr>
              <w:rPr>
                <w:b/>
                <w:bCs/>
              </w:rPr>
            </w:pPr>
          </w:p>
          <w:p w14:paraId="48C3A84B" w14:textId="77777777" w:rsidR="00696683" w:rsidRDefault="00696683" w:rsidP="00F34140">
            <w:pPr>
              <w:rPr>
                <w:b/>
                <w:bCs/>
              </w:rPr>
            </w:pPr>
          </w:p>
        </w:tc>
      </w:tr>
      <w:tr w:rsidR="00696683" w14:paraId="46AE1FB9" w14:textId="77777777" w:rsidTr="00F34140">
        <w:tc>
          <w:tcPr>
            <w:tcW w:w="3539" w:type="dxa"/>
            <w:shd w:val="clear" w:color="auto" w:fill="FFFFFF" w:themeFill="background1"/>
          </w:tcPr>
          <w:p w14:paraId="720F8A1A" w14:textId="77777777" w:rsidR="00696683" w:rsidRDefault="00696683" w:rsidP="00F34140">
            <w:r>
              <w:t>Adres administratora</w:t>
            </w:r>
          </w:p>
        </w:tc>
        <w:tc>
          <w:tcPr>
            <w:tcW w:w="5523" w:type="dxa"/>
            <w:shd w:val="clear" w:color="auto" w:fill="FFFFFF" w:themeFill="background1"/>
          </w:tcPr>
          <w:p w14:paraId="59320121" w14:textId="77777777" w:rsidR="00696683" w:rsidRDefault="00696683" w:rsidP="00F34140">
            <w:pPr>
              <w:rPr>
                <w:b/>
                <w:bCs/>
              </w:rPr>
            </w:pPr>
          </w:p>
          <w:p w14:paraId="6E62283A" w14:textId="77777777" w:rsidR="00696683" w:rsidRDefault="00696683" w:rsidP="00F34140">
            <w:pPr>
              <w:rPr>
                <w:b/>
                <w:bCs/>
              </w:rPr>
            </w:pPr>
          </w:p>
        </w:tc>
      </w:tr>
      <w:tr w:rsidR="00696683" w14:paraId="2A5CE5DD" w14:textId="77777777" w:rsidTr="00F34140">
        <w:tc>
          <w:tcPr>
            <w:tcW w:w="9062" w:type="dxa"/>
            <w:gridSpan w:val="2"/>
            <w:shd w:val="clear" w:color="auto" w:fill="DDD9C3" w:themeFill="background2" w:themeFillShade="E6"/>
          </w:tcPr>
          <w:p w14:paraId="2103D05B" w14:textId="77777777" w:rsidR="00696683" w:rsidRDefault="00696683" w:rsidP="00F34140">
            <w:pPr>
              <w:rPr>
                <w:b/>
                <w:bCs/>
              </w:rPr>
            </w:pPr>
            <w:r>
              <w:t>Osoby reprezentujące administratora</w:t>
            </w:r>
          </w:p>
        </w:tc>
      </w:tr>
      <w:tr w:rsidR="00696683" w14:paraId="0F54F274" w14:textId="77777777" w:rsidTr="00F34140">
        <w:tc>
          <w:tcPr>
            <w:tcW w:w="3539" w:type="dxa"/>
          </w:tcPr>
          <w:p w14:paraId="48EB089B" w14:textId="77777777" w:rsidR="00696683" w:rsidRDefault="00696683" w:rsidP="00F34140">
            <w:r>
              <w:t xml:space="preserve">Imię i nazwisko </w:t>
            </w:r>
          </w:p>
        </w:tc>
        <w:tc>
          <w:tcPr>
            <w:tcW w:w="5523" w:type="dxa"/>
          </w:tcPr>
          <w:p w14:paraId="7BB5FA6C" w14:textId="77777777" w:rsidR="00696683" w:rsidRDefault="00696683" w:rsidP="00F34140">
            <w:pPr>
              <w:rPr>
                <w:b/>
                <w:bCs/>
              </w:rPr>
            </w:pPr>
          </w:p>
        </w:tc>
      </w:tr>
      <w:tr w:rsidR="00696683" w14:paraId="55ED8420" w14:textId="77777777" w:rsidTr="00F34140">
        <w:tc>
          <w:tcPr>
            <w:tcW w:w="3539" w:type="dxa"/>
          </w:tcPr>
          <w:p w14:paraId="48E6114D" w14:textId="77777777" w:rsidR="00696683" w:rsidRDefault="00696683" w:rsidP="00F34140">
            <w:r>
              <w:t>Stanowisko</w:t>
            </w:r>
          </w:p>
        </w:tc>
        <w:tc>
          <w:tcPr>
            <w:tcW w:w="5523" w:type="dxa"/>
          </w:tcPr>
          <w:p w14:paraId="3D32838D" w14:textId="77777777" w:rsidR="00696683" w:rsidRDefault="00696683" w:rsidP="00F34140">
            <w:pPr>
              <w:rPr>
                <w:b/>
                <w:bCs/>
              </w:rPr>
            </w:pPr>
          </w:p>
        </w:tc>
      </w:tr>
      <w:tr w:rsidR="00696683" w14:paraId="5BAB5032" w14:textId="77777777" w:rsidTr="00F34140">
        <w:tc>
          <w:tcPr>
            <w:tcW w:w="3539" w:type="dxa"/>
          </w:tcPr>
          <w:p w14:paraId="13F2998B" w14:textId="77777777" w:rsidR="00696683" w:rsidRDefault="00696683" w:rsidP="00F34140">
            <w:r>
              <w:t>Imię i nazwisko</w:t>
            </w:r>
          </w:p>
        </w:tc>
        <w:tc>
          <w:tcPr>
            <w:tcW w:w="5523" w:type="dxa"/>
          </w:tcPr>
          <w:p w14:paraId="5CF91BC6" w14:textId="77777777" w:rsidR="00696683" w:rsidRDefault="00696683" w:rsidP="00F34140">
            <w:pPr>
              <w:rPr>
                <w:b/>
                <w:bCs/>
              </w:rPr>
            </w:pPr>
          </w:p>
        </w:tc>
      </w:tr>
      <w:tr w:rsidR="00696683" w14:paraId="4BEFAF14" w14:textId="77777777" w:rsidTr="00F34140">
        <w:tc>
          <w:tcPr>
            <w:tcW w:w="3539" w:type="dxa"/>
          </w:tcPr>
          <w:p w14:paraId="56308320" w14:textId="77777777" w:rsidR="00696683" w:rsidRDefault="00696683" w:rsidP="00F34140">
            <w:r>
              <w:t>Stanowisko</w:t>
            </w:r>
          </w:p>
        </w:tc>
        <w:tc>
          <w:tcPr>
            <w:tcW w:w="5523" w:type="dxa"/>
          </w:tcPr>
          <w:p w14:paraId="1E235139" w14:textId="77777777" w:rsidR="00696683" w:rsidRDefault="00696683" w:rsidP="00F34140">
            <w:pPr>
              <w:rPr>
                <w:b/>
                <w:bCs/>
              </w:rPr>
            </w:pPr>
          </w:p>
        </w:tc>
      </w:tr>
      <w:tr w:rsidR="00696683" w14:paraId="6FC22A17" w14:textId="77777777" w:rsidTr="00F34140">
        <w:tc>
          <w:tcPr>
            <w:tcW w:w="9062" w:type="dxa"/>
            <w:gridSpan w:val="2"/>
            <w:shd w:val="clear" w:color="auto" w:fill="DDD9C3" w:themeFill="background2" w:themeFillShade="E6"/>
          </w:tcPr>
          <w:p w14:paraId="451C7505" w14:textId="77777777" w:rsidR="00696683" w:rsidRDefault="00696683" w:rsidP="00F34140">
            <w:pPr>
              <w:rPr>
                <w:b/>
                <w:bCs/>
              </w:rPr>
            </w:pPr>
            <w:r>
              <w:t>Inspektor ochrony danych wyznaczony przez administratora</w:t>
            </w:r>
          </w:p>
        </w:tc>
      </w:tr>
      <w:tr w:rsidR="00696683" w14:paraId="29AB8AA7" w14:textId="77777777" w:rsidTr="00F34140">
        <w:tc>
          <w:tcPr>
            <w:tcW w:w="3539" w:type="dxa"/>
          </w:tcPr>
          <w:p w14:paraId="06D59611" w14:textId="77777777" w:rsidR="00696683" w:rsidRDefault="00696683" w:rsidP="00F34140">
            <w:r>
              <w:t xml:space="preserve">Imię i nazwisko </w:t>
            </w:r>
          </w:p>
        </w:tc>
        <w:tc>
          <w:tcPr>
            <w:tcW w:w="5523" w:type="dxa"/>
          </w:tcPr>
          <w:p w14:paraId="4AEAB842" w14:textId="77777777" w:rsidR="00696683" w:rsidRDefault="00696683" w:rsidP="00F34140">
            <w:pPr>
              <w:rPr>
                <w:b/>
                <w:bCs/>
              </w:rPr>
            </w:pPr>
          </w:p>
        </w:tc>
      </w:tr>
      <w:tr w:rsidR="00696683" w14:paraId="0F6AC279" w14:textId="77777777" w:rsidTr="00F34140">
        <w:tc>
          <w:tcPr>
            <w:tcW w:w="3539" w:type="dxa"/>
          </w:tcPr>
          <w:p w14:paraId="34F2F7DE" w14:textId="77777777" w:rsidR="00696683" w:rsidRDefault="00696683" w:rsidP="00F34140">
            <w:r>
              <w:t xml:space="preserve">Dane kontaktowe </w:t>
            </w:r>
          </w:p>
        </w:tc>
        <w:tc>
          <w:tcPr>
            <w:tcW w:w="5523" w:type="dxa"/>
          </w:tcPr>
          <w:p w14:paraId="681BD943" w14:textId="77777777" w:rsidR="00696683" w:rsidRDefault="00696683" w:rsidP="00F34140">
            <w:pPr>
              <w:rPr>
                <w:b/>
                <w:bCs/>
              </w:rPr>
            </w:pPr>
          </w:p>
        </w:tc>
      </w:tr>
      <w:tr w:rsidR="00696683" w14:paraId="34C4326F" w14:textId="77777777" w:rsidTr="00F34140">
        <w:tc>
          <w:tcPr>
            <w:tcW w:w="9062" w:type="dxa"/>
            <w:gridSpan w:val="2"/>
            <w:shd w:val="clear" w:color="auto" w:fill="DDD9C3" w:themeFill="background2" w:themeFillShade="E6"/>
          </w:tcPr>
          <w:p w14:paraId="0DB35B5A" w14:textId="77777777" w:rsidR="00696683" w:rsidRDefault="00696683" w:rsidP="00F34140">
            <w:pPr>
              <w:rPr>
                <w:b/>
                <w:bCs/>
              </w:rPr>
            </w:pPr>
            <w:r>
              <w:t>Osoba wyznaczona do kontaktów</w:t>
            </w:r>
          </w:p>
        </w:tc>
      </w:tr>
      <w:tr w:rsidR="00696683" w14:paraId="1FF394FE" w14:textId="77777777" w:rsidTr="00F34140">
        <w:tc>
          <w:tcPr>
            <w:tcW w:w="3539" w:type="dxa"/>
          </w:tcPr>
          <w:p w14:paraId="65CFA2A4" w14:textId="77777777" w:rsidR="00696683" w:rsidRDefault="00696683" w:rsidP="00F34140">
            <w:r>
              <w:t xml:space="preserve">Imię i nazwisko </w:t>
            </w:r>
          </w:p>
        </w:tc>
        <w:tc>
          <w:tcPr>
            <w:tcW w:w="5523" w:type="dxa"/>
          </w:tcPr>
          <w:p w14:paraId="699F5101" w14:textId="77777777" w:rsidR="00696683" w:rsidRDefault="00696683" w:rsidP="00F34140">
            <w:pPr>
              <w:rPr>
                <w:b/>
                <w:bCs/>
              </w:rPr>
            </w:pPr>
          </w:p>
        </w:tc>
      </w:tr>
      <w:tr w:rsidR="00696683" w14:paraId="6C655948" w14:textId="77777777" w:rsidTr="00F34140">
        <w:tc>
          <w:tcPr>
            <w:tcW w:w="3539" w:type="dxa"/>
          </w:tcPr>
          <w:p w14:paraId="5EA790E4" w14:textId="77777777" w:rsidR="00696683" w:rsidRDefault="00696683" w:rsidP="00F34140">
            <w:r>
              <w:t xml:space="preserve">Stanowisko </w:t>
            </w:r>
          </w:p>
        </w:tc>
        <w:tc>
          <w:tcPr>
            <w:tcW w:w="5523" w:type="dxa"/>
          </w:tcPr>
          <w:p w14:paraId="5D6E52A5" w14:textId="77777777" w:rsidR="00696683" w:rsidRDefault="00696683" w:rsidP="00F34140">
            <w:pPr>
              <w:rPr>
                <w:b/>
                <w:bCs/>
              </w:rPr>
            </w:pPr>
          </w:p>
        </w:tc>
      </w:tr>
      <w:tr w:rsidR="00696683" w14:paraId="0B674416" w14:textId="77777777" w:rsidTr="00F34140">
        <w:tc>
          <w:tcPr>
            <w:tcW w:w="3539" w:type="dxa"/>
          </w:tcPr>
          <w:p w14:paraId="071F1B17" w14:textId="77777777" w:rsidR="00696683" w:rsidRDefault="00696683" w:rsidP="00F34140">
            <w:r>
              <w:t xml:space="preserve">Dane kontaktowe </w:t>
            </w:r>
          </w:p>
        </w:tc>
        <w:tc>
          <w:tcPr>
            <w:tcW w:w="5523" w:type="dxa"/>
          </w:tcPr>
          <w:p w14:paraId="4F5F059D" w14:textId="77777777" w:rsidR="00696683" w:rsidRDefault="00696683" w:rsidP="00F34140">
            <w:pPr>
              <w:rPr>
                <w:b/>
                <w:bCs/>
              </w:rPr>
            </w:pPr>
          </w:p>
        </w:tc>
      </w:tr>
      <w:tr w:rsidR="00696683" w14:paraId="6B38563F" w14:textId="77777777" w:rsidTr="00F34140">
        <w:tc>
          <w:tcPr>
            <w:tcW w:w="3539" w:type="dxa"/>
          </w:tcPr>
          <w:p w14:paraId="13ABB0A0" w14:textId="77777777" w:rsidR="00696683" w:rsidRDefault="00696683" w:rsidP="00F34140">
            <w:r>
              <w:t>Data przystąpienia</w:t>
            </w:r>
          </w:p>
        </w:tc>
        <w:tc>
          <w:tcPr>
            <w:tcW w:w="5523" w:type="dxa"/>
          </w:tcPr>
          <w:p w14:paraId="3CA3992E" w14:textId="77777777" w:rsidR="00696683" w:rsidRDefault="00696683" w:rsidP="00F34140">
            <w:pPr>
              <w:rPr>
                <w:b/>
                <w:bCs/>
              </w:rPr>
            </w:pPr>
          </w:p>
        </w:tc>
      </w:tr>
      <w:tr w:rsidR="00696683" w14:paraId="08793964" w14:textId="77777777" w:rsidTr="00F34140">
        <w:tc>
          <w:tcPr>
            <w:tcW w:w="3539" w:type="dxa"/>
          </w:tcPr>
          <w:p w14:paraId="6B51953D" w14:textId="77777777" w:rsidR="00696683" w:rsidRDefault="00696683" w:rsidP="00F34140">
            <w:r>
              <w:t>Podpis/y osoby/ób reprezentującej/ych</w:t>
            </w:r>
          </w:p>
        </w:tc>
        <w:tc>
          <w:tcPr>
            <w:tcW w:w="5523" w:type="dxa"/>
          </w:tcPr>
          <w:p w14:paraId="33D723CC" w14:textId="77777777" w:rsidR="00696683" w:rsidRDefault="00696683" w:rsidP="00F34140">
            <w:pPr>
              <w:rPr>
                <w:b/>
                <w:bCs/>
              </w:rPr>
            </w:pPr>
          </w:p>
          <w:p w14:paraId="5F850C78" w14:textId="77777777" w:rsidR="00696683" w:rsidRDefault="00696683" w:rsidP="00F34140">
            <w:pPr>
              <w:rPr>
                <w:b/>
                <w:bCs/>
              </w:rPr>
            </w:pPr>
          </w:p>
          <w:p w14:paraId="0E3C3CC0" w14:textId="77777777" w:rsidR="00696683" w:rsidRDefault="00696683" w:rsidP="00F34140">
            <w:pPr>
              <w:rPr>
                <w:b/>
                <w:bCs/>
              </w:rPr>
            </w:pPr>
          </w:p>
          <w:p w14:paraId="37F34D78" w14:textId="77777777" w:rsidR="00696683" w:rsidRDefault="00696683" w:rsidP="00F34140">
            <w:pPr>
              <w:rPr>
                <w:b/>
                <w:bCs/>
              </w:rPr>
            </w:pPr>
          </w:p>
          <w:p w14:paraId="0BEFC585" w14:textId="77777777" w:rsidR="00696683" w:rsidRDefault="00696683" w:rsidP="00F34140">
            <w:pPr>
              <w:rPr>
                <w:b/>
                <w:bCs/>
              </w:rPr>
            </w:pPr>
          </w:p>
        </w:tc>
      </w:tr>
    </w:tbl>
    <w:p w14:paraId="2D9B5C0A" w14:textId="77777777" w:rsidR="00696683" w:rsidRDefault="00696683" w:rsidP="00696683">
      <w:pPr>
        <w:rPr>
          <w:b/>
          <w:bCs/>
        </w:rPr>
      </w:pPr>
    </w:p>
    <w:p w14:paraId="179B72BF" w14:textId="77777777" w:rsidR="008514D9" w:rsidRDefault="008514D9" w:rsidP="00696683">
      <w:pPr>
        <w:rPr>
          <w:b/>
          <w:bCs/>
        </w:rPr>
      </w:pPr>
    </w:p>
    <w:p w14:paraId="418DB585" w14:textId="77777777" w:rsidR="008514D9" w:rsidRDefault="008514D9" w:rsidP="00696683">
      <w:pPr>
        <w:rPr>
          <w:b/>
          <w:bCs/>
        </w:rPr>
      </w:pPr>
    </w:p>
    <w:p w14:paraId="747988A1" w14:textId="77777777" w:rsidR="008514D9" w:rsidRDefault="008514D9" w:rsidP="00696683">
      <w:pPr>
        <w:rPr>
          <w:b/>
          <w:bCs/>
        </w:rPr>
      </w:pPr>
    </w:p>
    <w:p w14:paraId="757B761B" w14:textId="77777777" w:rsidR="008514D9" w:rsidRDefault="008514D9" w:rsidP="00696683">
      <w:pPr>
        <w:rPr>
          <w:b/>
          <w:bCs/>
        </w:rPr>
      </w:pPr>
    </w:p>
    <w:p w14:paraId="1C6EE01F" w14:textId="77777777" w:rsidR="008514D9" w:rsidRDefault="008514D9" w:rsidP="00696683">
      <w:pPr>
        <w:rPr>
          <w:b/>
          <w:bCs/>
        </w:rPr>
      </w:pPr>
    </w:p>
    <w:p w14:paraId="6498D7E8" w14:textId="77777777" w:rsidR="008514D9" w:rsidRDefault="008514D9" w:rsidP="00696683">
      <w:pPr>
        <w:rPr>
          <w:b/>
          <w:bCs/>
        </w:rPr>
      </w:pPr>
    </w:p>
    <w:p w14:paraId="569FC688" w14:textId="77777777" w:rsidR="008514D9" w:rsidRDefault="008514D9" w:rsidP="00696683">
      <w:pPr>
        <w:rPr>
          <w:b/>
          <w:bCs/>
        </w:rPr>
      </w:pPr>
    </w:p>
    <w:tbl>
      <w:tblPr>
        <w:tblStyle w:val="Tabela-Siatka"/>
        <w:tblW w:w="0" w:type="auto"/>
        <w:tblLook w:val="04A0" w:firstRow="1" w:lastRow="0" w:firstColumn="1" w:lastColumn="0" w:noHBand="0" w:noVBand="1"/>
      </w:tblPr>
      <w:tblGrid>
        <w:gridCol w:w="3539"/>
        <w:gridCol w:w="5523"/>
      </w:tblGrid>
      <w:tr w:rsidR="00696683" w14:paraId="33C66369" w14:textId="77777777" w:rsidTr="00F34140">
        <w:tc>
          <w:tcPr>
            <w:tcW w:w="9062" w:type="dxa"/>
            <w:gridSpan w:val="2"/>
            <w:shd w:val="clear" w:color="auto" w:fill="DDD9C3" w:themeFill="background2" w:themeFillShade="E6"/>
          </w:tcPr>
          <w:p w14:paraId="3C26B3A4" w14:textId="77777777" w:rsidR="00696683" w:rsidRPr="00755339" w:rsidRDefault="00696683" w:rsidP="00F34140">
            <w:pPr>
              <w:rPr>
                <w:i/>
                <w:iCs/>
              </w:rPr>
            </w:pPr>
            <w:r w:rsidRPr="00755339">
              <w:rPr>
                <w:b/>
                <w:bCs/>
              </w:rPr>
              <w:t>Podmiot przetwarzający</w:t>
            </w:r>
            <w:r>
              <w:t xml:space="preserve"> (podmioty przetwarzające): [</w:t>
            </w:r>
            <w:r>
              <w:rPr>
                <w:i/>
                <w:iCs/>
              </w:rPr>
              <w:t xml:space="preserve">dane identyfikacyjne i kontaktowe podmiotu przetwarzającego (podmiotów przetwarzających) </w:t>
            </w:r>
            <w:proofErr w:type="gramStart"/>
            <w:r>
              <w:rPr>
                <w:i/>
                <w:iCs/>
              </w:rPr>
              <w:t>oraz,</w:t>
            </w:r>
            <w:proofErr w:type="gramEnd"/>
            <w:r>
              <w:rPr>
                <w:i/>
                <w:iCs/>
              </w:rPr>
              <w:t xml:space="preserve"> w stosownych przypadkach inspektora ochrony danych wyznaczone przez podmiot przetwarzający</w:t>
            </w:r>
          </w:p>
        </w:tc>
      </w:tr>
      <w:tr w:rsidR="00696683" w14:paraId="28716E4B" w14:textId="77777777" w:rsidTr="00F34140">
        <w:tc>
          <w:tcPr>
            <w:tcW w:w="3539" w:type="dxa"/>
          </w:tcPr>
          <w:p w14:paraId="5CE07BE6" w14:textId="77777777" w:rsidR="00696683" w:rsidRDefault="00696683" w:rsidP="00F34140">
            <w:pPr>
              <w:rPr>
                <w:b/>
                <w:bCs/>
              </w:rPr>
            </w:pPr>
            <w:r>
              <w:t>Nazwa podmiotu przetwarzającego</w:t>
            </w:r>
          </w:p>
        </w:tc>
        <w:tc>
          <w:tcPr>
            <w:tcW w:w="5523" w:type="dxa"/>
          </w:tcPr>
          <w:p w14:paraId="2AFE0EB5" w14:textId="77777777" w:rsidR="00696683" w:rsidRDefault="00696683" w:rsidP="00F34140">
            <w:pPr>
              <w:rPr>
                <w:b/>
                <w:bCs/>
              </w:rPr>
            </w:pPr>
          </w:p>
          <w:p w14:paraId="6F86FBA9" w14:textId="77777777" w:rsidR="00696683" w:rsidRDefault="00696683" w:rsidP="00F34140">
            <w:pPr>
              <w:rPr>
                <w:b/>
                <w:bCs/>
              </w:rPr>
            </w:pPr>
          </w:p>
        </w:tc>
      </w:tr>
      <w:tr w:rsidR="00696683" w14:paraId="43E77F9C" w14:textId="77777777" w:rsidTr="00F34140">
        <w:tc>
          <w:tcPr>
            <w:tcW w:w="3539" w:type="dxa"/>
            <w:shd w:val="clear" w:color="auto" w:fill="FFFFFF" w:themeFill="background1"/>
          </w:tcPr>
          <w:p w14:paraId="22A0FC4E" w14:textId="77777777" w:rsidR="00696683" w:rsidRDefault="00696683" w:rsidP="00F34140">
            <w:r>
              <w:t>Adres podmiotu przetwarzającego</w:t>
            </w:r>
          </w:p>
        </w:tc>
        <w:tc>
          <w:tcPr>
            <w:tcW w:w="5523" w:type="dxa"/>
            <w:shd w:val="clear" w:color="auto" w:fill="FFFFFF" w:themeFill="background1"/>
          </w:tcPr>
          <w:p w14:paraId="14FBF3A3" w14:textId="77777777" w:rsidR="00696683" w:rsidRDefault="00696683" w:rsidP="00F34140">
            <w:pPr>
              <w:rPr>
                <w:b/>
                <w:bCs/>
              </w:rPr>
            </w:pPr>
          </w:p>
          <w:p w14:paraId="20BE69A4" w14:textId="77777777" w:rsidR="00696683" w:rsidRDefault="00696683" w:rsidP="00F34140">
            <w:pPr>
              <w:rPr>
                <w:b/>
                <w:bCs/>
              </w:rPr>
            </w:pPr>
          </w:p>
        </w:tc>
      </w:tr>
      <w:tr w:rsidR="00696683" w14:paraId="538AAF54" w14:textId="77777777" w:rsidTr="00F34140">
        <w:tc>
          <w:tcPr>
            <w:tcW w:w="9062" w:type="dxa"/>
            <w:gridSpan w:val="2"/>
            <w:shd w:val="clear" w:color="auto" w:fill="DDD9C3" w:themeFill="background2" w:themeFillShade="E6"/>
          </w:tcPr>
          <w:p w14:paraId="23176501" w14:textId="77777777" w:rsidR="00696683" w:rsidRDefault="00696683" w:rsidP="00F34140">
            <w:pPr>
              <w:rPr>
                <w:b/>
                <w:bCs/>
              </w:rPr>
            </w:pPr>
            <w:r>
              <w:t>Osoby reprezentujące podmiot przetwarzający</w:t>
            </w:r>
          </w:p>
        </w:tc>
      </w:tr>
      <w:tr w:rsidR="00696683" w14:paraId="7DBB7C8B" w14:textId="77777777" w:rsidTr="00F34140">
        <w:tc>
          <w:tcPr>
            <w:tcW w:w="3539" w:type="dxa"/>
          </w:tcPr>
          <w:p w14:paraId="0A750CCD" w14:textId="77777777" w:rsidR="00696683" w:rsidRDefault="00696683" w:rsidP="00F34140">
            <w:r>
              <w:t xml:space="preserve">Imię i nazwisko </w:t>
            </w:r>
          </w:p>
        </w:tc>
        <w:tc>
          <w:tcPr>
            <w:tcW w:w="5523" w:type="dxa"/>
          </w:tcPr>
          <w:p w14:paraId="4778BB6F" w14:textId="77777777" w:rsidR="00696683" w:rsidRDefault="00696683" w:rsidP="00F34140">
            <w:pPr>
              <w:rPr>
                <w:b/>
                <w:bCs/>
              </w:rPr>
            </w:pPr>
          </w:p>
        </w:tc>
      </w:tr>
      <w:tr w:rsidR="00696683" w14:paraId="7F5B9233" w14:textId="77777777" w:rsidTr="00F34140">
        <w:tc>
          <w:tcPr>
            <w:tcW w:w="3539" w:type="dxa"/>
          </w:tcPr>
          <w:p w14:paraId="1CA5DDEE" w14:textId="77777777" w:rsidR="00696683" w:rsidRDefault="00696683" w:rsidP="00F34140">
            <w:r>
              <w:t>Stanowisko</w:t>
            </w:r>
          </w:p>
        </w:tc>
        <w:tc>
          <w:tcPr>
            <w:tcW w:w="5523" w:type="dxa"/>
          </w:tcPr>
          <w:p w14:paraId="223FA9A3" w14:textId="77777777" w:rsidR="00696683" w:rsidRDefault="00696683" w:rsidP="00F34140">
            <w:pPr>
              <w:rPr>
                <w:b/>
                <w:bCs/>
              </w:rPr>
            </w:pPr>
          </w:p>
        </w:tc>
      </w:tr>
      <w:tr w:rsidR="00696683" w14:paraId="771751DD" w14:textId="77777777" w:rsidTr="00F34140">
        <w:tc>
          <w:tcPr>
            <w:tcW w:w="3539" w:type="dxa"/>
          </w:tcPr>
          <w:p w14:paraId="7704B35F" w14:textId="77777777" w:rsidR="00696683" w:rsidRDefault="00696683" w:rsidP="00F34140">
            <w:r>
              <w:t>Imię i nazwisko</w:t>
            </w:r>
          </w:p>
        </w:tc>
        <w:tc>
          <w:tcPr>
            <w:tcW w:w="5523" w:type="dxa"/>
          </w:tcPr>
          <w:p w14:paraId="0A6245AA" w14:textId="77777777" w:rsidR="00696683" w:rsidRDefault="00696683" w:rsidP="00F34140">
            <w:pPr>
              <w:rPr>
                <w:b/>
                <w:bCs/>
              </w:rPr>
            </w:pPr>
          </w:p>
        </w:tc>
      </w:tr>
      <w:tr w:rsidR="00696683" w14:paraId="4DCE67E5" w14:textId="77777777" w:rsidTr="00F34140">
        <w:tc>
          <w:tcPr>
            <w:tcW w:w="3539" w:type="dxa"/>
          </w:tcPr>
          <w:p w14:paraId="54AC7396" w14:textId="77777777" w:rsidR="00696683" w:rsidRDefault="00696683" w:rsidP="00F34140">
            <w:r>
              <w:t>Stanowisko</w:t>
            </w:r>
          </w:p>
        </w:tc>
        <w:tc>
          <w:tcPr>
            <w:tcW w:w="5523" w:type="dxa"/>
          </w:tcPr>
          <w:p w14:paraId="76DB1555" w14:textId="77777777" w:rsidR="00696683" w:rsidRDefault="00696683" w:rsidP="00F34140">
            <w:pPr>
              <w:rPr>
                <w:b/>
                <w:bCs/>
              </w:rPr>
            </w:pPr>
          </w:p>
        </w:tc>
      </w:tr>
      <w:tr w:rsidR="00696683" w14:paraId="510ADBC8" w14:textId="77777777" w:rsidTr="00F34140">
        <w:tc>
          <w:tcPr>
            <w:tcW w:w="9062" w:type="dxa"/>
            <w:gridSpan w:val="2"/>
            <w:shd w:val="clear" w:color="auto" w:fill="DDD9C3" w:themeFill="background2" w:themeFillShade="E6"/>
          </w:tcPr>
          <w:p w14:paraId="0274AC83" w14:textId="77777777" w:rsidR="00696683" w:rsidRDefault="00696683" w:rsidP="00F34140">
            <w:pPr>
              <w:rPr>
                <w:b/>
                <w:bCs/>
              </w:rPr>
            </w:pPr>
            <w:r>
              <w:t>Inspektor ochrony danych wyznaczony przez podmiot przetwarzający</w:t>
            </w:r>
          </w:p>
        </w:tc>
      </w:tr>
      <w:tr w:rsidR="00696683" w14:paraId="56CEDE39" w14:textId="77777777" w:rsidTr="00F34140">
        <w:tc>
          <w:tcPr>
            <w:tcW w:w="3539" w:type="dxa"/>
          </w:tcPr>
          <w:p w14:paraId="289E585C" w14:textId="77777777" w:rsidR="00696683" w:rsidRDefault="00696683" w:rsidP="00F34140">
            <w:r>
              <w:t xml:space="preserve">Imię i nazwisko </w:t>
            </w:r>
          </w:p>
        </w:tc>
        <w:tc>
          <w:tcPr>
            <w:tcW w:w="5523" w:type="dxa"/>
          </w:tcPr>
          <w:p w14:paraId="5DB07D96" w14:textId="77777777" w:rsidR="00696683" w:rsidRDefault="00696683" w:rsidP="00F34140">
            <w:pPr>
              <w:rPr>
                <w:b/>
                <w:bCs/>
              </w:rPr>
            </w:pPr>
          </w:p>
        </w:tc>
      </w:tr>
      <w:tr w:rsidR="00696683" w14:paraId="3D0DDF46" w14:textId="77777777" w:rsidTr="00F34140">
        <w:tc>
          <w:tcPr>
            <w:tcW w:w="3539" w:type="dxa"/>
          </w:tcPr>
          <w:p w14:paraId="59301EC7" w14:textId="77777777" w:rsidR="00696683" w:rsidRDefault="00696683" w:rsidP="00F34140">
            <w:r>
              <w:t xml:space="preserve">Dane kontaktowe </w:t>
            </w:r>
          </w:p>
        </w:tc>
        <w:tc>
          <w:tcPr>
            <w:tcW w:w="5523" w:type="dxa"/>
          </w:tcPr>
          <w:p w14:paraId="26198B9D" w14:textId="77777777" w:rsidR="00696683" w:rsidRDefault="00696683" w:rsidP="00F34140">
            <w:pPr>
              <w:rPr>
                <w:b/>
                <w:bCs/>
              </w:rPr>
            </w:pPr>
          </w:p>
        </w:tc>
      </w:tr>
      <w:tr w:rsidR="00696683" w14:paraId="79EE649F" w14:textId="77777777" w:rsidTr="00F34140">
        <w:tc>
          <w:tcPr>
            <w:tcW w:w="9062" w:type="dxa"/>
            <w:gridSpan w:val="2"/>
            <w:shd w:val="clear" w:color="auto" w:fill="DDD9C3" w:themeFill="background2" w:themeFillShade="E6"/>
          </w:tcPr>
          <w:p w14:paraId="583B6715" w14:textId="77777777" w:rsidR="00696683" w:rsidRDefault="00696683" w:rsidP="00F34140">
            <w:pPr>
              <w:rPr>
                <w:b/>
                <w:bCs/>
              </w:rPr>
            </w:pPr>
            <w:r>
              <w:t>Osoba wyznaczona do kontaktów</w:t>
            </w:r>
          </w:p>
        </w:tc>
      </w:tr>
      <w:tr w:rsidR="00696683" w14:paraId="5AAAA020" w14:textId="77777777" w:rsidTr="00F34140">
        <w:tc>
          <w:tcPr>
            <w:tcW w:w="3539" w:type="dxa"/>
          </w:tcPr>
          <w:p w14:paraId="4997195A" w14:textId="77777777" w:rsidR="00696683" w:rsidRDefault="00696683" w:rsidP="00F34140">
            <w:r>
              <w:t xml:space="preserve">Imię i nazwisko </w:t>
            </w:r>
          </w:p>
        </w:tc>
        <w:tc>
          <w:tcPr>
            <w:tcW w:w="5523" w:type="dxa"/>
          </w:tcPr>
          <w:p w14:paraId="44B4799F" w14:textId="77777777" w:rsidR="00696683" w:rsidRDefault="00696683" w:rsidP="00F34140">
            <w:pPr>
              <w:rPr>
                <w:b/>
                <w:bCs/>
              </w:rPr>
            </w:pPr>
          </w:p>
        </w:tc>
      </w:tr>
      <w:tr w:rsidR="00696683" w14:paraId="3AA261EB" w14:textId="77777777" w:rsidTr="00F34140">
        <w:tc>
          <w:tcPr>
            <w:tcW w:w="3539" w:type="dxa"/>
          </w:tcPr>
          <w:p w14:paraId="5ECDE3E2" w14:textId="77777777" w:rsidR="00696683" w:rsidRDefault="00696683" w:rsidP="00F34140">
            <w:r>
              <w:t xml:space="preserve">Stanowisko </w:t>
            </w:r>
          </w:p>
        </w:tc>
        <w:tc>
          <w:tcPr>
            <w:tcW w:w="5523" w:type="dxa"/>
          </w:tcPr>
          <w:p w14:paraId="1BAC4366" w14:textId="77777777" w:rsidR="00696683" w:rsidRDefault="00696683" w:rsidP="00F34140">
            <w:pPr>
              <w:rPr>
                <w:b/>
                <w:bCs/>
              </w:rPr>
            </w:pPr>
          </w:p>
        </w:tc>
      </w:tr>
      <w:tr w:rsidR="00696683" w14:paraId="7EEF4430" w14:textId="77777777" w:rsidTr="00F34140">
        <w:tc>
          <w:tcPr>
            <w:tcW w:w="3539" w:type="dxa"/>
          </w:tcPr>
          <w:p w14:paraId="02934140" w14:textId="77777777" w:rsidR="00696683" w:rsidRDefault="00696683" w:rsidP="00F34140">
            <w:r>
              <w:t xml:space="preserve">Dane kontaktowe </w:t>
            </w:r>
          </w:p>
        </w:tc>
        <w:tc>
          <w:tcPr>
            <w:tcW w:w="5523" w:type="dxa"/>
          </w:tcPr>
          <w:p w14:paraId="663AF5A9" w14:textId="77777777" w:rsidR="00696683" w:rsidRDefault="00696683" w:rsidP="00F34140">
            <w:pPr>
              <w:rPr>
                <w:b/>
                <w:bCs/>
              </w:rPr>
            </w:pPr>
          </w:p>
        </w:tc>
      </w:tr>
      <w:tr w:rsidR="00696683" w14:paraId="1D3A8A5C" w14:textId="77777777" w:rsidTr="00F34140">
        <w:tc>
          <w:tcPr>
            <w:tcW w:w="3539" w:type="dxa"/>
          </w:tcPr>
          <w:p w14:paraId="3C17D694" w14:textId="77777777" w:rsidR="00696683" w:rsidRDefault="00696683" w:rsidP="00F34140">
            <w:r>
              <w:t>Data przystąpienia</w:t>
            </w:r>
          </w:p>
        </w:tc>
        <w:tc>
          <w:tcPr>
            <w:tcW w:w="5523" w:type="dxa"/>
          </w:tcPr>
          <w:p w14:paraId="798FD064" w14:textId="77777777" w:rsidR="00696683" w:rsidRDefault="00696683" w:rsidP="00F34140">
            <w:pPr>
              <w:rPr>
                <w:b/>
                <w:bCs/>
              </w:rPr>
            </w:pPr>
          </w:p>
        </w:tc>
      </w:tr>
      <w:tr w:rsidR="00696683" w14:paraId="527E961A" w14:textId="77777777" w:rsidTr="00696683">
        <w:trPr>
          <w:trHeight w:val="688"/>
        </w:trPr>
        <w:tc>
          <w:tcPr>
            <w:tcW w:w="3539" w:type="dxa"/>
          </w:tcPr>
          <w:p w14:paraId="69DAB2FA" w14:textId="77777777" w:rsidR="00696683" w:rsidRDefault="00696683" w:rsidP="00F34140">
            <w:r>
              <w:t>Podpis/y osoby/ób reprezentującej/ych</w:t>
            </w:r>
          </w:p>
        </w:tc>
        <w:tc>
          <w:tcPr>
            <w:tcW w:w="5523" w:type="dxa"/>
          </w:tcPr>
          <w:p w14:paraId="06110C92" w14:textId="77777777" w:rsidR="00696683" w:rsidRDefault="00696683" w:rsidP="00F34140">
            <w:pPr>
              <w:rPr>
                <w:b/>
                <w:bCs/>
              </w:rPr>
            </w:pPr>
          </w:p>
          <w:p w14:paraId="571BF828" w14:textId="77777777" w:rsidR="00696683" w:rsidRDefault="00696683" w:rsidP="00F34140">
            <w:pPr>
              <w:rPr>
                <w:b/>
                <w:bCs/>
              </w:rPr>
            </w:pPr>
          </w:p>
          <w:p w14:paraId="1AD402DD" w14:textId="77777777" w:rsidR="00696683" w:rsidRDefault="00696683" w:rsidP="00F34140">
            <w:pPr>
              <w:rPr>
                <w:b/>
                <w:bCs/>
              </w:rPr>
            </w:pPr>
          </w:p>
        </w:tc>
      </w:tr>
    </w:tbl>
    <w:p w14:paraId="0FD154E5" w14:textId="4872890C" w:rsidR="00696683" w:rsidRDefault="00696683" w:rsidP="00696683"/>
    <w:p w14:paraId="6CB28A63" w14:textId="77777777" w:rsidR="00696683" w:rsidRPr="00755339" w:rsidRDefault="00696683" w:rsidP="00696683">
      <w:pPr>
        <w:jc w:val="center"/>
        <w:rPr>
          <w:b/>
          <w:bCs/>
        </w:rPr>
      </w:pPr>
      <w:r w:rsidRPr="00755339">
        <w:rPr>
          <w:b/>
          <w:bCs/>
        </w:rPr>
        <w:t>ZAŁĄCZNIK II</w:t>
      </w:r>
    </w:p>
    <w:p w14:paraId="1873F6D2" w14:textId="77777777" w:rsidR="00696683" w:rsidRPr="00755339" w:rsidRDefault="00696683" w:rsidP="00696683">
      <w:pPr>
        <w:jc w:val="center"/>
        <w:rPr>
          <w:b/>
          <w:bCs/>
        </w:rPr>
      </w:pPr>
      <w:r w:rsidRPr="00755339">
        <w:rPr>
          <w:b/>
          <w:bCs/>
        </w:rPr>
        <w:t>Opis przetwarzania</w:t>
      </w:r>
    </w:p>
    <w:tbl>
      <w:tblPr>
        <w:tblStyle w:val="Tabela-Siatka"/>
        <w:tblW w:w="0" w:type="auto"/>
        <w:tblLook w:val="04A0" w:firstRow="1" w:lastRow="0" w:firstColumn="1" w:lastColumn="0" w:noHBand="0" w:noVBand="1"/>
      </w:tblPr>
      <w:tblGrid>
        <w:gridCol w:w="4531"/>
        <w:gridCol w:w="4531"/>
      </w:tblGrid>
      <w:tr w:rsidR="00696683" w14:paraId="2CAC72AF" w14:textId="77777777" w:rsidTr="00F34140">
        <w:tc>
          <w:tcPr>
            <w:tcW w:w="4531" w:type="dxa"/>
          </w:tcPr>
          <w:p w14:paraId="33D09DB2" w14:textId="77777777" w:rsidR="00696683" w:rsidRDefault="00696683" w:rsidP="00F34140">
            <w:r>
              <w:t>Kategorie osób, których dane osobowe są przetwarzane</w:t>
            </w:r>
          </w:p>
        </w:tc>
        <w:tc>
          <w:tcPr>
            <w:tcW w:w="4531" w:type="dxa"/>
          </w:tcPr>
          <w:p w14:paraId="653E9379" w14:textId="77777777" w:rsidR="00696683" w:rsidRDefault="00696683" w:rsidP="00F34140"/>
        </w:tc>
      </w:tr>
      <w:tr w:rsidR="00696683" w14:paraId="1C10F4A6" w14:textId="77777777" w:rsidTr="00F34140">
        <w:tc>
          <w:tcPr>
            <w:tcW w:w="4531" w:type="dxa"/>
          </w:tcPr>
          <w:p w14:paraId="6EB8625D" w14:textId="77777777" w:rsidR="00696683" w:rsidRDefault="00696683" w:rsidP="00F34140">
            <w:r>
              <w:t>Kategorie przetwarzanych danych osobowych</w:t>
            </w:r>
          </w:p>
        </w:tc>
        <w:tc>
          <w:tcPr>
            <w:tcW w:w="4531" w:type="dxa"/>
          </w:tcPr>
          <w:p w14:paraId="32A26BDE" w14:textId="77777777" w:rsidR="00696683" w:rsidRDefault="00696683" w:rsidP="00F34140"/>
        </w:tc>
      </w:tr>
      <w:tr w:rsidR="00696683" w14:paraId="6D65DF1D" w14:textId="77777777" w:rsidTr="00F34140">
        <w:tc>
          <w:tcPr>
            <w:tcW w:w="4531" w:type="dxa"/>
          </w:tcPr>
          <w:p w14:paraId="51864557" w14:textId="77777777" w:rsidR="00696683" w:rsidRDefault="00696683" w:rsidP="00F34140">
            <w:r>
              <w:t>Przetwarzane dane wrażliwe (w stosownych przypadkach) oraz stosowane ograniczenia lub zabezpieczenia, które w pełni uwzględniają charakter danych i związane z nimi zagrożenia, takie jak na przykład ścisłe ograniczenie celu, ograniczenia dostępu ( w tym dostęp jedynie dla personelu, który odbył specjalistyczne szkolenie), prowadzenie rejestru dostępu do danych, ograniczenia dotyczące dalszego przekazywania danych lub dodatkowe środki bezpieczeństwa</w:t>
            </w:r>
          </w:p>
        </w:tc>
        <w:tc>
          <w:tcPr>
            <w:tcW w:w="4531" w:type="dxa"/>
          </w:tcPr>
          <w:p w14:paraId="271F0DEC" w14:textId="77777777" w:rsidR="00696683" w:rsidRDefault="00696683" w:rsidP="00F34140"/>
        </w:tc>
      </w:tr>
      <w:tr w:rsidR="00696683" w14:paraId="49D4A72C" w14:textId="77777777" w:rsidTr="00F34140">
        <w:tc>
          <w:tcPr>
            <w:tcW w:w="4531" w:type="dxa"/>
          </w:tcPr>
          <w:p w14:paraId="782D4734" w14:textId="77777777" w:rsidR="00696683" w:rsidRDefault="00696683" w:rsidP="00F34140">
            <w:r>
              <w:t>Charakter przetwarzania</w:t>
            </w:r>
          </w:p>
        </w:tc>
        <w:tc>
          <w:tcPr>
            <w:tcW w:w="4531" w:type="dxa"/>
          </w:tcPr>
          <w:p w14:paraId="7C1196D7" w14:textId="77777777" w:rsidR="00696683" w:rsidRDefault="00696683" w:rsidP="00F34140"/>
        </w:tc>
      </w:tr>
      <w:tr w:rsidR="00696683" w14:paraId="40EEA413" w14:textId="77777777" w:rsidTr="00F34140">
        <w:tc>
          <w:tcPr>
            <w:tcW w:w="4531" w:type="dxa"/>
          </w:tcPr>
          <w:p w14:paraId="7E1E2091" w14:textId="77777777" w:rsidR="00696683" w:rsidRDefault="00696683" w:rsidP="00F34140">
            <w:r>
              <w:t xml:space="preserve">Cel )9e), w którym(-ch) dane osobowe </w:t>
            </w:r>
            <w:proofErr w:type="gramStart"/>
            <w:r>
              <w:t>są  przetwarzane</w:t>
            </w:r>
            <w:proofErr w:type="gramEnd"/>
            <w:r>
              <w:t xml:space="preserve"> w imieniu administratora</w:t>
            </w:r>
          </w:p>
        </w:tc>
        <w:tc>
          <w:tcPr>
            <w:tcW w:w="4531" w:type="dxa"/>
          </w:tcPr>
          <w:p w14:paraId="64D455DB" w14:textId="77777777" w:rsidR="00696683" w:rsidRDefault="00696683" w:rsidP="00F34140"/>
        </w:tc>
      </w:tr>
      <w:tr w:rsidR="00696683" w14:paraId="0ACAA9AC" w14:textId="77777777" w:rsidTr="00F34140">
        <w:tc>
          <w:tcPr>
            <w:tcW w:w="4531" w:type="dxa"/>
          </w:tcPr>
          <w:p w14:paraId="1E194DDD" w14:textId="77777777" w:rsidR="00696683" w:rsidRDefault="00696683" w:rsidP="00F34140">
            <w:r>
              <w:t>Czas trwania przetwarzania</w:t>
            </w:r>
          </w:p>
        </w:tc>
        <w:tc>
          <w:tcPr>
            <w:tcW w:w="4531" w:type="dxa"/>
          </w:tcPr>
          <w:p w14:paraId="4BCCCC69" w14:textId="77777777" w:rsidR="00696683" w:rsidRDefault="00696683" w:rsidP="00F34140"/>
        </w:tc>
      </w:tr>
      <w:tr w:rsidR="00696683" w14:paraId="7BCCCF03" w14:textId="77777777" w:rsidTr="00F34140">
        <w:tc>
          <w:tcPr>
            <w:tcW w:w="4531" w:type="dxa"/>
          </w:tcPr>
          <w:p w14:paraId="1BDBD094" w14:textId="77777777" w:rsidR="00696683" w:rsidRDefault="00696683" w:rsidP="00F34140">
            <w:r>
              <w:t xml:space="preserve">W przypadku przetwarzania przez podmioty przetwarzające lub podprzetwarzające </w:t>
            </w:r>
            <w:r>
              <w:lastRenderedPageBreak/>
              <w:t>należy również określić przedmiot, charakter i czas trwania przewarzania.</w:t>
            </w:r>
          </w:p>
        </w:tc>
        <w:tc>
          <w:tcPr>
            <w:tcW w:w="4531" w:type="dxa"/>
          </w:tcPr>
          <w:p w14:paraId="5ADD6DDE" w14:textId="77777777" w:rsidR="00696683" w:rsidRDefault="00696683" w:rsidP="00F34140"/>
        </w:tc>
      </w:tr>
    </w:tbl>
    <w:p w14:paraId="5427D8C9" w14:textId="1AD84D42" w:rsidR="00696683" w:rsidRDefault="00696683" w:rsidP="00696683"/>
    <w:p w14:paraId="17B4707D" w14:textId="77777777" w:rsidR="00696683" w:rsidRPr="00755339" w:rsidRDefault="00696683" w:rsidP="00696683">
      <w:pPr>
        <w:jc w:val="center"/>
        <w:rPr>
          <w:b/>
          <w:bCs/>
        </w:rPr>
      </w:pPr>
      <w:r w:rsidRPr="00755339">
        <w:rPr>
          <w:b/>
          <w:bCs/>
        </w:rPr>
        <w:t>ZAŁĄCZNIK III</w:t>
      </w:r>
    </w:p>
    <w:p w14:paraId="004C1A3F" w14:textId="77777777" w:rsidR="00696683" w:rsidRPr="00755339" w:rsidRDefault="00696683" w:rsidP="00696683">
      <w:pPr>
        <w:jc w:val="center"/>
        <w:rPr>
          <w:b/>
          <w:bCs/>
        </w:rPr>
      </w:pPr>
      <w:r w:rsidRPr="00755339">
        <w:rPr>
          <w:b/>
          <w:bCs/>
        </w:rPr>
        <w:t>Środki techniczne i organizacyjne, w tym środki techniczne i organizacyjne w celu zapewnienia bezpieczeństwa danych</w:t>
      </w:r>
    </w:p>
    <w:tbl>
      <w:tblPr>
        <w:tblStyle w:val="Tabela-Siatka"/>
        <w:tblW w:w="0" w:type="auto"/>
        <w:tblLook w:val="04A0" w:firstRow="1" w:lastRow="0" w:firstColumn="1" w:lastColumn="0" w:noHBand="0" w:noVBand="1"/>
      </w:tblPr>
      <w:tblGrid>
        <w:gridCol w:w="4531"/>
        <w:gridCol w:w="4531"/>
      </w:tblGrid>
      <w:tr w:rsidR="00696683" w14:paraId="1C68CFD7" w14:textId="77777777" w:rsidTr="00F34140">
        <w:tc>
          <w:tcPr>
            <w:tcW w:w="9062" w:type="dxa"/>
            <w:gridSpan w:val="2"/>
            <w:shd w:val="clear" w:color="auto" w:fill="DDD9C3" w:themeFill="background2" w:themeFillShade="E6"/>
          </w:tcPr>
          <w:p w14:paraId="02978429" w14:textId="77777777" w:rsidR="00696683" w:rsidRPr="00755339" w:rsidRDefault="00696683" w:rsidP="00F34140">
            <w:pPr>
              <w:rPr>
                <w:b/>
                <w:bCs/>
                <w:i/>
                <w:iCs/>
              </w:rPr>
            </w:pPr>
            <w:r w:rsidRPr="00755339">
              <w:rPr>
                <w:b/>
                <w:bCs/>
                <w:i/>
                <w:iCs/>
              </w:rPr>
              <w:t>UWAGA WYJAŚNIAJACA:</w:t>
            </w:r>
          </w:p>
          <w:p w14:paraId="09B5BEE3" w14:textId="77777777" w:rsidR="00696683" w:rsidRDefault="00696683" w:rsidP="00F34140">
            <w:r w:rsidRPr="00755339">
              <w:rPr>
                <w:b/>
                <w:bCs/>
                <w:i/>
                <w:iCs/>
              </w:rPr>
              <w:t>Środki techniczne i organizacyjne należy opisać szczegółowo, a nie w sposób ogólny.</w:t>
            </w:r>
          </w:p>
        </w:tc>
      </w:tr>
      <w:tr w:rsidR="00696683" w14:paraId="256D6096" w14:textId="77777777" w:rsidTr="00F34140">
        <w:tc>
          <w:tcPr>
            <w:tcW w:w="4531" w:type="dxa"/>
          </w:tcPr>
          <w:p w14:paraId="7BFA2655" w14:textId="77777777" w:rsidR="00696683" w:rsidRDefault="00696683" w:rsidP="00F34140">
            <w:r>
              <w:t>Opis technicznych i organizacyjnych środków bezpieczeństwa wdrożonych przez podmiot przetwarzający (podmioty przetwarzające) ( w tym wszelkie certyfikaty) w celu zapewnienia odpowiedniego poziomu bezpieczeństwa, z uwzględnieniem charakteru zakresu, kontekstu i celu przetwarzania, a także ryzyka naruszenia praw i wolności osób fizycznych</w:t>
            </w:r>
          </w:p>
        </w:tc>
        <w:tc>
          <w:tcPr>
            <w:tcW w:w="4531" w:type="dxa"/>
          </w:tcPr>
          <w:p w14:paraId="469D8E6A" w14:textId="77777777" w:rsidR="00696683" w:rsidRDefault="00696683" w:rsidP="00F34140"/>
        </w:tc>
      </w:tr>
      <w:tr w:rsidR="00696683" w14:paraId="77A3E5F0" w14:textId="77777777" w:rsidTr="00F34140">
        <w:tc>
          <w:tcPr>
            <w:tcW w:w="4531" w:type="dxa"/>
          </w:tcPr>
          <w:p w14:paraId="701F196E" w14:textId="77777777" w:rsidR="00696683" w:rsidRDefault="00696683" w:rsidP="00F34140">
            <w:r>
              <w:t>Środki umożliwiające pseudonimizację i szyfrowanie danych osobowych</w:t>
            </w:r>
          </w:p>
        </w:tc>
        <w:tc>
          <w:tcPr>
            <w:tcW w:w="4531" w:type="dxa"/>
          </w:tcPr>
          <w:p w14:paraId="741F80FA" w14:textId="77777777" w:rsidR="00696683" w:rsidRDefault="00696683" w:rsidP="00F34140"/>
        </w:tc>
      </w:tr>
      <w:tr w:rsidR="00696683" w14:paraId="25A19A40" w14:textId="77777777" w:rsidTr="00F34140">
        <w:tc>
          <w:tcPr>
            <w:tcW w:w="4531" w:type="dxa"/>
          </w:tcPr>
          <w:p w14:paraId="65B91069" w14:textId="77777777" w:rsidR="00696683" w:rsidRDefault="00696683" w:rsidP="00F34140">
            <w:r>
              <w:t>Środki zapewniające zdolność do ciągłego zapewnienia poufności, integralności, dostępności i odporności systemów i usług przetwarzania</w:t>
            </w:r>
          </w:p>
        </w:tc>
        <w:tc>
          <w:tcPr>
            <w:tcW w:w="4531" w:type="dxa"/>
          </w:tcPr>
          <w:p w14:paraId="07B77F77" w14:textId="77777777" w:rsidR="00696683" w:rsidRDefault="00696683" w:rsidP="00F34140"/>
        </w:tc>
      </w:tr>
      <w:tr w:rsidR="00696683" w14:paraId="6234FEE4" w14:textId="77777777" w:rsidTr="00F34140">
        <w:tc>
          <w:tcPr>
            <w:tcW w:w="4531" w:type="dxa"/>
          </w:tcPr>
          <w:p w14:paraId="43A74E8F" w14:textId="77777777" w:rsidR="00696683" w:rsidRDefault="00696683" w:rsidP="00F34140">
            <w:r>
              <w:t>Środki zapewniające zdolność do szybkiego przywrócenia dostępności danych i dostępu do nich w razie incydentu fizycznego lub technicznego</w:t>
            </w:r>
          </w:p>
        </w:tc>
        <w:tc>
          <w:tcPr>
            <w:tcW w:w="4531" w:type="dxa"/>
          </w:tcPr>
          <w:p w14:paraId="047D9E77" w14:textId="77777777" w:rsidR="00696683" w:rsidRDefault="00696683" w:rsidP="00F34140"/>
        </w:tc>
      </w:tr>
      <w:tr w:rsidR="00696683" w14:paraId="1F45F8EF" w14:textId="77777777" w:rsidTr="00F34140">
        <w:tc>
          <w:tcPr>
            <w:tcW w:w="4531" w:type="dxa"/>
          </w:tcPr>
          <w:p w14:paraId="26234B7E" w14:textId="77777777" w:rsidR="00696683" w:rsidRDefault="00696683" w:rsidP="00F34140">
            <w:r>
              <w:t>Procesy umożliwiające regularne testowanie, mierzenie i ocenianie skuteczności środków technicznych i organizacyjnych mających zapewnić bezpieczeństwo przetwarzania</w:t>
            </w:r>
          </w:p>
        </w:tc>
        <w:tc>
          <w:tcPr>
            <w:tcW w:w="4531" w:type="dxa"/>
          </w:tcPr>
          <w:p w14:paraId="3313F25F" w14:textId="77777777" w:rsidR="00696683" w:rsidRDefault="00696683" w:rsidP="00F34140"/>
        </w:tc>
      </w:tr>
      <w:tr w:rsidR="00696683" w14:paraId="5E7C8948" w14:textId="77777777" w:rsidTr="00F34140">
        <w:tc>
          <w:tcPr>
            <w:tcW w:w="4531" w:type="dxa"/>
          </w:tcPr>
          <w:p w14:paraId="5A6BBB2B" w14:textId="77777777" w:rsidR="00696683" w:rsidRDefault="00696683" w:rsidP="00F34140">
            <w:r>
              <w:t>Środki umożliwiające identyfikację i autoryzację użytkowników</w:t>
            </w:r>
          </w:p>
        </w:tc>
        <w:tc>
          <w:tcPr>
            <w:tcW w:w="4531" w:type="dxa"/>
          </w:tcPr>
          <w:p w14:paraId="71F8525C" w14:textId="77777777" w:rsidR="00696683" w:rsidRDefault="00696683" w:rsidP="00F34140"/>
        </w:tc>
      </w:tr>
      <w:tr w:rsidR="00696683" w14:paraId="55F44BA2" w14:textId="77777777" w:rsidTr="00F34140">
        <w:tc>
          <w:tcPr>
            <w:tcW w:w="4531" w:type="dxa"/>
          </w:tcPr>
          <w:p w14:paraId="6AAB84B7" w14:textId="77777777" w:rsidR="00696683" w:rsidRDefault="00696683" w:rsidP="00F34140">
            <w:r>
              <w:t>Środki zapewniające ochronę danych w czasie ich przekazywania</w:t>
            </w:r>
          </w:p>
        </w:tc>
        <w:tc>
          <w:tcPr>
            <w:tcW w:w="4531" w:type="dxa"/>
          </w:tcPr>
          <w:p w14:paraId="510F6075" w14:textId="77777777" w:rsidR="00696683" w:rsidRDefault="00696683" w:rsidP="00F34140"/>
        </w:tc>
      </w:tr>
      <w:tr w:rsidR="00696683" w14:paraId="3F462076" w14:textId="77777777" w:rsidTr="00F34140">
        <w:tc>
          <w:tcPr>
            <w:tcW w:w="4531" w:type="dxa"/>
          </w:tcPr>
          <w:p w14:paraId="18066B9B" w14:textId="77777777" w:rsidR="00696683" w:rsidRDefault="00696683" w:rsidP="00F34140">
            <w:r>
              <w:t>Środki zapewniające ochronę danych w czasie ich przechowywania</w:t>
            </w:r>
          </w:p>
        </w:tc>
        <w:tc>
          <w:tcPr>
            <w:tcW w:w="4531" w:type="dxa"/>
          </w:tcPr>
          <w:p w14:paraId="495AE669" w14:textId="77777777" w:rsidR="00696683" w:rsidRDefault="00696683" w:rsidP="00F34140"/>
        </w:tc>
      </w:tr>
      <w:tr w:rsidR="00696683" w14:paraId="3C5A15FE" w14:textId="77777777" w:rsidTr="00F34140">
        <w:tc>
          <w:tcPr>
            <w:tcW w:w="4531" w:type="dxa"/>
          </w:tcPr>
          <w:p w14:paraId="0058324D" w14:textId="77777777" w:rsidR="00696683" w:rsidRDefault="00696683" w:rsidP="00F34140">
            <w:r>
              <w:t>Środku służące zapewnieniu bezpieczeństwa fizycznego miejsc, w których przetwarzane sa dane osobowe</w:t>
            </w:r>
          </w:p>
        </w:tc>
        <w:tc>
          <w:tcPr>
            <w:tcW w:w="4531" w:type="dxa"/>
          </w:tcPr>
          <w:p w14:paraId="528E68DF" w14:textId="77777777" w:rsidR="00696683" w:rsidRDefault="00696683" w:rsidP="00F34140"/>
        </w:tc>
      </w:tr>
      <w:tr w:rsidR="00696683" w14:paraId="74D56F9A" w14:textId="77777777" w:rsidTr="00F34140">
        <w:tc>
          <w:tcPr>
            <w:tcW w:w="4531" w:type="dxa"/>
          </w:tcPr>
          <w:p w14:paraId="670A9779" w14:textId="77777777" w:rsidR="00696683" w:rsidRDefault="00696683" w:rsidP="00F34140">
            <w:r>
              <w:t>Środki umożliwiające rejestrowanie zdarzeń</w:t>
            </w:r>
          </w:p>
        </w:tc>
        <w:tc>
          <w:tcPr>
            <w:tcW w:w="4531" w:type="dxa"/>
          </w:tcPr>
          <w:p w14:paraId="1C61F3DF" w14:textId="77777777" w:rsidR="00696683" w:rsidRDefault="00696683" w:rsidP="00F34140"/>
        </w:tc>
      </w:tr>
      <w:tr w:rsidR="00696683" w14:paraId="14EA0A4A" w14:textId="77777777" w:rsidTr="00F34140">
        <w:tc>
          <w:tcPr>
            <w:tcW w:w="4531" w:type="dxa"/>
          </w:tcPr>
          <w:p w14:paraId="3B274CA0" w14:textId="77777777" w:rsidR="00696683" w:rsidRDefault="00696683" w:rsidP="00F34140">
            <w:r>
              <w:t>Środki służące do konfiguracji systemu, w tym konfiguracji domyślnej</w:t>
            </w:r>
          </w:p>
        </w:tc>
        <w:tc>
          <w:tcPr>
            <w:tcW w:w="4531" w:type="dxa"/>
          </w:tcPr>
          <w:p w14:paraId="6DB35C55" w14:textId="77777777" w:rsidR="00696683" w:rsidRDefault="00696683" w:rsidP="00F34140"/>
        </w:tc>
      </w:tr>
      <w:tr w:rsidR="00696683" w14:paraId="3BA2ADD3" w14:textId="77777777" w:rsidTr="00F34140">
        <w:tc>
          <w:tcPr>
            <w:tcW w:w="4531" w:type="dxa"/>
          </w:tcPr>
          <w:p w14:paraId="71997173" w14:textId="77777777" w:rsidR="00696683" w:rsidRDefault="00696683" w:rsidP="00F34140">
            <w:r>
              <w:t>Środki dotyczące zarzadzania wewnętrznym systemem IT i bezpieczeństwem IT</w:t>
            </w:r>
          </w:p>
        </w:tc>
        <w:tc>
          <w:tcPr>
            <w:tcW w:w="4531" w:type="dxa"/>
          </w:tcPr>
          <w:p w14:paraId="26A24E4D" w14:textId="77777777" w:rsidR="00696683" w:rsidRDefault="00696683" w:rsidP="00F34140"/>
        </w:tc>
      </w:tr>
      <w:tr w:rsidR="00696683" w14:paraId="78433C4B" w14:textId="77777777" w:rsidTr="00F34140">
        <w:tc>
          <w:tcPr>
            <w:tcW w:w="4531" w:type="dxa"/>
          </w:tcPr>
          <w:p w14:paraId="6AF346ED" w14:textId="77777777" w:rsidR="00696683" w:rsidRDefault="00696683" w:rsidP="00F34140">
            <w:r>
              <w:t>Środki dotyczące certyfikacji / zapewnienie jakości procesów i produktów</w:t>
            </w:r>
          </w:p>
        </w:tc>
        <w:tc>
          <w:tcPr>
            <w:tcW w:w="4531" w:type="dxa"/>
          </w:tcPr>
          <w:p w14:paraId="11F4D2AF" w14:textId="77777777" w:rsidR="00696683" w:rsidRDefault="00696683" w:rsidP="00F34140"/>
        </w:tc>
      </w:tr>
      <w:tr w:rsidR="00696683" w14:paraId="1514650D" w14:textId="77777777" w:rsidTr="00F34140">
        <w:tc>
          <w:tcPr>
            <w:tcW w:w="4531" w:type="dxa"/>
          </w:tcPr>
          <w:p w14:paraId="466CF657" w14:textId="77777777" w:rsidR="00696683" w:rsidRDefault="00696683" w:rsidP="00F34140">
            <w:r>
              <w:t>Środki zapewniające minimalizację danych</w:t>
            </w:r>
          </w:p>
        </w:tc>
        <w:tc>
          <w:tcPr>
            <w:tcW w:w="4531" w:type="dxa"/>
          </w:tcPr>
          <w:p w14:paraId="5D33536D" w14:textId="77777777" w:rsidR="00696683" w:rsidRDefault="00696683" w:rsidP="00F34140"/>
        </w:tc>
      </w:tr>
      <w:tr w:rsidR="00696683" w14:paraId="248B8354" w14:textId="77777777" w:rsidTr="00F34140">
        <w:tc>
          <w:tcPr>
            <w:tcW w:w="4531" w:type="dxa"/>
          </w:tcPr>
          <w:p w14:paraId="4A755F24" w14:textId="77777777" w:rsidR="00696683" w:rsidRDefault="00696683" w:rsidP="00F34140">
            <w:r>
              <w:t>Środki zapewniające odpowiednia jakość danych</w:t>
            </w:r>
          </w:p>
        </w:tc>
        <w:tc>
          <w:tcPr>
            <w:tcW w:w="4531" w:type="dxa"/>
          </w:tcPr>
          <w:p w14:paraId="13CFC37E" w14:textId="77777777" w:rsidR="00696683" w:rsidRDefault="00696683" w:rsidP="00F34140"/>
        </w:tc>
      </w:tr>
      <w:tr w:rsidR="00696683" w14:paraId="2A08D74E" w14:textId="77777777" w:rsidTr="00F34140">
        <w:tc>
          <w:tcPr>
            <w:tcW w:w="4531" w:type="dxa"/>
          </w:tcPr>
          <w:p w14:paraId="1739FD18" w14:textId="77777777" w:rsidR="00696683" w:rsidRDefault="00696683" w:rsidP="00F34140">
            <w:r>
              <w:lastRenderedPageBreak/>
              <w:t>Środki zapewniające ograniczone zatrzymywanie danych</w:t>
            </w:r>
          </w:p>
        </w:tc>
        <w:tc>
          <w:tcPr>
            <w:tcW w:w="4531" w:type="dxa"/>
          </w:tcPr>
          <w:p w14:paraId="26AF3173" w14:textId="77777777" w:rsidR="00696683" w:rsidRDefault="00696683" w:rsidP="00F34140"/>
        </w:tc>
      </w:tr>
      <w:tr w:rsidR="00696683" w14:paraId="579BCA11" w14:textId="77777777" w:rsidTr="00F34140">
        <w:tc>
          <w:tcPr>
            <w:tcW w:w="4531" w:type="dxa"/>
          </w:tcPr>
          <w:p w14:paraId="30388C9A" w14:textId="77777777" w:rsidR="00696683" w:rsidRDefault="00696683" w:rsidP="00F34140">
            <w:r>
              <w:t>Środki zapewniające rozliczalność</w:t>
            </w:r>
          </w:p>
        </w:tc>
        <w:tc>
          <w:tcPr>
            <w:tcW w:w="4531" w:type="dxa"/>
          </w:tcPr>
          <w:p w14:paraId="0476AB71" w14:textId="77777777" w:rsidR="00696683" w:rsidRDefault="00696683" w:rsidP="00F34140"/>
        </w:tc>
      </w:tr>
      <w:tr w:rsidR="00696683" w14:paraId="09AA325B" w14:textId="77777777" w:rsidTr="00F34140">
        <w:tc>
          <w:tcPr>
            <w:tcW w:w="4531" w:type="dxa"/>
          </w:tcPr>
          <w:p w14:paraId="0EA3DAFA" w14:textId="77777777" w:rsidR="00696683" w:rsidRDefault="00696683" w:rsidP="00F34140">
            <w:r>
              <w:t>Środki umożliwiające przenoszenie danych i zapewnienie ich usuwania</w:t>
            </w:r>
          </w:p>
        </w:tc>
        <w:tc>
          <w:tcPr>
            <w:tcW w:w="4531" w:type="dxa"/>
          </w:tcPr>
          <w:p w14:paraId="3F145268" w14:textId="77777777" w:rsidR="00696683" w:rsidRDefault="00696683" w:rsidP="00F34140"/>
        </w:tc>
      </w:tr>
      <w:tr w:rsidR="00696683" w14:paraId="35A7300A" w14:textId="77777777" w:rsidTr="00F34140">
        <w:tc>
          <w:tcPr>
            <w:tcW w:w="4531" w:type="dxa"/>
          </w:tcPr>
          <w:p w14:paraId="615A86FA" w14:textId="77777777" w:rsidR="00696683" w:rsidRDefault="00696683" w:rsidP="00F34140">
            <w:r>
              <w:t>W przypadku przekazywania danych podmiotom przetwarzającym lub podprzetwarzającym należy również opisać konkretne środki techniczne i organizacyjne, jakie powinien zastosować podmiot przetwarzający lub podprzetwarzający, aby móc udzielić pomocy administratorowi</w:t>
            </w:r>
          </w:p>
        </w:tc>
        <w:tc>
          <w:tcPr>
            <w:tcW w:w="4531" w:type="dxa"/>
          </w:tcPr>
          <w:p w14:paraId="68F90E51" w14:textId="77777777" w:rsidR="00696683" w:rsidRDefault="00696683" w:rsidP="00F34140"/>
        </w:tc>
      </w:tr>
      <w:tr w:rsidR="00696683" w14:paraId="6D0209CA" w14:textId="77777777" w:rsidTr="00F34140">
        <w:tc>
          <w:tcPr>
            <w:tcW w:w="4531" w:type="dxa"/>
          </w:tcPr>
          <w:p w14:paraId="69EAB7B6" w14:textId="77777777" w:rsidR="00696683" w:rsidRDefault="00696683" w:rsidP="00F34140">
            <w:r>
              <w:t>Opis konkretnych środków technicznych i organizacyjnych, jakie powinien zastosować podmiot przetwarzający, aby móc udzielić pomocy administratorowi</w:t>
            </w:r>
          </w:p>
        </w:tc>
        <w:tc>
          <w:tcPr>
            <w:tcW w:w="4531" w:type="dxa"/>
          </w:tcPr>
          <w:p w14:paraId="6C96B747" w14:textId="77777777" w:rsidR="00696683" w:rsidRDefault="00696683" w:rsidP="00F34140"/>
        </w:tc>
      </w:tr>
    </w:tbl>
    <w:p w14:paraId="023E72E9" w14:textId="77777777" w:rsidR="00696683" w:rsidRDefault="00696683" w:rsidP="00696683"/>
    <w:p w14:paraId="30CB171B" w14:textId="77777777" w:rsidR="00696683" w:rsidRDefault="00696683" w:rsidP="00696683"/>
    <w:p w14:paraId="7A424511" w14:textId="771895EB" w:rsidR="00696683" w:rsidRDefault="00696683" w:rsidP="00696683"/>
    <w:p w14:paraId="5B60A159" w14:textId="77777777" w:rsidR="00696683" w:rsidRPr="000842B2" w:rsidRDefault="00696683" w:rsidP="00696683">
      <w:pPr>
        <w:jc w:val="center"/>
        <w:rPr>
          <w:b/>
          <w:bCs/>
        </w:rPr>
      </w:pPr>
      <w:r w:rsidRPr="000842B2">
        <w:rPr>
          <w:b/>
          <w:bCs/>
        </w:rPr>
        <w:t>ZAŁĄCZNIK IV</w:t>
      </w:r>
    </w:p>
    <w:p w14:paraId="251ABD0F" w14:textId="77777777" w:rsidR="00696683" w:rsidRPr="000842B2" w:rsidRDefault="00696683" w:rsidP="00696683">
      <w:pPr>
        <w:jc w:val="center"/>
        <w:rPr>
          <w:b/>
          <w:bCs/>
        </w:rPr>
      </w:pPr>
      <w:r w:rsidRPr="000842B2">
        <w:rPr>
          <w:b/>
          <w:bCs/>
        </w:rPr>
        <w:t>Wykaz podmiotów podprzetwarzających</w:t>
      </w:r>
    </w:p>
    <w:tbl>
      <w:tblPr>
        <w:tblStyle w:val="Tabela-Siatka"/>
        <w:tblW w:w="9634" w:type="dxa"/>
        <w:tblLook w:val="04A0" w:firstRow="1" w:lastRow="0" w:firstColumn="1" w:lastColumn="0" w:noHBand="0" w:noVBand="1"/>
      </w:tblPr>
      <w:tblGrid>
        <w:gridCol w:w="4531"/>
        <w:gridCol w:w="5103"/>
      </w:tblGrid>
      <w:tr w:rsidR="00696683" w14:paraId="6D736872" w14:textId="77777777" w:rsidTr="00F34140">
        <w:tc>
          <w:tcPr>
            <w:tcW w:w="9634" w:type="dxa"/>
            <w:gridSpan w:val="2"/>
            <w:shd w:val="clear" w:color="auto" w:fill="DDD9C3" w:themeFill="background2" w:themeFillShade="E6"/>
          </w:tcPr>
          <w:p w14:paraId="0DD3A73E" w14:textId="77777777" w:rsidR="00696683" w:rsidRPr="00092C78" w:rsidRDefault="00696683" w:rsidP="00F34140">
            <w:pPr>
              <w:rPr>
                <w:b/>
                <w:bCs/>
                <w:i/>
                <w:iCs/>
              </w:rPr>
            </w:pPr>
            <w:r w:rsidRPr="00092C78">
              <w:rPr>
                <w:b/>
                <w:bCs/>
                <w:i/>
                <w:iCs/>
              </w:rPr>
              <w:t xml:space="preserve">UWAGA WYJAŚNIAJACA </w:t>
            </w:r>
          </w:p>
          <w:p w14:paraId="0BC3B13F" w14:textId="77777777" w:rsidR="00696683" w:rsidRDefault="00696683" w:rsidP="00F34140">
            <w:r w:rsidRPr="00092C78">
              <w:rPr>
                <w:b/>
                <w:bCs/>
                <w:i/>
                <w:iCs/>
              </w:rPr>
              <w:t>Niniejszy załącznik należy wypełnić w razie udzielenia szczegółowej zgody na korzystanie z usług podmiotów podprzetwarzających (klauzula 7.7 lit. a))</w:t>
            </w:r>
          </w:p>
        </w:tc>
      </w:tr>
      <w:tr w:rsidR="00696683" w14:paraId="22D1FEFB" w14:textId="77777777" w:rsidTr="00F34140">
        <w:tc>
          <w:tcPr>
            <w:tcW w:w="9634" w:type="dxa"/>
            <w:gridSpan w:val="2"/>
          </w:tcPr>
          <w:p w14:paraId="7F7ABDD8" w14:textId="77777777" w:rsidR="00696683" w:rsidRDefault="00696683" w:rsidP="00F34140">
            <w:r>
              <w:t>Administrator zezwolił na korzystanie z usług następujących podmiotów podprzetwarzających:</w:t>
            </w:r>
          </w:p>
        </w:tc>
      </w:tr>
      <w:tr w:rsidR="00696683" w14:paraId="7CD33F42" w14:textId="77777777" w:rsidTr="00F34140">
        <w:tc>
          <w:tcPr>
            <w:tcW w:w="4531" w:type="dxa"/>
          </w:tcPr>
          <w:p w14:paraId="6D2FB23B" w14:textId="77777777" w:rsidR="00696683" w:rsidRDefault="00696683" w:rsidP="00F34140">
            <w:pPr>
              <w:rPr>
                <w:b/>
                <w:bCs/>
              </w:rPr>
            </w:pPr>
            <w:r>
              <w:t>Nazwa podmiotu podprzetwarzającego</w:t>
            </w:r>
          </w:p>
        </w:tc>
        <w:tc>
          <w:tcPr>
            <w:tcW w:w="5103" w:type="dxa"/>
          </w:tcPr>
          <w:p w14:paraId="59D57379" w14:textId="77777777" w:rsidR="00696683" w:rsidRDefault="00696683" w:rsidP="00F34140">
            <w:pPr>
              <w:rPr>
                <w:b/>
                <w:bCs/>
              </w:rPr>
            </w:pPr>
          </w:p>
          <w:p w14:paraId="6CBBD47A" w14:textId="77777777" w:rsidR="00696683" w:rsidRDefault="00696683" w:rsidP="00F34140">
            <w:pPr>
              <w:rPr>
                <w:b/>
                <w:bCs/>
              </w:rPr>
            </w:pPr>
          </w:p>
        </w:tc>
      </w:tr>
      <w:tr w:rsidR="00696683" w14:paraId="5009D414" w14:textId="77777777" w:rsidTr="00F34140">
        <w:tc>
          <w:tcPr>
            <w:tcW w:w="4531" w:type="dxa"/>
          </w:tcPr>
          <w:p w14:paraId="4F2EB964" w14:textId="77777777" w:rsidR="00696683" w:rsidRDefault="00696683" w:rsidP="00F34140">
            <w:r>
              <w:t>Adres podmiotu podprzetwarzającego</w:t>
            </w:r>
          </w:p>
        </w:tc>
        <w:tc>
          <w:tcPr>
            <w:tcW w:w="5103" w:type="dxa"/>
          </w:tcPr>
          <w:p w14:paraId="4E8B1941" w14:textId="77777777" w:rsidR="00696683" w:rsidRDefault="00696683" w:rsidP="00F34140">
            <w:pPr>
              <w:rPr>
                <w:b/>
                <w:bCs/>
              </w:rPr>
            </w:pPr>
          </w:p>
          <w:p w14:paraId="4954A9FB" w14:textId="77777777" w:rsidR="00696683" w:rsidRDefault="00696683" w:rsidP="00F34140">
            <w:pPr>
              <w:rPr>
                <w:b/>
                <w:bCs/>
              </w:rPr>
            </w:pPr>
          </w:p>
        </w:tc>
      </w:tr>
      <w:tr w:rsidR="00696683" w14:paraId="1254E32D" w14:textId="77777777" w:rsidTr="00F34140">
        <w:tc>
          <w:tcPr>
            <w:tcW w:w="9634" w:type="dxa"/>
            <w:gridSpan w:val="2"/>
            <w:shd w:val="clear" w:color="auto" w:fill="DDD9C3" w:themeFill="background2" w:themeFillShade="E6"/>
          </w:tcPr>
          <w:p w14:paraId="2419F190" w14:textId="77777777" w:rsidR="00696683" w:rsidRDefault="00696683" w:rsidP="00F34140">
            <w:pPr>
              <w:rPr>
                <w:b/>
                <w:bCs/>
              </w:rPr>
            </w:pPr>
            <w:r>
              <w:t>Osoby reprezentujące podmiot podprzetwarzający</w:t>
            </w:r>
          </w:p>
        </w:tc>
      </w:tr>
      <w:tr w:rsidR="00696683" w14:paraId="4BCD5A7A" w14:textId="77777777" w:rsidTr="00F34140">
        <w:tc>
          <w:tcPr>
            <w:tcW w:w="4531" w:type="dxa"/>
          </w:tcPr>
          <w:p w14:paraId="5D9C0239" w14:textId="77777777" w:rsidR="00696683" w:rsidRDefault="00696683" w:rsidP="00F34140">
            <w:r>
              <w:t xml:space="preserve">Imię i nazwisko </w:t>
            </w:r>
          </w:p>
        </w:tc>
        <w:tc>
          <w:tcPr>
            <w:tcW w:w="5103" w:type="dxa"/>
          </w:tcPr>
          <w:p w14:paraId="450E2C7C" w14:textId="77777777" w:rsidR="00696683" w:rsidRDefault="00696683" w:rsidP="00F34140">
            <w:pPr>
              <w:rPr>
                <w:b/>
                <w:bCs/>
              </w:rPr>
            </w:pPr>
          </w:p>
        </w:tc>
      </w:tr>
      <w:tr w:rsidR="00696683" w14:paraId="37820DA1" w14:textId="77777777" w:rsidTr="00F34140">
        <w:tc>
          <w:tcPr>
            <w:tcW w:w="4531" w:type="dxa"/>
          </w:tcPr>
          <w:p w14:paraId="2014D476" w14:textId="77777777" w:rsidR="00696683" w:rsidRDefault="00696683" w:rsidP="00F34140">
            <w:r>
              <w:t>Stanowisko</w:t>
            </w:r>
          </w:p>
        </w:tc>
        <w:tc>
          <w:tcPr>
            <w:tcW w:w="5103" w:type="dxa"/>
          </w:tcPr>
          <w:p w14:paraId="5A277A0C" w14:textId="77777777" w:rsidR="00696683" w:rsidRDefault="00696683" w:rsidP="00F34140">
            <w:pPr>
              <w:rPr>
                <w:b/>
                <w:bCs/>
              </w:rPr>
            </w:pPr>
          </w:p>
        </w:tc>
      </w:tr>
      <w:tr w:rsidR="00696683" w14:paraId="1AE98697" w14:textId="77777777" w:rsidTr="00F34140">
        <w:tc>
          <w:tcPr>
            <w:tcW w:w="4531" w:type="dxa"/>
          </w:tcPr>
          <w:p w14:paraId="1351A937" w14:textId="77777777" w:rsidR="00696683" w:rsidRDefault="00696683" w:rsidP="00F34140">
            <w:r>
              <w:t>Imię i nazwisko</w:t>
            </w:r>
          </w:p>
        </w:tc>
        <w:tc>
          <w:tcPr>
            <w:tcW w:w="5103" w:type="dxa"/>
          </w:tcPr>
          <w:p w14:paraId="3ED560A6" w14:textId="77777777" w:rsidR="00696683" w:rsidRDefault="00696683" w:rsidP="00F34140">
            <w:pPr>
              <w:rPr>
                <w:b/>
                <w:bCs/>
              </w:rPr>
            </w:pPr>
          </w:p>
        </w:tc>
      </w:tr>
      <w:tr w:rsidR="00696683" w14:paraId="48DB6167" w14:textId="77777777" w:rsidTr="00F34140">
        <w:tc>
          <w:tcPr>
            <w:tcW w:w="4531" w:type="dxa"/>
          </w:tcPr>
          <w:p w14:paraId="0BDD10DF" w14:textId="77777777" w:rsidR="00696683" w:rsidRDefault="00696683" w:rsidP="00F34140">
            <w:r>
              <w:t>Stanowisko</w:t>
            </w:r>
          </w:p>
        </w:tc>
        <w:tc>
          <w:tcPr>
            <w:tcW w:w="5103" w:type="dxa"/>
          </w:tcPr>
          <w:p w14:paraId="3ADCEF76" w14:textId="77777777" w:rsidR="00696683" w:rsidRDefault="00696683" w:rsidP="00F34140">
            <w:pPr>
              <w:rPr>
                <w:b/>
                <w:bCs/>
              </w:rPr>
            </w:pPr>
          </w:p>
        </w:tc>
      </w:tr>
      <w:tr w:rsidR="00696683" w14:paraId="2EB69EAE" w14:textId="77777777" w:rsidTr="00F34140">
        <w:tc>
          <w:tcPr>
            <w:tcW w:w="9634" w:type="dxa"/>
            <w:gridSpan w:val="2"/>
            <w:shd w:val="clear" w:color="auto" w:fill="DDD9C3" w:themeFill="background2" w:themeFillShade="E6"/>
          </w:tcPr>
          <w:p w14:paraId="23347699" w14:textId="77777777" w:rsidR="00696683" w:rsidRDefault="00696683" w:rsidP="00F34140">
            <w:pPr>
              <w:rPr>
                <w:b/>
                <w:bCs/>
              </w:rPr>
            </w:pPr>
            <w:r>
              <w:t>Inspektor ochrony danych wyznaczony przez podmiot podprzetwarzający</w:t>
            </w:r>
          </w:p>
        </w:tc>
      </w:tr>
      <w:tr w:rsidR="00696683" w14:paraId="302AA476" w14:textId="77777777" w:rsidTr="00F34140">
        <w:tc>
          <w:tcPr>
            <w:tcW w:w="4531" w:type="dxa"/>
          </w:tcPr>
          <w:p w14:paraId="2EF23D8C" w14:textId="77777777" w:rsidR="00696683" w:rsidRDefault="00696683" w:rsidP="00F34140">
            <w:r>
              <w:t xml:space="preserve">Imię i nazwisko </w:t>
            </w:r>
          </w:p>
        </w:tc>
        <w:tc>
          <w:tcPr>
            <w:tcW w:w="5103" w:type="dxa"/>
          </w:tcPr>
          <w:p w14:paraId="1E2FF083" w14:textId="77777777" w:rsidR="00696683" w:rsidRDefault="00696683" w:rsidP="00F34140">
            <w:pPr>
              <w:rPr>
                <w:b/>
                <w:bCs/>
              </w:rPr>
            </w:pPr>
          </w:p>
        </w:tc>
      </w:tr>
      <w:tr w:rsidR="00696683" w14:paraId="5DE161E4" w14:textId="77777777" w:rsidTr="00F34140">
        <w:tc>
          <w:tcPr>
            <w:tcW w:w="4531" w:type="dxa"/>
          </w:tcPr>
          <w:p w14:paraId="6EF418A8" w14:textId="77777777" w:rsidR="00696683" w:rsidRDefault="00696683" w:rsidP="00F34140">
            <w:r>
              <w:t xml:space="preserve">Dane kontaktowe </w:t>
            </w:r>
          </w:p>
        </w:tc>
        <w:tc>
          <w:tcPr>
            <w:tcW w:w="5103" w:type="dxa"/>
          </w:tcPr>
          <w:p w14:paraId="2562E469" w14:textId="77777777" w:rsidR="00696683" w:rsidRDefault="00696683" w:rsidP="00F34140">
            <w:pPr>
              <w:rPr>
                <w:b/>
                <w:bCs/>
              </w:rPr>
            </w:pPr>
          </w:p>
        </w:tc>
      </w:tr>
      <w:tr w:rsidR="00696683" w14:paraId="0CE357A0" w14:textId="77777777" w:rsidTr="00F34140">
        <w:tc>
          <w:tcPr>
            <w:tcW w:w="4531" w:type="dxa"/>
          </w:tcPr>
          <w:p w14:paraId="2A754830" w14:textId="77777777" w:rsidR="00696683" w:rsidRDefault="00696683" w:rsidP="00F34140">
            <w:r>
              <w:t>Osoba wyznaczona do kontaktów</w:t>
            </w:r>
          </w:p>
        </w:tc>
        <w:tc>
          <w:tcPr>
            <w:tcW w:w="5103" w:type="dxa"/>
          </w:tcPr>
          <w:p w14:paraId="705F238A" w14:textId="77777777" w:rsidR="00696683" w:rsidRDefault="00696683" w:rsidP="00F34140">
            <w:pPr>
              <w:rPr>
                <w:b/>
                <w:bCs/>
              </w:rPr>
            </w:pPr>
          </w:p>
        </w:tc>
      </w:tr>
      <w:tr w:rsidR="00696683" w14:paraId="701E112C" w14:textId="77777777" w:rsidTr="00F34140">
        <w:tc>
          <w:tcPr>
            <w:tcW w:w="4531" w:type="dxa"/>
          </w:tcPr>
          <w:p w14:paraId="08A55D96" w14:textId="77777777" w:rsidR="00696683" w:rsidRDefault="00696683" w:rsidP="00F34140">
            <w:r>
              <w:t xml:space="preserve">Imię i nazwisko </w:t>
            </w:r>
          </w:p>
        </w:tc>
        <w:tc>
          <w:tcPr>
            <w:tcW w:w="5103" w:type="dxa"/>
          </w:tcPr>
          <w:p w14:paraId="4B03E968" w14:textId="77777777" w:rsidR="00696683" w:rsidRDefault="00696683" w:rsidP="00F34140">
            <w:pPr>
              <w:rPr>
                <w:b/>
                <w:bCs/>
              </w:rPr>
            </w:pPr>
          </w:p>
        </w:tc>
      </w:tr>
      <w:tr w:rsidR="00696683" w14:paraId="62367160" w14:textId="77777777" w:rsidTr="00F34140">
        <w:tc>
          <w:tcPr>
            <w:tcW w:w="4531" w:type="dxa"/>
          </w:tcPr>
          <w:p w14:paraId="4C85AF62" w14:textId="77777777" w:rsidR="00696683" w:rsidRDefault="00696683" w:rsidP="00F34140">
            <w:r>
              <w:t xml:space="preserve">Stanowisko </w:t>
            </w:r>
          </w:p>
        </w:tc>
        <w:tc>
          <w:tcPr>
            <w:tcW w:w="5103" w:type="dxa"/>
          </w:tcPr>
          <w:p w14:paraId="3FA619BE" w14:textId="77777777" w:rsidR="00696683" w:rsidRDefault="00696683" w:rsidP="00F34140">
            <w:pPr>
              <w:rPr>
                <w:b/>
                <w:bCs/>
              </w:rPr>
            </w:pPr>
          </w:p>
        </w:tc>
      </w:tr>
      <w:tr w:rsidR="00696683" w14:paraId="5C64B4AB" w14:textId="77777777" w:rsidTr="00F34140">
        <w:tc>
          <w:tcPr>
            <w:tcW w:w="4531" w:type="dxa"/>
          </w:tcPr>
          <w:p w14:paraId="5DA86A88" w14:textId="77777777" w:rsidR="00696683" w:rsidRDefault="00696683" w:rsidP="00F34140">
            <w:r>
              <w:t xml:space="preserve">Dane kontaktowe </w:t>
            </w:r>
          </w:p>
        </w:tc>
        <w:tc>
          <w:tcPr>
            <w:tcW w:w="5103" w:type="dxa"/>
          </w:tcPr>
          <w:p w14:paraId="210BCA83" w14:textId="77777777" w:rsidR="00696683" w:rsidRDefault="00696683" w:rsidP="00F34140">
            <w:pPr>
              <w:rPr>
                <w:b/>
                <w:bCs/>
              </w:rPr>
            </w:pPr>
          </w:p>
        </w:tc>
      </w:tr>
      <w:tr w:rsidR="00696683" w14:paraId="18A31072" w14:textId="77777777" w:rsidTr="00F34140">
        <w:tc>
          <w:tcPr>
            <w:tcW w:w="4531" w:type="dxa"/>
          </w:tcPr>
          <w:p w14:paraId="1E73DCFD" w14:textId="77777777" w:rsidR="00696683" w:rsidRDefault="00696683" w:rsidP="00F34140">
            <w:r>
              <w:t>Opis przetwarzania ( w tym jasne określenie zakresu odpowiedzialności w przypadku upoważnienia kilku podmiotów podpowierzających)</w:t>
            </w:r>
          </w:p>
        </w:tc>
        <w:tc>
          <w:tcPr>
            <w:tcW w:w="5103" w:type="dxa"/>
          </w:tcPr>
          <w:p w14:paraId="5DF199B8" w14:textId="77777777" w:rsidR="00696683" w:rsidRDefault="00696683" w:rsidP="00F34140">
            <w:pPr>
              <w:rPr>
                <w:b/>
                <w:bCs/>
              </w:rPr>
            </w:pPr>
          </w:p>
        </w:tc>
      </w:tr>
      <w:tr w:rsidR="00696683" w14:paraId="4BA3B3F6" w14:textId="77777777" w:rsidTr="00F34140">
        <w:tc>
          <w:tcPr>
            <w:tcW w:w="4531" w:type="dxa"/>
          </w:tcPr>
          <w:p w14:paraId="42BAAEC5" w14:textId="77777777" w:rsidR="00696683" w:rsidRDefault="00696683" w:rsidP="00F34140">
            <w:r>
              <w:t>Data przystąpienia</w:t>
            </w:r>
          </w:p>
        </w:tc>
        <w:tc>
          <w:tcPr>
            <w:tcW w:w="5103" w:type="dxa"/>
          </w:tcPr>
          <w:p w14:paraId="0ECF8EBD" w14:textId="77777777" w:rsidR="00696683" w:rsidRDefault="00696683" w:rsidP="00F34140">
            <w:pPr>
              <w:rPr>
                <w:b/>
                <w:bCs/>
              </w:rPr>
            </w:pPr>
          </w:p>
        </w:tc>
      </w:tr>
      <w:tr w:rsidR="00696683" w14:paraId="758396E5" w14:textId="77777777" w:rsidTr="00F34140">
        <w:tc>
          <w:tcPr>
            <w:tcW w:w="4531" w:type="dxa"/>
          </w:tcPr>
          <w:p w14:paraId="623BD342" w14:textId="77777777" w:rsidR="00696683" w:rsidRDefault="00696683" w:rsidP="00F34140">
            <w:r>
              <w:t>Podpis/y osoby/ób reprezentującej/ych</w:t>
            </w:r>
          </w:p>
        </w:tc>
        <w:tc>
          <w:tcPr>
            <w:tcW w:w="5103" w:type="dxa"/>
          </w:tcPr>
          <w:p w14:paraId="2C248496" w14:textId="77777777" w:rsidR="00696683" w:rsidRDefault="00696683" w:rsidP="00F34140">
            <w:pPr>
              <w:rPr>
                <w:b/>
                <w:bCs/>
              </w:rPr>
            </w:pPr>
          </w:p>
          <w:p w14:paraId="0FFF40C4" w14:textId="77777777" w:rsidR="00696683" w:rsidRDefault="00696683" w:rsidP="00F34140">
            <w:pPr>
              <w:rPr>
                <w:b/>
                <w:bCs/>
              </w:rPr>
            </w:pPr>
          </w:p>
          <w:p w14:paraId="4E64639D" w14:textId="77777777" w:rsidR="00696683" w:rsidRDefault="00696683" w:rsidP="00F34140">
            <w:pPr>
              <w:rPr>
                <w:b/>
                <w:bCs/>
              </w:rPr>
            </w:pPr>
          </w:p>
          <w:p w14:paraId="7C4E51A7" w14:textId="77777777" w:rsidR="00696683" w:rsidRDefault="00696683" w:rsidP="00F34140">
            <w:pPr>
              <w:rPr>
                <w:b/>
                <w:bCs/>
              </w:rPr>
            </w:pPr>
          </w:p>
          <w:p w14:paraId="639F68C7" w14:textId="77777777" w:rsidR="00696683" w:rsidRDefault="00696683" w:rsidP="00F34140">
            <w:pPr>
              <w:rPr>
                <w:b/>
                <w:bCs/>
              </w:rPr>
            </w:pPr>
          </w:p>
        </w:tc>
      </w:tr>
    </w:tbl>
    <w:p w14:paraId="6C980B7F" w14:textId="77777777" w:rsidR="00696683" w:rsidRDefault="00696683" w:rsidP="00696683">
      <w:pPr>
        <w:pBdr>
          <w:bottom w:val="single" w:sz="6" w:space="1" w:color="auto"/>
        </w:pBdr>
      </w:pPr>
    </w:p>
    <w:p w14:paraId="1FFDF3B6" w14:textId="77777777" w:rsidR="00696683" w:rsidRDefault="00696683" w:rsidP="00696683">
      <w:pPr>
        <w:jc w:val="center"/>
        <w:rPr>
          <w:rFonts w:cstheme="minorHAnsi"/>
          <w:b/>
          <w:bCs/>
          <w:caps/>
          <w:color w:val="000000"/>
          <w:u w:val="single"/>
        </w:rPr>
      </w:pPr>
    </w:p>
    <w:p w14:paraId="6C7B483C" w14:textId="77777777" w:rsidR="00696683" w:rsidRDefault="00696683" w:rsidP="00696683">
      <w:pPr>
        <w:jc w:val="center"/>
        <w:rPr>
          <w:rFonts w:cstheme="minorHAnsi"/>
          <w:b/>
          <w:bCs/>
          <w:caps/>
          <w:color w:val="000000"/>
          <w:u w:val="single"/>
        </w:rPr>
      </w:pPr>
    </w:p>
    <w:p w14:paraId="508F0BB3" w14:textId="77777777" w:rsidR="00696683" w:rsidRPr="004C6781" w:rsidRDefault="00696683" w:rsidP="00696683">
      <w:pPr>
        <w:jc w:val="center"/>
        <w:rPr>
          <w:rFonts w:cstheme="minorHAnsi"/>
          <w:b/>
          <w:bCs/>
          <w:caps/>
          <w:color w:val="000000"/>
          <w:u w:val="single"/>
        </w:rPr>
      </w:pPr>
      <w:r w:rsidRPr="004C6781">
        <w:rPr>
          <w:rFonts w:cstheme="minorHAnsi"/>
          <w:b/>
          <w:bCs/>
          <w:caps/>
          <w:color w:val="000000"/>
          <w:u w:val="single"/>
        </w:rPr>
        <w:t>Lista kontrolna podmiotu przetwarzającego</w:t>
      </w:r>
    </w:p>
    <w:p w14:paraId="1AC0AD11" w14:textId="77777777" w:rsidR="00696683" w:rsidRPr="002E4CD3" w:rsidRDefault="00696683" w:rsidP="00696683">
      <w:pPr>
        <w:rPr>
          <w:rFonts w:cstheme="minorHAnsi"/>
          <w:color w:val="000000"/>
          <w:sz w:val="20"/>
          <w:szCs w:val="20"/>
        </w:rPr>
      </w:pPr>
      <w:r w:rsidRPr="002E4CD3">
        <w:rPr>
          <w:rFonts w:cstheme="minorHAnsi"/>
          <w:color w:val="000000"/>
          <w:sz w:val="20"/>
          <w:szCs w:val="20"/>
        </w:rPr>
        <w:t xml:space="preserve">Na podstawie </w:t>
      </w:r>
      <w:r>
        <w:rPr>
          <w:rFonts w:cstheme="minorHAnsi"/>
          <w:color w:val="000000"/>
          <w:sz w:val="20"/>
          <w:szCs w:val="20"/>
        </w:rPr>
        <w:t xml:space="preserve">umowy </w:t>
      </w:r>
      <w:r w:rsidRPr="002E4CD3">
        <w:rPr>
          <w:rFonts w:cstheme="minorHAnsi"/>
          <w:color w:val="000000"/>
          <w:sz w:val="20"/>
          <w:szCs w:val="20"/>
        </w:rPr>
        <w:t>powierzeni</w:t>
      </w:r>
      <w:r>
        <w:rPr>
          <w:rFonts w:cstheme="minorHAnsi"/>
          <w:color w:val="000000"/>
          <w:sz w:val="20"/>
          <w:szCs w:val="20"/>
        </w:rPr>
        <w:t>a</w:t>
      </w:r>
      <w:r w:rsidRPr="002E4CD3">
        <w:rPr>
          <w:rFonts w:cstheme="minorHAnsi"/>
          <w:color w:val="000000"/>
          <w:sz w:val="20"/>
          <w:szCs w:val="20"/>
        </w:rPr>
        <w:t xml:space="preserve"> przetwarzania danych, których administratorem jest </w:t>
      </w:r>
      <w:r>
        <w:rPr>
          <w:rFonts w:cstheme="minorHAnsi"/>
          <w:color w:val="000000"/>
          <w:sz w:val="20"/>
          <w:szCs w:val="20"/>
        </w:rPr>
        <w:t>…………………………</w:t>
      </w:r>
      <w:r>
        <w:rPr>
          <w:rFonts w:cstheme="minorHAnsi"/>
          <w:b/>
          <w:bCs/>
          <w:color w:val="000000"/>
          <w:sz w:val="20"/>
          <w:szCs w:val="20"/>
        </w:rPr>
        <w:t xml:space="preserve"> </w:t>
      </w:r>
      <w:r w:rsidRPr="002E4CD3">
        <w:rPr>
          <w:rFonts w:cstheme="minorHAnsi"/>
          <w:color w:val="000000"/>
          <w:sz w:val="20"/>
          <w:szCs w:val="20"/>
        </w:rPr>
        <w:t xml:space="preserve">oraz w związku z art. 28 Rozporządzenia Parlamentu Europejskiego i Rady (UE) 2016/679 z dnia 27 kwietnia 2016 r. w sprawie ochrony osób fizycznych w związku z przetwarzaniem danych osobowych i w sprawie swobodnego przepływu takich danych oraz uchylenia dyrektywy 95/46/WE (RODO) podmiot przetwarzający jest zobowiązany do umożliwienia przeprowadzania audytów przez </w:t>
      </w:r>
      <w:r>
        <w:rPr>
          <w:rFonts w:cstheme="minorHAnsi"/>
          <w:color w:val="000000"/>
          <w:sz w:val="20"/>
          <w:szCs w:val="20"/>
        </w:rPr>
        <w:t xml:space="preserve">Administratora </w:t>
      </w:r>
      <w:r w:rsidRPr="002E4CD3">
        <w:rPr>
          <w:rFonts w:cstheme="minorHAnsi"/>
          <w:color w:val="000000"/>
          <w:sz w:val="20"/>
          <w:szCs w:val="20"/>
        </w:rPr>
        <w:t xml:space="preserve">(dalej jako </w:t>
      </w:r>
      <w:r>
        <w:rPr>
          <w:rFonts w:cstheme="minorHAnsi"/>
          <w:color w:val="000000"/>
          <w:sz w:val="20"/>
          <w:szCs w:val="20"/>
        </w:rPr>
        <w:t>ADO</w:t>
      </w:r>
      <w:r w:rsidRPr="002E4CD3">
        <w:rPr>
          <w:rFonts w:cstheme="minorHAnsi"/>
          <w:color w:val="000000"/>
          <w:sz w:val="20"/>
          <w:szCs w:val="20"/>
        </w:rPr>
        <w:t>).</w:t>
      </w:r>
    </w:p>
    <w:p w14:paraId="6CBC3340" w14:textId="77777777" w:rsidR="00696683" w:rsidRPr="002E4CD3" w:rsidRDefault="00696683" w:rsidP="00696683">
      <w:pPr>
        <w:rPr>
          <w:rFonts w:cstheme="minorHAnsi"/>
          <w:color w:val="000000"/>
          <w:sz w:val="20"/>
          <w:szCs w:val="20"/>
        </w:rPr>
      </w:pPr>
      <w:r w:rsidRPr="002E4CD3">
        <w:rPr>
          <w:rFonts w:cstheme="minorHAnsi"/>
          <w:color w:val="000000"/>
          <w:sz w:val="20"/>
          <w:szCs w:val="20"/>
        </w:rPr>
        <w:t>Niniejsza lista kontrolna ma na celu wykazanie przestrzegania przepisów RODO oraz podnoszenie świadomości w</w:t>
      </w:r>
      <w:r>
        <w:rPr>
          <w:rFonts w:cstheme="minorHAnsi"/>
          <w:color w:val="000000"/>
          <w:sz w:val="20"/>
          <w:szCs w:val="20"/>
        </w:rPr>
        <w:t> </w:t>
      </w:r>
      <w:r w:rsidRPr="002E4CD3">
        <w:rPr>
          <w:rFonts w:cstheme="minorHAnsi"/>
          <w:color w:val="000000"/>
          <w:sz w:val="20"/>
          <w:szCs w:val="20"/>
        </w:rPr>
        <w:t>zakresie ochrony powierzonych danych osobowych.</w:t>
      </w:r>
      <w:r>
        <w:rPr>
          <w:rFonts w:cstheme="minorHAnsi"/>
          <w:color w:val="000000"/>
          <w:sz w:val="20"/>
          <w:szCs w:val="20"/>
        </w:rPr>
        <w:t xml:space="preserve"> Poniższe pytania nie dotyczą zabezpieczeń stosowanych wobec wszystkich danych, będących w posiadaniu podmiotu, ale jedynie wobec danych powierzonych.</w:t>
      </w:r>
    </w:p>
    <w:tbl>
      <w:tblPr>
        <w:tblStyle w:val="Tabela-Siatka"/>
        <w:tblW w:w="9634" w:type="dxa"/>
        <w:tblLook w:val="04A0" w:firstRow="1" w:lastRow="0" w:firstColumn="1" w:lastColumn="0" w:noHBand="0" w:noVBand="1"/>
      </w:tblPr>
      <w:tblGrid>
        <w:gridCol w:w="3964"/>
        <w:gridCol w:w="5670"/>
      </w:tblGrid>
      <w:tr w:rsidR="00696683" w14:paraId="219746B7" w14:textId="77777777" w:rsidTr="00F34140">
        <w:tc>
          <w:tcPr>
            <w:tcW w:w="3964" w:type="dxa"/>
            <w:vAlign w:val="center"/>
          </w:tcPr>
          <w:p w14:paraId="0B07026F" w14:textId="77777777" w:rsidR="00696683" w:rsidRDefault="00696683" w:rsidP="00F34140">
            <w:pPr>
              <w:rPr>
                <w:rFonts w:cstheme="minorHAnsi"/>
                <w:b/>
                <w:bCs/>
                <w:color w:val="000000"/>
              </w:rPr>
            </w:pPr>
            <w:r w:rsidRPr="002E4CD3">
              <w:rPr>
                <w:rFonts w:cstheme="minorHAnsi"/>
                <w:b/>
                <w:bCs/>
                <w:color w:val="000000"/>
              </w:rPr>
              <w:t>Nazwa i siedziba podmiotu przetwarzającego</w:t>
            </w:r>
          </w:p>
        </w:tc>
        <w:tc>
          <w:tcPr>
            <w:tcW w:w="5670" w:type="dxa"/>
          </w:tcPr>
          <w:p w14:paraId="26F50A42" w14:textId="77777777" w:rsidR="00696683" w:rsidRDefault="00696683" w:rsidP="00F34140">
            <w:pPr>
              <w:spacing w:before="120" w:after="120"/>
              <w:rPr>
                <w:rFonts w:cstheme="minorHAnsi"/>
                <w:b/>
                <w:bCs/>
                <w:color w:val="000000"/>
              </w:rPr>
            </w:pPr>
          </w:p>
        </w:tc>
      </w:tr>
      <w:tr w:rsidR="00696683" w14:paraId="35636EC2" w14:textId="77777777" w:rsidTr="00F34140">
        <w:tc>
          <w:tcPr>
            <w:tcW w:w="3964" w:type="dxa"/>
            <w:vAlign w:val="center"/>
          </w:tcPr>
          <w:p w14:paraId="4380B1EC" w14:textId="77777777" w:rsidR="00696683" w:rsidRDefault="00696683" w:rsidP="00F34140">
            <w:pPr>
              <w:rPr>
                <w:rFonts w:cstheme="minorHAnsi"/>
                <w:b/>
                <w:bCs/>
                <w:color w:val="000000"/>
              </w:rPr>
            </w:pPr>
            <w:r w:rsidRPr="002E4CD3">
              <w:rPr>
                <w:rFonts w:cstheme="minorHAnsi"/>
                <w:b/>
                <w:bCs/>
                <w:color w:val="000000"/>
              </w:rPr>
              <w:t>Data wypełnienia listy kontrolnej</w:t>
            </w:r>
          </w:p>
        </w:tc>
        <w:tc>
          <w:tcPr>
            <w:tcW w:w="5670" w:type="dxa"/>
          </w:tcPr>
          <w:p w14:paraId="3B36839A" w14:textId="77777777" w:rsidR="00696683" w:rsidRDefault="00696683" w:rsidP="00F34140">
            <w:pPr>
              <w:spacing w:before="120" w:after="120"/>
              <w:rPr>
                <w:rFonts w:cstheme="minorHAnsi"/>
                <w:b/>
                <w:bCs/>
                <w:color w:val="000000"/>
              </w:rPr>
            </w:pPr>
          </w:p>
        </w:tc>
      </w:tr>
      <w:tr w:rsidR="00696683" w14:paraId="34E2BFEA" w14:textId="77777777" w:rsidTr="00F34140">
        <w:tc>
          <w:tcPr>
            <w:tcW w:w="3964" w:type="dxa"/>
            <w:vAlign w:val="center"/>
          </w:tcPr>
          <w:p w14:paraId="429CCAB7" w14:textId="77777777" w:rsidR="00696683" w:rsidRDefault="00696683" w:rsidP="00F34140">
            <w:pPr>
              <w:rPr>
                <w:rFonts w:cstheme="minorHAnsi"/>
                <w:b/>
                <w:bCs/>
                <w:color w:val="000000"/>
              </w:rPr>
            </w:pPr>
            <w:r w:rsidRPr="002E4CD3">
              <w:rPr>
                <w:rFonts w:cstheme="minorHAnsi"/>
                <w:b/>
                <w:bCs/>
                <w:color w:val="000000"/>
              </w:rPr>
              <w:t>Osoba odpowiedzialna</w:t>
            </w:r>
          </w:p>
        </w:tc>
        <w:tc>
          <w:tcPr>
            <w:tcW w:w="5670" w:type="dxa"/>
          </w:tcPr>
          <w:p w14:paraId="141997D7" w14:textId="77777777" w:rsidR="00696683" w:rsidRDefault="00696683" w:rsidP="00F34140">
            <w:pPr>
              <w:spacing w:before="120" w:after="120"/>
              <w:rPr>
                <w:rFonts w:cstheme="minorHAnsi"/>
                <w:b/>
                <w:bCs/>
                <w:color w:val="000000"/>
              </w:rPr>
            </w:pPr>
          </w:p>
        </w:tc>
      </w:tr>
      <w:tr w:rsidR="00696683" w14:paraId="0D06A278" w14:textId="77777777" w:rsidTr="00F34140">
        <w:tc>
          <w:tcPr>
            <w:tcW w:w="3964" w:type="dxa"/>
            <w:vAlign w:val="center"/>
          </w:tcPr>
          <w:p w14:paraId="79E93F4F" w14:textId="77777777" w:rsidR="00696683" w:rsidRDefault="00696683" w:rsidP="00F34140">
            <w:pPr>
              <w:rPr>
                <w:rFonts w:cstheme="minorHAnsi"/>
                <w:b/>
                <w:bCs/>
                <w:color w:val="000000"/>
              </w:rPr>
            </w:pPr>
            <w:r w:rsidRPr="002E4CD3">
              <w:rPr>
                <w:rFonts w:cstheme="minorHAnsi"/>
                <w:b/>
                <w:bCs/>
                <w:color w:val="000000"/>
              </w:rPr>
              <w:t>Osoba</w:t>
            </w:r>
            <w:r>
              <w:rPr>
                <w:rFonts w:cstheme="minorHAnsi"/>
                <w:b/>
                <w:bCs/>
                <w:color w:val="000000"/>
              </w:rPr>
              <w:t>/Osoby</w:t>
            </w:r>
            <w:r w:rsidRPr="002E4CD3">
              <w:rPr>
                <w:rFonts w:cstheme="minorHAnsi"/>
                <w:b/>
                <w:bCs/>
                <w:color w:val="000000"/>
              </w:rPr>
              <w:t xml:space="preserve"> </w:t>
            </w:r>
            <w:r>
              <w:rPr>
                <w:rFonts w:cstheme="minorHAnsi"/>
                <w:b/>
                <w:bCs/>
                <w:color w:val="000000"/>
              </w:rPr>
              <w:t>wypełniająca</w:t>
            </w:r>
          </w:p>
        </w:tc>
        <w:tc>
          <w:tcPr>
            <w:tcW w:w="5670" w:type="dxa"/>
          </w:tcPr>
          <w:p w14:paraId="042EA899" w14:textId="77777777" w:rsidR="00696683" w:rsidRDefault="00696683" w:rsidP="00F34140">
            <w:pPr>
              <w:spacing w:before="120" w:after="120"/>
              <w:rPr>
                <w:rFonts w:cstheme="minorHAnsi"/>
                <w:b/>
                <w:bCs/>
                <w:color w:val="000000"/>
              </w:rPr>
            </w:pPr>
          </w:p>
        </w:tc>
      </w:tr>
    </w:tbl>
    <w:p w14:paraId="52938180" w14:textId="77777777" w:rsidR="00696683" w:rsidRPr="00AA13CC" w:rsidRDefault="00696683" w:rsidP="00696683">
      <w:pPr>
        <w:rPr>
          <w:rFonts w:cstheme="minorHAnsi"/>
          <w:sz w:val="20"/>
          <w:szCs w:val="20"/>
        </w:rPr>
      </w:pPr>
    </w:p>
    <w:p w14:paraId="7FDBF645" w14:textId="77777777" w:rsidR="00696683" w:rsidRPr="00E95071" w:rsidRDefault="00696683" w:rsidP="00696683">
      <w:pPr>
        <w:rPr>
          <w:rFonts w:cstheme="minorHAnsi"/>
          <w:color w:val="FF0000"/>
          <w:sz w:val="20"/>
          <w:szCs w:val="20"/>
        </w:rPr>
      </w:pPr>
      <w:r w:rsidRPr="00E95071">
        <w:rPr>
          <w:rFonts w:cstheme="minorHAnsi"/>
          <w:color w:val="FF0000"/>
          <w:sz w:val="20"/>
          <w:szCs w:val="20"/>
        </w:rPr>
        <w:t>UWAGA: Odpowiedź „</w:t>
      </w:r>
      <w:r w:rsidRPr="00527C97">
        <w:rPr>
          <w:rFonts w:cstheme="minorHAnsi"/>
          <w:caps/>
          <w:color w:val="FF0000"/>
          <w:sz w:val="20"/>
          <w:szCs w:val="20"/>
        </w:rPr>
        <w:t>Nie</w:t>
      </w:r>
      <w:r w:rsidRPr="00E95071">
        <w:rPr>
          <w:rFonts w:cstheme="minorHAnsi"/>
          <w:color w:val="FF0000"/>
          <w:sz w:val="20"/>
          <w:szCs w:val="20"/>
        </w:rPr>
        <w:t>” lub „</w:t>
      </w:r>
      <w:r w:rsidRPr="00E95071">
        <w:rPr>
          <w:rFonts w:cstheme="minorHAnsi"/>
          <w:caps/>
          <w:color w:val="FF0000"/>
          <w:sz w:val="20"/>
          <w:szCs w:val="20"/>
        </w:rPr>
        <w:t>nie dotyczy</w:t>
      </w:r>
      <w:r w:rsidRPr="00E95071">
        <w:rPr>
          <w:rFonts w:cstheme="minorHAnsi"/>
          <w:color w:val="FF0000"/>
          <w:sz w:val="20"/>
          <w:szCs w:val="20"/>
        </w:rPr>
        <w:t>” wymaga krótkiego wyjaśnienia</w:t>
      </w:r>
      <w:r>
        <w:rPr>
          <w:rFonts w:cstheme="minorHAnsi"/>
          <w:color w:val="FF0000"/>
          <w:sz w:val="20"/>
          <w:szCs w:val="2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9151"/>
      </w:tblGrid>
      <w:tr w:rsidR="00696683" w:rsidRPr="002E4CD3" w14:paraId="3ADF5479" w14:textId="77777777" w:rsidTr="00F34140">
        <w:trPr>
          <w:cantSplit/>
          <w:trHeight w:val="20"/>
        </w:trPr>
        <w:tc>
          <w:tcPr>
            <w:tcW w:w="9634" w:type="dxa"/>
            <w:gridSpan w:val="2"/>
            <w:shd w:val="clear" w:color="auto" w:fill="4F81BD" w:themeFill="accent1"/>
            <w:vAlign w:val="center"/>
          </w:tcPr>
          <w:p w14:paraId="3483AF0D" w14:textId="77777777" w:rsidR="00696683" w:rsidRPr="00696683" w:rsidRDefault="00696683" w:rsidP="00F34140">
            <w:pPr>
              <w:pStyle w:val="Nagwek1"/>
              <w:rPr>
                <w:sz w:val="20"/>
                <w:szCs w:val="20"/>
                <w:shd w:val="clear" w:color="auto" w:fill="FFFFFF"/>
              </w:rPr>
            </w:pPr>
            <w:r w:rsidRPr="00696683">
              <w:rPr>
                <w:sz w:val="20"/>
                <w:szCs w:val="20"/>
              </w:rPr>
              <w:t>Środki organizacyjne</w:t>
            </w:r>
          </w:p>
        </w:tc>
      </w:tr>
      <w:tr w:rsidR="00696683" w:rsidRPr="002E4CD3" w14:paraId="2719469A" w14:textId="77777777" w:rsidTr="00F34140">
        <w:trPr>
          <w:cantSplit/>
          <w:trHeight w:val="20"/>
        </w:trPr>
        <w:tc>
          <w:tcPr>
            <w:tcW w:w="483" w:type="dxa"/>
            <w:vAlign w:val="center"/>
          </w:tcPr>
          <w:p w14:paraId="24B87C20"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hideMark/>
          </w:tcPr>
          <w:p w14:paraId="547EAD1E" w14:textId="77777777" w:rsidR="00696683" w:rsidRPr="00955D40" w:rsidRDefault="00696683" w:rsidP="00F34140">
            <w:pPr>
              <w:rPr>
                <w:rFonts w:cstheme="minorHAnsi"/>
                <w:sz w:val="20"/>
                <w:szCs w:val="20"/>
                <w:shd w:val="clear" w:color="auto" w:fill="FFFFFF"/>
              </w:rPr>
            </w:pPr>
            <w:r w:rsidRPr="00955D40">
              <w:rPr>
                <w:rFonts w:cstheme="minorHAnsi"/>
                <w:sz w:val="20"/>
                <w:szCs w:val="20"/>
                <w:shd w:val="clear" w:color="auto" w:fill="FFFFFF"/>
              </w:rPr>
              <w:t>Czy powołano Inspektora Ochrony Danych lub wyznaczono pracownika do pełnienia zadań związanych z</w:t>
            </w:r>
            <w:r>
              <w:rPr>
                <w:rFonts w:cstheme="minorHAnsi"/>
                <w:sz w:val="20"/>
                <w:szCs w:val="20"/>
                <w:shd w:val="clear" w:color="auto" w:fill="FFFFFF"/>
              </w:rPr>
              <w:t> </w:t>
            </w:r>
            <w:r w:rsidRPr="00955D40">
              <w:rPr>
                <w:rFonts w:cstheme="minorHAnsi"/>
                <w:sz w:val="20"/>
                <w:szCs w:val="20"/>
                <w:shd w:val="clear" w:color="auto" w:fill="FFFFFF"/>
              </w:rPr>
              <w:t>ochroną danych osobowych?</w:t>
            </w:r>
          </w:p>
          <w:p w14:paraId="1AC43B68" w14:textId="77777777" w:rsidR="00696683" w:rsidRPr="00367BA2" w:rsidRDefault="00696683" w:rsidP="00F34140">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należy przesłać skan dokumentu wyznaczającego IOD</w:t>
            </w:r>
          </w:p>
          <w:p w14:paraId="7527C0A5"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11167F2B" w14:textId="77777777" w:rsidR="00696683" w:rsidRPr="00BF47F9" w:rsidRDefault="00696683" w:rsidP="00F34140">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4B3D5F99" w14:textId="77777777" w:rsidTr="00F34140">
        <w:trPr>
          <w:cantSplit/>
          <w:trHeight w:val="20"/>
        </w:trPr>
        <w:tc>
          <w:tcPr>
            <w:tcW w:w="483" w:type="dxa"/>
            <w:vAlign w:val="center"/>
          </w:tcPr>
          <w:p w14:paraId="0FB63B58"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5D0F57B0"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opracowano i wdrożono dokumentację ochrony danych opisującą zasady przetwarzania i</w:t>
            </w:r>
            <w:r>
              <w:rPr>
                <w:rFonts w:cstheme="minorHAnsi"/>
                <w:sz w:val="20"/>
                <w:szCs w:val="20"/>
                <w:shd w:val="clear" w:color="auto" w:fill="FFFFFF"/>
              </w:rPr>
              <w:t> </w:t>
            </w:r>
            <w:r w:rsidRPr="002E4CD3">
              <w:rPr>
                <w:rFonts w:cstheme="minorHAnsi"/>
                <w:sz w:val="20"/>
                <w:szCs w:val="20"/>
                <w:shd w:val="clear" w:color="auto" w:fill="FFFFFF"/>
              </w:rPr>
              <w:t>zabezpieczania danych osobowych (np. polityka ochrony danych)?</w:t>
            </w:r>
          </w:p>
          <w:p w14:paraId="30A3E809" w14:textId="77777777" w:rsidR="00696683" w:rsidRDefault="00696683" w:rsidP="00F34140">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należy przesłać skan dokumentu wdrażającego – Zarządzenie, oficjalna informacja itp.</w:t>
            </w:r>
          </w:p>
          <w:p w14:paraId="1B0966BB"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2B6D605" w14:textId="77777777" w:rsidR="00696683" w:rsidRPr="00527C97" w:rsidRDefault="00696683" w:rsidP="00F34140">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480D2F9E" w14:textId="77777777" w:rsidTr="00F34140">
        <w:trPr>
          <w:cantSplit/>
          <w:trHeight w:val="20"/>
        </w:trPr>
        <w:tc>
          <w:tcPr>
            <w:tcW w:w="483" w:type="dxa"/>
            <w:vAlign w:val="center"/>
          </w:tcPr>
          <w:p w14:paraId="0C894BFF" w14:textId="77777777" w:rsidR="00696683" w:rsidRPr="002E4CD3" w:rsidRDefault="00696683" w:rsidP="00696683">
            <w:pPr>
              <w:pStyle w:val="Akapitzlist"/>
              <w:numPr>
                <w:ilvl w:val="0"/>
                <w:numId w:val="162"/>
              </w:numPr>
              <w:spacing w:after="0" w:line="240" w:lineRule="auto"/>
              <w:ind w:left="346" w:hanging="350"/>
              <w:jc w:val="left"/>
              <w:rPr>
                <w:rFonts w:cstheme="minorHAnsi"/>
                <w:color w:val="000000"/>
                <w:sz w:val="20"/>
                <w:lang w:eastAsia="pl-PL"/>
              </w:rPr>
            </w:pPr>
          </w:p>
        </w:tc>
        <w:tc>
          <w:tcPr>
            <w:tcW w:w="9151" w:type="dxa"/>
            <w:vAlign w:val="center"/>
          </w:tcPr>
          <w:p w14:paraId="0A354032"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prowadzony jest rejestr kategorii czynności przetwarzania zwierający wszystkie informacje wskazane w art. 30 ust. 2 RODO?</w:t>
            </w:r>
          </w:p>
          <w:p w14:paraId="37EC6760"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346A3F9"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60D2C86A" w14:textId="77777777" w:rsidTr="00F34140">
        <w:trPr>
          <w:cantSplit/>
          <w:trHeight w:val="20"/>
        </w:trPr>
        <w:tc>
          <w:tcPr>
            <w:tcW w:w="483" w:type="dxa"/>
            <w:vAlign w:val="center"/>
          </w:tcPr>
          <w:p w14:paraId="3CE8A807"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4482E70A"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osoby biorące udział w przetwarzaniu powierzonych danych osobowych zostały upoważnione do przetwarzania danych?</w:t>
            </w:r>
          </w:p>
          <w:p w14:paraId="6CE643F2" w14:textId="77777777" w:rsidR="00696683" w:rsidRPr="00F46586" w:rsidRDefault="00696683" w:rsidP="00F34140">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przy projektach europejskich </w:t>
            </w:r>
            <w:r w:rsidRPr="00367BA2">
              <w:rPr>
                <w:rFonts w:cstheme="minorHAnsi"/>
                <w:i/>
                <w:iCs/>
                <w:color w:val="FF0000"/>
                <w:sz w:val="20"/>
                <w:szCs w:val="20"/>
                <w:shd w:val="clear" w:color="auto" w:fill="FFFFFF"/>
              </w:rPr>
              <w:t xml:space="preserve">należy przesłać skan </w:t>
            </w:r>
            <w:r>
              <w:rPr>
                <w:rFonts w:cstheme="minorHAnsi"/>
                <w:i/>
                <w:iCs/>
                <w:color w:val="FF0000"/>
                <w:sz w:val="20"/>
                <w:szCs w:val="20"/>
                <w:shd w:val="clear" w:color="auto" w:fill="FFFFFF"/>
              </w:rPr>
              <w:t>wzoru upoważnienia do przetwarzania danych osobowych.</w:t>
            </w:r>
          </w:p>
          <w:p w14:paraId="58C98888"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687BFB8"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A3D6417" w14:textId="77777777" w:rsidTr="00F34140">
        <w:trPr>
          <w:cantSplit/>
          <w:trHeight w:val="20"/>
        </w:trPr>
        <w:tc>
          <w:tcPr>
            <w:tcW w:w="483" w:type="dxa"/>
            <w:vAlign w:val="center"/>
          </w:tcPr>
          <w:p w14:paraId="115F6ACB"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1490B0E3"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pracownicy dopuszczeni do pracy z danymi powierzonymi zostali zobowiązani do zachowania tajemnicy lub podlegają odpowiedniemu ustawowemu obowiązkowi zachowania tajemnicy?</w:t>
            </w:r>
          </w:p>
          <w:p w14:paraId="0DDE9E5A"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06DAAC7"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3CB0DD05" w14:textId="77777777" w:rsidTr="00F34140">
        <w:trPr>
          <w:cantSplit/>
          <w:trHeight w:val="20"/>
        </w:trPr>
        <w:tc>
          <w:tcPr>
            <w:tcW w:w="483" w:type="dxa"/>
            <w:vAlign w:val="center"/>
          </w:tcPr>
          <w:p w14:paraId="2035B15B"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46E1B238" w14:textId="77777777" w:rsidR="00696683" w:rsidRPr="00955D40" w:rsidRDefault="00696683" w:rsidP="00F34140">
            <w:pPr>
              <w:rPr>
                <w:rFonts w:cstheme="minorHAnsi"/>
                <w:sz w:val="20"/>
                <w:szCs w:val="20"/>
                <w:shd w:val="clear" w:color="auto" w:fill="FFFFFF"/>
              </w:rPr>
            </w:pPr>
            <w:r w:rsidRPr="00955D40">
              <w:rPr>
                <w:rFonts w:cstheme="minorHAnsi"/>
                <w:sz w:val="20"/>
                <w:szCs w:val="20"/>
                <w:shd w:val="clear" w:color="auto" w:fill="FFFFFF"/>
              </w:rPr>
              <w:t>Czy pracownicy dopuszczeni do pracy z danymi powierzonymi zostali przeszkoleni z zakresu ochrony danych powierzonych i uświadomieni w zakresie ochrony danych osobowych dotyczących danych powierzonych?</w:t>
            </w:r>
          </w:p>
          <w:p w14:paraId="5B7EF718"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0DA2B03"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CAF25F5" w14:textId="77777777" w:rsidTr="00F34140">
        <w:trPr>
          <w:cantSplit/>
          <w:trHeight w:val="20"/>
        </w:trPr>
        <w:tc>
          <w:tcPr>
            <w:tcW w:w="483" w:type="dxa"/>
            <w:vAlign w:val="center"/>
          </w:tcPr>
          <w:p w14:paraId="681BD4D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0EC23081" w14:textId="77777777" w:rsidR="00696683" w:rsidRPr="00C00173" w:rsidRDefault="00696683" w:rsidP="00F34140">
            <w:pPr>
              <w:rPr>
                <w:rFonts w:cstheme="minorHAnsi"/>
                <w:color w:val="000000"/>
                <w:sz w:val="20"/>
                <w:szCs w:val="20"/>
              </w:rPr>
            </w:pPr>
            <w:r w:rsidRPr="00955D40">
              <w:rPr>
                <w:rFonts w:cstheme="minorHAnsi"/>
                <w:color w:val="000000"/>
                <w:sz w:val="20"/>
                <w:szCs w:val="20"/>
              </w:rPr>
              <w:t>Czy stworzono procedurę przechowywania/archiwizowania dokumentacji, która zawiera powierzone dane osobowe?</w:t>
            </w:r>
          </w:p>
          <w:p w14:paraId="4ACB6EE6"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96A4392" w14:textId="77777777" w:rsidR="00696683" w:rsidRPr="00955D40" w:rsidRDefault="00696683" w:rsidP="00F34140">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979F0CD" w14:textId="77777777" w:rsidTr="00F34140">
        <w:trPr>
          <w:cantSplit/>
          <w:trHeight w:val="20"/>
        </w:trPr>
        <w:tc>
          <w:tcPr>
            <w:tcW w:w="483" w:type="dxa"/>
            <w:vAlign w:val="center"/>
          </w:tcPr>
          <w:p w14:paraId="665013D3"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29156E2E" w14:textId="77777777" w:rsidR="00696683" w:rsidRPr="00955D40" w:rsidRDefault="00696683" w:rsidP="00F34140">
            <w:pPr>
              <w:rPr>
                <w:rFonts w:cstheme="minorHAnsi"/>
                <w:sz w:val="20"/>
                <w:szCs w:val="20"/>
                <w:shd w:val="clear" w:color="auto" w:fill="FFFFFF"/>
              </w:rPr>
            </w:pPr>
            <w:r w:rsidRPr="00955D40">
              <w:rPr>
                <w:rFonts w:cstheme="minorHAnsi"/>
                <w:sz w:val="20"/>
                <w:szCs w:val="20"/>
                <w:shd w:val="clear" w:color="auto" w:fill="FFFFFF"/>
              </w:rPr>
              <w:t>Czy organizacja posiada procedury szybkiego przywrócenia dostępności danych osobowych i dostępu do nich w razie incydentu fizycznego lub technicznego?</w:t>
            </w:r>
          </w:p>
          <w:p w14:paraId="36309D19"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2079F61" w14:textId="77777777" w:rsidR="00696683" w:rsidRPr="00955D40" w:rsidRDefault="00696683" w:rsidP="00F34140">
            <w:pPr>
              <w:rPr>
                <w:rFonts w:cstheme="minorHAnsi"/>
                <w:color w:val="000000"/>
                <w:sz w:val="20"/>
                <w:szCs w:val="20"/>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5D80414A" w14:textId="77777777" w:rsidTr="00F34140">
        <w:trPr>
          <w:cantSplit/>
          <w:trHeight w:val="20"/>
        </w:trPr>
        <w:tc>
          <w:tcPr>
            <w:tcW w:w="483" w:type="dxa"/>
            <w:tcBorders>
              <w:bottom w:val="single" w:sz="4" w:space="0" w:color="auto"/>
            </w:tcBorders>
            <w:vAlign w:val="center"/>
          </w:tcPr>
          <w:p w14:paraId="5617DAE4"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6C353551" w14:textId="77777777" w:rsidR="00696683" w:rsidRPr="00955D40" w:rsidRDefault="00696683" w:rsidP="00F34140">
            <w:pPr>
              <w:rPr>
                <w:rFonts w:cstheme="minorHAnsi"/>
                <w:sz w:val="20"/>
                <w:szCs w:val="20"/>
                <w:shd w:val="clear" w:color="auto" w:fill="FFFFFF"/>
              </w:rPr>
            </w:pPr>
            <w:r w:rsidRPr="00955D40">
              <w:rPr>
                <w:rFonts w:cstheme="minorHAnsi"/>
                <w:sz w:val="20"/>
                <w:szCs w:val="20"/>
                <w:shd w:val="clear" w:color="auto" w:fill="FFFFFF"/>
              </w:rPr>
              <w:t>Czy zostały wdrożone procedury, umożliwiające skuteczne zgłoszenie naruszenia bezpieczeństwa powierzonych danych osobowych?</w:t>
            </w:r>
          </w:p>
          <w:p w14:paraId="504B521F"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49A461A"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1AD430BE" w14:textId="77777777" w:rsidTr="00F34140">
        <w:trPr>
          <w:cantSplit/>
          <w:trHeight w:val="20"/>
        </w:trPr>
        <w:tc>
          <w:tcPr>
            <w:tcW w:w="9634" w:type="dxa"/>
            <w:gridSpan w:val="2"/>
            <w:shd w:val="clear" w:color="auto" w:fill="4F81BD" w:themeFill="accent1"/>
            <w:vAlign w:val="center"/>
          </w:tcPr>
          <w:p w14:paraId="1C5598D0" w14:textId="77777777" w:rsidR="00696683" w:rsidRPr="00696683" w:rsidRDefault="00696683" w:rsidP="00F34140">
            <w:pPr>
              <w:pStyle w:val="Nagwek1"/>
              <w:rPr>
                <w:sz w:val="20"/>
                <w:szCs w:val="20"/>
                <w:shd w:val="clear" w:color="auto" w:fill="FFFFFF"/>
              </w:rPr>
            </w:pPr>
            <w:r w:rsidRPr="00696683">
              <w:rPr>
                <w:sz w:val="20"/>
                <w:szCs w:val="20"/>
              </w:rPr>
              <w:t>Podpowierzenie</w:t>
            </w:r>
          </w:p>
        </w:tc>
      </w:tr>
      <w:tr w:rsidR="00696683" w:rsidRPr="002E4CD3" w14:paraId="0DFFABA3" w14:textId="77777777" w:rsidTr="00F34140">
        <w:trPr>
          <w:cantSplit/>
          <w:trHeight w:val="20"/>
        </w:trPr>
        <w:tc>
          <w:tcPr>
            <w:tcW w:w="483" w:type="dxa"/>
            <w:vAlign w:val="center"/>
          </w:tcPr>
          <w:p w14:paraId="595E9FF2" w14:textId="77777777" w:rsidR="00696683" w:rsidRPr="002E4CD3" w:rsidRDefault="00696683" w:rsidP="00696683">
            <w:pPr>
              <w:pStyle w:val="Akapitzlist"/>
              <w:numPr>
                <w:ilvl w:val="0"/>
                <w:numId w:val="162"/>
              </w:numPr>
              <w:spacing w:after="0" w:line="240" w:lineRule="auto"/>
              <w:ind w:left="346" w:hanging="346"/>
              <w:jc w:val="left"/>
              <w:rPr>
                <w:rFonts w:cstheme="minorHAnsi"/>
                <w:color w:val="000000"/>
                <w:sz w:val="20"/>
                <w:lang w:eastAsia="pl-PL"/>
              </w:rPr>
            </w:pPr>
          </w:p>
        </w:tc>
        <w:tc>
          <w:tcPr>
            <w:tcW w:w="9151" w:type="dxa"/>
            <w:vAlign w:val="center"/>
          </w:tcPr>
          <w:p w14:paraId="1E2AE63A" w14:textId="77777777" w:rsidR="00696683" w:rsidRPr="002E4CD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w procesie przetwarzania powierzonych danych wykorzystywane są usługi innych podwykonawców (tzw. podpowierzenie przetwarzania danych)? </w:t>
            </w:r>
          </w:p>
          <w:p w14:paraId="6ECEF458" w14:textId="77777777" w:rsidR="00696683" w:rsidRPr="007D67C1" w:rsidRDefault="00696683" w:rsidP="00F34140">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tak</w:t>
            </w:r>
            <w:r w:rsidRPr="007D67C1">
              <w:rPr>
                <w:rFonts w:cstheme="minorHAnsi"/>
                <w:i/>
                <w:iCs/>
                <w:color w:val="FF0000"/>
                <w:sz w:val="20"/>
                <w:szCs w:val="20"/>
                <w:shd w:val="clear" w:color="auto" w:fill="FFFFFF"/>
              </w:rPr>
              <w:t xml:space="preserve">, należy </w:t>
            </w:r>
            <w:r>
              <w:rPr>
                <w:rFonts w:cstheme="minorHAnsi"/>
                <w:i/>
                <w:iCs/>
                <w:color w:val="FF0000"/>
                <w:sz w:val="20"/>
                <w:szCs w:val="20"/>
                <w:shd w:val="clear" w:color="auto" w:fill="FFFFFF"/>
              </w:rPr>
              <w:t>przesłać</w:t>
            </w:r>
            <w:r w:rsidRPr="007D67C1">
              <w:rPr>
                <w:rFonts w:cstheme="minorHAnsi"/>
                <w:i/>
                <w:iCs/>
                <w:color w:val="FF0000"/>
                <w:sz w:val="20"/>
                <w:szCs w:val="20"/>
                <w:shd w:val="clear" w:color="auto" w:fill="FFFFFF"/>
              </w:rPr>
              <w:t xml:space="preserve"> zestawienie zawierające: nazwę podmiotu, zakres działań, datę od kiedy dane osobowe są powierzone. </w:t>
            </w:r>
          </w:p>
          <w:p w14:paraId="1480B36E" w14:textId="77777777" w:rsidR="00696683" w:rsidRDefault="00696683" w:rsidP="00F34140">
            <w:pPr>
              <w:rPr>
                <w:rFonts w:cstheme="minorHAnsi"/>
                <w:i/>
                <w:iCs/>
                <w:color w:val="FF0000"/>
                <w:sz w:val="20"/>
                <w:szCs w:val="20"/>
                <w:shd w:val="clear" w:color="auto" w:fill="FFFFFF"/>
              </w:rPr>
            </w:pPr>
            <w:r>
              <w:rPr>
                <w:rFonts w:cstheme="minorHAnsi"/>
                <w:i/>
                <w:iCs/>
                <w:color w:val="FF0000"/>
                <w:sz w:val="20"/>
                <w:szCs w:val="20"/>
                <w:shd w:val="clear" w:color="auto" w:fill="FFFFFF"/>
              </w:rPr>
              <w:t>- 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nie</w:t>
            </w: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w </w:t>
            </w:r>
            <w:r w:rsidRPr="007D67C1">
              <w:rPr>
                <w:rFonts w:cstheme="minorHAnsi"/>
                <w:i/>
                <w:iCs/>
                <w:color w:val="FF0000"/>
                <w:sz w:val="20"/>
                <w:szCs w:val="20"/>
                <w:shd w:val="clear" w:color="auto" w:fill="FFFFFF"/>
              </w:rPr>
              <w:t xml:space="preserve">pkt </w:t>
            </w:r>
            <w:r>
              <w:rPr>
                <w:rFonts w:cstheme="minorHAnsi"/>
                <w:i/>
                <w:iCs/>
                <w:color w:val="FF0000"/>
                <w:sz w:val="20"/>
                <w:szCs w:val="20"/>
                <w:shd w:val="clear" w:color="auto" w:fill="FFFFFF"/>
              </w:rPr>
              <w:t>od 12 do 14 należy zaznaczyć: NIE DOTYCZY</w:t>
            </w:r>
            <w:r w:rsidRPr="007D67C1">
              <w:rPr>
                <w:rFonts w:cstheme="minorHAnsi"/>
                <w:i/>
                <w:iCs/>
                <w:color w:val="FF0000"/>
                <w:sz w:val="20"/>
                <w:szCs w:val="20"/>
                <w:shd w:val="clear" w:color="auto" w:fill="FFFFFF"/>
              </w:rPr>
              <w:t>.</w:t>
            </w:r>
          </w:p>
          <w:p w14:paraId="28704653"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6469CF0"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CD010E8" w14:textId="77777777" w:rsidTr="00F34140">
        <w:trPr>
          <w:cantSplit/>
          <w:trHeight w:val="20"/>
        </w:trPr>
        <w:tc>
          <w:tcPr>
            <w:tcW w:w="483" w:type="dxa"/>
            <w:vAlign w:val="center"/>
          </w:tcPr>
          <w:p w14:paraId="246836DA"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4D0D0A3C"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zostały podpisane umowy/porozumienia/inny instrument prawny regulujący podpowierzenie zgodne z art. 28 ust. 3 RODO?</w:t>
            </w:r>
          </w:p>
          <w:p w14:paraId="084E6CC1" w14:textId="77777777" w:rsidR="00696683" w:rsidRDefault="00696683" w:rsidP="00F34140">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jeżeli TAK </w:t>
            </w:r>
            <w:r w:rsidRPr="007D67C1">
              <w:rPr>
                <w:rFonts w:cstheme="minorHAnsi"/>
                <w:i/>
                <w:iCs/>
                <w:color w:val="FF0000"/>
                <w:sz w:val="20"/>
                <w:szCs w:val="20"/>
                <w:shd w:val="clear" w:color="auto" w:fill="FFFFFF"/>
              </w:rPr>
              <w:t xml:space="preserve">należy załączyć </w:t>
            </w:r>
            <w:r>
              <w:rPr>
                <w:rFonts w:cstheme="minorHAnsi"/>
                <w:i/>
                <w:iCs/>
                <w:color w:val="FF0000"/>
                <w:sz w:val="20"/>
                <w:szCs w:val="20"/>
                <w:shd w:val="clear" w:color="auto" w:fill="FFFFFF"/>
              </w:rPr>
              <w:t>skan</w:t>
            </w:r>
            <w:r w:rsidRPr="007D67C1">
              <w:rPr>
                <w:rFonts w:cstheme="minorHAnsi"/>
                <w:i/>
                <w:iCs/>
                <w:color w:val="FF0000"/>
                <w:sz w:val="20"/>
                <w:szCs w:val="20"/>
                <w:shd w:val="clear" w:color="auto" w:fill="FFFFFF"/>
              </w:rPr>
              <w:t xml:space="preserve"> umowy</w:t>
            </w:r>
            <w:r>
              <w:rPr>
                <w:rFonts w:cstheme="minorHAnsi"/>
                <w:i/>
                <w:iCs/>
                <w:color w:val="FF0000"/>
                <w:sz w:val="20"/>
                <w:szCs w:val="20"/>
                <w:shd w:val="clear" w:color="auto" w:fill="FFFFFF"/>
              </w:rPr>
              <w:t xml:space="preserve"> (bez kwot i innych danych stanowiących tajemnicę przedsiębiorstwa)</w:t>
            </w:r>
          </w:p>
          <w:p w14:paraId="43AECA21"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38D3FAA" w14:textId="77777777" w:rsidR="00696683" w:rsidRPr="007D67C1" w:rsidRDefault="00696683" w:rsidP="00F34140">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0993B6EA" w14:textId="77777777" w:rsidTr="00F34140">
        <w:trPr>
          <w:cantSplit/>
          <w:trHeight w:val="20"/>
        </w:trPr>
        <w:tc>
          <w:tcPr>
            <w:tcW w:w="483" w:type="dxa"/>
            <w:vAlign w:val="center"/>
          </w:tcPr>
          <w:p w14:paraId="55257E4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1A6B5114"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podmioty zewnętrzne, o których mowa w pkt 1</w:t>
            </w:r>
            <w:r>
              <w:rPr>
                <w:rFonts w:cstheme="minorHAnsi"/>
                <w:sz w:val="20"/>
                <w:szCs w:val="20"/>
                <w:shd w:val="clear" w:color="auto" w:fill="FFFFFF"/>
              </w:rPr>
              <w:t xml:space="preserve">0 </w:t>
            </w:r>
            <w:r w:rsidRPr="002E4CD3">
              <w:rPr>
                <w:rFonts w:cstheme="minorHAnsi"/>
                <w:sz w:val="20"/>
                <w:szCs w:val="20"/>
                <w:shd w:val="clear" w:color="auto" w:fill="FFFFFF"/>
              </w:rPr>
              <w:t>zostały sprawdzone pod kątem zapewnienia odpowiedniego poziomu ochrony danych osobowych, o których mowa w art. 32 RODO w związku z art. 28 ust. 4 RODO?</w:t>
            </w:r>
          </w:p>
          <w:p w14:paraId="22121E78"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C27AFE5"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11A06699" w14:textId="77777777" w:rsidTr="00F34140">
        <w:trPr>
          <w:cantSplit/>
          <w:trHeight w:val="20"/>
        </w:trPr>
        <w:tc>
          <w:tcPr>
            <w:tcW w:w="483" w:type="dxa"/>
            <w:tcBorders>
              <w:bottom w:val="single" w:sz="4" w:space="0" w:color="auto"/>
            </w:tcBorders>
            <w:vAlign w:val="center"/>
          </w:tcPr>
          <w:p w14:paraId="02DCF6D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71F75D8A"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przed podpisaniem umowy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uzyskano zgodę </w:t>
            </w:r>
            <w:r>
              <w:rPr>
                <w:rFonts w:cstheme="minorHAnsi"/>
                <w:sz w:val="20"/>
                <w:szCs w:val="20"/>
                <w:shd w:val="clear" w:color="auto" w:fill="FFFFFF"/>
              </w:rPr>
              <w:t>Administratora</w:t>
            </w:r>
            <w:r w:rsidRPr="002E4CD3">
              <w:rPr>
                <w:rFonts w:cstheme="minorHAnsi"/>
                <w:sz w:val="20"/>
                <w:szCs w:val="20"/>
                <w:shd w:val="clear" w:color="auto" w:fill="FFFFFF"/>
              </w:rPr>
              <w:t>?</w:t>
            </w:r>
          </w:p>
          <w:p w14:paraId="39CC6E7F"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2B7D62D"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206BFE5C" w14:textId="77777777" w:rsidTr="00F34140">
        <w:trPr>
          <w:cantSplit/>
          <w:trHeight w:val="20"/>
        </w:trPr>
        <w:tc>
          <w:tcPr>
            <w:tcW w:w="9634" w:type="dxa"/>
            <w:gridSpan w:val="2"/>
            <w:shd w:val="clear" w:color="auto" w:fill="4F81BD" w:themeFill="accent1"/>
            <w:vAlign w:val="center"/>
          </w:tcPr>
          <w:p w14:paraId="518CC4F0" w14:textId="77777777" w:rsidR="00696683" w:rsidRPr="00696683" w:rsidRDefault="00696683" w:rsidP="00F34140">
            <w:pPr>
              <w:pStyle w:val="Nagwek1"/>
              <w:rPr>
                <w:sz w:val="20"/>
                <w:szCs w:val="20"/>
                <w:shd w:val="clear" w:color="auto" w:fill="FFFFFF"/>
              </w:rPr>
            </w:pPr>
            <w:r w:rsidRPr="00696683">
              <w:rPr>
                <w:sz w:val="20"/>
                <w:szCs w:val="20"/>
              </w:rPr>
              <w:t>Zabezpieczenia fizyczne</w:t>
            </w:r>
          </w:p>
        </w:tc>
      </w:tr>
      <w:tr w:rsidR="00696683" w:rsidRPr="002E4CD3" w14:paraId="3B427DD0" w14:textId="77777777" w:rsidTr="00F34140">
        <w:trPr>
          <w:cantSplit/>
          <w:trHeight w:val="20"/>
        </w:trPr>
        <w:tc>
          <w:tcPr>
            <w:tcW w:w="483" w:type="dxa"/>
            <w:vAlign w:val="center"/>
          </w:tcPr>
          <w:p w14:paraId="6A09DAB9" w14:textId="77777777" w:rsidR="00696683" w:rsidRPr="002E4CD3" w:rsidRDefault="00696683" w:rsidP="00696683">
            <w:pPr>
              <w:pStyle w:val="Akapitzlist"/>
              <w:numPr>
                <w:ilvl w:val="0"/>
                <w:numId w:val="162"/>
              </w:numPr>
              <w:spacing w:after="0" w:line="240" w:lineRule="auto"/>
              <w:ind w:left="346"/>
              <w:rPr>
                <w:rFonts w:cstheme="minorHAnsi"/>
                <w:color w:val="000000"/>
                <w:sz w:val="20"/>
                <w:lang w:eastAsia="pl-PL"/>
              </w:rPr>
            </w:pPr>
          </w:p>
        </w:tc>
        <w:tc>
          <w:tcPr>
            <w:tcW w:w="9151" w:type="dxa"/>
            <w:vAlign w:val="center"/>
          </w:tcPr>
          <w:p w14:paraId="1718DA1B" w14:textId="77777777" w:rsidR="00696683" w:rsidRPr="00C00173" w:rsidRDefault="00696683" w:rsidP="00F34140">
            <w:pPr>
              <w:rPr>
                <w:rFonts w:cstheme="minorHAnsi"/>
                <w:sz w:val="20"/>
                <w:szCs w:val="20"/>
                <w:shd w:val="clear" w:color="auto" w:fill="FFFFFF"/>
              </w:rPr>
            </w:pPr>
            <w:r w:rsidRPr="002E4CD3">
              <w:rPr>
                <w:rFonts w:cstheme="minorHAnsi"/>
                <w:sz w:val="20"/>
                <w:szCs w:val="20"/>
                <w:shd w:val="clear" w:color="auto" w:fill="FFFFFF"/>
              </w:rPr>
              <w:t>Czy zastosowano środki kontroli dostępu fizycznego do budynku/budynków tylko dla autoryzowanego personelu w miejscu przechowywania powierzonych danych?</w:t>
            </w:r>
          </w:p>
          <w:p w14:paraId="2F73EAB1"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CFF5A93" w14:textId="77777777" w:rsidR="00696683" w:rsidRPr="00AB66BE" w:rsidRDefault="00696683" w:rsidP="00F34140">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0FBCDA61" w14:textId="77777777" w:rsidTr="00F34140">
        <w:trPr>
          <w:cantSplit/>
          <w:trHeight w:val="20"/>
        </w:trPr>
        <w:tc>
          <w:tcPr>
            <w:tcW w:w="483" w:type="dxa"/>
            <w:vAlign w:val="center"/>
          </w:tcPr>
          <w:p w14:paraId="00E16830"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6266A1D2"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dostęp do pomieszczeń pozostających w dyspozycji podmiotu przetwarzającego po godzinach pracy jest możliwy dla osób trzecich (m.in. firma sprzątająca, ochrona)? </w:t>
            </w:r>
          </w:p>
          <w:p w14:paraId="165AF1D3"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9FBE63F"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5F94B0E2" w14:textId="77777777" w:rsidTr="00F34140">
        <w:trPr>
          <w:cantSplit/>
          <w:trHeight w:val="20"/>
        </w:trPr>
        <w:tc>
          <w:tcPr>
            <w:tcW w:w="483" w:type="dxa"/>
            <w:vAlign w:val="center"/>
          </w:tcPr>
          <w:p w14:paraId="5B126665"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6BEF2281"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powierzone dane osobowe gromadzone w formie papierowej, po godzinach pracy organizacji, przechowywane są w zamykanych szafach/szafkach/szufladach bez możliwości dostępu do nich osób nieupoważnionych (tzw. zasada „czystego biurka”)? </w:t>
            </w:r>
          </w:p>
          <w:p w14:paraId="500BABB1"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AC696D1"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1915924F" w14:textId="77777777" w:rsidTr="00F34140">
        <w:trPr>
          <w:cantSplit/>
          <w:trHeight w:val="20"/>
        </w:trPr>
        <w:tc>
          <w:tcPr>
            <w:tcW w:w="483" w:type="dxa"/>
            <w:tcBorders>
              <w:bottom w:val="single" w:sz="4" w:space="0" w:color="auto"/>
            </w:tcBorders>
            <w:vAlign w:val="center"/>
          </w:tcPr>
          <w:p w14:paraId="6652A9BD"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0C46971F"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pracownicy zostali zobowiązani do niszczenia dokumentów zawierających dane osobowe przy użyciu niszczarek, które nie pozwalają na odtworzenie dokumentu w łatwy sposób?</w:t>
            </w:r>
          </w:p>
          <w:p w14:paraId="0B20437A"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FC9502C"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6A30DF81" w14:textId="77777777" w:rsidTr="00F34140">
        <w:trPr>
          <w:cantSplit/>
          <w:trHeight w:val="20"/>
        </w:trPr>
        <w:tc>
          <w:tcPr>
            <w:tcW w:w="483" w:type="dxa"/>
            <w:tcBorders>
              <w:bottom w:val="single" w:sz="4" w:space="0" w:color="auto"/>
            </w:tcBorders>
            <w:vAlign w:val="center"/>
          </w:tcPr>
          <w:p w14:paraId="6B9AB0F2"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2883225C" w14:textId="77777777" w:rsidR="00696683" w:rsidRDefault="00696683" w:rsidP="00F34140">
            <w:pPr>
              <w:rPr>
                <w:rFonts w:cstheme="minorHAnsi"/>
                <w:sz w:val="20"/>
                <w:szCs w:val="20"/>
                <w:shd w:val="clear" w:color="auto" w:fill="FFFFFF"/>
              </w:rPr>
            </w:pPr>
            <w:r>
              <w:rPr>
                <w:rFonts w:cstheme="minorHAnsi"/>
                <w:sz w:val="20"/>
                <w:szCs w:val="20"/>
                <w:shd w:val="clear" w:color="auto" w:fill="FFFFFF"/>
              </w:rPr>
              <w:t xml:space="preserve">Proszę zaznaczyć </w:t>
            </w:r>
            <w:r w:rsidRPr="003F5A75">
              <w:rPr>
                <w:rFonts w:cstheme="minorHAnsi"/>
                <w:b/>
                <w:bCs/>
                <w:sz w:val="20"/>
                <w:szCs w:val="20"/>
                <w:u w:val="single"/>
                <w:shd w:val="clear" w:color="auto" w:fill="FFFFFF"/>
              </w:rPr>
              <w:t>zastosowane</w:t>
            </w:r>
            <w:r>
              <w:rPr>
                <w:rFonts w:cstheme="minorHAnsi"/>
                <w:sz w:val="20"/>
                <w:szCs w:val="20"/>
                <w:shd w:val="clear" w:color="auto" w:fill="FFFFFF"/>
              </w:rPr>
              <w:t xml:space="preserve"> elementy zabezpieczenia fizycznego:</w:t>
            </w:r>
          </w:p>
          <w:p w14:paraId="49C9F35F"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p</w:t>
            </w:r>
            <w:r w:rsidRPr="00AB4570">
              <w:rPr>
                <w:rFonts w:cstheme="minorHAnsi"/>
                <w:sz w:val="20"/>
                <w:szCs w:val="20"/>
                <w:shd w:val="clear" w:color="auto" w:fill="FFFFFF"/>
              </w:rPr>
              <w:t>omieszczenia zamykane na klucz</w:t>
            </w:r>
            <w:r>
              <w:rPr>
                <w:rFonts w:cstheme="minorHAnsi"/>
                <w:sz w:val="20"/>
                <w:szCs w:val="20"/>
                <w:shd w:val="clear" w:color="auto" w:fill="FFFFFF"/>
              </w:rPr>
              <w:t>;</w:t>
            </w:r>
          </w:p>
          <w:p w14:paraId="638A5615"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ascii="Calibri" w:hAnsi="Calibri" w:cs="Arial"/>
                <w:sz w:val="20"/>
                <w:szCs w:val="20"/>
              </w:rPr>
              <w:t xml:space="preserve"> klucze do pomieszczeń zdawane na portierni, recepcji itp.;</w:t>
            </w:r>
          </w:p>
          <w:p w14:paraId="4D1543E9"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dokumentacja zawierająca dane osobowe przechowywana w zamykan</w:t>
            </w:r>
            <w:r>
              <w:rPr>
                <w:rFonts w:cstheme="minorHAnsi"/>
                <w:sz w:val="20"/>
                <w:szCs w:val="20"/>
                <w:shd w:val="clear" w:color="auto" w:fill="FFFFFF"/>
              </w:rPr>
              <w:t>ych meblach;</w:t>
            </w:r>
          </w:p>
          <w:p w14:paraId="43DB2B25"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dostęp do dokumentów tylko </w:t>
            </w:r>
            <w:r w:rsidRPr="00AB4570">
              <w:rPr>
                <w:rFonts w:cstheme="minorHAnsi"/>
                <w:sz w:val="20"/>
                <w:szCs w:val="20"/>
                <w:shd w:val="clear" w:color="auto" w:fill="FFFFFF"/>
              </w:rPr>
              <w:t xml:space="preserve">dla </w:t>
            </w:r>
            <w:r>
              <w:rPr>
                <w:rFonts w:cstheme="minorHAnsi"/>
                <w:sz w:val="20"/>
                <w:szCs w:val="20"/>
                <w:shd w:val="clear" w:color="auto" w:fill="FFFFFF"/>
              </w:rPr>
              <w:t xml:space="preserve">osób </w:t>
            </w:r>
            <w:r w:rsidRPr="00AB4570">
              <w:rPr>
                <w:rFonts w:cstheme="minorHAnsi"/>
                <w:sz w:val="20"/>
                <w:szCs w:val="20"/>
                <w:shd w:val="clear" w:color="auto" w:fill="FFFFFF"/>
              </w:rPr>
              <w:t>upoważnionych</w:t>
            </w:r>
            <w:r>
              <w:rPr>
                <w:rFonts w:cstheme="minorHAnsi"/>
                <w:sz w:val="20"/>
                <w:szCs w:val="20"/>
                <w:shd w:val="clear" w:color="auto" w:fill="FFFFFF"/>
              </w:rPr>
              <w:t>;</w:t>
            </w:r>
          </w:p>
          <w:p w14:paraId="4A12FAB0"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budynku</w:t>
            </w:r>
            <w:r>
              <w:rPr>
                <w:rFonts w:cstheme="minorHAnsi"/>
                <w:sz w:val="20"/>
                <w:szCs w:val="20"/>
                <w:shd w:val="clear" w:color="auto" w:fill="FFFFFF"/>
              </w:rPr>
              <w:t xml:space="preserve"> (ochrona, portiernia, system kontroli dostępu itp.);</w:t>
            </w:r>
          </w:p>
          <w:p w14:paraId="55282061"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w:t>
            </w:r>
            <w:r>
              <w:rPr>
                <w:rFonts w:cstheme="minorHAnsi"/>
                <w:sz w:val="20"/>
                <w:szCs w:val="20"/>
                <w:shd w:val="clear" w:color="auto" w:fill="FFFFFF"/>
              </w:rPr>
              <w:t>pomieszczeń (czytnik kart magnetycznych, kod do drzwi itp.);</w:t>
            </w:r>
          </w:p>
          <w:p w14:paraId="7F6F1F66"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monitoring </w:t>
            </w:r>
            <w:r>
              <w:rPr>
                <w:rFonts w:cstheme="minorHAnsi"/>
                <w:sz w:val="20"/>
                <w:szCs w:val="20"/>
                <w:shd w:val="clear" w:color="auto" w:fill="FFFFFF"/>
              </w:rPr>
              <w:t xml:space="preserve">wizyjny </w:t>
            </w:r>
            <w:r w:rsidRPr="00AB4570">
              <w:rPr>
                <w:rFonts w:cstheme="minorHAnsi"/>
                <w:sz w:val="20"/>
                <w:szCs w:val="20"/>
                <w:shd w:val="clear" w:color="auto" w:fill="FFFFFF"/>
              </w:rPr>
              <w:t>budynku</w:t>
            </w:r>
            <w:r>
              <w:rPr>
                <w:rFonts w:cstheme="minorHAnsi"/>
                <w:sz w:val="20"/>
                <w:szCs w:val="20"/>
                <w:shd w:val="clear" w:color="auto" w:fill="FFFFFF"/>
              </w:rPr>
              <w:t>;</w:t>
            </w:r>
          </w:p>
          <w:p w14:paraId="6514770D"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monitoring wizyjny piętra, na którym przechowywane są powierzone dane;</w:t>
            </w:r>
          </w:p>
          <w:p w14:paraId="5D28163F" w14:textId="77777777" w:rsidR="0069668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włamania i napadu;</w:t>
            </w:r>
          </w:p>
          <w:p w14:paraId="65EA57A2" w14:textId="77777777" w:rsidR="00696683" w:rsidRPr="002E4CD3" w:rsidRDefault="00696683" w:rsidP="00F34140">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pożaru;</w:t>
            </w:r>
          </w:p>
        </w:tc>
      </w:tr>
      <w:tr w:rsidR="00696683" w:rsidRPr="002E4CD3" w14:paraId="16324F96" w14:textId="77777777" w:rsidTr="00F34140">
        <w:trPr>
          <w:cantSplit/>
          <w:trHeight w:val="20"/>
        </w:trPr>
        <w:tc>
          <w:tcPr>
            <w:tcW w:w="9634" w:type="dxa"/>
            <w:gridSpan w:val="2"/>
            <w:shd w:val="clear" w:color="auto" w:fill="4F81BD" w:themeFill="accent1"/>
            <w:vAlign w:val="center"/>
          </w:tcPr>
          <w:p w14:paraId="6FFB4927" w14:textId="77777777" w:rsidR="00696683" w:rsidRPr="00696683" w:rsidRDefault="00696683" w:rsidP="00F34140">
            <w:pPr>
              <w:pStyle w:val="Nagwek1"/>
              <w:rPr>
                <w:sz w:val="20"/>
                <w:szCs w:val="20"/>
                <w:shd w:val="clear" w:color="auto" w:fill="FFFFFF"/>
              </w:rPr>
            </w:pPr>
            <w:r w:rsidRPr="00696683">
              <w:rPr>
                <w:sz w:val="20"/>
                <w:szCs w:val="20"/>
              </w:rPr>
              <w:t>Zabezpieczenia teleinformatyczne</w:t>
            </w:r>
          </w:p>
        </w:tc>
      </w:tr>
      <w:tr w:rsidR="00696683" w:rsidRPr="002E4CD3" w14:paraId="7940EA89" w14:textId="77777777" w:rsidTr="00F34140">
        <w:trPr>
          <w:cantSplit/>
          <w:trHeight w:val="20"/>
        </w:trPr>
        <w:tc>
          <w:tcPr>
            <w:tcW w:w="483" w:type="dxa"/>
            <w:vAlign w:val="center"/>
          </w:tcPr>
          <w:p w14:paraId="2323EF0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3496C374"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każdy użytkownik dostaje imienny identyfikator do systemów informatycznych?</w:t>
            </w:r>
          </w:p>
          <w:p w14:paraId="16D50B0A"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6154691"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1CE1378E" w14:textId="77777777" w:rsidTr="00F34140">
        <w:trPr>
          <w:cantSplit/>
          <w:trHeight w:val="20"/>
        </w:trPr>
        <w:tc>
          <w:tcPr>
            <w:tcW w:w="483" w:type="dxa"/>
            <w:vAlign w:val="center"/>
          </w:tcPr>
          <w:p w14:paraId="4A727D02"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25329DA7"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uprawnienia do przetwarzania danych osobowych są odbierane, gdy kończy się stosunek pracy (lub inna forma współpracy)?</w:t>
            </w:r>
          </w:p>
          <w:p w14:paraId="21D6E709"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C6A162A"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589E087A" w14:textId="77777777" w:rsidTr="00F34140">
        <w:trPr>
          <w:cantSplit/>
          <w:trHeight w:val="20"/>
        </w:trPr>
        <w:tc>
          <w:tcPr>
            <w:tcW w:w="483" w:type="dxa"/>
            <w:vAlign w:val="center"/>
          </w:tcPr>
          <w:p w14:paraId="071D0474" w14:textId="77777777" w:rsidR="00696683" w:rsidRPr="002E4CD3" w:rsidRDefault="00696683" w:rsidP="00696683">
            <w:pPr>
              <w:pStyle w:val="Akapitzlist"/>
              <w:numPr>
                <w:ilvl w:val="0"/>
                <w:numId w:val="162"/>
              </w:numPr>
              <w:spacing w:after="0" w:line="240" w:lineRule="auto"/>
              <w:ind w:left="346"/>
              <w:rPr>
                <w:rFonts w:cstheme="minorHAnsi"/>
                <w:color w:val="000000"/>
                <w:sz w:val="20"/>
                <w:lang w:eastAsia="pl-PL"/>
              </w:rPr>
            </w:pPr>
          </w:p>
        </w:tc>
        <w:tc>
          <w:tcPr>
            <w:tcW w:w="9151" w:type="dxa"/>
            <w:vAlign w:val="center"/>
          </w:tcPr>
          <w:p w14:paraId="7F407CA6"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systemy informatyczne zapewniają wymuszanie na użytkownikach okresowe zmiany haseł oraz zmiany w</w:t>
            </w:r>
            <w:r>
              <w:rPr>
                <w:rFonts w:cstheme="minorHAnsi"/>
                <w:sz w:val="20"/>
                <w:szCs w:val="20"/>
                <w:shd w:val="clear" w:color="auto" w:fill="FFFFFF"/>
              </w:rPr>
              <w:t> </w:t>
            </w:r>
            <w:r w:rsidRPr="002E4CD3">
              <w:rPr>
                <w:rFonts w:cstheme="minorHAnsi"/>
                <w:sz w:val="20"/>
                <w:szCs w:val="20"/>
                <w:shd w:val="clear" w:color="auto" w:fill="FFFFFF"/>
              </w:rPr>
              <w:t>razie zaistniałej potrzeby?</w:t>
            </w:r>
          </w:p>
          <w:p w14:paraId="67FAFA71"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266B0EC"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67FA15EB" w14:textId="77777777" w:rsidTr="00F34140">
        <w:trPr>
          <w:cantSplit/>
          <w:trHeight w:val="20"/>
        </w:trPr>
        <w:tc>
          <w:tcPr>
            <w:tcW w:w="483" w:type="dxa"/>
            <w:vAlign w:val="center"/>
          </w:tcPr>
          <w:p w14:paraId="41B819BF"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4EC07DAA"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wprowadzono ochronę systemów poprzez blokadę </w:t>
            </w:r>
            <w:r>
              <w:rPr>
                <w:rFonts w:cstheme="minorHAnsi"/>
                <w:sz w:val="20"/>
                <w:szCs w:val="20"/>
                <w:shd w:val="clear" w:color="auto" w:fill="FFFFFF"/>
              </w:rPr>
              <w:t>komputera</w:t>
            </w:r>
            <w:r w:rsidRPr="002E4CD3">
              <w:rPr>
                <w:rFonts w:cstheme="minorHAnsi"/>
                <w:sz w:val="20"/>
                <w:szCs w:val="20"/>
                <w:shd w:val="clear" w:color="auto" w:fill="FFFFFF"/>
              </w:rPr>
              <w:t xml:space="preserve">, gdy nie </w:t>
            </w:r>
            <w:r>
              <w:rPr>
                <w:rFonts w:cstheme="minorHAnsi"/>
                <w:sz w:val="20"/>
                <w:szCs w:val="20"/>
                <w:shd w:val="clear" w:color="auto" w:fill="FFFFFF"/>
              </w:rPr>
              <w:t>jest on</w:t>
            </w:r>
            <w:r w:rsidRPr="002E4CD3">
              <w:rPr>
                <w:rFonts w:cstheme="minorHAnsi"/>
                <w:sz w:val="20"/>
                <w:szCs w:val="20"/>
                <w:shd w:val="clear" w:color="auto" w:fill="FFFFFF"/>
              </w:rPr>
              <w:t xml:space="preserve"> używan</w:t>
            </w:r>
            <w:r>
              <w:rPr>
                <w:rFonts w:cstheme="minorHAnsi"/>
                <w:sz w:val="20"/>
                <w:szCs w:val="20"/>
                <w:shd w:val="clear" w:color="auto" w:fill="FFFFFF"/>
              </w:rPr>
              <w:t>y</w:t>
            </w:r>
            <w:r w:rsidRPr="002E4CD3">
              <w:rPr>
                <w:rFonts w:cstheme="minorHAnsi"/>
                <w:sz w:val="20"/>
                <w:szCs w:val="20"/>
                <w:shd w:val="clear" w:color="auto" w:fill="FFFFFF"/>
              </w:rPr>
              <w:t>?</w:t>
            </w:r>
          </w:p>
          <w:p w14:paraId="49A1D553"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081A093"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5F43F4CD" w14:textId="77777777" w:rsidTr="00F34140">
        <w:trPr>
          <w:cantSplit/>
          <w:trHeight w:val="20"/>
        </w:trPr>
        <w:tc>
          <w:tcPr>
            <w:tcW w:w="483" w:type="dxa"/>
            <w:vAlign w:val="center"/>
          </w:tcPr>
          <w:p w14:paraId="0027D581"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13367661"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zapewniono oprogramowanie antywirusowe na stacjach używanych do przetwarzania powierzony danych oraz na urządzeniach mobilnych (np. telefonach)?</w:t>
            </w:r>
          </w:p>
          <w:p w14:paraId="2B6829C7"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6178486"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266C1B4F" w14:textId="77777777" w:rsidTr="00F34140">
        <w:trPr>
          <w:cantSplit/>
          <w:trHeight w:val="20"/>
        </w:trPr>
        <w:tc>
          <w:tcPr>
            <w:tcW w:w="483" w:type="dxa"/>
            <w:vAlign w:val="center"/>
          </w:tcPr>
          <w:p w14:paraId="4D133A6F"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75B5859E"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w:t>
            </w:r>
            <w:r>
              <w:rPr>
                <w:rFonts w:cstheme="minorHAnsi"/>
                <w:sz w:val="20"/>
                <w:szCs w:val="20"/>
                <w:shd w:val="clear" w:color="auto" w:fill="FFFFFF"/>
              </w:rPr>
              <w:t xml:space="preserve">wykorzystywane </w:t>
            </w:r>
            <w:r w:rsidRPr="002E4CD3">
              <w:rPr>
                <w:rFonts w:cstheme="minorHAnsi"/>
                <w:sz w:val="20"/>
                <w:szCs w:val="20"/>
                <w:shd w:val="clear" w:color="auto" w:fill="FFFFFF"/>
              </w:rPr>
              <w:t>oprogramowanie posiada licencję i jest na bieżąco aktualizowane?</w:t>
            </w:r>
          </w:p>
          <w:p w14:paraId="4FD401AC"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13510651"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4E6847E3" w14:textId="77777777" w:rsidTr="00F34140">
        <w:trPr>
          <w:cantSplit/>
          <w:trHeight w:val="20"/>
        </w:trPr>
        <w:tc>
          <w:tcPr>
            <w:tcW w:w="483" w:type="dxa"/>
            <w:vAlign w:val="center"/>
          </w:tcPr>
          <w:p w14:paraId="1C605CED"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37D99E8E"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stosuje się szyfrowanie urządzeń przenośnych (np. dysków komputerów przenośnych, zewnętrznych pamięci), na których przetwarzane są dane powierzone?</w:t>
            </w:r>
          </w:p>
          <w:p w14:paraId="32A478BD"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AB8CB9D"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ABF4728" w14:textId="77777777" w:rsidTr="00F34140">
        <w:trPr>
          <w:cantSplit/>
          <w:trHeight w:val="20"/>
        </w:trPr>
        <w:tc>
          <w:tcPr>
            <w:tcW w:w="483" w:type="dxa"/>
            <w:vAlign w:val="center"/>
          </w:tcPr>
          <w:p w14:paraId="119AA0FD"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741ED55C"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pracownicy zostali zobowiązani do szyfrowania powierzonych danych osobowych przesyłanych drogą elektroniczną (np. raportowanie)?</w:t>
            </w:r>
          </w:p>
          <w:p w14:paraId="5DEC2740"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7AAB3C4" w14:textId="77777777" w:rsidR="00696683" w:rsidRPr="002E4CD3"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sidRPr="009B20D9">
              <w:rPr>
                <w:rFonts w:ascii="Calibri" w:hAnsi="Calibri" w:cs="Arial"/>
                <w:sz w:val="20"/>
                <w:szCs w:val="20"/>
              </w:rPr>
              <w:t> </w:t>
            </w:r>
          </w:p>
        </w:tc>
      </w:tr>
      <w:tr w:rsidR="00696683" w:rsidRPr="002E4CD3" w14:paraId="272B7781" w14:textId="77777777" w:rsidTr="00F34140">
        <w:trPr>
          <w:cantSplit/>
          <w:trHeight w:val="20"/>
        </w:trPr>
        <w:tc>
          <w:tcPr>
            <w:tcW w:w="483" w:type="dxa"/>
            <w:vAlign w:val="center"/>
          </w:tcPr>
          <w:p w14:paraId="1719CB63"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539C4033"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urządzenia mobilne (np. telefony), na których przetwarzane są dane powierzone posiadają skonfigurowaną kontrolę dostępu?</w:t>
            </w:r>
          </w:p>
          <w:p w14:paraId="2C57B6F3"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C125AA0" w14:textId="77777777" w:rsidR="00696683" w:rsidRPr="002E4CD3" w:rsidRDefault="00696683" w:rsidP="00F34140">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sidRPr="006116D0">
              <w:rPr>
                <w:rFonts w:ascii="Calibri" w:hAnsi="Calibri" w:cs="Arial"/>
                <w:sz w:val="20"/>
                <w:szCs w:val="20"/>
              </w:rPr>
              <w:t> </w:t>
            </w:r>
          </w:p>
        </w:tc>
      </w:tr>
      <w:tr w:rsidR="00696683" w:rsidRPr="002E4CD3" w14:paraId="46D1EDBB" w14:textId="77777777" w:rsidTr="00F34140">
        <w:trPr>
          <w:cantSplit/>
          <w:trHeight w:val="20"/>
        </w:trPr>
        <w:tc>
          <w:tcPr>
            <w:tcW w:w="483" w:type="dxa"/>
            <w:vAlign w:val="center"/>
          </w:tcPr>
          <w:p w14:paraId="49945F5D"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5C1B41E8"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wykonywane są kopie zapasowe powierzonych danych osobowych zapewniające szybkie przywrócenie dostępu do nich w razie incydentu fizycznego lub technicznego? </w:t>
            </w:r>
          </w:p>
          <w:p w14:paraId="1CBC5A4B"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0E0B023" w14:textId="77777777" w:rsidR="00696683" w:rsidRPr="002E4CD3"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443766DB" w14:textId="77777777" w:rsidTr="00F34140">
        <w:trPr>
          <w:cantSplit/>
          <w:trHeight w:val="20"/>
        </w:trPr>
        <w:tc>
          <w:tcPr>
            <w:tcW w:w="483" w:type="dxa"/>
            <w:tcBorders>
              <w:bottom w:val="single" w:sz="4" w:space="0" w:color="auto"/>
            </w:tcBorders>
            <w:vAlign w:val="center"/>
          </w:tcPr>
          <w:p w14:paraId="7E99EF8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728810F8"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kopie zapasowe są przechowywane w sposób zapewniający bezpieczeństwo powierzonych danych?</w:t>
            </w:r>
          </w:p>
          <w:p w14:paraId="68FFF9FF"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F2687E0" w14:textId="77777777" w:rsidR="00696683" w:rsidRPr="002E4CD3"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B54AD9" w14:paraId="4F4D2D79" w14:textId="77777777" w:rsidTr="00F34140">
        <w:trPr>
          <w:cantSplit/>
          <w:trHeight w:val="20"/>
        </w:trPr>
        <w:tc>
          <w:tcPr>
            <w:tcW w:w="9634" w:type="dxa"/>
            <w:gridSpan w:val="2"/>
            <w:shd w:val="clear" w:color="auto" w:fill="4F81BD" w:themeFill="accent1"/>
            <w:vAlign w:val="center"/>
          </w:tcPr>
          <w:p w14:paraId="1C71A82B" w14:textId="77777777" w:rsidR="00696683" w:rsidRPr="00696683" w:rsidRDefault="00696683" w:rsidP="00F34140">
            <w:pPr>
              <w:pStyle w:val="Nagwek1"/>
              <w:rPr>
                <w:sz w:val="20"/>
                <w:szCs w:val="20"/>
                <w:shd w:val="clear" w:color="auto" w:fill="FFFFFF"/>
              </w:rPr>
            </w:pPr>
            <w:r w:rsidRPr="00696683">
              <w:rPr>
                <w:sz w:val="20"/>
                <w:szCs w:val="20"/>
              </w:rPr>
              <w:lastRenderedPageBreak/>
              <w:t>Analiza ryzyka</w:t>
            </w:r>
          </w:p>
        </w:tc>
      </w:tr>
      <w:tr w:rsidR="00696683" w:rsidRPr="00B54AD9" w14:paraId="1A22B624" w14:textId="77777777" w:rsidTr="00F34140">
        <w:trPr>
          <w:cantSplit/>
          <w:trHeight w:val="20"/>
        </w:trPr>
        <w:tc>
          <w:tcPr>
            <w:tcW w:w="483" w:type="dxa"/>
            <w:vAlign w:val="center"/>
          </w:tcPr>
          <w:p w14:paraId="5ED6491B" w14:textId="77777777" w:rsidR="00696683" w:rsidRPr="00B54AD9" w:rsidRDefault="00696683" w:rsidP="00696683">
            <w:pPr>
              <w:pStyle w:val="Akapitzlist"/>
              <w:numPr>
                <w:ilvl w:val="0"/>
                <w:numId w:val="162"/>
              </w:numPr>
              <w:spacing w:after="0" w:line="240" w:lineRule="auto"/>
              <w:ind w:left="346"/>
              <w:jc w:val="left"/>
              <w:rPr>
                <w:rFonts w:cstheme="minorHAnsi"/>
                <w:sz w:val="20"/>
                <w:lang w:eastAsia="pl-PL"/>
              </w:rPr>
            </w:pPr>
          </w:p>
        </w:tc>
        <w:tc>
          <w:tcPr>
            <w:tcW w:w="9151" w:type="dxa"/>
            <w:vAlign w:val="center"/>
          </w:tcPr>
          <w:p w14:paraId="5DBF7BF4" w14:textId="77777777" w:rsidR="00696683" w:rsidRPr="00B54AD9" w:rsidRDefault="00696683" w:rsidP="00F34140">
            <w:pPr>
              <w:rPr>
                <w:rFonts w:cstheme="minorHAnsi"/>
                <w:sz w:val="20"/>
                <w:szCs w:val="20"/>
              </w:rPr>
            </w:pPr>
            <w:r w:rsidRPr="00B54AD9">
              <w:rPr>
                <w:rFonts w:cstheme="minorHAnsi"/>
                <w:sz w:val="20"/>
                <w:szCs w:val="20"/>
                <w:shd w:val="clear" w:color="auto" w:fill="FFFFFF"/>
              </w:rPr>
              <w:t>Czy dokonywana jest okresowa ocena ryzyka dotycząca</w:t>
            </w:r>
            <w:r w:rsidRPr="00B54AD9">
              <w:rPr>
                <w:rFonts w:cstheme="minorHAnsi"/>
                <w:sz w:val="20"/>
                <w:szCs w:val="20"/>
              </w:rPr>
              <w:t xml:space="preserve"> bezpieczeństwa przetwarzania powierzonych danych osobowych, w szczególności w zakresie zagrożeń:</w:t>
            </w:r>
          </w:p>
          <w:p w14:paraId="1603361B" w14:textId="77777777" w:rsidR="00696683" w:rsidRPr="00097542" w:rsidRDefault="00696683" w:rsidP="00696683">
            <w:pPr>
              <w:pStyle w:val="Akapitzlist"/>
              <w:numPr>
                <w:ilvl w:val="0"/>
                <w:numId w:val="163"/>
              </w:numPr>
              <w:spacing w:after="0" w:line="240" w:lineRule="auto"/>
              <w:contextualSpacing/>
              <w:jc w:val="left"/>
              <w:rPr>
                <w:rFonts w:cstheme="minorHAnsi"/>
                <w:sz w:val="20"/>
                <w:lang w:eastAsia="pl-PL"/>
              </w:rPr>
            </w:pPr>
            <w:r w:rsidRPr="00097542">
              <w:rPr>
                <w:rFonts w:cstheme="minorHAnsi"/>
                <w:sz w:val="20"/>
                <w:lang w:eastAsia="pl-PL"/>
              </w:rPr>
              <w:t>przypadkowego lub niezgodnego z prawem zniszczenia,</w:t>
            </w:r>
          </w:p>
          <w:p w14:paraId="143F63F5" w14:textId="77777777" w:rsidR="00696683" w:rsidRPr="00097542" w:rsidRDefault="00696683" w:rsidP="00696683">
            <w:pPr>
              <w:pStyle w:val="Akapitzlist"/>
              <w:numPr>
                <w:ilvl w:val="0"/>
                <w:numId w:val="163"/>
              </w:numPr>
              <w:spacing w:after="0" w:line="240" w:lineRule="auto"/>
              <w:contextualSpacing/>
              <w:jc w:val="left"/>
              <w:rPr>
                <w:rFonts w:cstheme="minorHAnsi"/>
                <w:sz w:val="20"/>
                <w:lang w:eastAsia="pl-PL"/>
              </w:rPr>
            </w:pPr>
            <w:r w:rsidRPr="00097542">
              <w:rPr>
                <w:rFonts w:cstheme="minorHAnsi"/>
                <w:sz w:val="20"/>
                <w:lang w:eastAsia="pl-PL"/>
              </w:rPr>
              <w:t>utraty, modyfikacji, nieuprawnionego ujawnienia,</w:t>
            </w:r>
          </w:p>
          <w:p w14:paraId="5EEA5FAE" w14:textId="77777777" w:rsidR="00696683" w:rsidRPr="00097542" w:rsidRDefault="00696683" w:rsidP="00696683">
            <w:pPr>
              <w:pStyle w:val="Akapitzlist"/>
              <w:numPr>
                <w:ilvl w:val="0"/>
                <w:numId w:val="163"/>
              </w:numPr>
              <w:spacing w:after="0" w:line="240" w:lineRule="auto"/>
              <w:contextualSpacing/>
              <w:jc w:val="left"/>
              <w:rPr>
                <w:rFonts w:cstheme="minorHAnsi"/>
                <w:sz w:val="20"/>
                <w:lang w:eastAsia="pl-PL"/>
              </w:rPr>
            </w:pPr>
            <w:r w:rsidRPr="00097542">
              <w:rPr>
                <w:rFonts w:cstheme="minorHAnsi"/>
                <w:sz w:val="20"/>
                <w:lang w:eastAsia="pl-PL"/>
              </w:rPr>
              <w:t>lub nieuprawnionego dostępu do danych osobowych przesyłanych, przechowywanych lub w inny sposób przetwarzanych.</w:t>
            </w:r>
          </w:p>
          <w:p w14:paraId="60658075"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0FDF813" w14:textId="77777777" w:rsidR="00696683" w:rsidRPr="00B54AD9"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0B3FBB84" w14:textId="77777777" w:rsidTr="00F34140">
        <w:trPr>
          <w:cantSplit/>
          <w:trHeight w:val="20"/>
        </w:trPr>
        <w:tc>
          <w:tcPr>
            <w:tcW w:w="483" w:type="dxa"/>
            <w:tcBorders>
              <w:bottom w:val="single" w:sz="4" w:space="0" w:color="auto"/>
            </w:tcBorders>
            <w:vAlign w:val="center"/>
          </w:tcPr>
          <w:p w14:paraId="40B23043" w14:textId="77777777" w:rsidR="00696683" w:rsidRPr="002E4CD3" w:rsidRDefault="00696683" w:rsidP="00696683">
            <w:pPr>
              <w:pStyle w:val="Akapitzlist"/>
              <w:numPr>
                <w:ilvl w:val="0"/>
                <w:numId w:val="162"/>
              </w:numPr>
              <w:spacing w:after="0" w:line="240" w:lineRule="auto"/>
              <w:ind w:left="346"/>
              <w:jc w:val="left"/>
              <w:rPr>
                <w:rFonts w:cstheme="minorHAnsi"/>
                <w:b/>
                <w:bCs/>
                <w:color w:val="000000"/>
                <w:sz w:val="20"/>
                <w:lang w:eastAsia="pl-PL"/>
              </w:rPr>
            </w:pPr>
          </w:p>
        </w:tc>
        <w:tc>
          <w:tcPr>
            <w:tcW w:w="9151" w:type="dxa"/>
            <w:tcBorders>
              <w:bottom w:val="single" w:sz="4" w:space="0" w:color="auto"/>
            </w:tcBorders>
            <w:vAlign w:val="center"/>
          </w:tcPr>
          <w:p w14:paraId="0EF24220"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organizacja wprowadziła, na podstawie oszacowanego ryzyka bezpieczeństwa powierzonych danych, inne środki techniczne i organizacyjne, które nie zostały wymienione powyżej?</w:t>
            </w:r>
          </w:p>
          <w:p w14:paraId="7EDF798C" w14:textId="77777777" w:rsidR="00696683" w:rsidRDefault="00696683" w:rsidP="00F34140">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wymienić jakie.</w:t>
            </w:r>
          </w:p>
          <w:p w14:paraId="5E46EB57"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1BF4FA1" w14:textId="77777777" w:rsidR="00696683" w:rsidRDefault="00696683" w:rsidP="00F34140">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p w14:paraId="035ECA54" w14:textId="77777777" w:rsidR="00696683" w:rsidRDefault="00696683" w:rsidP="00F34140">
            <w:pPr>
              <w:rPr>
                <w:rFonts w:ascii="Calibri" w:hAnsi="Calibri" w:cs="Arial"/>
                <w:i/>
                <w:iCs/>
                <w:color w:val="FF0000"/>
                <w:sz w:val="20"/>
                <w:szCs w:val="20"/>
              </w:rPr>
            </w:pPr>
          </w:p>
          <w:p w14:paraId="6684AF23" w14:textId="77777777" w:rsidR="00696683" w:rsidRPr="00764F31" w:rsidRDefault="00696683" w:rsidP="00F34140">
            <w:pPr>
              <w:rPr>
                <w:rFonts w:cstheme="minorHAnsi"/>
                <w:i/>
                <w:iCs/>
                <w:color w:val="FF0000"/>
                <w:sz w:val="20"/>
                <w:szCs w:val="20"/>
                <w:shd w:val="clear" w:color="auto" w:fill="FFFFFF"/>
              </w:rPr>
            </w:pPr>
          </w:p>
        </w:tc>
      </w:tr>
      <w:tr w:rsidR="00696683" w:rsidRPr="002E4CD3" w14:paraId="32023014" w14:textId="77777777" w:rsidTr="00F34140">
        <w:trPr>
          <w:cantSplit/>
          <w:trHeight w:val="20"/>
        </w:trPr>
        <w:tc>
          <w:tcPr>
            <w:tcW w:w="9634" w:type="dxa"/>
            <w:gridSpan w:val="2"/>
            <w:shd w:val="clear" w:color="auto" w:fill="4F81BD" w:themeFill="accent1"/>
            <w:vAlign w:val="center"/>
          </w:tcPr>
          <w:p w14:paraId="27097CB7" w14:textId="77777777" w:rsidR="00696683" w:rsidRPr="00696683" w:rsidRDefault="00696683" w:rsidP="00F34140">
            <w:pPr>
              <w:pStyle w:val="Nagwek1"/>
              <w:rPr>
                <w:sz w:val="20"/>
                <w:szCs w:val="20"/>
                <w:shd w:val="clear" w:color="auto" w:fill="FFFFFF"/>
              </w:rPr>
            </w:pPr>
            <w:r w:rsidRPr="00696683">
              <w:rPr>
                <w:sz w:val="20"/>
                <w:szCs w:val="20"/>
              </w:rPr>
              <w:t>Naruszenia ochrony danych</w:t>
            </w:r>
          </w:p>
        </w:tc>
      </w:tr>
      <w:tr w:rsidR="00696683" w:rsidRPr="002E4CD3" w14:paraId="6527D29E" w14:textId="77777777" w:rsidTr="00F34140">
        <w:trPr>
          <w:cantSplit/>
          <w:trHeight w:val="20"/>
        </w:trPr>
        <w:tc>
          <w:tcPr>
            <w:tcW w:w="483" w:type="dxa"/>
            <w:tcBorders>
              <w:bottom w:val="single" w:sz="4" w:space="0" w:color="auto"/>
            </w:tcBorders>
            <w:vAlign w:val="center"/>
          </w:tcPr>
          <w:p w14:paraId="18FB4091"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79E8B138" w14:textId="77777777" w:rsidR="00696683" w:rsidRDefault="00696683" w:rsidP="00F34140">
            <w:pPr>
              <w:rPr>
                <w:rFonts w:cstheme="minorHAnsi"/>
                <w:sz w:val="20"/>
                <w:szCs w:val="20"/>
                <w:shd w:val="clear" w:color="auto" w:fill="FFFFFF"/>
              </w:rPr>
            </w:pPr>
            <w:r w:rsidRPr="00294CE2">
              <w:rPr>
                <w:rFonts w:cstheme="minorHAnsi"/>
                <w:sz w:val="20"/>
                <w:szCs w:val="20"/>
                <w:shd w:val="clear" w:color="auto" w:fill="FFFFFF"/>
              </w:rPr>
              <w:t xml:space="preserve">Czy </w:t>
            </w:r>
            <w:r>
              <w:rPr>
                <w:rFonts w:cstheme="minorHAnsi"/>
                <w:sz w:val="20"/>
                <w:szCs w:val="20"/>
                <w:shd w:val="clear" w:color="auto" w:fill="FFFFFF"/>
              </w:rPr>
              <w:t>podmiot przetwarzający</w:t>
            </w:r>
            <w:r w:rsidRPr="00294CE2">
              <w:rPr>
                <w:rFonts w:cstheme="minorHAnsi"/>
                <w:sz w:val="20"/>
                <w:szCs w:val="20"/>
                <w:shd w:val="clear" w:color="auto" w:fill="FFFFFF"/>
              </w:rPr>
              <w:t xml:space="preserve"> wdrożył procedury dotyczące zarzadzania incydentami bezpieczeństwa?</w:t>
            </w:r>
          </w:p>
          <w:p w14:paraId="6EE3BA89"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1780A17" w14:textId="77777777" w:rsidR="00696683" w:rsidRPr="002E4CD3"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286A9229" w14:textId="77777777" w:rsidTr="00F34140">
        <w:trPr>
          <w:cantSplit/>
          <w:trHeight w:val="20"/>
        </w:trPr>
        <w:tc>
          <w:tcPr>
            <w:tcW w:w="483" w:type="dxa"/>
            <w:tcBorders>
              <w:bottom w:val="single" w:sz="4" w:space="0" w:color="auto"/>
            </w:tcBorders>
            <w:vAlign w:val="center"/>
          </w:tcPr>
          <w:p w14:paraId="43C7F56E"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tcBorders>
              <w:bottom w:val="single" w:sz="4" w:space="0" w:color="auto"/>
            </w:tcBorders>
            <w:vAlign w:val="center"/>
          </w:tcPr>
          <w:p w14:paraId="691F445E" w14:textId="77777777" w:rsidR="00696683" w:rsidRPr="002E4CD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Czy wystąpiły incydenty/naruszenia ochrony danych osobowych przy przetwarzaniu danych powierzonych przez </w:t>
            </w:r>
            <w:r>
              <w:rPr>
                <w:rFonts w:cstheme="minorHAnsi"/>
                <w:sz w:val="20"/>
                <w:szCs w:val="20"/>
                <w:shd w:val="clear" w:color="auto" w:fill="FFFFFF"/>
              </w:rPr>
              <w:t>Administratora</w:t>
            </w:r>
            <w:r w:rsidRPr="002E4CD3">
              <w:rPr>
                <w:rFonts w:cstheme="minorHAnsi"/>
                <w:sz w:val="20"/>
                <w:szCs w:val="20"/>
                <w:shd w:val="clear" w:color="auto" w:fill="FFFFFF"/>
              </w:rPr>
              <w:t xml:space="preserve">? </w:t>
            </w:r>
          </w:p>
          <w:p w14:paraId="6F8EA7F5" w14:textId="77777777" w:rsidR="00696683" w:rsidRDefault="00696683" w:rsidP="00F34140">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w jakim czasie powiadomiono Administratora o naruszeniu?</w:t>
            </w:r>
          </w:p>
          <w:p w14:paraId="4ECE4BBA"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B3C03CC" w14:textId="77777777" w:rsidR="00696683" w:rsidRPr="00764F31" w:rsidRDefault="00696683" w:rsidP="00F34140">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9B6D74" w14:paraId="1845BC79" w14:textId="77777777" w:rsidTr="00F34140">
        <w:trPr>
          <w:cantSplit/>
          <w:trHeight w:val="20"/>
        </w:trPr>
        <w:tc>
          <w:tcPr>
            <w:tcW w:w="9634" w:type="dxa"/>
            <w:gridSpan w:val="2"/>
            <w:shd w:val="clear" w:color="auto" w:fill="4F81BD" w:themeFill="accent1"/>
            <w:vAlign w:val="center"/>
          </w:tcPr>
          <w:p w14:paraId="1B75FBB3" w14:textId="77777777" w:rsidR="00696683" w:rsidRPr="00696683" w:rsidRDefault="00696683" w:rsidP="00F34140">
            <w:pPr>
              <w:pStyle w:val="Nagwek1"/>
              <w:rPr>
                <w:sz w:val="20"/>
                <w:szCs w:val="20"/>
                <w:shd w:val="clear" w:color="auto" w:fill="FFFFFF"/>
              </w:rPr>
            </w:pPr>
            <w:r w:rsidRPr="00696683">
              <w:rPr>
                <w:sz w:val="20"/>
                <w:szCs w:val="20"/>
              </w:rPr>
              <w:t>Realizacja praw osób fizycznych</w:t>
            </w:r>
          </w:p>
        </w:tc>
      </w:tr>
      <w:tr w:rsidR="00696683" w:rsidRPr="002E4CD3" w14:paraId="7CA96047" w14:textId="77777777" w:rsidTr="00F34140">
        <w:trPr>
          <w:cantSplit/>
          <w:trHeight w:val="20"/>
        </w:trPr>
        <w:tc>
          <w:tcPr>
            <w:tcW w:w="483" w:type="dxa"/>
            <w:vAlign w:val="center"/>
          </w:tcPr>
          <w:p w14:paraId="465C3B82"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5B63C3FD"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Czy w ostatnich 24 miesiącach do podmiotu przetwarzającego trafiły jakieś żądania osób</w:t>
            </w:r>
            <w:r>
              <w:rPr>
                <w:rFonts w:cstheme="minorHAnsi"/>
                <w:sz w:val="20"/>
                <w:szCs w:val="20"/>
                <w:shd w:val="clear" w:color="auto" w:fill="FFFFFF"/>
              </w:rPr>
              <w:t xml:space="preserve"> fizycznych </w:t>
            </w:r>
            <w:r w:rsidRPr="002E4CD3">
              <w:rPr>
                <w:rFonts w:cstheme="minorHAnsi"/>
                <w:sz w:val="20"/>
                <w:szCs w:val="20"/>
                <w:shd w:val="clear" w:color="auto" w:fill="FFFFFF"/>
              </w:rPr>
              <w:t>z art. 12-22 RODO?</w:t>
            </w:r>
          </w:p>
          <w:p w14:paraId="1D62B1FB" w14:textId="77777777" w:rsidR="00696683" w:rsidRDefault="00696683" w:rsidP="00F34140">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czy Administrator został o tym poinformowany i w jaki sposób?</w:t>
            </w:r>
          </w:p>
          <w:p w14:paraId="6E52A154"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30407BA" w14:textId="77777777" w:rsidR="00696683" w:rsidRPr="00764F31" w:rsidRDefault="00696683" w:rsidP="00F34140">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7B31C6FA" w14:textId="77777777" w:rsidTr="00F34140">
        <w:trPr>
          <w:cantSplit/>
          <w:trHeight w:val="20"/>
        </w:trPr>
        <w:tc>
          <w:tcPr>
            <w:tcW w:w="483" w:type="dxa"/>
            <w:vAlign w:val="center"/>
          </w:tcPr>
          <w:p w14:paraId="08DF91C9"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03E88797" w14:textId="77777777" w:rsidR="00696683" w:rsidRDefault="00696683" w:rsidP="00F34140">
            <w:pPr>
              <w:rPr>
                <w:rFonts w:cstheme="minorHAnsi"/>
                <w:sz w:val="20"/>
                <w:szCs w:val="20"/>
                <w:shd w:val="clear" w:color="auto" w:fill="FFFFFF"/>
              </w:rPr>
            </w:pPr>
            <w:r w:rsidRPr="002E4CD3">
              <w:rPr>
                <w:rFonts w:cstheme="minorHAnsi"/>
                <w:sz w:val="20"/>
                <w:szCs w:val="20"/>
                <w:shd w:val="clear" w:color="auto" w:fill="FFFFFF"/>
              </w:rPr>
              <w:t xml:space="preserve">W jaki sposób podmiot przetwarzający pomaga </w:t>
            </w:r>
            <w:r>
              <w:rPr>
                <w:rFonts w:cstheme="minorHAnsi"/>
                <w:sz w:val="20"/>
                <w:szCs w:val="20"/>
                <w:shd w:val="clear" w:color="auto" w:fill="FFFFFF"/>
              </w:rPr>
              <w:t>Administratorowi</w:t>
            </w:r>
            <w:r w:rsidRPr="002E4CD3">
              <w:rPr>
                <w:rFonts w:cstheme="minorHAnsi"/>
                <w:sz w:val="20"/>
                <w:szCs w:val="20"/>
                <w:shd w:val="clear" w:color="auto" w:fill="FFFFFF"/>
              </w:rPr>
              <w:t xml:space="preserve"> wywiązać się z obowiązku odpowiadania na żądania osoby, której dane dotyczą w zakresie wykonywania jej praw wynikających z RODO?</w:t>
            </w:r>
          </w:p>
          <w:p w14:paraId="0AA66ED8"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DF716C8" w14:textId="77777777" w:rsidR="00696683" w:rsidRPr="002E4CD3" w:rsidRDefault="00696683" w:rsidP="00F34140">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696683" w:rsidRPr="002E4CD3" w14:paraId="2A681867" w14:textId="77777777" w:rsidTr="00F34140">
        <w:trPr>
          <w:cantSplit/>
          <w:trHeight w:val="20"/>
        </w:trPr>
        <w:tc>
          <w:tcPr>
            <w:tcW w:w="483" w:type="dxa"/>
            <w:vAlign w:val="center"/>
          </w:tcPr>
          <w:p w14:paraId="3FAB5A3C" w14:textId="77777777" w:rsidR="00696683" w:rsidRPr="002E4CD3" w:rsidRDefault="00696683" w:rsidP="00696683">
            <w:pPr>
              <w:pStyle w:val="Akapitzlist"/>
              <w:numPr>
                <w:ilvl w:val="0"/>
                <w:numId w:val="162"/>
              </w:numPr>
              <w:spacing w:after="0" w:line="240" w:lineRule="auto"/>
              <w:ind w:left="346"/>
              <w:jc w:val="left"/>
              <w:rPr>
                <w:rFonts w:cstheme="minorHAnsi"/>
                <w:color w:val="000000"/>
                <w:sz w:val="20"/>
                <w:lang w:eastAsia="pl-PL"/>
              </w:rPr>
            </w:pPr>
          </w:p>
        </w:tc>
        <w:tc>
          <w:tcPr>
            <w:tcW w:w="9151" w:type="dxa"/>
            <w:vAlign w:val="center"/>
          </w:tcPr>
          <w:p w14:paraId="2BB17B8D" w14:textId="77777777" w:rsidR="00696683" w:rsidRPr="002E4CD3" w:rsidRDefault="00696683" w:rsidP="00F34140">
            <w:pPr>
              <w:rPr>
                <w:rFonts w:cstheme="minorHAnsi"/>
                <w:sz w:val="20"/>
                <w:szCs w:val="20"/>
                <w:shd w:val="clear" w:color="auto" w:fill="FFFFFF"/>
              </w:rPr>
            </w:pPr>
            <w:r w:rsidRPr="002E4CD3">
              <w:rPr>
                <w:rFonts w:cstheme="minorHAnsi"/>
                <w:sz w:val="20"/>
                <w:szCs w:val="20"/>
                <w:shd w:val="clear" w:color="auto" w:fill="FFFFFF"/>
              </w:rPr>
              <w:t>Czy spełniono obowiązek informacyjny z art. 13 lub art. 14 RODO wobec osób, których dane są przetwarzane w</w:t>
            </w:r>
            <w:r>
              <w:rPr>
                <w:rFonts w:cstheme="minorHAnsi"/>
                <w:sz w:val="20"/>
                <w:szCs w:val="20"/>
                <w:shd w:val="clear" w:color="auto" w:fill="FFFFFF"/>
              </w:rPr>
              <w:t> </w:t>
            </w:r>
            <w:r w:rsidRPr="002E4CD3">
              <w:rPr>
                <w:rFonts w:cstheme="minorHAnsi"/>
                <w:sz w:val="20"/>
                <w:szCs w:val="20"/>
                <w:shd w:val="clear" w:color="auto" w:fill="FFFFFF"/>
              </w:rPr>
              <w:t xml:space="preserve">związku z powierzeniem danych? </w:t>
            </w:r>
          </w:p>
          <w:p w14:paraId="52DD9C33" w14:textId="77777777" w:rsidR="00696683" w:rsidRDefault="00696683" w:rsidP="00F34140">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dołączyć wzór stosowanej klauzuli informacyjnej.</w:t>
            </w:r>
          </w:p>
          <w:p w14:paraId="1ABE316A" w14:textId="77777777" w:rsidR="00696683" w:rsidRDefault="00696683" w:rsidP="00F34140">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D7A5DAB" w14:textId="77777777" w:rsidR="00696683" w:rsidRPr="00764F31" w:rsidRDefault="00696683" w:rsidP="00F34140">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bl>
    <w:p w14:paraId="767CF27E" w14:textId="77777777" w:rsidR="00696683" w:rsidRDefault="00696683" w:rsidP="00696683"/>
    <w:tbl>
      <w:tblPr>
        <w:tblW w:w="9634" w:type="dxa"/>
        <w:tblCellMar>
          <w:left w:w="70" w:type="dxa"/>
          <w:right w:w="70" w:type="dxa"/>
        </w:tblCellMar>
        <w:tblLook w:val="04A0" w:firstRow="1" w:lastRow="0" w:firstColumn="1" w:lastColumn="0" w:noHBand="0" w:noVBand="1"/>
      </w:tblPr>
      <w:tblGrid>
        <w:gridCol w:w="4817"/>
        <w:gridCol w:w="4817"/>
      </w:tblGrid>
      <w:tr w:rsidR="00696683" w:rsidRPr="002E4CD3" w14:paraId="0AC63965" w14:textId="77777777" w:rsidTr="00F34140">
        <w:trPr>
          <w:trHeight w:val="20"/>
        </w:trPr>
        <w:tc>
          <w:tcPr>
            <w:tcW w:w="4817" w:type="dxa"/>
            <w:vAlign w:val="center"/>
          </w:tcPr>
          <w:p w14:paraId="326FCC20" w14:textId="77777777" w:rsidR="00696683" w:rsidRDefault="00696683" w:rsidP="00F34140">
            <w:pPr>
              <w:jc w:val="center"/>
              <w:rPr>
                <w:rFonts w:cstheme="minorHAnsi"/>
                <w:sz w:val="20"/>
                <w:szCs w:val="20"/>
              </w:rPr>
            </w:pPr>
          </w:p>
          <w:p w14:paraId="05F6C750" w14:textId="77777777" w:rsidR="00696683" w:rsidRDefault="00696683" w:rsidP="00F34140">
            <w:pPr>
              <w:jc w:val="center"/>
              <w:rPr>
                <w:rFonts w:cstheme="minorHAnsi"/>
                <w:sz w:val="20"/>
                <w:szCs w:val="20"/>
              </w:rPr>
            </w:pPr>
          </w:p>
          <w:p w14:paraId="6748F9D0" w14:textId="77777777" w:rsidR="00696683" w:rsidRDefault="00696683" w:rsidP="00F34140">
            <w:pPr>
              <w:jc w:val="center"/>
              <w:rPr>
                <w:rFonts w:cstheme="minorHAnsi"/>
                <w:sz w:val="20"/>
                <w:szCs w:val="20"/>
              </w:rPr>
            </w:pPr>
          </w:p>
          <w:p w14:paraId="75A491C7" w14:textId="77777777" w:rsidR="00696683" w:rsidRDefault="00696683" w:rsidP="00F34140">
            <w:pPr>
              <w:jc w:val="center"/>
              <w:rPr>
                <w:rFonts w:cstheme="minorHAnsi"/>
                <w:sz w:val="20"/>
                <w:szCs w:val="20"/>
              </w:rPr>
            </w:pPr>
          </w:p>
          <w:p w14:paraId="45796ABD" w14:textId="77777777" w:rsidR="00696683" w:rsidRDefault="00696683" w:rsidP="00F34140">
            <w:pPr>
              <w:jc w:val="center"/>
              <w:rPr>
                <w:rFonts w:cstheme="minorHAnsi"/>
                <w:sz w:val="20"/>
                <w:szCs w:val="20"/>
              </w:rPr>
            </w:pPr>
          </w:p>
          <w:p w14:paraId="5E00C0C8" w14:textId="77777777" w:rsidR="00696683" w:rsidRDefault="00696683" w:rsidP="00F34140">
            <w:pPr>
              <w:jc w:val="center"/>
              <w:rPr>
                <w:rFonts w:cstheme="minorHAnsi"/>
                <w:sz w:val="20"/>
                <w:szCs w:val="20"/>
              </w:rPr>
            </w:pPr>
          </w:p>
          <w:p w14:paraId="5DF0969D" w14:textId="77777777" w:rsidR="00696683" w:rsidRDefault="00696683" w:rsidP="00F34140">
            <w:pPr>
              <w:jc w:val="center"/>
              <w:rPr>
                <w:rFonts w:cstheme="minorHAnsi"/>
                <w:sz w:val="20"/>
                <w:szCs w:val="20"/>
              </w:rPr>
            </w:pPr>
            <w:r w:rsidRPr="002E4CD3">
              <w:rPr>
                <w:rFonts w:cstheme="minorHAnsi"/>
                <w:sz w:val="20"/>
                <w:szCs w:val="20"/>
              </w:rPr>
              <w:t>Data i podpis osoby sporządzającej listę kontrolną</w:t>
            </w:r>
          </w:p>
        </w:tc>
        <w:tc>
          <w:tcPr>
            <w:tcW w:w="4817" w:type="dxa"/>
            <w:vAlign w:val="center"/>
          </w:tcPr>
          <w:p w14:paraId="71CEFCB1" w14:textId="77777777" w:rsidR="00696683" w:rsidRDefault="00696683" w:rsidP="00F34140">
            <w:pPr>
              <w:jc w:val="center"/>
              <w:rPr>
                <w:rFonts w:cstheme="minorHAnsi"/>
                <w:sz w:val="20"/>
                <w:szCs w:val="20"/>
              </w:rPr>
            </w:pPr>
          </w:p>
          <w:p w14:paraId="2CC11594" w14:textId="77777777" w:rsidR="00696683" w:rsidRDefault="00696683" w:rsidP="00F34140">
            <w:pPr>
              <w:jc w:val="center"/>
              <w:rPr>
                <w:rFonts w:cstheme="minorHAnsi"/>
                <w:sz w:val="20"/>
                <w:szCs w:val="20"/>
              </w:rPr>
            </w:pPr>
          </w:p>
          <w:p w14:paraId="06658B3D" w14:textId="77777777" w:rsidR="00696683" w:rsidRDefault="00696683" w:rsidP="00F34140">
            <w:pPr>
              <w:jc w:val="center"/>
              <w:rPr>
                <w:rFonts w:cstheme="minorHAnsi"/>
                <w:sz w:val="20"/>
                <w:szCs w:val="20"/>
              </w:rPr>
            </w:pPr>
          </w:p>
          <w:p w14:paraId="009B46AE" w14:textId="77777777" w:rsidR="00696683" w:rsidRDefault="00696683" w:rsidP="00F34140">
            <w:pPr>
              <w:jc w:val="center"/>
              <w:rPr>
                <w:rFonts w:cstheme="minorHAnsi"/>
                <w:sz w:val="20"/>
                <w:szCs w:val="20"/>
              </w:rPr>
            </w:pPr>
          </w:p>
          <w:p w14:paraId="5FF3386E" w14:textId="77777777" w:rsidR="00696683" w:rsidRDefault="00696683" w:rsidP="00F34140">
            <w:pPr>
              <w:jc w:val="center"/>
              <w:rPr>
                <w:rFonts w:cstheme="minorHAnsi"/>
                <w:sz w:val="20"/>
                <w:szCs w:val="20"/>
              </w:rPr>
            </w:pPr>
          </w:p>
          <w:p w14:paraId="10C8CF26" w14:textId="77777777" w:rsidR="00696683" w:rsidRDefault="00696683" w:rsidP="00F34140">
            <w:pPr>
              <w:jc w:val="center"/>
              <w:rPr>
                <w:rFonts w:cstheme="minorHAnsi"/>
                <w:sz w:val="20"/>
                <w:szCs w:val="20"/>
              </w:rPr>
            </w:pPr>
          </w:p>
          <w:p w14:paraId="02BF9510" w14:textId="77777777" w:rsidR="00696683" w:rsidRDefault="00696683" w:rsidP="00F34140">
            <w:pPr>
              <w:jc w:val="center"/>
              <w:rPr>
                <w:rFonts w:cstheme="minorHAnsi"/>
                <w:sz w:val="20"/>
                <w:szCs w:val="20"/>
              </w:rPr>
            </w:pPr>
            <w:r w:rsidRPr="002E4CD3">
              <w:rPr>
                <w:rFonts w:cstheme="minorHAnsi"/>
                <w:sz w:val="20"/>
                <w:szCs w:val="20"/>
              </w:rPr>
              <w:t>Data i podpis osoby zatwierdzającej listę kontrolną</w:t>
            </w:r>
          </w:p>
        </w:tc>
      </w:tr>
    </w:tbl>
    <w:p w14:paraId="71947C1B" w14:textId="77777777" w:rsidR="00696683" w:rsidRPr="002E4CD3" w:rsidRDefault="00696683" w:rsidP="00696683">
      <w:pPr>
        <w:rPr>
          <w:rFonts w:cstheme="minorHAnsi"/>
          <w:sz w:val="20"/>
          <w:szCs w:val="20"/>
        </w:rPr>
      </w:pPr>
    </w:p>
    <w:p w14:paraId="686A1347" w14:textId="77777777" w:rsidR="00696683" w:rsidRDefault="00696683" w:rsidP="00696683">
      <w:pPr>
        <w:rPr>
          <w:rFonts w:asciiTheme="majorHAnsi" w:hAnsiTheme="majorHAnsi" w:cstheme="majorHAnsi"/>
          <w:b/>
          <w:bCs/>
          <w:color w:val="000000"/>
        </w:rPr>
      </w:pPr>
      <w:r>
        <w:br w:type="page"/>
      </w:r>
    </w:p>
    <w:p w14:paraId="3A827C13" w14:textId="77777777" w:rsidR="004A3E47" w:rsidRDefault="004A3E47" w:rsidP="004A3E47">
      <w:pPr>
        <w:rPr>
          <w:rFonts w:cstheme="minorHAnsi"/>
          <w:b/>
          <w:bCs/>
          <w:sz w:val="16"/>
          <w:szCs w:val="16"/>
          <w:lang w:eastAsia="ar-SA"/>
        </w:rPr>
        <w:sectPr w:rsidR="004A3E47" w:rsidSect="00D87803">
          <w:pgSz w:w="11906" w:h="16838"/>
          <w:pgMar w:top="1418" w:right="1418" w:bottom="851" w:left="1418" w:header="708" w:footer="708" w:gutter="0"/>
          <w:cols w:space="708"/>
          <w:docGrid w:linePitch="360"/>
        </w:sectPr>
      </w:pPr>
    </w:p>
    <w:p w14:paraId="0F829827" w14:textId="77777777" w:rsidR="008C39B3" w:rsidRPr="00CA4191" w:rsidRDefault="008C39B3" w:rsidP="002D6050">
      <w:pPr>
        <w:rPr>
          <w:rFonts w:asciiTheme="minorHAnsi" w:hAnsiTheme="minorHAnsi" w:cstheme="minorHAnsi"/>
        </w:rPr>
      </w:pPr>
    </w:p>
    <w:p w14:paraId="2013CC7D" w14:textId="77777777" w:rsidR="009C09EA" w:rsidRPr="00F34140" w:rsidRDefault="009C09EA" w:rsidP="00F34140">
      <w:pPr>
        <w:autoSpaceDE w:val="0"/>
        <w:autoSpaceDN w:val="0"/>
        <w:adjustRightInd w:val="0"/>
        <w:ind w:left="4962"/>
        <w:jc w:val="right"/>
        <w:outlineLvl w:val="0"/>
        <w:rPr>
          <w:rFonts w:ascii="Calibri" w:hAnsi="Calibri" w:cs="Calibri"/>
          <w:b/>
          <w:sz w:val="22"/>
          <w:szCs w:val="22"/>
        </w:rPr>
      </w:pPr>
      <w:r w:rsidRPr="00F34140">
        <w:rPr>
          <w:rFonts w:ascii="Calibri" w:hAnsi="Calibri" w:cs="Calibri"/>
          <w:b/>
          <w:sz w:val="22"/>
          <w:szCs w:val="22"/>
        </w:rPr>
        <w:t xml:space="preserve">Załącznik nr </w:t>
      </w:r>
      <w:r w:rsidR="00A2295C" w:rsidRPr="00F34140">
        <w:rPr>
          <w:rFonts w:ascii="Calibri" w:hAnsi="Calibri" w:cs="Calibri"/>
          <w:b/>
          <w:sz w:val="22"/>
          <w:szCs w:val="22"/>
        </w:rPr>
        <w:t>7</w:t>
      </w:r>
      <w:r w:rsidRPr="00F34140">
        <w:rPr>
          <w:rFonts w:ascii="Calibri" w:hAnsi="Calibri" w:cs="Calibri"/>
          <w:b/>
          <w:sz w:val="22"/>
          <w:szCs w:val="22"/>
        </w:rPr>
        <w:t xml:space="preserve"> do </w:t>
      </w:r>
      <w:r w:rsidR="00A07D90" w:rsidRPr="00F34140">
        <w:rPr>
          <w:rFonts w:ascii="Calibri" w:hAnsi="Calibri" w:cs="Calibri"/>
          <w:b/>
          <w:sz w:val="22"/>
          <w:szCs w:val="22"/>
        </w:rPr>
        <w:t>S</w:t>
      </w:r>
      <w:r w:rsidRPr="00F34140">
        <w:rPr>
          <w:rFonts w:ascii="Calibri" w:hAnsi="Calibri" w:cs="Calibri"/>
          <w:b/>
          <w:sz w:val="22"/>
          <w:szCs w:val="22"/>
        </w:rPr>
        <w:t>WZ</w:t>
      </w:r>
    </w:p>
    <w:p w14:paraId="033DDDF6" w14:textId="0C991259" w:rsidR="0084670A" w:rsidRPr="00F34140" w:rsidRDefault="0084670A" w:rsidP="00F34140">
      <w:pPr>
        <w:jc w:val="right"/>
        <w:outlineLvl w:val="0"/>
        <w:rPr>
          <w:rFonts w:ascii="Calibri" w:hAnsi="Calibri" w:cs="Calibri"/>
          <w:b/>
          <w:sz w:val="22"/>
          <w:szCs w:val="22"/>
        </w:rPr>
      </w:pPr>
      <w:r w:rsidRPr="00F34140">
        <w:rPr>
          <w:rFonts w:ascii="Calibri" w:hAnsi="Calibri" w:cs="Calibri"/>
          <w:b/>
          <w:sz w:val="22"/>
          <w:szCs w:val="22"/>
        </w:rPr>
        <w:t>DA.221.</w:t>
      </w:r>
      <w:r w:rsidR="007E18D6">
        <w:rPr>
          <w:rFonts w:ascii="Calibri" w:hAnsi="Calibri" w:cs="Calibri"/>
          <w:b/>
          <w:sz w:val="22"/>
          <w:szCs w:val="22"/>
        </w:rPr>
        <w:t>13</w:t>
      </w:r>
      <w:r w:rsidRPr="00F34140">
        <w:rPr>
          <w:rFonts w:ascii="Calibri" w:hAnsi="Calibri" w:cs="Calibri"/>
          <w:b/>
          <w:sz w:val="22"/>
          <w:szCs w:val="22"/>
        </w:rPr>
        <w:t>.2025</w:t>
      </w:r>
    </w:p>
    <w:p w14:paraId="2259C986" w14:textId="77777777" w:rsidR="00A6547F" w:rsidRPr="00F34140" w:rsidRDefault="00A6547F" w:rsidP="00F34140">
      <w:pPr>
        <w:pStyle w:val="Standard"/>
        <w:keepLines/>
        <w:jc w:val="center"/>
        <w:rPr>
          <w:rFonts w:ascii="Calibri" w:hAnsi="Calibri" w:cs="Calibri"/>
          <w:b/>
          <w:bCs/>
          <w:i/>
          <w:iCs/>
          <w:color w:val="FF0000"/>
          <w:sz w:val="22"/>
          <w:szCs w:val="22"/>
        </w:rPr>
      </w:pPr>
      <w:r w:rsidRPr="00F34140">
        <w:rPr>
          <w:rStyle w:val="markedcontent"/>
          <w:rFonts w:ascii="Calibri" w:eastAsia="MS Gothic" w:hAnsi="Calibri" w:cs="Calibri"/>
          <w:b/>
          <w:bCs/>
          <w:i/>
          <w:iCs/>
          <w:color w:val="FF0000"/>
          <w:sz w:val="22"/>
          <w:szCs w:val="22"/>
        </w:rPr>
        <w:t>Wykonawca dostarczy na wezwanie</w:t>
      </w:r>
    </w:p>
    <w:p w14:paraId="1171B0F3" w14:textId="77777777" w:rsidR="009C09EA" w:rsidRPr="00F34140" w:rsidRDefault="009C09EA" w:rsidP="00F34140">
      <w:pPr>
        <w:rPr>
          <w:rFonts w:ascii="Calibri" w:hAnsi="Calibri" w:cs="Calibri"/>
          <w:b/>
          <w:sz w:val="22"/>
          <w:szCs w:val="22"/>
        </w:rPr>
      </w:pPr>
    </w:p>
    <w:p w14:paraId="519E17B8" w14:textId="77777777" w:rsidR="009B0EB1" w:rsidRPr="00F34140" w:rsidRDefault="009C09EA" w:rsidP="00F34140">
      <w:pPr>
        <w:keepLines/>
        <w:autoSpaceDE w:val="0"/>
        <w:autoSpaceDN w:val="0"/>
        <w:adjustRightInd w:val="0"/>
        <w:jc w:val="center"/>
        <w:rPr>
          <w:rFonts w:ascii="Calibri" w:hAnsi="Calibri" w:cs="Calibri"/>
          <w:b/>
          <w:sz w:val="22"/>
          <w:szCs w:val="22"/>
        </w:rPr>
      </w:pPr>
      <w:r w:rsidRPr="00F34140">
        <w:rPr>
          <w:rFonts w:ascii="Calibri" w:hAnsi="Calibri" w:cs="Calibri"/>
          <w:b/>
          <w:sz w:val="22"/>
          <w:szCs w:val="22"/>
        </w:rPr>
        <w:t xml:space="preserve">OŚWIADCZENIE DOTYCZĄCE GRUPY KAPITAŁOWEJ W ROZUMIENIU </w:t>
      </w:r>
      <w:r w:rsidR="009B0EB1" w:rsidRPr="00F34140">
        <w:rPr>
          <w:rFonts w:ascii="Calibri" w:hAnsi="Calibri" w:cs="Calibri"/>
          <w:b/>
          <w:sz w:val="22"/>
          <w:szCs w:val="22"/>
        </w:rPr>
        <w:t>USTAWY Z DNIA 16 LUTEGO 2007 R. O OCHRONIE KONKURENCJI I KONSUMENTÓW</w:t>
      </w:r>
    </w:p>
    <w:p w14:paraId="3900C596" w14:textId="77777777" w:rsidR="001A24B7" w:rsidRPr="00F34140" w:rsidRDefault="001A24B7" w:rsidP="00F34140">
      <w:pPr>
        <w:rPr>
          <w:rFonts w:ascii="Calibri" w:hAnsi="Calibri" w:cs="Calibri"/>
          <w:sz w:val="22"/>
          <w:szCs w:val="22"/>
        </w:rPr>
      </w:pPr>
    </w:p>
    <w:p w14:paraId="6DA8D9DD" w14:textId="77777777" w:rsidR="009C09EA" w:rsidRPr="00F34140" w:rsidRDefault="009C09EA" w:rsidP="00F34140">
      <w:pPr>
        <w:rPr>
          <w:rFonts w:ascii="Calibri" w:hAnsi="Calibri" w:cs="Calibri"/>
          <w:sz w:val="22"/>
          <w:szCs w:val="22"/>
        </w:rPr>
      </w:pPr>
      <w:r w:rsidRPr="00F34140">
        <w:rPr>
          <w:rFonts w:ascii="Calibri" w:hAnsi="Calibri" w:cs="Calibri"/>
          <w:sz w:val="22"/>
          <w:szCs w:val="22"/>
        </w:rPr>
        <w:t xml:space="preserve">Przystępując do udziału w postępowaniu w sprawie udzielenia zamówienia publicznego na realizację usług </w:t>
      </w:r>
      <w:r w:rsidR="006554AC" w:rsidRPr="00F34140">
        <w:rPr>
          <w:rFonts w:ascii="Calibri" w:hAnsi="Calibri" w:cs="Calibri"/>
          <w:sz w:val="22"/>
          <w:szCs w:val="22"/>
        </w:rPr>
        <w:t xml:space="preserve">społecznych </w:t>
      </w:r>
      <w:r w:rsidRPr="00F34140">
        <w:rPr>
          <w:rFonts w:ascii="Calibri" w:hAnsi="Calibri" w:cs="Calibri"/>
          <w:sz w:val="22"/>
          <w:szCs w:val="22"/>
        </w:rPr>
        <w:t>obejmujących:</w:t>
      </w:r>
    </w:p>
    <w:p w14:paraId="01BAF357" w14:textId="77777777" w:rsidR="00043134" w:rsidRPr="00F34140" w:rsidRDefault="00043134" w:rsidP="00F34140">
      <w:pPr>
        <w:widowControl w:val="0"/>
        <w:jc w:val="center"/>
        <w:rPr>
          <w:rFonts w:ascii="Calibri" w:hAnsi="Calibri" w:cs="Calibri"/>
          <w:b/>
          <w:snapToGrid w:val="0"/>
          <w:sz w:val="22"/>
          <w:szCs w:val="22"/>
        </w:rPr>
      </w:pPr>
    </w:p>
    <w:p w14:paraId="6ECC065D" w14:textId="62C07DE4" w:rsidR="00BE1FC0" w:rsidRPr="00F34140" w:rsidRDefault="002B4106" w:rsidP="00F34140">
      <w:pPr>
        <w:rPr>
          <w:rFonts w:ascii="Calibri" w:eastAsiaTheme="majorEastAsia" w:hAnsi="Calibri" w:cs="Calibri"/>
          <w:b/>
          <w:sz w:val="22"/>
          <w:szCs w:val="22"/>
          <w:lang w:eastAsia="en-US"/>
        </w:rPr>
      </w:pPr>
      <w:r w:rsidRPr="00F34140">
        <w:rPr>
          <w:rFonts w:ascii="Calibri" w:hAnsi="Calibri" w:cs="Calibri"/>
          <w:b/>
          <w:sz w:val="22"/>
          <w:szCs w:val="22"/>
        </w:rPr>
        <w:t>,</w:t>
      </w:r>
      <w:r w:rsidR="00BE1FC0" w:rsidRPr="00F34140">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p w14:paraId="37CDCB97" w14:textId="241D0E2E" w:rsidR="00EB507E" w:rsidRPr="00F34140" w:rsidRDefault="00EB507E" w:rsidP="00F34140">
      <w:pPr>
        <w:pStyle w:val="Standard"/>
        <w:tabs>
          <w:tab w:val="left" w:pos="-10"/>
        </w:tabs>
        <w:jc w:val="both"/>
        <w:rPr>
          <w:rFonts w:ascii="Calibri" w:hAnsi="Calibri" w:cs="Calibri"/>
          <w:b/>
          <w:snapToGrid w:val="0"/>
          <w:sz w:val="22"/>
          <w:szCs w:val="22"/>
        </w:rPr>
      </w:pPr>
    </w:p>
    <w:p w14:paraId="60C2859A" w14:textId="0FBBEF08" w:rsidR="00420D81" w:rsidRPr="00F34140" w:rsidRDefault="00043134" w:rsidP="00F3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b/>
          <w:snapToGrid w:val="0"/>
          <w:sz w:val="22"/>
          <w:szCs w:val="22"/>
        </w:rPr>
      </w:pPr>
      <w:proofErr w:type="gramStart"/>
      <w:r w:rsidRPr="00F34140">
        <w:rPr>
          <w:rFonts w:ascii="Calibri" w:hAnsi="Calibri" w:cs="Calibri"/>
          <w:b/>
          <w:snapToGrid w:val="0"/>
          <w:sz w:val="22"/>
          <w:szCs w:val="22"/>
        </w:rPr>
        <w:t>Część:…</w:t>
      </w:r>
      <w:proofErr w:type="gramEnd"/>
      <w:r w:rsidRPr="00F34140">
        <w:rPr>
          <w:rFonts w:ascii="Calibri" w:hAnsi="Calibri" w:cs="Calibri"/>
          <w:b/>
          <w:snapToGrid w:val="0"/>
          <w:sz w:val="22"/>
          <w:szCs w:val="22"/>
        </w:rPr>
        <w:t>……………………….</w:t>
      </w:r>
    </w:p>
    <w:p w14:paraId="40256B12" w14:textId="77777777" w:rsidR="00EB507E" w:rsidRPr="00F34140" w:rsidRDefault="00EB507E" w:rsidP="00F34140">
      <w:pPr>
        <w:rPr>
          <w:rFonts w:ascii="Calibri" w:hAnsi="Calibri" w:cs="Calibri"/>
          <w:sz w:val="22"/>
          <w:szCs w:val="22"/>
        </w:rPr>
      </w:pPr>
    </w:p>
    <w:p w14:paraId="218C5C75" w14:textId="71B4CCE5" w:rsidR="00531998" w:rsidRPr="00F34140" w:rsidRDefault="00531998" w:rsidP="00F34140">
      <w:pPr>
        <w:rPr>
          <w:rFonts w:ascii="Calibri" w:hAnsi="Calibri" w:cs="Calibri"/>
          <w:sz w:val="22"/>
          <w:szCs w:val="22"/>
        </w:rPr>
      </w:pPr>
      <w:r w:rsidRPr="00F34140">
        <w:rPr>
          <w:rFonts w:ascii="Calibri" w:hAnsi="Calibri" w:cs="Calibri"/>
          <w:sz w:val="22"/>
          <w:szCs w:val="22"/>
        </w:rPr>
        <w:t>Ja(My) podpisując niniejszy dokument, reprezentując(y) firmę, której nazwa jest wskazana powyżej, jako upoważniony(eni) na piśmie lub wpisany(i) w odpowiednich dokumentach rejestrowych, w imieniu reprezentowanej przez(e) mnie(nas) firmy:</w:t>
      </w:r>
    </w:p>
    <w:p w14:paraId="20C3C37B" w14:textId="77777777" w:rsidR="009C09EA" w:rsidRPr="00F34140" w:rsidRDefault="009C09EA" w:rsidP="00F34140">
      <w:pPr>
        <w:rPr>
          <w:rFonts w:ascii="Calibri" w:hAnsi="Calibri" w:cs="Calibri"/>
          <w:sz w:val="22"/>
          <w:szCs w:val="22"/>
        </w:rPr>
      </w:pPr>
      <w:r w:rsidRPr="00F34140">
        <w:rPr>
          <w:rFonts w:ascii="Calibri" w:hAnsi="Calibri" w:cs="Calibri"/>
          <w:sz w:val="22"/>
          <w:szCs w:val="22"/>
        </w:rPr>
        <w:t>informuję, iż</w:t>
      </w:r>
      <w:r w:rsidR="00A32D70" w:rsidRPr="00F34140">
        <w:rPr>
          <w:rFonts w:ascii="Calibri" w:hAnsi="Calibri" w:cs="Calibri"/>
          <w:sz w:val="22"/>
          <w:szCs w:val="22"/>
        </w:rPr>
        <w:t xml:space="preserve"> </w:t>
      </w:r>
      <w:r w:rsidRPr="00F34140">
        <w:rPr>
          <w:rFonts w:ascii="Calibri" w:hAnsi="Calibri" w:cs="Calibri"/>
          <w:sz w:val="22"/>
          <w:szCs w:val="22"/>
        </w:rPr>
        <w:t>Wykonawca:</w:t>
      </w:r>
    </w:p>
    <w:p w14:paraId="112F0A65" w14:textId="77777777" w:rsidR="009C09EA" w:rsidRPr="00F34140" w:rsidRDefault="009C09EA" w:rsidP="00F34140">
      <w:pPr>
        <w:rPr>
          <w:rFonts w:ascii="Calibri" w:hAnsi="Calibri" w:cs="Calibri"/>
          <w:sz w:val="22"/>
          <w:szCs w:val="22"/>
        </w:rPr>
      </w:pPr>
      <w:r w:rsidRPr="00F34140">
        <w:rPr>
          <w:rFonts w:ascii="Calibri" w:hAnsi="Calibri" w:cs="Calibri"/>
          <w:sz w:val="22"/>
          <w:szCs w:val="22"/>
        </w:rPr>
        <w:t>…………………………………………………………………………………………………</w:t>
      </w:r>
    </w:p>
    <w:p w14:paraId="54AE8DD2" w14:textId="77777777" w:rsidR="009C09EA" w:rsidRPr="00F34140" w:rsidRDefault="009C09EA" w:rsidP="00F34140">
      <w:pPr>
        <w:rPr>
          <w:rFonts w:ascii="Calibri" w:hAnsi="Calibri" w:cs="Calibri"/>
          <w:sz w:val="22"/>
          <w:szCs w:val="22"/>
        </w:rPr>
      </w:pPr>
      <w:r w:rsidRPr="00F34140">
        <w:rPr>
          <w:rFonts w:ascii="Calibri" w:hAnsi="Calibri" w:cs="Calibri"/>
          <w:sz w:val="22"/>
          <w:szCs w:val="22"/>
        </w:rPr>
        <w:t>…………………………………………………………………………………………………</w:t>
      </w:r>
    </w:p>
    <w:p w14:paraId="1E1B300A" w14:textId="77777777" w:rsidR="009C09EA" w:rsidRPr="00F34140" w:rsidRDefault="009C09EA" w:rsidP="00F34140">
      <w:pPr>
        <w:rPr>
          <w:rFonts w:ascii="Calibri" w:hAnsi="Calibri" w:cs="Calibri"/>
          <w:sz w:val="22"/>
          <w:szCs w:val="22"/>
        </w:rPr>
      </w:pPr>
      <w:r w:rsidRPr="00F34140">
        <w:rPr>
          <w:rFonts w:ascii="Calibri" w:hAnsi="Calibri" w:cs="Calibri"/>
          <w:sz w:val="22"/>
          <w:szCs w:val="22"/>
        </w:rPr>
        <w:t>Nazwa i adres Wykonawcy</w:t>
      </w:r>
    </w:p>
    <w:p w14:paraId="1390D872" w14:textId="154C821E" w:rsidR="00531998" w:rsidRPr="00F34140" w:rsidRDefault="00531998" w:rsidP="00F34140">
      <w:pPr>
        <w:rPr>
          <w:rFonts w:ascii="Calibri" w:hAnsi="Calibri" w:cs="Calibri"/>
          <w:sz w:val="22"/>
          <w:szCs w:val="22"/>
        </w:rPr>
      </w:pPr>
      <w:r w:rsidRPr="00F34140">
        <w:rPr>
          <w:rFonts w:ascii="Calibri" w:hAnsi="Calibri" w:cs="Calibri"/>
          <w:sz w:val="22"/>
          <w:szCs w:val="22"/>
        </w:rPr>
        <w:t>oświadczam, że Wykonawca</w:t>
      </w:r>
      <w:r w:rsidR="00804BB2" w:rsidRPr="00F34140">
        <w:rPr>
          <w:rFonts w:ascii="Calibri" w:hAnsi="Calibri" w:cs="Calibri"/>
          <w:sz w:val="22"/>
          <w:szCs w:val="22"/>
        </w:rPr>
        <w:t xml:space="preserve"> (którego reprezentuję)</w:t>
      </w:r>
      <w:r w:rsidRPr="00F34140">
        <w:rPr>
          <w:rFonts w:ascii="Calibri" w:hAnsi="Calibri" w:cs="Calibri"/>
          <w:sz w:val="22"/>
          <w:szCs w:val="22"/>
        </w:rPr>
        <w:t>:</w:t>
      </w:r>
    </w:p>
    <w:p w14:paraId="588784B5" w14:textId="2382B65E" w:rsidR="009C09EA" w:rsidRPr="00F34140" w:rsidRDefault="009C09EA" w:rsidP="00F34140">
      <w:pPr>
        <w:numPr>
          <w:ilvl w:val="0"/>
          <w:numId w:val="11"/>
        </w:numPr>
        <w:ind w:left="284" w:hanging="284"/>
        <w:rPr>
          <w:rFonts w:ascii="Calibri" w:hAnsi="Calibri" w:cs="Calibri"/>
          <w:b/>
          <w:sz w:val="22"/>
          <w:szCs w:val="22"/>
        </w:rPr>
      </w:pPr>
      <w:r w:rsidRPr="00F34140">
        <w:rPr>
          <w:rFonts w:ascii="Calibri" w:hAnsi="Calibri" w:cs="Calibri"/>
          <w:b/>
          <w:sz w:val="22"/>
          <w:szCs w:val="22"/>
        </w:rPr>
        <w:t xml:space="preserve">nie należy do grupy kapitałowej w rozumieniu ustawy z dnia 16 lutego </w:t>
      </w:r>
      <w:r w:rsidR="007440AC" w:rsidRPr="00F34140">
        <w:rPr>
          <w:rFonts w:ascii="Calibri" w:hAnsi="Calibri" w:cs="Calibri"/>
          <w:b/>
          <w:sz w:val="22"/>
          <w:szCs w:val="22"/>
        </w:rPr>
        <w:t>2007 r.</w:t>
      </w:r>
      <w:r w:rsidRPr="00F34140">
        <w:rPr>
          <w:rFonts w:ascii="Calibri" w:hAnsi="Calibri" w:cs="Calibri"/>
          <w:b/>
          <w:sz w:val="22"/>
          <w:szCs w:val="22"/>
        </w:rPr>
        <w:t xml:space="preserve"> o ochronie konkurencji i konsumentów*</w:t>
      </w:r>
    </w:p>
    <w:p w14:paraId="61FB0B0A" w14:textId="1F5C5C1D" w:rsidR="009C09EA" w:rsidRPr="00F34140" w:rsidRDefault="009C09EA" w:rsidP="00F34140">
      <w:pPr>
        <w:numPr>
          <w:ilvl w:val="0"/>
          <w:numId w:val="11"/>
        </w:numPr>
        <w:ind w:left="284" w:hanging="284"/>
        <w:rPr>
          <w:rFonts w:ascii="Calibri" w:hAnsi="Calibri" w:cs="Calibri"/>
          <w:b/>
          <w:sz w:val="22"/>
          <w:szCs w:val="22"/>
        </w:rPr>
      </w:pPr>
      <w:r w:rsidRPr="00F34140">
        <w:rPr>
          <w:rFonts w:ascii="Calibri" w:hAnsi="Calibri" w:cs="Calibri"/>
          <w:b/>
          <w:sz w:val="22"/>
          <w:szCs w:val="22"/>
        </w:rPr>
        <w:t xml:space="preserve">należy do grupy kapitałowej w rozumieniu ustawy z dnia 16 lutego </w:t>
      </w:r>
      <w:r w:rsidR="007440AC" w:rsidRPr="00F34140">
        <w:rPr>
          <w:rFonts w:ascii="Calibri" w:hAnsi="Calibri" w:cs="Calibri"/>
          <w:b/>
          <w:sz w:val="22"/>
          <w:szCs w:val="22"/>
        </w:rPr>
        <w:t>2007 r.</w:t>
      </w:r>
      <w:r w:rsidRPr="00F34140">
        <w:rPr>
          <w:rFonts w:ascii="Calibri" w:hAnsi="Calibri" w:cs="Calibri"/>
          <w:b/>
          <w:sz w:val="22"/>
          <w:szCs w:val="22"/>
        </w:rPr>
        <w:t xml:space="preserve"> o ochronie konkurencji i konsumentów*</w:t>
      </w:r>
    </w:p>
    <w:p w14:paraId="76E35F10" w14:textId="77777777" w:rsidR="00CF31AB" w:rsidRPr="00F34140" w:rsidRDefault="00CF31AB" w:rsidP="00F34140">
      <w:pPr>
        <w:rPr>
          <w:rFonts w:ascii="Calibri" w:hAnsi="Calibri" w:cs="Calibri"/>
          <w:sz w:val="22"/>
          <w:szCs w:val="22"/>
        </w:rPr>
      </w:pPr>
    </w:p>
    <w:p w14:paraId="0BC2E040" w14:textId="77777777" w:rsidR="00CF31AB" w:rsidRPr="00F34140" w:rsidRDefault="00CF31AB" w:rsidP="00F34140">
      <w:pPr>
        <w:rPr>
          <w:rFonts w:ascii="Calibri" w:hAnsi="Calibri" w:cs="Calibri"/>
          <w:sz w:val="22"/>
          <w:szCs w:val="22"/>
        </w:rPr>
      </w:pPr>
      <w:r w:rsidRPr="00F34140">
        <w:rPr>
          <w:rFonts w:ascii="Calibri" w:hAnsi="Calibri" w:cs="Calibri"/>
          <w:sz w:val="22"/>
          <w:szCs w:val="22"/>
        </w:rPr>
        <w:t xml:space="preserve">UWAGA- GRUPA KAPITAŁOWA - według </w:t>
      </w:r>
      <w:r w:rsidR="009B0EB1" w:rsidRPr="00F34140">
        <w:rPr>
          <w:rFonts w:ascii="Calibri" w:hAnsi="Calibri" w:cs="Calibri"/>
          <w:sz w:val="22"/>
          <w:szCs w:val="22"/>
        </w:rPr>
        <w:t xml:space="preserve">ww. </w:t>
      </w:r>
      <w:r w:rsidRPr="00F34140">
        <w:rPr>
          <w:rFonts w:ascii="Calibri" w:hAnsi="Calibri" w:cs="Calibri"/>
          <w:sz w:val="22"/>
          <w:szCs w:val="22"/>
        </w:rPr>
        <w:t xml:space="preserve">ustawy z dnia 16 lutego 2007 r. o ochronie konkurencji i konsumentów - rozumie się przez to wszystkich przedsiębiorców, którzy są kontrolowani w sposób bezpośredni lub pośredni przez jednego przedsiębiorcę, w tym również tego przedsiębiorcę. </w:t>
      </w:r>
    </w:p>
    <w:p w14:paraId="4E21BF68" w14:textId="77777777" w:rsidR="009C09EA" w:rsidRPr="00F34140" w:rsidRDefault="009C09EA" w:rsidP="00F34140">
      <w:pPr>
        <w:pStyle w:val="Tekstpodstawowy"/>
        <w:ind w:left="284"/>
        <w:jc w:val="center"/>
        <w:rPr>
          <w:rFonts w:ascii="Calibri" w:hAnsi="Calibri" w:cs="Calibri"/>
          <w:sz w:val="22"/>
          <w:szCs w:val="22"/>
        </w:rPr>
      </w:pPr>
      <w:r w:rsidRPr="00F34140">
        <w:rPr>
          <w:rFonts w:ascii="Calibri" w:hAnsi="Calibri" w:cs="Calibri"/>
          <w:sz w:val="22"/>
          <w:szCs w:val="22"/>
        </w:rPr>
        <w:t>Lista podmiotów należących do tej samej grupy kapitałowej</w:t>
      </w:r>
    </w:p>
    <w:tbl>
      <w:tblPr>
        <w:tblW w:w="85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535"/>
      </w:tblGrid>
      <w:tr w:rsidR="009C09EA" w:rsidRPr="00F34140" w14:paraId="27CB5946" w14:textId="77777777" w:rsidTr="00534617">
        <w:tc>
          <w:tcPr>
            <w:tcW w:w="3969" w:type="dxa"/>
            <w:shd w:val="pct15" w:color="auto" w:fill="auto"/>
            <w:vAlign w:val="center"/>
            <w:hideMark/>
          </w:tcPr>
          <w:p w14:paraId="7FB8CF8B" w14:textId="77777777" w:rsidR="009C09EA" w:rsidRPr="00F34140" w:rsidRDefault="009C09EA" w:rsidP="00F34140">
            <w:pPr>
              <w:pStyle w:val="Tekstpodstawowy"/>
              <w:jc w:val="center"/>
              <w:rPr>
                <w:rFonts w:ascii="Calibri" w:hAnsi="Calibri" w:cs="Calibri"/>
                <w:b/>
                <w:sz w:val="22"/>
                <w:szCs w:val="22"/>
              </w:rPr>
            </w:pPr>
            <w:r w:rsidRPr="00F34140">
              <w:rPr>
                <w:rFonts w:ascii="Calibri" w:hAnsi="Calibri" w:cs="Calibri"/>
                <w:b/>
                <w:sz w:val="22"/>
                <w:szCs w:val="22"/>
              </w:rPr>
              <w:t>Nazwa podmiotu</w:t>
            </w:r>
          </w:p>
        </w:tc>
        <w:tc>
          <w:tcPr>
            <w:tcW w:w="4535" w:type="dxa"/>
            <w:shd w:val="pct15" w:color="auto" w:fill="auto"/>
            <w:vAlign w:val="center"/>
            <w:hideMark/>
          </w:tcPr>
          <w:p w14:paraId="6FFF14BC" w14:textId="77777777" w:rsidR="009C09EA" w:rsidRPr="00F34140" w:rsidRDefault="009C09EA" w:rsidP="00F34140">
            <w:pPr>
              <w:pStyle w:val="Tekstpodstawowy"/>
              <w:ind w:left="317" w:hanging="317"/>
              <w:jc w:val="center"/>
              <w:rPr>
                <w:rFonts w:ascii="Calibri" w:hAnsi="Calibri" w:cs="Calibri"/>
                <w:b/>
                <w:sz w:val="22"/>
                <w:szCs w:val="22"/>
              </w:rPr>
            </w:pPr>
            <w:r w:rsidRPr="00F34140">
              <w:rPr>
                <w:rFonts w:ascii="Calibri" w:hAnsi="Calibri" w:cs="Calibri"/>
                <w:b/>
                <w:sz w:val="22"/>
                <w:szCs w:val="22"/>
              </w:rPr>
              <w:t>Adres podmiotu</w:t>
            </w:r>
          </w:p>
        </w:tc>
      </w:tr>
      <w:tr w:rsidR="009C09EA" w:rsidRPr="00F34140" w14:paraId="3667B922" w14:textId="77777777" w:rsidTr="00534617">
        <w:tc>
          <w:tcPr>
            <w:tcW w:w="3969" w:type="dxa"/>
          </w:tcPr>
          <w:p w14:paraId="3F2C9857" w14:textId="77777777" w:rsidR="009C09EA" w:rsidRPr="00F34140" w:rsidRDefault="009C09EA" w:rsidP="00F34140">
            <w:pPr>
              <w:pStyle w:val="Tekstpodstawowy"/>
              <w:rPr>
                <w:rFonts w:ascii="Calibri" w:hAnsi="Calibri" w:cs="Calibri"/>
                <w:sz w:val="22"/>
                <w:szCs w:val="22"/>
              </w:rPr>
            </w:pPr>
          </w:p>
        </w:tc>
        <w:tc>
          <w:tcPr>
            <w:tcW w:w="4535" w:type="dxa"/>
          </w:tcPr>
          <w:p w14:paraId="2CDD0724" w14:textId="77777777" w:rsidR="009C09EA" w:rsidRPr="00F34140" w:rsidRDefault="009C09EA" w:rsidP="00F34140">
            <w:pPr>
              <w:pStyle w:val="Tekstpodstawowy"/>
              <w:rPr>
                <w:rFonts w:ascii="Calibri" w:hAnsi="Calibri" w:cs="Calibri"/>
                <w:sz w:val="22"/>
                <w:szCs w:val="22"/>
              </w:rPr>
            </w:pPr>
          </w:p>
        </w:tc>
      </w:tr>
      <w:tr w:rsidR="009C09EA" w:rsidRPr="00F34140" w14:paraId="09DE97C6" w14:textId="77777777" w:rsidTr="00534617">
        <w:tc>
          <w:tcPr>
            <w:tcW w:w="3969" w:type="dxa"/>
          </w:tcPr>
          <w:p w14:paraId="44362B03" w14:textId="77777777" w:rsidR="009C09EA" w:rsidRPr="00F34140" w:rsidRDefault="009C09EA" w:rsidP="00F34140">
            <w:pPr>
              <w:pStyle w:val="Tekstpodstawowy"/>
              <w:rPr>
                <w:rFonts w:ascii="Calibri" w:hAnsi="Calibri" w:cs="Calibri"/>
                <w:sz w:val="22"/>
                <w:szCs w:val="22"/>
              </w:rPr>
            </w:pPr>
          </w:p>
        </w:tc>
        <w:tc>
          <w:tcPr>
            <w:tcW w:w="4535" w:type="dxa"/>
          </w:tcPr>
          <w:p w14:paraId="6D1CEDE0" w14:textId="77777777" w:rsidR="009C09EA" w:rsidRPr="00F34140" w:rsidRDefault="009C09EA" w:rsidP="00F34140">
            <w:pPr>
              <w:pStyle w:val="Tekstpodstawowy"/>
              <w:rPr>
                <w:rFonts w:ascii="Calibri" w:hAnsi="Calibri" w:cs="Calibri"/>
                <w:sz w:val="22"/>
                <w:szCs w:val="22"/>
              </w:rPr>
            </w:pPr>
          </w:p>
        </w:tc>
      </w:tr>
    </w:tbl>
    <w:p w14:paraId="3C0BB547" w14:textId="77777777" w:rsidR="009C09EA" w:rsidRPr="00F34140" w:rsidRDefault="009C09EA" w:rsidP="00F34140">
      <w:pPr>
        <w:keepLines/>
        <w:autoSpaceDE w:val="0"/>
        <w:autoSpaceDN w:val="0"/>
        <w:adjustRightInd w:val="0"/>
        <w:ind w:left="502"/>
        <w:rPr>
          <w:rFonts w:ascii="Calibri" w:hAnsi="Calibri" w:cs="Calibri"/>
          <w:b/>
          <w:bCs/>
          <w:sz w:val="22"/>
          <w:szCs w:val="22"/>
        </w:rPr>
      </w:pPr>
      <w:r w:rsidRPr="00F34140">
        <w:rPr>
          <w:rFonts w:ascii="Calibri" w:hAnsi="Calibri" w:cs="Calibri"/>
          <w:b/>
          <w:bCs/>
          <w:sz w:val="22"/>
          <w:szCs w:val="22"/>
        </w:rPr>
        <w:t>*</w:t>
      </w:r>
      <w:r w:rsidR="00CF31AB" w:rsidRPr="00F34140">
        <w:rPr>
          <w:rFonts w:ascii="Calibri" w:hAnsi="Calibri" w:cs="Calibri"/>
          <w:b/>
          <w:bCs/>
          <w:sz w:val="22"/>
          <w:szCs w:val="22"/>
        </w:rPr>
        <w:t>niewłaściwe skreślić</w:t>
      </w:r>
      <w:r w:rsidR="00804BB2" w:rsidRPr="00F34140">
        <w:rPr>
          <w:rFonts w:ascii="Calibri" w:hAnsi="Calibri" w:cs="Calibri"/>
          <w:b/>
          <w:bCs/>
          <w:sz w:val="22"/>
          <w:szCs w:val="22"/>
        </w:rPr>
        <w:t>, usunąć</w:t>
      </w:r>
    </w:p>
    <w:p w14:paraId="28362B87" w14:textId="77777777" w:rsidR="009C09EA" w:rsidRPr="00F34140" w:rsidRDefault="00CF31AB" w:rsidP="00F34140">
      <w:pPr>
        <w:keepLines/>
        <w:autoSpaceDE w:val="0"/>
        <w:autoSpaceDN w:val="0"/>
        <w:adjustRightInd w:val="0"/>
        <w:ind w:left="502"/>
        <w:rPr>
          <w:rFonts w:ascii="Calibri" w:hAnsi="Calibri" w:cs="Calibri"/>
          <w:b/>
          <w:bCs/>
          <w:sz w:val="22"/>
          <w:szCs w:val="22"/>
        </w:rPr>
      </w:pPr>
      <w:r w:rsidRPr="00F34140">
        <w:rPr>
          <w:rFonts w:ascii="Calibri" w:hAnsi="Calibri" w:cs="Calibri"/>
          <w:b/>
          <w:bCs/>
          <w:sz w:val="22"/>
          <w:szCs w:val="22"/>
        </w:rPr>
        <w:t>UWAGA! W przypadku zaznaczenia pkt 2</w:t>
      </w:r>
      <w:r w:rsidR="009C09EA" w:rsidRPr="00F34140">
        <w:rPr>
          <w:rFonts w:ascii="Calibri" w:hAnsi="Calibri" w:cs="Calibri"/>
          <w:b/>
          <w:bCs/>
          <w:sz w:val="22"/>
          <w:szCs w:val="22"/>
        </w:rPr>
        <w:t xml:space="preserve"> należy wypełnić powyższą tabelę</w:t>
      </w:r>
    </w:p>
    <w:p w14:paraId="52A89F0C" w14:textId="77777777" w:rsidR="00AF61D7" w:rsidRPr="00F34140" w:rsidRDefault="00AF61D7" w:rsidP="00F34140">
      <w:pPr>
        <w:pStyle w:val="Zwykytekst1"/>
        <w:tabs>
          <w:tab w:val="left" w:pos="284"/>
        </w:tabs>
        <w:rPr>
          <w:rFonts w:ascii="Calibri" w:hAnsi="Calibri" w:cs="Calibri"/>
          <w:b/>
          <w:bCs/>
          <w:color w:val="FF0000"/>
          <w:sz w:val="22"/>
          <w:szCs w:val="22"/>
          <w:u w:val="single"/>
        </w:rPr>
      </w:pPr>
    </w:p>
    <w:p w14:paraId="48EB22BA" w14:textId="5761E198" w:rsidR="00EB507E" w:rsidRPr="00F34140" w:rsidRDefault="00EB507E" w:rsidP="00F34140">
      <w:pPr>
        <w:rPr>
          <w:rFonts w:ascii="Calibri" w:hAnsi="Calibri" w:cs="Calibri"/>
          <w:color w:val="FF0000"/>
          <w:sz w:val="22"/>
          <w:szCs w:val="22"/>
        </w:rPr>
      </w:pPr>
      <w:r w:rsidRPr="00F34140">
        <w:rPr>
          <w:rFonts w:ascii="Calibri" w:hAnsi="Calibri" w:cs="Calibri"/>
          <w:color w:val="FF0000"/>
          <w:sz w:val="22"/>
          <w:szCs w:val="22"/>
        </w:rPr>
        <w:t xml:space="preserve">Oświadczam, że wszystkie informacje podane w powyższych oświadczeniach </w:t>
      </w:r>
      <w:r w:rsidRPr="00F34140">
        <w:rPr>
          <w:rFonts w:ascii="Calibri" w:hAnsi="Calibri" w:cs="Calibri"/>
          <w:b/>
          <w:bCs/>
          <w:color w:val="FF0000"/>
          <w:sz w:val="22"/>
          <w:szCs w:val="22"/>
          <w:u w:val="single"/>
        </w:rPr>
        <w:t>są*/nie są*</w:t>
      </w:r>
      <w:r w:rsidRPr="00F34140">
        <w:rPr>
          <w:rFonts w:ascii="Calibri" w:hAnsi="Calibri" w:cs="Calibri"/>
          <w:color w:val="FF0000"/>
          <w:sz w:val="22"/>
          <w:szCs w:val="22"/>
        </w:rPr>
        <w:t xml:space="preserve">  </w:t>
      </w:r>
      <w:r w:rsidRPr="00F34140">
        <w:rPr>
          <w:rFonts w:ascii="Calibri" w:hAnsi="Calibri" w:cs="Calibri"/>
          <w:b/>
          <w:bCs/>
          <w:i/>
          <w:iCs/>
          <w:color w:val="FF0000"/>
          <w:sz w:val="22"/>
          <w:szCs w:val="22"/>
        </w:rPr>
        <w:t>(*</w:t>
      </w:r>
      <w:r w:rsidR="00B872B7" w:rsidRPr="00F34140">
        <w:rPr>
          <w:rFonts w:ascii="Calibri" w:hAnsi="Calibri" w:cs="Calibri"/>
          <w:b/>
          <w:bCs/>
          <w:i/>
          <w:iCs/>
          <w:color w:val="FF0000"/>
          <w:sz w:val="22"/>
          <w:szCs w:val="22"/>
        </w:rPr>
        <w:t> </w:t>
      </w:r>
      <w:r w:rsidRPr="00F34140">
        <w:rPr>
          <w:rFonts w:ascii="Calibri" w:hAnsi="Calibri" w:cs="Calibri"/>
          <w:b/>
          <w:bCs/>
          <w:i/>
          <w:iCs/>
          <w:color w:val="FF0000"/>
          <w:sz w:val="22"/>
          <w:szCs w:val="22"/>
        </w:rPr>
        <w:t xml:space="preserve">zaznaczyć właściwe/skreślić usunąć niewłaściwe) </w:t>
      </w:r>
      <w:r w:rsidRPr="00F34140">
        <w:rPr>
          <w:rFonts w:ascii="Calibri" w:hAnsi="Calibri" w:cs="Calibri"/>
          <w:color w:val="FF0000"/>
          <w:sz w:val="22"/>
          <w:szCs w:val="22"/>
        </w:rPr>
        <w:t>aktualne na dzień ich złożenia*</w:t>
      </w:r>
      <w:proofErr w:type="gramStart"/>
      <w:r w:rsidRPr="00F34140">
        <w:rPr>
          <w:rFonts w:ascii="Calibri" w:hAnsi="Calibri" w:cs="Calibri"/>
          <w:color w:val="FF0000"/>
          <w:sz w:val="22"/>
          <w:szCs w:val="22"/>
        </w:rPr>
        <w:t>*  i</w:t>
      </w:r>
      <w:proofErr w:type="gramEnd"/>
      <w:r w:rsidRPr="00F34140">
        <w:rPr>
          <w:rFonts w:ascii="Calibri" w:hAnsi="Calibri" w:cs="Calibri"/>
          <w:color w:val="FF0000"/>
          <w:sz w:val="22"/>
          <w:szCs w:val="22"/>
        </w:rPr>
        <w:t xml:space="preserve"> zgodne z prawdą oraz zostały przedstawione z pełną świadomością konsekwencji wprowadzenia Zamawiającego w błąd przy przedstawianiu informacji.</w:t>
      </w:r>
    </w:p>
    <w:p w14:paraId="7FA00FCF" w14:textId="77777777" w:rsidR="00EB507E" w:rsidRPr="007E18D6" w:rsidRDefault="00EB507E" w:rsidP="00F34140">
      <w:pPr>
        <w:pStyle w:val="Tekstprzypisudolnego"/>
        <w:rPr>
          <w:rFonts w:ascii="Calibri" w:hAnsi="Calibri" w:cs="Calibri"/>
          <w:sz w:val="22"/>
          <w:szCs w:val="22"/>
        </w:rPr>
      </w:pPr>
      <w:r w:rsidRPr="00F34140">
        <w:rPr>
          <w:rFonts w:ascii="Calibri" w:hAnsi="Calibri" w:cs="Calibri"/>
          <w:sz w:val="22"/>
          <w:szCs w:val="22"/>
        </w:rPr>
        <w:t>**</w:t>
      </w:r>
      <w:r w:rsidRPr="00F34140">
        <w:rPr>
          <w:rFonts w:ascii="Calibri" w:hAnsi="Calibri" w:cs="Calibri"/>
          <w:b/>
          <w:bCs/>
          <w:sz w:val="22"/>
          <w:szCs w:val="22"/>
        </w:rPr>
        <w:t xml:space="preserve"> </w:t>
      </w:r>
      <w:r w:rsidRPr="007E18D6">
        <w:rPr>
          <w:rFonts w:ascii="Calibri" w:hAnsi="Calibri" w:cs="Calibr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3A8B7B06" w14:textId="77777777" w:rsidR="00EB507E" w:rsidRPr="007E18D6" w:rsidRDefault="00EB507E" w:rsidP="00F34140">
      <w:pPr>
        <w:pStyle w:val="Zwykytekst1"/>
        <w:tabs>
          <w:tab w:val="left" w:pos="284"/>
        </w:tabs>
        <w:rPr>
          <w:rFonts w:ascii="Calibri" w:hAnsi="Calibri" w:cs="Calibri"/>
          <w:b/>
          <w:bCs/>
          <w:sz w:val="22"/>
          <w:szCs w:val="22"/>
          <w:u w:val="single"/>
        </w:rPr>
      </w:pPr>
    </w:p>
    <w:p w14:paraId="13FB74B7" w14:textId="77777777" w:rsidR="00EB507E" w:rsidRPr="00F34140" w:rsidRDefault="00EB507E" w:rsidP="00F34140">
      <w:pPr>
        <w:pStyle w:val="Zwykytekst1"/>
        <w:tabs>
          <w:tab w:val="left" w:pos="284"/>
        </w:tabs>
        <w:rPr>
          <w:rFonts w:ascii="Calibri" w:hAnsi="Calibri" w:cs="Calibri"/>
          <w:b/>
          <w:bCs/>
          <w:color w:val="FF0000"/>
          <w:sz w:val="22"/>
          <w:szCs w:val="22"/>
          <w:u w:val="single"/>
        </w:rPr>
      </w:pPr>
      <w:r w:rsidRPr="00F34140">
        <w:rPr>
          <w:rFonts w:ascii="Calibri" w:hAnsi="Calibri" w:cs="Calibri"/>
          <w:b/>
          <w:bCs/>
          <w:color w:val="FF0000"/>
          <w:sz w:val="22"/>
          <w:szCs w:val="22"/>
          <w:u w:val="single"/>
        </w:rPr>
        <w:t>Należy podpisać podpisem kwalifikowanym, podpisem zaufanym lub elektronicznym podpisem osobistym stosownie do SWZ</w:t>
      </w:r>
    </w:p>
    <w:p w14:paraId="363C0AC4" w14:textId="77777777" w:rsidR="00945637" w:rsidRPr="00CA4191" w:rsidRDefault="00945637" w:rsidP="007E18D6">
      <w:pPr>
        <w:rPr>
          <w:rFonts w:asciiTheme="minorHAnsi" w:hAnsiTheme="minorHAnsi" w:cstheme="minorHAnsi"/>
          <w:iCs/>
          <w:sz w:val="16"/>
          <w:szCs w:val="16"/>
        </w:rPr>
      </w:pPr>
    </w:p>
    <w:p w14:paraId="3875D976" w14:textId="77777777" w:rsidR="00945637" w:rsidRPr="00CA4191" w:rsidRDefault="00945637" w:rsidP="00043134">
      <w:pPr>
        <w:ind w:left="5245"/>
        <w:rPr>
          <w:rFonts w:asciiTheme="minorHAnsi" w:hAnsiTheme="minorHAnsi" w:cstheme="minorHAnsi"/>
          <w:iCs/>
          <w:sz w:val="16"/>
          <w:szCs w:val="16"/>
        </w:rPr>
      </w:pPr>
    </w:p>
    <w:p w14:paraId="1FE13C07" w14:textId="726F11ED" w:rsidR="00945637" w:rsidRPr="00CA4191" w:rsidRDefault="00945637" w:rsidP="007E18D6">
      <w:pPr>
        <w:jc w:val="left"/>
        <w:rPr>
          <w:rFonts w:asciiTheme="minorHAnsi" w:hAnsiTheme="minorHAnsi" w:cstheme="minorHAnsi"/>
          <w:iCs/>
          <w:sz w:val="16"/>
          <w:szCs w:val="16"/>
        </w:rPr>
      </w:pPr>
    </w:p>
    <w:p w14:paraId="1EC8A7F8" w14:textId="77777777" w:rsidR="00A52D73" w:rsidRPr="007E18D6" w:rsidRDefault="00A52D73" w:rsidP="007E18D6">
      <w:pPr>
        <w:autoSpaceDE w:val="0"/>
        <w:autoSpaceDN w:val="0"/>
        <w:adjustRightInd w:val="0"/>
        <w:ind w:left="4962"/>
        <w:jc w:val="right"/>
        <w:outlineLvl w:val="0"/>
        <w:rPr>
          <w:rFonts w:ascii="Calibri" w:hAnsi="Calibri" w:cs="Calibri"/>
          <w:b/>
          <w:sz w:val="22"/>
          <w:szCs w:val="22"/>
        </w:rPr>
      </w:pPr>
      <w:r w:rsidRPr="007E18D6">
        <w:rPr>
          <w:rFonts w:ascii="Calibri" w:hAnsi="Calibri" w:cs="Calibri"/>
          <w:b/>
          <w:sz w:val="22"/>
          <w:szCs w:val="22"/>
        </w:rPr>
        <w:lastRenderedPageBreak/>
        <w:t xml:space="preserve">Załącznik nr </w:t>
      </w:r>
      <w:r w:rsidR="000A457E" w:rsidRPr="007E18D6">
        <w:rPr>
          <w:rFonts w:ascii="Calibri" w:hAnsi="Calibri" w:cs="Calibri"/>
          <w:b/>
          <w:sz w:val="22"/>
          <w:szCs w:val="22"/>
        </w:rPr>
        <w:t>8</w:t>
      </w:r>
      <w:r w:rsidRPr="007E18D6">
        <w:rPr>
          <w:rFonts w:ascii="Calibri" w:hAnsi="Calibri" w:cs="Calibri"/>
          <w:b/>
          <w:sz w:val="22"/>
          <w:szCs w:val="22"/>
        </w:rPr>
        <w:t xml:space="preserve"> do SWZ</w:t>
      </w:r>
    </w:p>
    <w:p w14:paraId="7778CF93" w14:textId="28056021" w:rsidR="0084670A" w:rsidRPr="007E18D6" w:rsidRDefault="0084670A" w:rsidP="007E18D6">
      <w:pPr>
        <w:jc w:val="right"/>
        <w:outlineLvl w:val="0"/>
        <w:rPr>
          <w:rFonts w:ascii="Calibri" w:hAnsi="Calibri" w:cs="Calibri"/>
          <w:b/>
          <w:sz w:val="22"/>
          <w:szCs w:val="22"/>
        </w:rPr>
      </w:pPr>
      <w:r w:rsidRPr="007E18D6">
        <w:rPr>
          <w:rFonts w:ascii="Calibri" w:hAnsi="Calibri" w:cs="Calibri"/>
          <w:b/>
          <w:sz w:val="22"/>
          <w:szCs w:val="22"/>
        </w:rPr>
        <w:t>DA.221.</w:t>
      </w:r>
      <w:r w:rsidR="007E18D6">
        <w:rPr>
          <w:rFonts w:ascii="Calibri" w:hAnsi="Calibri" w:cs="Calibri"/>
          <w:b/>
          <w:sz w:val="22"/>
          <w:szCs w:val="22"/>
        </w:rPr>
        <w:t>13</w:t>
      </w:r>
      <w:r w:rsidRPr="007E18D6">
        <w:rPr>
          <w:rFonts w:ascii="Calibri" w:hAnsi="Calibri" w:cs="Calibri"/>
          <w:b/>
          <w:sz w:val="22"/>
          <w:szCs w:val="22"/>
        </w:rPr>
        <w:t>.2025</w:t>
      </w:r>
    </w:p>
    <w:p w14:paraId="4DFD7704" w14:textId="77777777" w:rsidR="00A52D73" w:rsidRPr="007E18D6" w:rsidRDefault="00A52D73" w:rsidP="007E18D6">
      <w:pPr>
        <w:rPr>
          <w:rFonts w:ascii="Calibri" w:hAnsi="Calibri" w:cs="Calibri"/>
          <w:b/>
          <w:sz w:val="22"/>
          <w:szCs w:val="22"/>
        </w:rPr>
      </w:pPr>
    </w:p>
    <w:p w14:paraId="195AC47D" w14:textId="2136975B" w:rsidR="00C94513" w:rsidRPr="007E18D6" w:rsidRDefault="00C94513" w:rsidP="007E18D6">
      <w:pPr>
        <w:autoSpaceDE w:val="0"/>
        <w:autoSpaceDN w:val="0"/>
        <w:adjustRightInd w:val="0"/>
        <w:ind w:right="440"/>
        <w:jc w:val="center"/>
        <w:rPr>
          <w:rFonts w:ascii="Calibri" w:hAnsi="Calibri" w:cs="Calibri"/>
          <w:sz w:val="22"/>
          <w:szCs w:val="22"/>
        </w:rPr>
      </w:pPr>
      <w:r w:rsidRPr="007E18D6">
        <w:rPr>
          <w:rStyle w:val="markedcontent"/>
          <w:rFonts w:ascii="Calibri" w:eastAsia="MS Gothic" w:hAnsi="Calibri" w:cs="Calibri"/>
          <w:b/>
          <w:bCs/>
          <w:i/>
          <w:iCs/>
          <w:color w:val="FF0000"/>
          <w:sz w:val="22"/>
          <w:szCs w:val="22"/>
        </w:rPr>
        <w:t>WYKONAWCA DOŁĄCZA DO OFERTY (RAZEM Z OFERTĄ) - jeżeli zachodzi taki przypadek</w:t>
      </w:r>
    </w:p>
    <w:p w14:paraId="6631A383" w14:textId="77777777" w:rsidR="00C94513" w:rsidRPr="007E18D6" w:rsidRDefault="00C94513" w:rsidP="007E18D6">
      <w:pPr>
        <w:jc w:val="center"/>
        <w:rPr>
          <w:rFonts w:ascii="Calibri" w:hAnsi="Calibri" w:cs="Calibri"/>
          <w:b/>
          <w:sz w:val="22"/>
          <w:szCs w:val="22"/>
        </w:rPr>
      </w:pPr>
    </w:p>
    <w:p w14:paraId="0FCBBB55" w14:textId="43D1E457" w:rsidR="00945637" w:rsidRPr="007E18D6" w:rsidRDefault="00A37DEE" w:rsidP="007E18D6">
      <w:pPr>
        <w:jc w:val="center"/>
        <w:rPr>
          <w:rFonts w:ascii="Calibri" w:hAnsi="Calibri" w:cs="Calibri"/>
          <w:b/>
          <w:sz w:val="22"/>
          <w:szCs w:val="22"/>
        </w:rPr>
      </w:pPr>
      <w:r w:rsidRPr="007E18D6">
        <w:rPr>
          <w:rFonts w:ascii="Calibri" w:hAnsi="Calibri" w:cs="Calibri"/>
          <w:b/>
          <w:sz w:val="22"/>
          <w:szCs w:val="22"/>
        </w:rPr>
        <w:t xml:space="preserve">ZOBOWIĄZANIE DO ODDANIA WYKONAWCY DO DYSPOZYCJI NIEZBĘDNYCH ZASOBÓW </w:t>
      </w:r>
      <w:r w:rsidRPr="007E18D6">
        <w:rPr>
          <w:rFonts w:ascii="Calibri" w:hAnsi="Calibri" w:cs="Calibri"/>
          <w:b/>
          <w:sz w:val="22"/>
          <w:szCs w:val="22"/>
        </w:rPr>
        <w:br/>
        <w:t>NA POTRZEBY WYKONANIA ZAMÓWIENIA</w:t>
      </w:r>
    </w:p>
    <w:p w14:paraId="15DE6E6B" w14:textId="77777777" w:rsidR="00945637" w:rsidRPr="007E18D6" w:rsidRDefault="00945637" w:rsidP="007E18D6">
      <w:pPr>
        <w:jc w:val="center"/>
        <w:rPr>
          <w:rFonts w:ascii="Calibri" w:hAnsi="Calibri" w:cs="Calibri"/>
          <w:b/>
          <w:sz w:val="22"/>
          <w:szCs w:val="22"/>
        </w:rPr>
      </w:pPr>
    </w:p>
    <w:p w14:paraId="113EBDBD" w14:textId="77777777" w:rsidR="00945637" w:rsidRPr="007E18D6" w:rsidRDefault="00945637" w:rsidP="007E18D6">
      <w:pPr>
        <w:pStyle w:val="Akapitzlist"/>
        <w:spacing w:line="240" w:lineRule="auto"/>
        <w:ind w:left="0"/>
        <w:rPr>
          <w:rFonts w:cs="Calibri"/>
          <w:bCs/>
        </w:rPr>
      </w:pPr>
      <w:r w:rsidRPr="007E18D6">
        <w:rPr>
          <w:rFonts w:cs="Calibri"/>
          <w:bCs/>
        </w:rPr>
        <w:t xml:space="preserve">Działając w imieniu ww. podmiotu podpisując niniejszy dokument oświadczam, że ww. podmiot trzeci zobowiązuje się, na zasadzie art. 118 w zw. z art. 266 ustawy z dnia </w:t>
      </w:r>
      <w:r w:rsidRPr="007E18D6">
        <w:rPr>
          <w:rFonts w:cs="Calibri"/>
          <w:bCs/>
        </w:rPr>
        <w:br/>
        <w:t xml:space="preserve">11 września 2019 r. Prawo zamówień publicznych udostępnić </w:t>
      </w:r>
      <w:r w:rsidR="00A37DEE" w:rsidRPr="007E18D6">
        <w:rPr>
          <w:rFonts w:cs="Calibri"/>
          <w:bCs/>
        </w:rPr>
        <w:t>W</w:t>
      </w:r>
      <w:r w:rsidRPr="007E18D6">
        <w:rPr>
          <w:rFonts w:cs="Calibri"/>
          <w:bCs/>
        </w:rPr>
        <w:t>ykonawcy</w:t>
      </w:r>
    </w:p>
    <w:p w14:paraId="3725CD67" w14:textId="77777777" w:rsidR="00033181" w:rsidRPr="007E18D6" w:rsidRDefault="00945637" w:rsidP="007E18D6">
      <w:pPr>
        <w:rPr>
          <w:rFonts w:ascii="Calibri" w:eastAsiaTheme="majorEastAsia" w:hAnsi="Calibri" w:cs="Calibri"/>
          <w:b/>
          <w:sz w:val="22"/>
          <w:szCs w:val="22"/>
          <w:lang w:eastAsia="en-US"/>
        </w:rPr>
      </w:pPr>
      <w:r w:rsidRPr="007E18D6">
        <w:rPr>
          <w:rFonts w:ascii="Calibri" w:hAnsi="Calibri" w:cs="Calibri"/>
          <w:bCs/>
          <w:sz w:val="22"/>
          <w:szCs w:val="22"/>
        </w:rPr>
        <w:t xml:space="preserve">z siedzibą w …………………. (dalej: „Wykonawca”), który złożył ofertę w postępowaniu na </w:t>
      </w:r>
      <w:bookmarkStart w:id="15" w:name="_Hlk199202891"/>
      <w:bookmarkStart w:id="16" w:name="_Hlk105653866"/>
      <w:r w:rsidR="00033181" w:rsidRPr="007E18D6">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bookmarkEnd w:id="15"/>
    <w:p w14:paraId="70F02922" w14:textId="4045B8E4" w:rsidR="00945637" w:rsidRPr="007E18D6" w:rsidRDefault="00945637" w:rsidP="007E18D6">
      <w:pPr>
        <w:pStyle w:val="Standard"/>
        <w:tabs>
          <w:tab w:val="left" w:pos="-10"/>
        </w:tabs>
        <w:jc w:val="both"/>
        <w:rPr>
          <w:rFonts w:ascii="Calibri" w:hAnsi="Calibri" w:cs="Calibri"/>
          <w:bCs/>
          <w:sz w:val="22"/>
          <w:szCs w:val="22"/>
        </w:rPr>
      </w:pPr>
    </w:p>
    <w:p w14:paraId="4866DE29" w14:textId="77777777" w:rsidR="00A37DEE" w:rsidRPr="007E18D6" w:rsidRDefault="004443DB" w:rsidP="007E18D6">
      <w:pPr>
        <w:ind w:right="54"/>
        <w:jc w:val="center"/>
        <w:rPr>
          <w:rFonts w:ascii="Calibri" w:hAnsi="Calibri" w:cs="Calibri"/>
          <w:b/>
          <w:sz w:val="22"/>
          <w:szCs w:val="22"/>
        </w:rPr>
      </w:pPr>
      <w:r w:rsidRPr="007E18D6">
        <w:rPr>
          <w:rFonts w:ascii="Calibri" w:hAnsi="Calibri" w:cs="Calibri"/>
          <w:b/>
          <w:sz w:val="22"/>
          <w:szCs w:val="22"/>
        </w:rPr>
        <w:t>C</w:t>
      </w:r>
      <w:r w:rsidR="00A37DEE" w:rsidRPr="007E18D6">
        <w:rPr>
          <w:rFonts w:ascii="Calibri" w:hAnsi="Calibri" w:cs="Calibri"/>
          <w:b/>
          <w:sz w:val="22"/>
          <w:szCs w:val="22"/>
        </w:rPr>
        <w:t>zęść: ……………………</w:t>
      </w:r>
    </w:p>
    <w:bookmarkEnd w:id="16"/>
    <w:p w14:paraId="2D659872" w14:textId="77777777" w:rsidR="00945637" w:rsidRPr="007E18D6" w:rsidRDefault="00945637" w:rsidP="007E18D6">
      <w:pPr>
        <w:rPr>
          <w:rFonts w:ascii="Calibri" w:hAnsi="Calibri" w:cs="Calibri"/>
          <w:b/>
          <w:sz w:val="22"/>
          <w:szCs w:val="22"/>
        </w:rPr>
      </w:pPr>
      <w:r w:rsidRPr="007E18D6">
        <w:rPr>
          <w:rFonts w:ascii="Calibri" w:hAnsi="Calibri" w:cs="Calibri"/>
          <w:bCs/>
          <w:sz w:val="22"/>
          <w:szCs w:val="22"/>
        </w:rPr>
        <w:t xml:space="preserve">następujące zasoby: </w:t>
      </w:r>
    </w:p>
    <w:p w14:paraId="2D96272E"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7469DA69"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1BECF205"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6C0D77AA" w14:textId="77777777" w:rsidR="00945637" w:rsidRPr="007E18D6" w:rsidRDefault="00945637" w:rsidP="007E18D6">
      <w:pPr>
        <w:rPr>
          <w:rFonts w:ascii="Calibri" w:hAnsi="Calibri" w:cs="Calibri"/>
          <w:bCs/>
          <w:sz w:val="22"/>
          <w:szCs w:val="22"/>
        </w:rPr>
      </w:pPr>
    </w:p>
    <w:p w14:paraId="5BB4AA65" w14:textId="77777777" w:rsidR="00945637" w:rsidRPr="007E18D6" w:rsidRDefault="00945637" w:rsidP="007E18D6">
      <w:pPr>
        <w:rPr>
          <w:rFonts w:ascii="Calibri" w:hAnsi="Calibri" w:cs="Calibri"/>
          <w:bCs/>
          <w:sz w:val="22"/>
          <w:szCs w:val="22"/>
        </w:rPr>
      </w:pPr>
      <w:r w:rsidRPr="007E18D6">
        <w:rPr>
          <w:rFonts w:ascii="Calibri" w:hAnsi="Calibri" w:cs="Calibri"/>
          <w:bCs/>
          <w:sz w:val="22"/>
          <w:szCs w:val="22"/>
        </w:rPr>
        <w:t xml:space="preserve">na potrzeby spełnienia przez Wykonawcę następujących warunków udziału w postępowaniu: </w:t>
      </w:r>
    </w:p>
    <w:p w14:paraId="3CF9C56D"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5517AD2E"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085B9B9A" w14:textId="77777777" w:rsidR="00945637" w:rsidRPr="007E18D6" w:rsidRDefault="00945637" w:rsidP="007E18D6">
      <w:pPr>
        <w:rPr>
          <w:rFonts w:ascii="Calibri" w:hAnsi="Calibri" w:cs="Calibri"/>
          <w:bCs/>
          <w:sz w:val="22"/>
          <w:szCs w:val="22"/>
        </w:rPr>
      </w:pPr>
    </w:p>
    <w:p w14:paraId="3D6D06E9" w14:textId="77777777" w:rsidR="00945637" w:rsidRPr="007E18D6" w:rsidRDefault="00945637" w:rsidP="007E18D6">
      <w:pPr>
        <w:rPr>
          <w:rFonts w:ascii="Calibri" w:hAnsi="Calibri" w:cs="Calibri"/>
          <w:bCs/>
          <w:sz w:val="22"/>
          <w:szCs w:val="22"/>
        </w:rPr>
      </w:pPr>
      <w:r w:rsidRPr="007E18D6">
        <w:rPr>
          <w:rFonts w:ascii="Calibri" w:hAnsi="Calibri" w:cs="Calibri"/>
          <w:bCs/>
          <w:sz w:val="22"/>
          <w:szCs w:val="22"/>
        </w:rPr>
        <w:t xml:space="preserve">Wykonawca będzie mógł wykorzystywać ww. zasoby przy wykonywaniu zamówienia </w:t>
      </w:r>
      <w:r w:rsidRPr="007E18D6">
        <w:rPr>
          <w:rFonts w:ascii="Calibri" w:hAnsi="Calibri" w:cs="Calibri"/>
          <w:bCs/>
          <w:sz w:val="22"/>
          <w:szCs w:val="22"/>
        </w:rPr>
        <w:br/>
        <w:t xml:space="preserve">w następujący sposób: </w:t>
      </w:r>
    </w:p>
    <w:p w14:paraId="1AAEF9AE"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45AD444E"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232231BD" w14:textId="77777777" w:rsidR="00945637" w:rsidRPr="007E18D6" w:rsidRDefault="00945637" w:rsidP="007E18D6">
      <w:pPr>
        <w:rPr>
          <w:rFonts w:ascii="Calibri" w:hAnsi="Calibri" w:cs="Calibri"/>
          <w:bCs/>
          <w:sz w:val="22"/>
          <w:szCs w:val="22"/>
        </w:rPr>
      </w:pPr>
    </w:p>
    <w:p w14:paraId="71DAEB7C" w14:textId="77777777" w:rsidR="00945637" w:rsidRPr="007E18D6" w:rsidRDefault="00945637" w:rsidP="007E18D6">
      <w:pPr>
        <w:rPr>
          <w:rFonts w:ascii="Calibri" w:hAnsi="Calibri" w:cs="Calibri"/>
          <w:bCs/>
          <w:sz w:val="22"/>
          <w:szCs w:val="22"/>
        </w:rPr>
      </w:pPr>
      <w:r w:rsidRPr="007E18D6">
        <w:rPr>
          <w:rFonts w:ascii="Calibri" w:hAnsi="Calibri" w:cs="Calibri"/>
          <w:bCs/>
          <w:sz w:val="22"/>
          <w:szCs w:val="22"/>
        </w:rPr>
        <w:t xml:space="preserve">W wykonywaniu zamówienia będziemy uczestniczyć w następującym czasie i zakresie: </w:t>
      </w:r>
    </w:p>
    <w:p w14:paraId="7688ED5A"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7E0698E4"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5E246520" w14:textId="77777777" w:rsidR="00945637" w:rsidRPr="007E18D6" w:rsidRDefault="00945637" w:rsidP="007E18D6">
      <w:pPr>
        <w:rPr>
          <w:rFonts w:ascii="Calibri" w:hAnsi="Calibri" w:cs="Calibri"/>
          <w:bCs/>
          <w:sz w:val="22"/>
          <w:szCs w:val="22"/>
        </w:rPr>
      </w:pPr>
    </w:p>
    <w:p w14:paraId="35487808" w14:textId="77777777" w:rsidR="00945637" w:rsidRPr="007E18D6" w:rsidRDefault="00945637" w:rsidP="007E18D6">
      <w:pPr>
        <w:rPr>
          <w:rFonts w:ascii="Calibri" w:hAnsi="Calibri" w:cs="Calibri"/>
          <w:bCs/>
          <w:sz w:val="22"/>
          <w:szCs w:val="22"/>
        </w:rPr>
      </w:pPr>
      <w:r w:rsidRPr="007E18D6">
        <w:rPr>
          <w:rFonts w:ascii="Calibri" w:hAnsi="Calibri" w:cs="Calibri"/>
          <w:bCs/>
          <w:sz w:val="22"/>
          <w:szCs w:val="22"/>
        </w:rPr>
        <w:t xml:space="preserve">Ww. podmiot trzeci, na zdolnościach którego </w:t>
      </w:r>
      <w:r w:rsidR="00A37DEE" w:rsidRPr="007E18D6">
        <w:rPr>
          <w:rFonts w:ascii="Calibri" w:hAnsi="Calibri" w:cs="Calibri"/>
          <w:bCs/>
          <w:sz w:val="22"/>
          <w:szCs w:val="22"/>
        </w:rPr>
        <w:t>W</w:t>
      </w:r>
      <w:r w:rsidRPr="007E18D6">
        <w:rPr>
          <w:rFonts w:ascii="Calibri" w:hAnsi="Calibri" w:cs="Calibri"/>
          <w:bCs/>
          <w:sz w:val="22"/>
          <w:szCs w:val="22"/>
        </w:rPr>
        <w:t xml:space="preserve">ykonawca polega w odniesieniu do warunków udziału w postępowaniu </w:t>
      </w:r>
      <w:r w:rsidR="00A37DEE" w:rsidRPr="007E18D6">
        <w:rPr>
          <w:rFonts w:ascii="Calibri" w:hAnsi="Calibri" w:cs="Calibri"/>
          <w:bCs/>
          <w:sz w:val="22"/>
          <w:szCs w:val="22"/>
        </w:rPr>
        <w:t>określonych w SWZ</w:t>
      </w:r>
      <w:r w:rsidRPr="007E18D6">
        <w:rPr>
          <w:rFonts w:ascii="Calibri" w:hAnsi="Calibri" w:cs="Calibri"/>
          <w:bCs/>
          <w:sz w:val="22"/>
          <w:szCs w:val="22"/>
        </w:rPr>
        <w:t xml:space="preserve"> </w:t>
      </w:r>
      <w:proofErr w:type="gramStart"/>
      <w:r w:rsidRPr="007E18D6">
        <w:rPr>
          <w:rFonts w:ascii="Calibri" w:hAnsi="Calibri" w:cs="Calibri"/>
          <w:bCs/>
          <w:sz w:val="22"/>
          <w:szCs w:val="22"/>
        </w:rPr>
        <w:t>-  zrealizuje</w:t>
      </w:r>
      <w:proofErr w:type="gramEnd"/>
      <w:r w:rsidRPr="007E18D6">
        <w:rPr>
          <w:rFonts w:ascii="Calibri" w:hAnsi="Calibri" w:cs="Calibri"/>
          <w:bCs/>
          <w:sz w:val="22"/>
          <w:szCs w:val="22"/>
        </w:rPr>
        <w:t xml:space="preserve"> usługę, których wskazane zdolności dotyczą. </w:t>
      </w:r>
    </w:p>
    <w:p w14:paraId="3831AAF7" w14:textId="77777777" w:rsidR="00945637" w:rsidRPr="007E18D6" w:rsidRDefault="00945637" w:rsidP="007E18D6">
      <w:pPr>
        <w:rPr>
          <w:rFonts w:ascii="Calibri" w:hAnsi="Calibri" w:cs="Calibri"/>
          <w:bCs/>
          <w:sz w:val="22"/>
          <w:szCs w:val="22"/>
        </w:rPr>
      </w:pPr>
      <w:r w:rsidRPr="007E18D6">
        <w:rPr>
          <w:rFonts w:ascii="Calibri" w:hAnsi="Calibri" w:cs="Calibri"/>
          <w:bCs/>
          <w:sz w:val="22"/>
          <w:szCs w:val="22"/>
        </w:rPr>
        <w:t>Z Wykonawcą łączyć nas będzie:</w:t>
      </w:r>
    </w:p>
    <w:p w14:paraId="64789A53"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01C53EC5" w14:textId="77777777" w:rsidR="00945637" w:rsidRPr="007E18D6" w:rsidRDefault="00945637" w:rsidP="007E18D6">
      <w:pPr>
        <w:ind w:left="284" w:hanging="284"/>
        <w:rPr>
          <w:rFonts w:ascii="Calibri" w:hAnsi="Calibri" w:cs="Calibri"/>
          <w:bCs/>
          <w:sz w:val="22"/>
          <w:szCs w:val="22"/>
        </w:rPr>
      </w:pPr>
      <w:r w:rsidRPr="007E18D6">
        <w:rPr>
          <w:rFonts w:ascii="Calibri" w:hAnsi="Calibri" w:cs="Calibri"/>
          <w:bCs/>
          <w:sz w:val="22"/>
          <w:szCs w:val="22"/>
        </w:rPr>
        <w:t>-</w:t>
      </w:r>
      <w:r w:rsidRPr="007E18D6">
        <w:rPr>
          <w:rFonts w:ascii="Calibri" w:hAnsi="Calibri" w:cs="Calibri"/>
          <w:bCs/>
          <w:sz w:val="22"/>
          <w:szCs w:val="22"/>
        </w:rPr>
        <w:tab/>
        <w:t>……………………………………………………………………………………………………..,</w:t>
      </w:r>
    </w:p>
    <w:p w14:paraId="5BF6C793" w14:textId="77777777" w:rsidR="00AF61D7" w:rsidRPr="007E18D6" w:rsidRDefault="00AF61D7" w:rsidP="007E18D6">
      <w:pPr>
        <w:rPr>
          <w:rFonts w:ascii="Calibri" w:hAnsi="Calibri" w:cs="Calibri"/>
          <w:bCs/>
          <w:sz w:val="22"/>
          <w:szCs w:val="22"/>
        </w:rPr>
      </w:pPr>
    </w:p>
    <w:p w14:paraId="2E9693EC" w14:textId="77777777" w:rsidR="00EB507E" w:rsidRPr="007E18D6" w:rsidRDefault="00EB507E" w:rsidP="007E18D6">
      <w:pPr>
        <w:rPr>
          <w:rFonts w:ascii="Calibri" w:hAnsi="Calibri" w:cs="Calibri"/>
          <w:sz w:val="22"/>
          <w:szCs w:val="22"/>
        </w:rPr>
      </w:pPr>
      <w:r w:rsidRPr="007E18D6">
        <w:rPr>
          <w:rFonts w:ascii="Calibri" w:hAnsi="Calibri" w:cs="Calibri"/>
          <w:sz w:val="22"/>
          <w:szCs w:val="22"/>
        </w:rPr>
        <w:t xml:space="preserve">Oświadczam, że wszystkie informacje podane w powyższych oświadczeniach </w:t>
      </w:r>
      <w:r w:rsidRPr="007E18D6">
        <w:rPr>
          <w:rFonts w:ascii="Calibri" w:hAnsi="Calibri" w:cs="Calibri"/>
          <w:b/>
          <w:bCs/>
          <w:color w:val="FF0000"/>
          <w:sz w:val="22"/>
          <w:szCs w:val="22"/>
          <w:u w:val="single"/>
        </w:rPr>
        <w:t>są*/nie są*</w:t>
      </w:r>
      <w:r w:rsidRPr="007E18D6">
        <w:rPr>
          <w:rFonts w:ascii="Calibri" w:hAnsi="Calibri" w:cs="Calibri"/>
          <w:sz w:val="22"/>
          <w:szCs w:val="22"/>
        </w:rPr>
        <w:t xml:space="preserve"> </w:t>
      </w:r>
    </w:p>
    <w:p w14:paraId="61B589E4" w14:textId="77777777" w:rsidR="00EB507E" w:rsidRPr="007E18D6" w:rsidRDefault="00EB507E" w:rsidP="007E18D6">
      <w:pPr>
        <w:rPr>
          <w:rFonts w:ascii="Calibri" w:hAnsi="Calibri" w:cs="Calibri"/>
          <w:sz w:val="22"/>
          <w:szCs w:val="22"/>
        </w:rPr>
      </w:pPr>
      <w:r w:rsidRPr="007E18D6">
        <w:rPr>
          <w:rFonts w:ascii="Calibri" w:hAnsi="Calibri" w:cs="Calibri"/>
          <w:b/>
          <w:bCs/>
          <w:i/>
          <w:iCs/>
          <w:color w:val="FF0000"/>
          <w:sz w:val="22"/>
          <w:szCs w:val="22"/>
        </w:rPr>
        <w:t xml:space="preserve">(* zaznaczyć właściwe/skreślić usunąć niewłaściwe) </w:t>
      </w:r>
      <w:r w:rsidRPr="007E18D6">
        <w:rPr>
          <w:rFonts w:ascii="Calibri" w:hAnsi="Calibri" w:cs="Calibri"/>
          <w:sz w:val="22"/>
          <w:szCs w:val="22"/>
        </w:rPr>
        <w:t>aktualne na dzień ich złożenia*</w:t>
      </w:r>
      <w:proofErr w:type="gramStart"/>
      <w:r w:rsidRPr="007E18D6">
        <w:rPr>
          <w:rFonts w:ascii="Calibri" w:hAnsi="Calibri" w:cs="Calibri"/>
          <w:sz w:val="22"/>
          <w:szCs w:val="22"/>
        </w:rPr>
        <w:t>*  i</w:t>
      </w:r>
      <w:proofErr w:type="gramEnd"/>
      <w:r w:rsidRPr="007E18D6">
        <w:rPr>
          <w:rFonts w:ascii="Calibri" w:hAnsi="Calibri" w:cs="Calibri"/>
          <w:sz w:val="22"/>
          <w:szCs w:val="22"/>
        </w:rPr>
        <w:t xml:space="preserve"> zgodne z prawdą oraz zostały przedstawione z pełną świadomością konsekwencji wprowadzenia Zamawiającego w błąd przy przedstawianiu informacji.</w:t>
      </w:r>
    </w:p>
    <w:p w14:paraId="0C77E2C6" w14:textId="77777777" w:rsidR="00EB507E" w:rsidRPr="007E18D6" w:rsidRDefault="00EB507E" w:rsidP="007E18D6">
      <w:pPr>
        <w:pStyle w:val="Tekstprzypisudolnego"/>
        <w:rPr>
          <w:rFonts w:ascii="Calibri" w:hAnsi="Calibri" w:cs="Calibri"/>
          <w:i/>
          <w:color w:val="4F81BD" w:themeColor="accent1"/>
          <w:sz w:val="22"/>
          <w:szCs w:val="22"/>
        </w:rPr>
      </w:pPr>
      <w:r w:rsidRPr="007E18D6">
        <w:rPr>
          <w:rFonts w:ascii="Calibri" w:hAnsi="Calibri" w:cs="Calibri"/>
          <w:b/>
          <w:bCs/>
          <w:sz w:val="22"/>
          <w:szCs w:val="22"/>
        </w:rPr>
        <w:t xml:space="preserve">** </w:t>
      </w:r>
      <w:r w:rsidRPr="007E18D6">
        <w:rPr>
          <w:rFonts w:ascii="Calibri" w:hAnsi="Calibri" w:cs="Calibri"/>
          <w:i/>
          <w:color w:val="4F81BD" w:themeColor="accent1"/>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E436B77" w14:textId="77777777" w:rsidR="00EB507E" w:rsidRPr="007E18D6" w:rsidRDefault="00EB507E" w:rsidP="007E18D6">
      <w:pPr>
        <w:rPr>
          <w:rFonts w:ascii="Calibri" w:hAnsi="Calibri" w:cs="Calibri"/>
          <w:b/>
          <w:bCs/>
          <w:color w:val="FF0000"/>
          <w:sz w:val="22"/>
          <w:szCs w:val="22"/>
          <w:u w:val="single"/>
        </w:rPr>
      </w:pPr>
      <w:r w:rsidRPr="007E18D6">
        <w:rPr>
          <w:rFonts w:ascii="Calibri" w:hAnsi="Calibri" w:cs="Calibri"/>
          <w:b/>
          <w:bCs/>
          <w:color w:val="FF0000"/>
          <w:sz w:val="22"/>
          <w:szCs w:val="22"/>
          <w:u w:val="single"/>
        </w:rPr>
        <w:t>Należy podpisać podpisem kwalifikowanym, podpisem zaufanym lub elektronicznym podpisem osobistym stosownie do SWZ</w:t>
      </w:r>
    </w:p>
    <w:p w14:paraId="06C8EAAD" w14:textId="2B7EB482" w:rsidR="00AF61D7" w:rsidRPr="007E18D6" w:rsidRDefault="00EB507E" w:rsidP="007E18D6">
      <w:pPr>
        <w:rPr>
          <w:rFonts w:ascii="Calibri" w:hAnsi="Calibri" w:cs="Calibri"/>
          <w:bCs/>
          <w:sz w:val="22"/>
          <w:szCs w:val="22"/>
        </w:rPr>
      </w:pPr>
      <w:r w:rsidRPr="007E18D6">
        <w:rPr>
          <w:rFonts w:ascii="Calibri" w:hAnsi="Calibri" w:cs="Calibri"/>
          <w:b/>
          <w:sz w:val="22"/>
          <w:szCs w:val="22"/>
        </w:rPr>
        <w:br w:type="page"/>
      </w:r>
    </w:p>
    <w:p w14:paraId="5CA1EBC4" w14:textId="4ADEAF45" w:rsidR="00AF61D7" w:rsidRDefault="00945637" w:rsidP="008221CF">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lastRenderedPageBreak/>
        <w:t xml:space="preserve"> </w:t>
      </w:r>
    </w:p>
    <w:p w14:paraId="34EEB827" w14:textId="77777777" w:rsidR="00ED07D6" w:rsidRPr="0041417C" w:rsidRDefault="00ED07D6" w:rsidP="00ED07D6">
      <w:pPr>
        <w:autoSpaceDE w:val="0"/>
        <w:autoSpaceDN w:val="0"/>
        <w:adjustRightInd w:val="0"/>
        <w:ind w:left="4962"/>
        <w:jc w:val="right"/>
        <w:outlineLvl w:val="0"/>
        <w:rPr>
          <w:rFonts w:asciiTheme="minorHAnsi" w:hAnsiTheme="minorHAnsi" w:cstheme="minorHAnsi"/>
          <w:b/>
          <w:sz w:val="22"/>
          <w:szCs w:val="22"/>
        </w:rPr>
      </w:pPr>
      <w:r w:rsidRPr="0041417C">
        <w:rPr>
          <w:rFonts w:asciiTheme="minorHAnsi" w:hAnsiTheme="minorHAnsi" w:cstheme="minorHAnsi"/>
          <w:b/>
          <w:sz w:val="22"/>
          <w:szCs w:val="22"/>
        </w:rPr>
        <w:t xml:space="preserve">Załącznik nr </w:t>
      </w:r>
      <w:r w:rsidR="000A457E">
        <w:rPr>
          <w:rFonts w:asciiTheme="minorHAnsi" w:hAnsiTheme="minorHAnsi" w:cstheme="minorHAnsi"/>
          <w:b/>
          <w:sz w:val="22"/>
          <w:szCs w:val="22"/>
        </w:rPr>
        <w:t>9</w:t>
      </w:r>
      <w:r w:rsidRPr="0041417C">
        <w:rPr>
          <w:rFonts w:asciiTheme="minorHAnsi" w:hAnsiTheme="minorHAnsi" w:cstheme="minorHAnsi"/>
          <w:b/>
          <w:sz w:val="22"/>
          <w:szCs w:val="22"/>
        </w:rPr>
        <w:t xml:space="preserve"> do SWZ</w:t>
      </w:r>
    </w:p>
    <w:p w14:paraId="70C036DC" w14:textId="14BBE548" w:rsidR="0084670A" w:rsidRPr="00BD4B06" w:rsidRDefault="0084670A" w:rsidP="0084670A">
      <w:pPr>
        <w:jc w:val="right"/>
        <w:outlineLvl w:val="0"/>
        <w:rPr>
          <w:rFonts w:asciiTheme="minorHAnsi" w:hAnsiTheme="minorHAnsi" w:cstheme="minorHAnsi"/>
          <w:b/>
          <w:sz w:val="22"/>
          <w:szCs w:val="22"/>
        </w:rPr>
      </w:pPr>
      <w:r w:rsidRPr="00BD4B06">
        <w:rPr>
          <w:rFonts w:asciiTheme="minorHAnsi" w:hAnsiTheme="minorHAnsi" w:cstheme="minorHAnsi"/>
          <w:b/>
          <w:sz w:val="22"/>
          <w:szCs w:val="22"/>
        </w:rPr>
        <w:t>DA.221</w:t>
      </w:r>
      <w:r>
        <w:rPr>
          <w:rFonts w:asciiTheme="minorHAnsi" w:hAnsiTheme="minorHAnsi" w:cstheme="minorHAnsi"/>
          <w:b/>
          <w:sz w:val="22"/>
          <w:szCs w:val="22"/>
        </w:rPr>
        <w:t>.</w:t>
      </w:r>
      <w:r w:rsidR="007E18D6">
        <w:rPr>
          <w:rFonts w:asciiTheme="minorHAnsi" w:hAnsiTheme="minorHAnsi" w:cstheme="minorHAnsi"/>
          <w:b/>
          <w:sz w:val="22"/>
          <w:szCs w:val="22"/>
        </w:rPr>
        <w:t>13</w:t>
      </w:r>
      <w:r>
        <w:rPr>
          <w:rFonts w:asciiTheme="minorHAnsi" w:hAnsiTheme="minorHAnsi" w:cstheme="minorHAnsi"/>
          <w:b/>
          <w:sz w:val="22"/>
          <w:szCs w:val="22"/>
        </w:rPr>
        <w:t>.</w:t>
      </w:r>
      <w:r w:rsidRPr="00BD4B06">
        <w:rPr>
          <w:rFonts w:asciiTheme="minorHAnsi" w:hAnsiTheme="minorHAnsi" w:cstheme="minorHAnsi"/>
          <w:b/>
          <w:sz w:val="22"/>
          <w:szCs w:val="22"/>
        </w:rPr>
        <w:t>2025</w:t>
      </w:r>
    </w:p>
    <w:p w14:paraId="0137AE06" w14:textId="77777777" w:rsidR="00C94513" w:rsidRDefault="00C94513" w:rsidP="00C94513">
      <w:pPr>
        <w:autoSpaceDE w:val="0"/>
        <w:autoSpaceDN w:val="0"/>
        <w:adjustRightInd w:val="0"/>
        <w:ind w:right="440"/>
        <w:jc w:val="center"/>
        <w:rPr>
          <w:rStyle w:val="markedcontent"/>
          <w:rFonts w:ascii="Arial" w:eastAsia="MS Gothic" w:hAnsi="Arial" w:cs="Arial"/>
          <w:b/>
          <w:bCs/>
          <w:i/>
          <w:iCs/>
          <w:color w:val="FF0000"/>
        </w:rPr>
      </w:pPr>
    </w:p>
    <w:p w14:paraId="53109FA7" w14:textId="2B29522A" w:rsidR="00C94513" w:rsidRPr="007E18D6" w:rsidRDefault="00C94513" w:rsidP="007E18D6">
      <w:pPr>
        <w:autoSpaceDE w:val="0"/>
        <w:autoSpaceDN w:val="0"/>
        <w:adjustRightInd w:val="0"/>
        <w:ind w:right="440"/>
        <w:jc w:val="center"/>
        <w:rPr>
          <w:rFonts w:ascii="Calibri" w:hAnsi="Calibri" w:cs="Calibri"/>
          <w:sz w:val="22"/>
          <w:szCs w:val="22"/>
        </w:rPr>
      </w:pPr>
      <w:r w:rsidRPr="007E18D6">
        <w:rPr>
          <w:rStyle w:val="markedcontent"/>
          <w:rFonts w:ascii="Calibri" w:eastAsia="MS Gothic" w:hAnsi="Calibri" w:cs="Calibri"/>
          <w:b/>
          <w:bCs/>
          <w:i/>
          <w:iCs/>
          <w:color w:val="FF0000"/>
          <w:sz w:val="22"/>
          <w:szCs w:val="22"/>
        </w:rPr>
        <w:t xml:space="preserve">WYKONAWCA DOŁĄCZA DO OFERTY </w:t>
      </w:r>
      <w:r w:rsidR="00F677AB">
        <w:rPr>
          <w:rStyle w:val="markedcontent"/>
          <w:rFonts w:ascii="Calibri" w:eastAsia="MS Gothic" w:hAnsi="Calibri" w:cs="Calibri"/>
          <w:b/>
          <w:bCs/>
          <w:i/>
          <w:iCs/>
          <w:color w:val="FF0000"/>
          <w:sz w:val="22"/>
          <w:szCs w:val="22"/>
        </w:rPr>
        <w:t>(RAZEM Z OFERTĄ)</w:t>
      </w:r>
      <w:r w:rsidRPr="007E18D6">
        <w:rPr>
          <w:rStyle w:val="markedcontent"/>
          <w:rFonts w:ascii="Calibri" w:eastAsia="MS Gothic" w:hAnsi="Calibri" w:cs="Calibri"/>
          <w:b/>
          <w:bCs/>
          <w:i/>
          <w:iCs/>
          <w:color w:val="FF0000"/>
          <w:sz w:val="22"/>
          <w:szCs w:val="22"/>
        </w:rPr>
        <w:t xml:space="preserve"> – jeżeli zachodzi taki przypadek</w:t>
      </w:r>
    </w:p>
    <w:p w14:paraId="6F0FFAAD" w14:textId="77777777" w:rsidR="00C94513" w:rsidRPr="007E18D6" w:rsidRDefault="00C94513" w:rsidP="007E18D6">
      <w:pPr>
        <w:jc w:val="center"/>
        <w:rPr>
          <w:rFonts w:ascii="Calibri" w:hAnsi="Calibri" w:cs="Calibri"/>
          <w:b/>
          <w:sz w:val="22"/>
          <w:szCs w:val="22"/>
          <w:u w:val="single"/>
        </w:rPr>
      </w:pPr>
    </w:p>
    <w:p w14:paraId="0A4FA717" w14:textId="77777777" w:rsidR="00ED07D6" w:rsidRPr="007E18D6" w:rsidRDefault="00ED07D6" w:rsidP="007E18D6">
      <w:pPr>
        <w:jc w:val="center"/>
        <w:rPr>
          <w:rFonts w:ascii="Calibri" w:hAnsi="Calibri" w:cs="Calibri"/>
          <w:b/>
          <w:sz w:val="22"/>
          <w:szCs w:val="22"/>
        </w:rPr>
      </w:pPr>
      <w:r w:rsidRPr="007E18D6">
        <w:rPr>
          <w:rFonts w:ascii="Calibri" w:hAnsi="Calibri" w:cs="Calibri"/>
          <w:b/>
          <w:sz w:val="22"/>
          <w:szCs w:val="22"/>
        </w:rPr>
        <w:t xml:space="preserve">OŚWIADCZENIE PODMIOTU UDOSTĘPNIAJĄCEGO ZASOBY O NIEPODLEGANIU WYKLUCZENIU ORAZ SPEŁNIANIU WARUNKÓW UDZIAŁU W POSTĘPOWANIU </w:t>
      </w:r>
    </w:p>
    <w:p w14:paraId="2CC9D794" w14:textId="77777777" w:rsidR="00ED07D6" w:rsidRPr="007E18D6" w:rsidRDefault="00ED07D6" w:rsidP="007E18D6">
      <w:pPr>
        <w:rPr>
          <w:rFonts w:ascii="Calibri" w:hAnsi="Calibri" w:cs="Calibri"/>
          <w:bCs/>
          <w:sz w:val="22"/>
          <w:szCs w:val="22"/>
        </w:rPr>
      </w:pPr>
    </w:p>
    <w:p w14:paraId="5A90C179" w14:textId="3C04B8A1" w:rsidR="00A40AC2" w:rsidRPr="007E18D6" w:rsidRDefault="00ED07D6" w:rsidP="007E18D6">
      <w:pPr>
        <w:rPr>
          <w:rFonts w:ascii="Calibri" w:eastAsiaTheme="majorEastAsia" w:hAnsi="Calibri" w:cs="Calibri"/>
          <w:b/>
          <w:sz w:val="22"/>
          <w:szCs w:val="22"/>
          <w:lang w:eastAsia="en-US"/>
        </w:rPr>
      </w:pPr>
      <w:bookmarkStart w:id="17" w:name="_Hlk63004032"/>
      <w:r w:rsidRPr="007E18D6">
        <w:rPr>
          <w:rFonts w:ascii="Calibri" w:hAnsi="Calibri" w:cs="Calibri"/>
          <w:bCs/>
          <w:sz w:val="22"/>
          <w:szCs w:val="22"/>
        </w:rPr>
        <w:t xml:space="preserve">W związku ze udostępnieniem zasobów w ramach oferty złożonej przez Wykonawcę: …………………………………………………… </w:t>
      </w:r>
      <w:r w:rsidRPr="007E18D6">
        <w:rPr>
          <w:rFonts w:ascii="Calibri" w:hAnsi="Calibri" w:cs="Calibri"/>
          <w:bCs/>
          <w:i/>
          <w:iCs/>
          <w:sz w:val="22"/>
          <w:szCs w:val="22"/>
        </w:rPr>
        <w:t>(należy podać nazwę Wykonawcy)</w:t>
      </w:r>
      <w:r w:rsidRPr="007E18D6">
        <w:rPr>
          <w:rFonts w:ascii="Calibri" w:hAnsi="Calibri" w:cs="Calibri"/>
          <w:bCs/>
          <w:sz w:val="22"/>
          <w:szCs w:val="22"/>
        </w:rPr>
        <w:t xml:space="preserve">   złożonej w postępowaniu o udzielenie zamówienia publicznego prowadzonym przez Zamawiającego – </w:t>
      </w:r>
      <w:r w:rsidR="00666420" w:rsidRPr="007E18D6">
        <w:rPr>
          <w:rFonts w:ascii="Calibri" w:hAnsi="Calibri" w:cs="Calibri"/>
          <w:bCs/>
          <w:sz w:val="22"/>
          <w:szCs w:val="22"/>
        </w:rPr>
        <w:t>Miejski</w:t>
      </w:r>
      <w:r w:rsidRPr="007E18D6">
        <w:rPr>
          <w:rFonts w:ascii="Calibri" w:hAnsi="Calibri" w:cs="Calibri"/>
          <w:bCs/>
          <w:sz w:val="22"/>
          <w:szCs w:val="22"/>
        </w:rPr>
        <w:t xml:space="preserve"> Ośrodek Pomocy Społecznej w </w:t>
      </w:r>
      <w:r w:rsidR="00666420" w:rsidRPr="007E18D6">
        <w:rPr>
          <w:rFonts w:ascii="Calibri" w:hAnsi="Calibri" w:cs="Calibri"/>
          <w:bCs/>
          <w:sz w:val="22"/>
          <w:szCs w:val="22"/>
        </w:rPr>
        <w:t>Rumi</w:t>
      </w:r>
      <w:r w:rsidRPr="007E18D6">
        <w:rPr>
          <w:rFonts w:ascii="Calibri" w:hAnsi="Calibri" w:cs="Calibri"/>
          <w:bCs/>
          <w:sz w:val="22"/>
          <w:szCs w:val="22"/>
        </w:rPr>
        <w:t xml:space="preserve"> w trybie podstawowym </w:t>
      </w:r>
      <w:r w:rsidR="00666420" w:rsidRPr="007E18D6">
        <w:rPr>
          <w:rFonts w:ascii="Calibri" w:hAnsi="Calibri" w:cs="Calibri"/>
          <w:bCs/>
          <w:sz w:val="22"/>
          <w:szCs w:val="22"/>
        </w:rPr>
        <w:t>z możliwością negocjacji</w:t>
      </w:r>
      <w:r w:rsidRPr="007E18D6">
        <w:rPr>
          <w:rFonts w:ascii="Calibri" w:hAnsi="Calibri" w:cs="Calibri"/>
          <w:bCs/>
          <w:sz w:val="22"/>
          <w:szCs w:val="22"/>
        </w:rPr>
        <w:t xml:space="preserve">,  o którym mowa w art. 275 pkt </w:t>
      </w:r>
      <w:r w:rsidR="00A40AC2" w:rsidRPr="007E18D6">
        <w:rPr>
          <w:rFonts w:ascii="Calibri" w:hAnsi="Calibri" w:cs="Calibri"/>
          <w:bCs/>
          <w:sz w:val="22"/>
          <w:szCs w:val="22"/>
        </w:rPr>
        <w:t>2</w:t>
      </w:r>
      <w:r w:rsidRPr="007E18D6">
        <w:rPr>
          <w:rFonts w:ascii="Calibri" w:hAnsi="Calibri" w:cs="Calibri"/>
          <w:bCs/>
          <w:sz w:val="22"/>
          <w:szCs w:val="22"/>
        </w:rPr>
        <w:t xml:space="preserve"> </w:t>
      </w:r>
      <w:r w:rsidRPr="007E18D6">
        <w:rPr>
          <w:rFonts w:ascii="Calibri" w:hAnsi="Calibri" w:cs="Calibri"/>
          <w:sz w:val="22"/>
          <w:szCs w:val="22"/>
        </w:rPr>
        <w:t xml:space="preserve">w związku z art. 359 pkt 2 </w:t>
      </w:r>
      <w:r w:rsidR="00A40AC2" w:rsidRPr="007E18D6">
        <w:rPr>
          <w:rFonts w:ascii="Calibri" w:hAnsi="Calibri" w:cs="Calibri"/>
          <w:bCs/>
          <w:sz w:val="22"/>
          <w:szCs w:val="22"/>
        </w:rPr>
        <w:t xml:space="preserve">ustawy 11 września 2019 r. Prawo zamówień publicznych </w:t>
      </w:r>
      <w:r w:rsidR="00A40AC2" w:rsidRPr="007E18D6">
        <w:rPr>
          <w:rFonts w:ascii="Calibri" w:hAnsi="Calibri" w:cs="Calibri"/>
          <w:bCs/>
          <w:snapToGrid w:val="0"/>
          <w:sz w:val="22"/>
          <w:szCs w:val="22"/>
        </w:rPr>
        <w:t>(t.j. Dz. U. 2024 r. poz. 1320</w:t>
      </w:r>
      <w:r w:rsidR="00A10400">
        <w:rPr>
          <w:rFonts w:ascii="Calibri" w:hAnsi="Calibri" w:cs="Calibri"/>
          <w:bCs/>
          <w:snapToGrid w:val="0"/>
          <w:sz w:val="22"/>
          <w:szCs w:val="22"/>
        </w:rPr>
        <w:t xml:space="preserve"> z późn. zm.</w:t>
      </w:r>
      <w:r w:rsidR="00A40AC2" w:rsidRPr="007E18D6">
        <w:rPr>
          <w:rFonts w:ascii="Calibri" w:hAnsi="Calibri" w:cs="Calibri"/>
          <w:bCs/>
          <w:snapToGrid w:val="0"/>
          <w:sz w:val="22"/>
          <w:szCs w:val="22"/>
        </w:rPr>
        <w:t xml:space="preserve">) </w:t>
      </w:r>
      <w:r w:rsidRPr="007E18D6">
        <w:rPr>
          <w:rFonts w:ascii="Calibri" w:hAnsi="Calibri" w:cs="Calibri"/>
          <w:sz w:val="22"/>
          <w:szCs w:val="22"/>
        </w:rPr>
        <w:t xml:space="preserve">- dla usług społecznych poniżej progów unijnych, </w:t>
      </w:r>
      <w:r w:rsidRPr="007E18D6">
        <w:rPr>
          <w:rFonts w:ascii="Calibri" w:hAnsi="Calibri" w:cs="Calibri"/>
          <w:bCs/>
          <w:sz w:val="22"/>
          <w:szCs w:val="22"/>
        </w:rPr>
        <w:t>na</w:t>
      </w:r>
      <w:bookmarkEnd w:id="17"/>
      <w:r w:rsidRPr="007E18D6">
        <w:rPr>
          <w:rFonts w:ascii="Calibri" w:hAnsi="Calibri" w:cs="Calibri"/>
          <w:b/>
          <w:bCs/>
          <w:color w:val="FF0000"/>
          <w:sz w:val="22"/>
          <w:szCs w:val="22"/>
        </w:rPr>
        <w:t xml:space="preserve"> </w:t>
      </w:r>
      <w:r w:rsidR="00A40AC2" w:rsidRPr="007E18D6">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p w14:paraId="25A7EA03" w14:textId="7E5B2DFF" w:rsidR="00ED07D6" w:rsidRPr="007E18D6" w:rsidRDefault="00ED07D6" w:rsidP="007E18D6">
      <w:pPr>
        <w:pStyle w:val="Standard"/>
        <w:tabs>
          <w:tab w:val="left" w:pos="-10"/>
        </w:tabs>
        <w:jc w:val="center"/>
        <w:rPr>
          <w:rFonts w:ascii="Calibri" w:hAnsi="Calibri" w:cs="Calibri"/>
          <w:b/>
          <w:sz w:val="22"/>
          <w:szCs w:val="22"/>
        </w:rPr>
      </w:pPr>
      <w:r w:rsidRPr="007E18D6">
        <w:rPr>
          <w:rFonts w:ascii="Calibri" w:hAnsi="Calibri" w:cs="Calibri"/>
          <w:b/>
          <w:sz w:val="22"/>
          <w:szCs w:val="22"/>
        </w:rPr>
        <w:t>Część: ……………………</w:t>
      </w:r>
    </w:p>
    <w:p w14:paraId="35C936CE" w14:textId="77777777" w:rsidR="00ED07D6" w:rsidRPr="007E18D6" w:rsidRDefault="00ED07D6" w:rsidP="007E18D6">
      <w:pPr>
        <w:ind w:right="176"/>
        <w:rPr>
          <w:rFonts w:ascii="Calibri" w:hAnsi="Calibri" w:cs="Calibri"/>
          <w:b/>
          <w:sz w:val="22"/>
          <w:szCs w:val="22"/>
        </w:rPr>
      </w:pPr>
    </w:p>
    <w:p w14:paraId="03483BC8" w14:textId="7B2B9048" w:rsidR="00ED07D6" w:rsidRPr="007E18D6" w:rsidRDefault="00ED07D6" w:rsidP="007E18D6">
      <w:pPr>
        <w:pStyle w:val="Akapitzlist"/>
        <w:numPr>
          <w:ilvl w:val="0"/>
          <w:numId w:val="69"/>
        </w:numPr>
        <w:spacing w:line="240" w:lineRule="auto"/>
        <w:rPr>
          <w:rFonts w:cs="Calibri"/>
        </w:rPr>
      </w:pPr>
      <w:r w:rsidRPr="007E18D6">
        <w:rPr>
          <w:rFonts w:cs="Calibri"/>
        </w:rPr>
        <w:t>oświadczam, że podlegam/nie podlegam</w:t>
      </w:r>
      <w:r w:rsidRPr="007E18D6">
        <w:rPr>
          <w:rFonts w:cs="Calibri"/>
          <w:color w:val="FF0000"/>
        </w:rPr>
        <w:t>*</w:t>
      </w:r>
      <w:r w:rsidRPr="007E18D6">
        <w:rPr>
          <w:rFonts w:cs="Calibri"/>
        </w:rPr>
        <w:t xml:space="preserve"> wykluczeniu z ww. postępowania na podstawie art. 108 ust. 1 pkt 1-6</w:t>
      </w:r>
      <w:r w:rsidR="001F5FDB" w:rsidRPr="007E18D6">
        <w:rPr>
          <w:rFonts w:cs="Calibri"/>
        </w:rPr>
        <w:t>, art. 109 ust. 1 pkt 4, 7</w:t>
      </w:r>
      <w:r w:rsidRPr="007E18D6">
        <w:rPr>
          <w:rFonts w:cs="Calibri"/>
        </w:rPr>
        <w:t xml:space="preserve"> ustawy z dnia 11 września 2019 r. Prawo zamówień publicznych </w:t>
      </w:r>
      <w:r w:rsidRPr="007E18D6">
        <w:rPr>
          <w:rFonts w:cs="Calibri"/>
          <w:b/>
          <w:color w:val="FF0000"/>
        </w:rPr>
        <w:t>*zaznaczyć właściwe</w:t>
      </w:r>
    </w:p>
    <w:p w14:paraId="2314DD96" w14:textId="038D8828" w:rsidR="00C94513" w:rsidRPr="007E18D6" w:rsidRDefault="00E11F92" w:rsidP="007E18D6">
      <w:pPr>
        <w:ind w:left="360" w:firstLine="284"/>
        <w:rPr>
          <w:rFonts w:ascii="Calibri" w:hAnsi="Calibri" w:cs="Calibri"/>
          <w:strike/>
          <w:sz w:val="22"/>
          <w:szCs w:val="22"/>
        </w:rPr>
      </w:pPr>
      <w:r w:rsidRPr="007E18D6">
        <w:rPr>
          <w:rFonts w:ascii="Calibri" w:hAnsi="Calibri" w:cs="Calibri"/>
          <w:b/>
          <w:bCs/>
          <w:sz w:val="22"/>
          <w:szCs w:val="22"/>
          <w:u w:val="single"/>
        </w:rPr>
        <w:t>JEŻELI DOTYCZY*:</w:t>
      </w:r>
      <w:r w:rsidRPr="007E18D6">
        <w:rPr>
          <w:rFonts w:ascii="Calibri" w:hAnsi="Calibri" w:cs="Calibri"/>
          <w:strike/>
          <w:sz w:val="22"/>
          <w:szCs w:val="22"/>
        </w:rPr>
        <w:t xml:space="preserve"> </w:t>
      </w:r>
    </w:p>
    <w:p w14:paraId="38F2D4F6" w14:textId="27AC11C0" w:rsidR="00E11F92" w:rsidRPr="007E18D6" w:rsidRDefault="00C94513" w:rsidP="007E18D6">
      <w:pPr>
        <w:ind w:left="644"/>
        <w:contextualSpacing/>
        <w:rPr>
          <w:rFonts w:ascii="Calibri" w:hAnsi="Calibri" w:cs="Calibri"/>
          <w:sz w:val="22"/>
          <w:szCs w:val="22"/>
        </w:rPr>
      </w:pPr>
      <w:r w:rsidRPr="007E18D6">
        <w:rPr>
          <w:rFonts w:ascii="Calibri" w:hAnsi="Calibri" w:cs="Calibri"/>
          <w:bCs/>
          <w:sz w:val="22"/>
          <w:szCs w:val="22"/>
        </w:rPr>
        <w:t>- oświadczam,   że zachodzą w stosunku   do mnie podstawy wykluczenia z</w:t>
      </w:r>
      <w:r w:rsidR="00A40AC2" w:rsidRPr="007E18D6">
        <w:rPr>
          <w:rFonts w:ascii="Calibri" w:hAnsi="Calibri" w:cs="Calibri"/>
          <w:bCs/>
          <w:sz w:val="22"/>
          <w:szCs w:val="22"/>
        </w:rPr>
        <w:t> </w:t>
      </w:r>
      <w:r w:rsidRPr="007E18D6">
        <w:rPr>
          <w:rFonts w:ascii="Calibri" w:hAnsi="Calibri" w:cs="Calibri"/>
          <w:bCs/>
          <w:sz w:val="22"/>
          <w:szCs w:val="22"/>
        </w:rPr>
        <w:t xml:space="preserve">postępowania na podstawie art. ………………………... ustawy Pzp (należy podać mającą zastosowanie podstawę wykluczenia spośród wymienionych w art. 108 ust. 1 pkt 1-6 oraz art. 109 ust. 1 pkt </w:t>
      </w:r>
      <w:proofErr w:type="spellStart"/>
      <w:r w:rsidRPr="007E18D6">
        <w:rPr>
          <w:rFonts w:ascii="Calibri" w:hAnsi="Calibri" w:cs="Calibri"/>
          <w:bCs/>
          <w:sz w:val="22"/>
          <w:szCs w:val="22"/>
        </w:rPr>
        <w:t>pkt</w:t>
      </w:r>
      <w:proofErr w:type="spellEnd"/>
      <w:r w:rsidRPr="007E18D6">
        <w:rPr>
          <w:rFonts w:ascii="Calibri" w:hAnsi="Calibri" w:cs="Calibri"/>
          <w:bCs/>
          <w:sz w:val="22"/>
          <w:szCs w:val="22"/>
        </w:rPr>
        <w:t xml:space="preserve"> 2-5 i 7-10 ustawy</w:t>
      </w:r>
      <w:r w:rsidRPr="007E18D6">
        <w:rPr>
          <w:rFonts w:ascii="Calibri" w:hAnsi="Calibri" w:cs="Calibri"/>
          <w:i/>
          <w:sz w:val="22"/>
          <w:szCs w:val="22"/>
        </w:rPr>
        <w:t xml:space="preserve"> </w:t>
      </w:r>
      <w:r w:rsidRPr="007E18D6">
        <w:rPr>
          <w:rFonts w:ascii="Calibri" w:hAnsi="Calibri" w:cs="Calibri"/>
          <w:bCs/>
          <w:sz w:val="22"/>
          <w:szCs w:val="22"/>
        </w:rPr>
        <w:t xml:space="preserve">Pzp). </w:t>
      </w:r>
      <w:r w:rsidR="00E11F92" w:rsidRPr="007E18D6">
        <w:rPr>
          <w:rFonts w:ascii="Calibri" w:hAnsi="Calibri" w:cs="Calibri"/>
          <w:sz w:val="22"/>
          <w:szCs w:val="22"/>
        </w:rPr>
        <w:t xml:space="preserve">Jednocześnie oświadczam, że w związku z ww. okolicznością, na podstawie art. 110 ust. 2 ustawy podjąłem następujące czynności naprawcze (procedura sanacyjna – samooczyszczenie): </w:t>
      </w:r>
    </w:p>
    <w:p w14:paraId="56E0B32E" w14:textId="77777777" w:rsidR="00E11F92" w:rsidRPr="007E18D6" w:rsidRDefault="00E11F92" w:rsidP="007E18D6">
      <w:pPr>
        <w:ind w:left="644"/>
        <w:contextualSpacing/>
        <w:rPr>
          <w:rFonts w:ascii="Calibri" w:hAnsi="Calibri" w:cs="Calibri"/>
          <w:sz w:val="22"/>
          <w:szCs w:val="22"/>
        </w:rPr>
      </w:pPr>
      <w:r w:rsidRPr="007E18D6">
        <w:rPr>
          <w:rFonts w:ascii="Calibri" w:hAnsi="Calibri" w:cs="Calibri"/>
          <w:sz w:val="22"/>
          <w:szCs w:val="22"/>
        </w:rPr>
        <w:t>…………………………………..</w:t>
      </w:r>
    </w:p>
    <w:p w14:paraId="0546C3C1" w14:textId="77777777" w:rsidR="00E11F92" w:rsidRPr="007E18D6" w:rsidRDefault="00E11F92" w:rsidP="007E18D6">
      <w:pPr>
        <w:ind w:right="28" w:firstLine="644"/>
        <w:rPr>
          <w:rFonts w:ascii="Calibri" w:hAnsi="Calibri" w:cs="Calibri"/>
          <w:sz w:val="22"/>
          <w:szCs w:val="22"/>
        </w:rPr>
      </w:pPr>
      <w:r w:rsidRPr="007E18D6">
        <w:rPr>
          <w:rFonts w:ascii="Calibri" w:hAnsi="Calibri" w:cs="Calibri"/>
          <w:sz w:val="22"/>
          <w:szCs w:val="22"/>
        </w:rPr>
        <w:t>Na potwierdzenie powyższego przedkładam następujące środki dowodowe:</w:t>
      </w:r>
    </w:p>
    <w:p w14:paraId="06D08701" w14:textId="77777777" w:rsidR="00E11F92" w:rsidRPr="007E18D6" w:rsidRDefault="00E11F92" w:rsidP="007E18D6">
      <w:pPr>
        <w:ind w:right="28" w:firstLine="644"/>
        <w:rPr>
          <w:rFonts w:ascii="Calibri" w:hAnsi="Calibri" w:cs="Calibri"/>
          <w:sz w:val="22"/>
          <w:szCs w:val="22"/>
        </w:rPr>
      </w:pPr>
      <w:r w:rsidRPr="007E18D6">
        <w:rPr>
          <w:rFonts w:ascii="Calibri" w:hAnsi="Calibri" w:cs="Calibri"/>
          <w:sz w:val="22"/>
          <w:szCs w:val="22"/>
        </w:rPr>
        <w:t>1) ………………………………………………..</w:t>
      </w:r>
    </w:p>
    <w:p w14:paraId="08D7D435" w14:textId="77777777" w:rsidR="00E11F92" w:rsidRPr="007E18D6" w:rsidRDefault="00E11F92" w:rsidP="007E18D6">
      <w:pPr>
        <w:ind w:right="28" w:firstLine="644"/>
        <w:rPr>
          <w:rFonts w:ascii="Calibri" w:hAnsi="Calibri" w:cs="Calibri"/>
          <w:sz w:val="22"/>
          <w:szCs w:val="22"/>
        </w:rPr>
      </w:pPr>
      <w:r w:rsidRPr="007E18D6">
        <w:rPr>
          <w:rFonts w:ascii="Calibri" w:hAnsi="Calibri" w:cs="Calibri"/>
          <w:sz w:val="22"/>
          <w:szCs w:val="22"/>
        </w:rPr>
        <w:t>2) ………………………………………………..</w:t>
      </w:r>
    </w:p>
    <w:p w14:paraId="79A320F4" w14:textId="0AA7F1E7" w:rsidR="00E11F92" w:rsidRPr="007E18D6" w:rsidRDefault="00E11F92" w:rsidP="007E18D6">
      <w:pPr>
        <w:pStyle w:val="Akapitzlist"/>
        <w:numPr>
          <w:ilvl w:val="0"/>
          <w:numId w:val="69"/>
        </w:numPr>
        <w:spacing w:after="0" w:line="240" w:lineRule="auto"/>
        <w:rPr>
          <w:rFonts w:cs="Calibri"/>
          <w:bCs/>
          <w:lang w:bidi="fa-IR"/>
        </w:rPr>
      </w:pPr>
      <w:r w:rsidRPr="007E18D6">
        <w:rPr>
          <w:rFonts w:cs="Calibri"/>
        </w:rPr>
        <w:t>Oświadczam, że podlegam</w:t>
      </w:r>
      <w:r w:rsidR="00A40AC2" w:rsidRPr="007E18D6">
        <w:rPr>
          <w:rFonts w:cs="Calibri"/>
        </w:rPr>
        <w:t>*</w:t>
      </w:r>
      <w:r w:rsidRPr="007E18D6">
        <w:rPr>
          <w:rFonts w:cs="Calibri"/>
        </w:rPr>
        <w:t xml:space="preserve">/nie podlegam* wykluczeniu z ww. postępowania na podstawie art. 7 ust. 1 ustawy </w:t>
      </w:r>
      <w:r w:rsidRPr="007E18D6">
        <w:rPr>
          <w:rFonts w:cs="Calibri"/>
          <w:bCs/>
        </w:rPr>
        <w:t>z dnia 13 kwietnia 2022 r.  o szczególnych rozwiązaniach w zakresie przeciwdziałania wspieraniu agresji na Ukrainę oraz służących ochronie bezpieczeństwa narodowego</w:t>
      </w:r>
      <w:r w:rsidR="00960DD3" w:rsidRPr="007E18D6">
        <w:rPr>
          <w:rFonts w:cs="Calibri"/>
          <w:bCs/>
        </w:rPr>
        <w:t xml:space="preserve">, w tym </w:t>
      </w:r>
      <w:r w:rsidRPr="007E18D6">
        <w:rPr>
          <w:rFonts w:cs="Calibri"/>
          <w:bCs/>
          <w:lang w:bidi="fa-IR"/>
        </w:rPr>
        <w:t xml:space="preserve">oświadczam, że: </w:t>
      </w:r>
    </w:p>
    <w:p w14:paraId="71C26E8F" w14:textId="77777777" w:rsidR="00E11F92" w:rsidRPr="007E18D6" w:rsidRDefault="00E11F92" w:rsidP="007E18D6">
      <w:pPr>
        <w:pStyle w:val="Akapitzlist"/>
        <w:numPr>
          <w:ilvl w:val="0"/>
          <w:numId w:val="176"/>
        </w:numPr>
        <w:tabs>
          <w:tab w:val="left" w:pos="1080"/>
        </w:tabs>
        <w:spacing w:after="160" w:line="240" w:lineRule="auto"/>
        <w:ind w:left="1080"/>
        <w:contextualSpacing/>
        <w:rPr>
          <w:rFonts w:cs="Calibri"/>
          <w:bCs/>
        </w:rPr>
      </w:pPr>
      <w:r w:rsidRPr="007E18D6">
        <w:rPr>
          <w:rFonts w:cs="Calibri"/>
          <w:bCs/>
        </w:rPr>
        <w:t xml:space="preserve">jestem* / nie jestem*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14:paraId="4B1859BC" w14:textId="17B677CD" w:rsidR="00E11F92" w:rsidRPr="007E18D6" w:rsidRDefault="00E11F92" w:rsidP="007E18D6">
      <w:pPr>
        <w:pStyle w:val="Akapitzlist"/>
        <w:numPr>
          <w:ilvl w:val="0"/>
          <w:numId w:val="176"/>
        </w:numPr>
        <w:tabs>
          <w:tab w:val="left" w:pos="1080"/>
        </w:tabs>
        <w:spacing w:after="160" w:line="240" w:lineRule="auto"/>
        <w:ind w:left="1080"/>
        <w:contextualSpacing/>
        <w:rPr>
          <w:rFonts w:cs="Calibri"/>
          <w:bCs/>
        </w:rPr>
      </w:pPr>
      <w:r w:rsidRPr="007E18D6">
        <w:rPr>
          <w:rFonts w:cs="Calibri"/>
          <w:bCs/>
        </w:rPr>
        <w:t>jestem* / nie jestem* jednostką dominującą wykonawcy w rozumieniu art. 3 ust. 1 pkt 37 ustawy z 29 września 1994 r. o rachunkowości</w:t>
      </w:r>
      <w:r w:rsidR="00314007" w:rsidRPr="007E18D6">
        <w:rPr>
          <w:rFonts w:cs="Calibri"/>
          <w:bCs/>
        </w:rPr>
        <w:t>,</w:t>
      </w:r>
      <w:r w:rsidRPr="007E18D6">
        <w:rPr>
          <w:rFonts w:cs="Calibri"/>
          <w:bCs/>
        </w:rPr>
        <w:t xml:space="preserve"> </w:t>
      </w:r>
    </w:p>
    <w:p w14:paraId="43D34BEC" w14:textId="7AD83387" w:rsidR="00A40AC2" w:rsidRPr="007E18D6" w:rsidRDefault="00E11F92" w:rsidP="007E18D6">
      <w:pPr>
        <w:pStyle w:val="Akapitzlist"/>
        <w:numPr>
          <w:ilvl w:val="0"/>
          <w:numId w:val="176"/>
        </w:numPr>
        <w:tabs>
          <w:tab w:val="left" w:pos="1080"/>
        </w:tabs>
        <w:spacing w:after="160" w:line="240" w:lineRule="auto"/>
        <w:ind w:left="1080"/>
        <w:contextualSpacing/>
        <w:rPr>
          <w:rFonts w:cs="Calibri"/>
          <w:bCs/>
        </w:rPr>
      </w:pPr>
      <w:r w:rsidRPr="007E18D6">
        <w:rPr>
          <w:rFonts w:cs="Calibri"/>
          <w:bCs/>
        </w:rPr>
        <w:t>jestem* / nie jestem*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20421A9D" w14:textId="0E1B2E7E" w:rsidR="00A40AC2" w:rsidRPr="007E18D6" w:rsidRDefault="00A40AC2" w:rsidP="007E18D6">
      <w:pPr>
        <w:rPr>
          <w:rFonts w:ascii="Calibri" w:hAnsi="Calibri" w:cs="Calibri"/>
          <w:sz w:val="22"/>
          <w:szCs w:val="22"/>
        </w:rPr>
      </w:pPr>
      <w:r w:rsidRPr="007E18D6">
        <w:rPr>
          <w:rFonts w:ascii="Calibri" w:hAnsi="Calibri" w:cs="Calibri"/>
          <w:bCs/>
          <w:sz w:val="22"/>
          <w:szCs w:val="22"/>
        </w:rPr>
        <w:t xml:space="preserve">Oświadczam, że </w:t>
      </w:r>
      <w:r w:rsidRPr="007E18D6">
        <w:rPr>
          <w:rFonts w:ascii="Calibri" w:hAnsi="Calibri" w:cs="Calibri"/>
          <w:b/>
          <w:sz w:val="22"/>
          <w:szCs w:val="22"/>
        </w:rPr>
        <w:t>spełniam*/nie spełniam*</w:t>
      </w:r>
      <w:r w:rsidRPr="007E18D6">
        <w:rPr>
          <w:rFonts w:ascii="Calibri" w:hAnsi="Calibri" w:cs="Calibri"/>
          <w:bCs/>
          <w:sz w:val="22"/>
          <w:szCs w:val="22"/>
        </w:rPr>
        <w:t xml:space="preserve"> warunki określone w roz. I podrozdz. 2 SWZ.</w:t>
      </w:r>
    </w:p>
    <w:p w14:paraId="05B196E6" w14:textId="77777777" w:rsidR="00A40AC2" w:rsidRPr="007E18D6" w:rsidRDefault="00A40AC2" w:rsidP="007E18D6">
      <w:pPr>
        <w:spacing w:after="160"/>
        <w:contextualSpacing/>
        <w:rPr>
          <w:rFonts w:ascii="Calibri" w:hAnsi="Calibri" w:cs="Calibri"/>
          <w:bCs/>
          <w:sz w:val="22"/>
          <w:szCs w:val="22"/>
        </w:rPr>
      </w:pPr>
    </w:p>
    <w:p w14:paraId="69C97BB1" w14:textId="77777777" w:rsidR="00E11F92" w:rsidRPr="007E18D6" w:rsidRDefault="00E11F92" w:rsidP="007E18D6">
      <w:pPr>
        <w:pStyle w:val="Akapitzlist"/>
        <w:spacing w:after="0" w:line="240" w:lineRule="auto"/>
        <w:rPr>
          <w:rFonts w:cs="Calibri"/>
        </w:rPr>
      </w:pPr>
    </w:p>
    <w:p w14:paraId="719B1C2D" w14:textId="77777777" w:rsidR="00E11F92" w:rsidRPr="007E18D6" w:rsidRDefault="00E11F92" w:rsidP="007E18D6">
      <w:pPr>
        <w:pStyle w:val="Akapitzlist"/>
        <w:spacing w:line="240" w:lineRule="auto"/>
        <w:ind w:left="709"/>
        <w:rPr>
          <w:rFonts w:cs="Calibri"/>
          <w:b/>
          <w:bCs/>
          <w:i/>
          <w:iCs/>
        </w:rPr>
      </w:pPr>
      <w:r w:rsidRPr="007E18D6">
        <w:rPr>
          <w:rFonts w:cs="Calibri"/>
          <w:b/>
          <w:bCs/>
          <w:i/>
          <w:iCs/>
        </w:rPr>
        <w:lastRenderedPageBreak/>
        <w:t>*zaznaczyć właściwe /usunąć, skreślić niewłaściwe</w:t>
      </w:r>
    </w:p>
    <w:p w14:paraId="6694E1A2" w14:textId="77777777" w:rsidR="00ED07D6" w:rsidRPr="007E18D6" w:rsidRDefault="00ED07D6" w:rsidP="007E18D6">
      <w:pPr>
        <w:rPr>
          <w:rFonts w:ascii="Calibri" w:hAnsi="Calibri" w:cs="Calibri"/>
          <w:sz w:val="22"/>
          <w:szCs w:val="22"/>
        </w:rPr>
      </w:pPr>
    </w:p>
    <w:p w14:paraId="78A0E448" w14:textId="77777777" w:rsidR="00ED07D6" w:rsidRPr="007E18D6" w:rsidRDefault="00ED07D6" w:rsidP="007E18D6">
      <w:pPr>
        <w:shd w:val="clear" w:color="auto" w:fill="BFBFBF"/>
        <w:rPr>
          <w:rFonts w:ascii="Calibri" w:hAnsi="Calibri" w:cs="Calibri"/>
          <w:b/>
          <w:sz w:val="22"/>
          <w:szCs w:val="22"/>
        </w:rPr>
      </w:pPr>
      <w:r w:rsidRPr="007E18D6">
        <w:rPr>
          <w:rFonts w:ascii="Calibri" w:hAnsi="Calibri" w:cs="Calibri"/>
          <w:b/>
          <w:sz w:val="22"/>
          <w:szCs w:val="22"/>
        </w:rPr>
        <w:t>OŚWIADCZENIE DOTYCZĄCE PODANYCH INFORMACJI:</w:t>
      </w:r>
    </w:p>
    <w:p w14:paraId="44279546" w14:textId="77777777" w:rsidR="00EB507E" w:rsidRPr="007E18D6" w:rsidRDefault="00EB507E" w:rsidP="007E18D6">
      <w:pPr>
        <w:rPr>
          <w:rFonts w:ascii="Calibri" w:hAnsi="Calibri" w:cs="Calibri"/>
          <w:sz w:val="22"/>
          <w:szCs w:val="22"/>
        </w:rPr>
      </w:pPr>
      <w:r w:rsidRPr="007E18D6">
        <w:rPr>
          <w:rFonts w:ascii="Calibri" w:hAnsi="Calibri" w:cs="Calibri"/>
          <w:sz w:val="22"/>
          <w:szCs w:val="22"/>
        </w:rPr>
        <w:t xml:space="preserve">Oświadczam, że wszystkie informacje podane w powyższych oświadczeniach </w:t>
      </w:r>
      <w:r w:rsidRPr="007E18D6">
        <w:rPr>
          <w:rFonts w:ascii="Calibri" w:hAnsi="Calibri" w:cs="Calibri"/>
          <w:b/>
          <w:bCs/>
          <w:color w:val="FF0000"/>
          <w:sz w:val="22"/>
          <w:szCs w:val="22"/>
          <w:u w:val="single"/>
        </w:rPr>
        <w:t>są*/nie są*</w:t>
      </w:r>
      <w:r w:rsidRPr="007E18D6">
        <w:rPr>
          <w:rFonts w:ascii="Calibri" w:hAnsi="Calibri" w:cs="Calibri"/>
          <w:sz w:val="22"/>
          <w:szCs w:val="22"/>
        </w:rPr>
        <w:t xml:space="preserve"> </w:t>
      </w:r>
    </w:p>
    <w:p w14:paraId="3D9679FE" w14:textId="77777777" w:rsidR="00EB507E" w:rsidRPr="007E18D6" w:rsidRDefault="00EB507E" w:rsidP="007E18D6">
      <w:pPr>
        <w:rPr>
          <w:rFonts w:ascii="Calibri" w:hAnsi="Calibri" w:cs="Calibri"/>
          <w:sz w:val="22"/>
          <w:szCs w:val="22"/>
        </w:rPr>
      </w:pPr>
      <w:r w:rsidRPr="007E18D6">
        <w:rPr>
          <w:rFonts w:ascii="Calibri" w:hAnsi="Calibri" w:cs="Calibri"/>
          <w:b/>
          <w:bCs/>
          <w:i/>
          <w:iCs/>
          <w:color w:val="FF0000"/>
          <w:sz w:val="22"/>
          <w:szCs w:val="22"/>
        </w:rPr>
        <w:t xml:space="preserve">(* zaznaczyć właściwe/skreślić usunąć niewłaściwe) </w:t>
      </w:r>
      <w:r w:rsidRPr="007E18D6">
        <w:rPr>
          <w:rFonts w:ascii="Calibri" w:hAnsi="Calibri" w:cs="Calibri"/>
          <w:sz w:val="22"/>
          <w:szCs w:val="22"/>
        </w:rPr>
        <w:t>aktualne na dzień ich złożenia*</w:t>
      </w:r>
      <w:proofErr w:type="gramStart"/>
      <w:r w:rsidRPr="007E18D6">
        <w:rPr>
          <w:rFonts w:ascii="Calibri" w:hAnsi="Calibri" w:cs="Calibri"/>
          <w:sz w:val="22"/>
          <w:szCs w:val="22"/>
        </w:rPr>
        <w:t>*  i</w:t>
      </w:r>
      <w:proofErr w:type="gramEnd"/>
      <w:r w:rsidRPr="007E18D6">
        <w:rPr>
          <w:rFonts w:ascii="Calibri" w:hAnsi="Calibri" w:cs="Calibri"/>
          <w:sz w:val="22"/>
          <w:szCs w:val="22"/>
        </w:rPr>
        <w:t xml:space="preserve"> zgodne z prawdą oraz zostały przedstawione z pełną świadomością konsekwencji wprowadzenia Zamawiającego w błąd przy przedstawianiu informacji.</w:t>
      </w:r>
    </w:p>
    <w:p w14:paraId="50D2DDC3" w14:textId="77777777" w:rsidR="00EB507E" w:rsidRPr="007E18D6" w:rsidRDefault="00EB507E" w:rsidP="007E18D6">
      <w:pPr>
        <w:pStyle w:val="Tekstprzypisudolnego"/>
        <w:rPr>
          <w:rFonts w:ascii="Calibri" w:hAnsi="Calibri" w:cs="Calibri"/>
          <w:i/>
          <w:color w:val="4F81BD" w:themeColor="accent1"/>
          <w:sz w:val="22"/>
          <w:szCs w:val="22"/>
        </w:rPr>
      </w:pPr>
      <w:r w:rsidRPr="007E18D6">
        <w:rPr>
          <w:rFonts w:ascii="Calibri" w:hAnsi="Calibri" w:cs="Calibri"/>
          <w:b/>
          <w:bCs/>
          <w:sz w:val="22"/>
          <w:szCs w:val="22"/>
        </w:rPr>
        <w:t xml:space="preserve">** </w:t>
      </w:r>
      <w:r w:rsidRPr="007E18D6">
        <w:rPr>
          <w:rFonts w:ascii="Calibri" w:hAnsi="Calibri" w:cs="Calibri"/>
          <w:i/>
          <w:color w:val="4F81BD" w:themeColor="accent1"/>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44926F89" w14:textId="77777777" w:rsidR="00EB507E" w:rsidRPr="007E18D6" w:rsidRDefault="00EB507E" w:rsidP="007E18D6">
      <w:pPr>
        <w:ind w:left="5670"/>
        <w:rPr>
          <w:rFonts w:ascii="Calibri" w:hAnsi="Calibri" w:cs="Calibri"/>
          <w:bCs/>
          <w:sz w:val="22"/>
          <w:szCs w:val="22"/>
        </w:rPr>
      </w:pPr>
    </w:p>
    <w:p w14:paraId="40CDB19D" w14:textId="77777777" w:rsidR="00EB507E" w:rsidRPr="007E18D6" w:rsidRDefault="00EB507E" w:rsidP="007E18D6">
      <w:pPr>
        <w:tabs>
          <w:tab w:val="left" w:pos="284"/>
        </w:tabs>
        <w:rPr>
          <w:rFonts w:ascii="Calibri" w:hAnsi="Calibri" w:cs="Calibri"/>
          <w:b/>
          <w:bCs/>
          <w:color w:val="FF0000"/>
          <w:sz w:val="22"/>
          <w:szCs w:val="22"/>
          <w:u w:val="single"/>
          <w:lang w:eastAsia="fa-IR" w:bidi="fa-IR"/>
        </w:rPr>
      </w:pPr>
      <w:r w:rsidRPr="007E18D6">
        <w:rPr>
          <w:rFonts w:ascii="Calibri" w:hAnsi="Calibri" w:cs="Calibri"/>
          <w:b/>
          <w:bCs/>
          <w:color w:val="FF0000"/>
          <w:sz w:val="22"/>
          <w:szCs w:val="22"/>
          <w:u w:val="single"/>
          <w:lang w:eastAsia="fa-IR" w:bidi="fa-IR"/>
        </w:rPr>
        <w:t>Należy podpisać podpisem kwalifikowanym, podpisem zaufanym lub elektronicznym podpisem osobistym stosownie do SWZ</w:t>
      </w:r>
    </w:p>
    <w:p w14:paraId="1F525F75" w14:textId="77777777" w:rsidR="00ED07D6" w:rsidRPr="007E18D6" w:rsidRDefault="00ED07D6" w:rsidP="007E18D6">
      <w:pPr>
        <w:pStyle w:val="Zwykytekst1"/>
        <w:tabs>
          <w:tab w:val="left" w:pos="284"/>
        </w:tabs>
        <w:rPr>
          <w:rFonts w:ascii="Calibri" w:hAnsi="Calibri" w:cs="Calibri"/>
          <w:b/>
          <w:bCs/>
          <w:color w:val="FF0000"/>
          <w:sz w:val="22"/>
          <w:szCs w:val="22"/>
          <w:u w:val="single"/>
        </w:rPr>
      </w:pPr>
    </w:p>
    <w:p w14:paraId="3624CE0B" w14:textId="77777777" w:rsidR="00ED07D6" w:rsidRPr="00CA4191" w:rsidRDefault="00ED07D6" w:rsidP="00ED07D6">
      <w:pPr>
        <w:spacing w:line="312" w:lineRule="auto"/>
        <w:ind w:left="3119"/>
        <w:rPr>
          <w:rFonts w:asciiTheme="minorHAnsi" w:hAnsiTheme="minorHAnsi" w:cstheme="minorHAnsi"/>
          <w:bCs/>
          <w:i/>
          <w:color w:val="FF0000"/>
        </w:rPr>
      </w:pPr>
    </w:p>
    <w:p w14:paraId="3D013ADD" w14:textId="77777777" w:rsidR="00ED07D6" w:rsidRPr="00CA4191" w:rsidRDefault="00ED07D6" w:rsidP="00ED07D6">
      <w:pPr>
        <w:rPr>
          <w:rFonts w:asciiTheme="minorHAnsi" w:hAnsiTheme="minorHAnsi" w:cstheme="minorHAnsi"/>
        </w:rPr>
      </w:pPr>
    </w:p>
    <w:p w14:paraId="733BF2F8" w14:textId="77777777" w:rsidR="00ED07D6" w:rsidRPr="00CA4191" w:rsidRDefault="00ED07D6" w:rsidP="00ED07D6">
      <w:pPr>
        <w:rPr>
          <w:rFonts w:asciiTheme="minorHAnsi" w:hAnsiTheme="minorHAnsi" w:cstheme="minorHAnsi"/>
        </w:rPr>
      </w:pPr>
    </w:p>
    <w:p w14:paraId="5DE50742" w14:textId="77777777" w:rsidR="00ED07D6" w:rsidRPr="00CA4191" w:rsidRDefault="00ED07D6" w:rsidP="00ED07D6">
      <w:pPr>
        <w:rPr>
          <w:rFonts w:asciiTheme="minorHAnsi" w:hAnsiTheme="minorHAnsi" w:cstheme="minorHAnsi"/>
        </w:rPr>
      </w:pPr>
    </w:p>
    <w:p w14:paraId="36544FDC" w14:textId="77777777" w:rsidR="00ED07D6" w:rsidRPr="00CA4191" w:rsidRDefault="00ED07D6" w:rsidP="00ED07D6">
      <w:pPr>
        <w:rPr>
          <w:rFonts w:asciiTheme="minorHAnsi" w:hAnsiTheme="minorHAnsi" w:cstheme="minorHAnsi"/>
        </w:rPr>
      </w:pPr>
    </w:p>
    <w:p w14:paraId="5B887F71" w14:textId="77777777" w:rsidR="00ED07D6" w:rsidRPr="00CA4191" w:rsidRDefault="00ED07D6" w:rsidP="00ED07D6">
      <w:pPr>
        <w:rPr>
          <w:rFonts w:asciiTheme="minorHAnsi" w:hAnsiTheme="minorHAnsi" w:cstheme="minorHAnsi"/>
        </w:rPr>
      </w:pPr>
    </w:p>
    <w:p w14:paraId="1E8DE7B2" w14:textId="77777777" w:rsidR="00ED07D6" w:rsidRPr="00CA4191" w:rsidRDefault="00ED07D6" w:rsidP="00ED07D6">
      <w:pPr>
        <w:rPr>
          <w:rFonts w:asciiTheme="minorHAnsi" w:hAnsiTheme="minorHAnsi" w:cstheme="minorHAnsi"/>
        </w:rPr>
      </w:pPr>
    </w:p>
    <w:p w14:paraId="44FE62BE" w14:textId="77777777" w:rsidR="00ED07D6" w:rsidRPr="00CA4191" w:rsidRDefault="00ED07D6" w:rsidP="00ED07D6">
      <w:pPr>
        <w:rPr>
          <w:rFonts w:asciiTheme="minorHAnsi" w:hAnsiTheme="minorHAnsi" w:cstheme="minorHAnsi"/>
        </w:rPr>
      </w:pPr>
    </w:p>
    <w:p w14:paraId="6E1EED03" w14:textId="77777777" w:rsidR="00ED07D6" w:rsidRPr="00CA4191" w:rsidRDefault="00ED07D6" w:rsidP="00ED07D6">
      <w:pPr>
        <w:rPr>
          <w:rFonts w:asciiTheme="minorHAnsi" w:hAnsiTheme="minorHAnsi" w:cstheme="minorHAnsi"/>
        </w:rPr>
      </w:pPr>
    </w:p>
    <w:p w14:paraId="33776BB3" w14:textId="77777777" w:rsidR="00ED07D6" w:rsidRPr="00CA4191" w:rsidRDefault="00ED07D6" w:rsidP="00ED07D6">
      <w:pPr>
        <w:rPr>
          <w:rFonts w:asciiTheme="minorHAnsi" w:hAnsiTheme="minorHAnsi" w:cstheme="minorHAnsi"/>
        </w:rPr>
      </w:pPr>
    </w:p>
    <w:p w14:paraId="076B832E" w14:textId="77777777" w:rsidR="00ED07D6" w:rsidRPr="00CA4191" w:rsidRDefault="00ED07D6" w:rsidP="00ED07D6">
      <w:pPr>
        <w:rPr>
          <w:rFonts w:asciiTheme="minorHAnsi" w:hAnsiTheme="minorHAnsi" w:cstheme="minorHAnsi"/>
        </w:rPr>
      </w:pPr>
    </w:p>
    <w:p w14:paraId="42942452" w14:textId="77777777" w:rsidR="00ED07D6" w:rsidRPr="00CA4191" w:rsidRDefault="00ED07D6" w:rsidP="00ED07D6">
      <w:pPr>
        <w:rPr>
          <w:rFonts w:asciiTheme="minorHAnsi" w:hAnsiTheme="minorHAnsi" w:cstheme="minorHAnsi"/>
        </w:rPr>
      </w:pPr>
    </w:p>
    <w:p w14:paraId="484248DD" w14:textId="77777777" w:rsidR="00ED07D6" w:rsidRPr="00CA4191" w:rsidRDefault="00ED07D6" w:rsidP="00ED07D6">
      <w:pPr>
        <w:rPr>
          <w:rFonts w:asciiTheme="minorHAnsi" w:hAnsiTheme="minorHAnsi" w:cstheme="minorHAnsi"/>
        </w:rPr>
      </w:pPr>
    </w:p>
    <w:p w14:paraId="31F20F6B" w14:textId="77777777" w:rsidR="00ED07D6" w:rsidRPr="00CA4191" w:rsidRDefault="00ED07D6" w:rsidP="00ED07D6">
      <w:pPr>
        <w:rPr>
          <w:rFonts w:asciiTheme="minorHAnsi" w:hAnsiTheme="minorHAnsi" w:cstheme="minorHAnsi"/>
        </w:rPr>
      </w:pPr>
    </w:p>
    <w:p w14:paraId="2E463A23" w14:textId="77777777" w:rsidR="00ED07D6" w:rsidRPr="00CA4191" w:rsidRDefault="00ED07D6" w:rsidP="00ED07D6">
      <w:pPr>
        <w:rPr>
          <w:rFonts w:asciiTheme="minorHAnsi" w:hAnsiTheme="minorHAnsi" w:cstheme="minorHAnsi"/>
        </w:rPr>
      </w:pPr>
    </w:p>
    <w:p w14:paraId="57312861" w14:textId="77777777" w:rsidR="00ED07D6" w:rsidRPr="00CA4191" w:rsidRDefault="00ED07D6" w:rsidP="00ED07D6">
      <w:pPr>
        <w:rPr>
          <w:rFonts w:asciiTheme="minorHAnsi" w:hAnsiTheme="minorHAnsi" w:cstheme="minorHAnsi"/>
        </w:rPr>
      </w:pPr>
    </w:p>
    <w:p w14:paraId="13E6FF03" w14:textId="77777777" w:rsidR="00ED07D6" w:rsidRPr="00CA4191" w:rsidRDefault="00ED07D6" w:rsidP="00ED07D6">
      <w:pPr>
        <w:rPr>
          <w:rFonts w:asciiTheme="minorHAnsi" w:hAnsiTheme="minorHAnsi" w:cstheme="minorHAnsi"/>
        </w:rPr>
      </w:pPr>
    </w:p>
    <w:p w14:paraId="1FD1CD8A" w14:textId="77777777" w:rsidR="00ED07D6" w:rsidRPr="00CA4191" w:rsidRDefault="00ED07D6" w:rsidP="00ED07D6">
      <w:pPr>
        <w:rPr>
          <w:rFonts w:asciiTheme="minorHAnsi" w:hAnsiTheme="minorHAnsi" w:cstheme="minorHAnsi"/>
        </w:rPr>
      </w:pPr>
    </w:p>
    <w:p w14:paraId="4EC6EA7E" w14:textId="77777777" w:rsidR="00ED07D6" w:rsidRDefault="00ED07D6" w:rsidP="00ED07D6">
      <w:pPr>
        <w:rPr>
          <w:rFonts w:asciiTheme="minorHAnsi" w:hAnsiTheme="minorHAnsi" w:cstheme="minorHAnsi"/>
        </w:rPr>
      </w:pPr>
    </w:p>
    <w:p w14:paraId="533DACD1" w14:textId="77777777" w:rsidR="007E18D6" w:rsidRDefault="007E18D6" w:rsidP="00ED07D6">
      <w:pPr>
        <w:rPr>
          <w:rFonts w:asciiTheme="minorHAnsi" w:hAnsiTheme="minorHAnsi" w:cstheme="minorHAnsi"/>
        </w:rPr>
      </w:pPr>
    </w:p>
    <w:p w14:paraId="001BA1A0" w14:textId="77777777" w:rsidR="007E18D6" w:rsidRDefault="007E18D6" w:rsidP="00ED07D6">
      <w:pPr>
        <w:rPr>
          <w:rFonts w:asciiTheme="minorHAnsi" w:hAnsiTheme="minorHAnsi" w:cstheme="minorHAnsi"/>
        </w:rPr>
      </w:pPr>
    </w:p>
    <w:p w14:paraId="3F14267B" w14:textId="77777777" w:rsidR="007E18D6" w:rsidRDefault="007E18D6" w:rsidP="00ED07D6">
      <w:pPr>
        <w:rPr>
          <w:rFonts w:asciiTheme="minorHAnsi" w:hAnsiTheme="minorHAnsi" w:cstheme="minorHAnsi"/>
        </w:rPr>
      </w:pPr>
    </w:p>
    <w:p w14:paraId="03150EBC" w14:textId="77777777" w:rsidR="007E18D6" w:rsidRDefault="007E18D6" w:rsidP="00ED07D6">
      <w:pPr>
        <w:rPr>
          <w:rFonts w:asciiTheme="minorHAnsi" w:hAnsiTheme="minorHAnsi" w:cstheme="minorHAnsi"/>
        </w:rPr>
      </w:pPr>
    </w:p>
    <w:p w14:paraId="59E30030" w14:textId="77777777" w:rsidR="007E18D6" w:rsidRDefault="007E18D6" w:rsidP="00ED07D6">
      <w:pPr>
        <w:rPr>
          <w:rFonts w:asciiTheme="minorHAnsi" w:hAnsiTheme="minorHAnsi" w:cstheme="minorHAnsi"/>
        </w:rPr>
      </w:pPr>
    </w:p>
    <w:p w14:paraId="748B0CA0" w14:textId="77777777" w:rsidR="007E18D6" w:rsidRDefault="007E18D6" w:rsidP="00ED07D6">
      <w:pPr>
        <w:rPr>
          <w:rFonts w:asciiTheme="minorHAnsi" w:hAnsiTheme="minorHAnsi" w:cstheme="minorHAnsi"/>
        </w:rPr>
      </w:pPr>
    </w:p>
    <w:p w14:paraId="15704925" w14:textId="77777777" w:rsidR="007E18D6" w:rsidRDefault="007E18D6" w:rsidP="00ED07D6">
      <w:pPr>
        <w:rPr>
          <w:rFonts w:asciiTheme="minorHAnsi" w:hAnsiTheme="minorHAnsi" w:cstheme="minorHAnsi"/>
        </w:rPr>
      </w:pPr>
    </w:p>
    <w:p w14:paraId="0FB2BD07" w14:textId="77777777" w:rsidR="007E18D6" w:rsidRDefault="007E18D6" w:rsidP="00ED07D6">
      <w:pPr>
        <w:rPr>
          <w:rFonts w:asciiTheme="minorHAnsi" w:hAnsiTheme="minorHAnsi" w:cstheme="minorHAnsi"/>
        </w:rPr>
      </w:pPr>
    </w:p>
    <w:p w14:paraId="570A6BF1" w14:textId="77777777" w:rsidR="007E18D6" w:rsidRDefault="007E18D6" w:rsidP="00ED07D6">
      <w:pPr>
        <w:rPr>
          <w:rFonts w:asciiTheme="minorHAnsi" w:hAnsiTheme="minorHAnsi" w:cstheme="minorHAnsi"/>
        </w:rPr>
      </w:pPr>
    </w:p>
    <w:p w14:paraId="45DBD172" w14:textId="77777777" w:rsidR="007E18D6" w:rsidRDefault="007E18D6" w:rsidP="00ED07D6">
      <w:pPr>
        <w:rPr>
          <w:rFonts w:asciiTheme="minorHAnsi" w:hAnsiTheme="minorHAnsi" w:cstheme="minorHAnsi"/>
        </w:rPr>
      </w:pPr>
    </w:p>
    <w:p w14:paraId="1CFED48A" w14:textId="77777777" w:rsidR="007E18D6" w:rsidRDefault="007E18D6" w:rsidP="00ED07D6">
      <w:pPr>
        <w:rPr>
          <w:rFonts w:asciiTheme="minorHAnsi" w:hAnsiTheme="minorHAnsi" w:cstheme="minorHAnsi"/>
        </w:rPr>
      </w:pPr>
    </w:p>
    <w:p w14:paraId="772C689A" w14:textId="77777777" w:rsidR="007E18D6" w:rsidRDefault="007E18D6" w:rsidP="00ED07D6">
      <w:pPr>
        <w:rPr>
          <w:rFonts w:asciiTheme="minorHAnsi" w:hAnsiTheme="minorHAnsi" w:cstheme="minorHAnsi"/>
        </w:rPr>
      </w:pPr>
    </w:p>
    <w:p w14:paraId="7DB5DE2B" w14:textId="77777777" w:rsidR="007E18D6" w:rsidRDefault="007E18D6" w:rsidP="00ED07D6">
      <w:pPr>
        <w:rPr>
          <w:rFonts w:asciiTheme="minorHAnsi" w:hAnsiTheme="minorHAnsi" w:cstheme="minorHAnsi"/>
        </w:rPr>
      </w:pPr>
    </w:p>
    <w:p w14:paraId="45190C22" w14:textId="77777777" w:rsidR="007E18D6" w:rsidRDefault="007E18D6" w:rsidP="00ED07D6">
      <w:pPr>
        <w:rPr>
          <w:rFonts w:asciiTheme="minorHAnsi" w:hAnsiTheme="minorHAnsi" w:cstheme="minorHAnsi"/>
        </w:rPr>
      </w:pPr>
    </w:p>
    <w:p w14:paraId="6CF35F92" w14:textId="77777777" w:rsidR="007E18D6" w:rsidRDefault="007E18D6" w:rsidP="00ED07D6">
      <w:pPr>
        <w:rPr>
          <w:rFonts w:asciiTheme="minorHAnsi" w:hAnsiTheme="minorHAnsi" w:cstheme="minorHAnsi"/>
        </w:rPr>
      </w:pPr>
    </w:p>
    <w:p w14:paraId="4FA66178" w14:textId="77777777" w:rsidR="007E18D6" w:rsidRPr="00CA4191" w:rsidRDefault="007E18D6" w:rsidP="00ED07D6">
      <w:pPr>
        <w:rPr>
          <w:rFonts w:asciiTheme="minorHAnsi" w:hAnsiTheme="minorHAnsi" w:cstheme="minorHAnsi"/>
        </w:rPr>
      </w:pPr>
    </w:p>
    <w:p w14:paraId="401EC8ED" w14:textId="77777777" w:rsidR="00ED07D6" w:rsidRPr="00CA4191" w:rsidRDefault="00ED07D6" w:rsidP="00ED07D6">
      <w:pPr>
        <w:rPr>
          <w:rFonts w:asciiTheme="minorHAnsi" w:hAnsiTheme="minorHAnsi" w:cstheme="minorHAnsi"/>
        </w:rPr>
      </w:pPr>
    </w:p>
    <w:p w14:paraId="780F0E2D" w14:textId="77777777" w:rsidR="00ED07D6" w:rsidRPr="00CA4191" w:rsidRDefault="00ED07D6" w:rsidP="00ED07D6">
      <w:pPr>
        <w:rPr>
          <w:rFonts w:asciiTheme="minorHAnsi" w:hAnsiTheme="minorHAnsi" w:cstheme="minorHAnsi"/>
        </w:rPr>
      </w:pPr>
    </w:p>
    <w:p w14:paraId="61EAB2C9" w14:textId="77777777" w:rsidR="00ED07D6" w:rsidRPr="007E18D6" w:rsidRDefault="00ED07D6" w:rsidP="007E18D6">
      <w:pPr>
        <w:autoSpaceDE w:val="0"/>
        <w:autoSpaceDN w:val="0"/>
        <w:adjustRightInd w:val="0"/>
        <w:ind w:left="4962"/>
        <w:jc w:val="right"/>
        <w:outlineLvl w:val="0"/>
        <w:rPr>
          <w:rFonts w:ascii="Calibri" w:hAnsi="Calibri" w:cs="Calibri"/>
          <w:b/>
          <w:sz w:val="22"/>
          <w:szCs w:val="22"/>
        </w:rPr>
      </w:pPr>
      <w:r w:rsidRPr="007E18D6">
        <w:rPr>
          <w:rFonts w:ascii="Calibri" w:hAnsi="Calibri" w:cs="Calibri"/>
          <w:b/>
          <w:sz w:val="22"/>
          <w:szCs w:val="22"/>
        </w:rPr>
        <w:lastRenderedPageBreak/>
        <w:t>Załącznik nr 1</w:t>
      </w:r>
      <w:r w:rsidR="000A457E" w:rsidRPr="007E18D6">
        <w:rPr>
          <w:rFonts w:ascii="Calibri" w:hAnsi="Calibri" w:cs="Calibri"/>
          <w:b/>
          <w:sz w:val="22"/>
          <w:szCs w:val="22"/>
        </w:rPr>
        <w:t>0</w:t>
      </w:r>
      <w:r w:rsidRPr="007E18D6">
        <w:rPr>
          <w:rFonts w:ascii="Calibri" w:hAnsi="Calibri" w:cs="Calibri"/>
          <w:b/>
          <w:sz w:val="22"/>
          <w:szCs w:val="22"/>
        </w:rPr>
        <w:t xml:space="preserve"> do SWZ</w:t>
      </w:r>
    </w:p>
    <w:p w14:paraId="19057B74" w14:textId="4B9939E4" w:rsidR="0084670A" w:rsidRPr="007E18D6" w:rsidRDefault="0084670A" w:rsidP="007E18D6">
      <w:pPr>
        <w:jc w:val="right"/>
        <w:outlineLvl w:val="0"/>
        <w:rPr>
          <w:rFonts w:ascii="Calibri" w:hAnsi="Calibri" w:cs="Calibri"/>
          <w:b/>
          <w:sz w:val="22"/>
          <w:szCs w:val="22"/>
        </w:rPr>
      </w:pPr>
      <w:r w:rsidRPr="007E18D6">
        <w:rPr>
          <w:rFonts w:ascii="Calibri" w:hAnsi="Calibri" w:cs="Calibri"/>
          <w:b/>
          <w:sz w:val="22"/>
          <w:szCs w:val="22"/>
        </w:rPr>
        <w:t>DA.221.</w:t>
      </w:r>
      <w:r w:rsidR="007E18D6">
        <w:rPr>
          <w:rFonts w:ascii="Calibri" w:hAnsi="Calibri" w:cs="Calibri"/>
          <w:b/>
          <w:sz w:val="22"/>
          <w:szCs w:val="22"/>
        </w:rPr>
        <w:t>13</w:t>
      </w:r>
      <w:r w:rsidRPr="007E18D6">
        <w:rPr>
          <w:rFonts w:ascii="Calibri" w:hAnsi="Calibri" w:cs="Calibri"/>
          <w:b/>
          <w:sz w:val="22"/>
          <w:szCs w:val="22"/>
        </w:rPr>
        <w:t>.2025</w:t>
      </w:r>
    </w:p>
    <w:p w14:paraId="242602EB" w14:textId="486AC9F0" w:rsidR="00C94513" w:rsidRPr="007E18D6" w:rsidRDefault="00C94513" w:rsidP="007E18D6">
      <w:pPr>
        <w:autoSpaceDE w:val="0"/>
        <w:autoSpaceDN w:val="0"/>
        <w:adjustRightInd w:val="0"/>
        <w:ind w:right="440"/>
        <w:jc w:val="center"/>
        <w:rPr>
          <w:rFonts w:ascii="Calibri" w:hAnsi="Calibri" w:cs="Calibri"/>
          <w:sz w:val="22"/>
          <w:szCs w:val="22"/>
        </w:rPr>
      </w:pPr>
      <w:r w:rsidRPr="007E18D6">
        <w:rPr>
          <w:rStyle w:val="markedcontent"/>
          <w:rFonts w:ascii="Calibri" w:eastAsia="MS Gothic" w:hAnsi="Calibri" w:cs="Calibri"/>
          <w:b/>
          <w:bCs/>
          <w:i/>
          <w:iCs/>
          <w:color w:val="FF0000"/>
          <w:sz w:val="22"/>
          <w:szCs w:val="22"/>
        </w:rPr>
        <w:t>WYKONAWCA DOŁĄCZA DO OFERTY (RAZEM Z OFERTĄ) – jeżeli zachodzi taki przypadek</w:t>
      </w:r>
    </w:p>
    <w:p w14:paraId="4F13060D" w14:textId="77777777" w:rsidR="00ED07D6" w:rsidRPr="007E18D6" w:rsidRDefault="00ED07D6" w:rsidP="007E18D6">
      <w:pPr>
        <w:autoSpaceDE w:val="0"/>
        <w:autoSpaceDN w:val="0"/>
        <w:adjustRightInd w:val="0"/>
        <w:ind w:left="4962"/>
        <w:jc w:val="right"/>
        <w:outlineLvl w:val="0"/>
        <w:rPr>
          <w:rFonts w:ascii="Calibri" w:hAnsi="Calibri" w:cs="Calibri"/>
          <w:b/>
          <w:sz w:val="22"/>
          <w:szCs w:val="22"/>
        </w:rPr>
      </w:pPr>
    </w:p>
    <w:p w14:paraId="3D53560C" w14:textId="77777777" w:rsidR="00ED07D6" w:rsidRPr="007E18D6" w:rsidRDefault="00ED07D6" w:rsidP="007E18D6">
      <w:pPr>
        <w:spacing w:before="120"/>
        <w:jc w:val="center"/>
        <w:rPr>
          <w:rFonts w:ascii="Calibri" w:hAnsi="Calibri" w:cs="Calibri"/>
          <w:bCs/>
          <w:sz w:val="22"/>
          <w:szCs w:val="22"/>
        </w:rPr>
      </w:pPr>
      <w:r w:rsidRPr="007E18D6">
        <w:rPr>
          <w:rFonts w:ascii="Calibri" w:eastAsia="Calibri" w:hAnsi="Calibri" w:cs="Calibri"/>
          <w:b/>
          <w:sz w:val="22"/>
          <w:szCs w:val="22"/>
          <w:lang w:eastAsia="zh-CN"/>
        </w:rPr>
        <w:t xml:space="preserve">OŚWIADCZENIE WYKONAWCÓW WSPÓLNIE UBIEGAJĄCYCH SIĘ O UDZIELENIE ZAMÓWIENIA SKŁADANE NA PODSTAWIE ART. 117 UST. 4 USTAWY Z DNIA 11 WRZEŚNIA 2019 R. PRAWO ZAMÓWIEŃ PUBLICZNYCH </w:t>
      </w:r>
    </w:p>
    <w:p w14:paraId="4118CC4C" w14:textId="77777777" w:rsidR="00ED07D6" w:rsidRPr="007E18D6" w:rsidRDefault="00ED07D6" w:rsidP="007E18D6">
      <w:pPr>
        <w:ind w:right="176"/>
        <w:rPr>
          <w:rFonts w:ascii="Calibri" w:hAnsi="Calibri" w:cs="Calibri"/>
          <w:bCs/>
          <w:sz w:val="22"/>
          <w:szCs w:val="22"/>
        </w:rPr>
      </w:pPr>
    </w:p>
    <w:p w14:paraId="46B15573" w14:textId="6EB57264" w:rsidR="00F1730C" w:rsidRPr="007E18D6" w:rsidRDefault="00ED07D6" w:rsidP="007E18D6">
      <w:pPr>
        <w:rPr>
          <w:rFonts w:ascii="Calibri" w:eastAsiaTheme="majorEastAsia" w:hAnsi="Calibri" w:cs="Calibri"/>
          <w:b/>
          <w:sz w:val="22"/>
          <w:szCs w:val="22"/>
          <w:lang w:eastAsia="en-US"/>
        </w:rPr>
      </w:pPr>
      <w:r w:rsidRPr="007E18D6">
        <w:rPr>
          <w:rFonts w:ascii="Calibri" w:hAnsi="Calibri" w:cs="Calibri"/>
          <w:bCs/>
          <w:sz w:val="22"/>
          <w:szCs w:val="22"/>
        </w:rPr>
        <w:t xml:space="preserve">W związku ze złożeniem oferty w postępowaniu o udzielenie zamówienia publicznego prowadzonym przez Zamawiającego w trybie podstawowym </w:t>
      </w:r>
      <w:r w:rsidR="00CC2AF8">
        <w:rPr>
          <w:rFonts w:ascii="Calibri" w:hAnsi="Calibri" w:cs="Calibri"/>
          <w:bCs/>
          <w:sz w:val="22"/>
          <w:szCs w:val="22"/>
        </w:rPr>
        <w:t>z możliwością negocjacji</w:t>
      </w:r>
      <w:r w:rsidRPr="007E18D6">
        <w:rPr>
          <w:rFonts w:ascii="Calibri" w:hAnsi="Calibri" w:cs="Calibri"/>
          <w:bCs/>
          <w:sz w:val="22"/>
          <w:szCs w:val="22"/>
        </w:rPr>
        <w:t xml:space="preserve">,  o którym mowa w art. 275 pkt </w:t>
      </w:r>
      <w:r w:rsidR="00F1730C" w:rsidRPr="007E18D6">
        <w:rPr>
          <w:rFonts w:ascii="Calibri" w:hAnsi="Calibri" w:cs="Calibri"/>
          <w:bCs/>
          <w:sz w:val="22"/>
          <w:szCs w:val="22"/>
        </w:rPr>
        <w:t>2</w:t>
      </w:r>
      <w:r w:rsidRPr="007E18D6">
        <w:rPr>
          <w:rFonts w:ascii="Calibri" w:hAnsi="Calibri" w:cs="Calibri"/>
          <w:bCs/>
          <w:sz w:val="22"/>
          <w:szCs w:val="22"/>
        </w:rPr>
        <w:t xml:space="preserve"> ustawy Pzp</w:t>
      </w:r>
      <w:r w:rsidRPr="007E18D6">
        <w:rPr>
          <w:rFonts w:ascii="Calibri" w:hAnsi="Calibri" w:cs="Calibri"/>
          <w:sz w:val="22"/>
          <w:szCs w:val="22"/>
        </w:rPr>
        <w:t xml:space="preserve"> w związku z art. 359 pkt. 2 ustawy Pzp - dla usług społecznych poniżej progów unijnych, </w:t>
      </w:r>
      <w:r w:rsidRPr="007E18D6">
        <w:rPr>
          <w:rFonts w:ascii="Calibri" w:hAnsi="Calibri" w:cs="Calibri"/>
          <w:bCs/>
          <w:sz w:val="22"/>
          <w:szCs w:val="22"/>
        </w:rPr>
        <w:t xml:space="preserve"> na: </w:t>
      </w:r>
      <w:r w:rsidR="00F1730C" w:rsidRPr="007E18D6">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p w14:paraId="6BE29810" w14:textId="1C280049" w:rsidR="00ED07D6" w:rsidRPr="007E18D6" w:rsidRDefault="00ED07D6" w:rsidP="007E18D6">
      <w:pPr>
        <w:pStyle w:val="Standard"/>
        <w:tabs>
          <w:tab w:val="left" w:pos="-10"/>
        </w:tabs>
        <w:jc w:val="both"/>
        <w:rPr>
          <w:rFonts w:ascii="Calibri" w:hAnsi="Calibri" w:cs="Calibri"/>
          <w:bCs/>
          <w:sz w:val="22"/>
          <w:szCs w:val="22"/>
        </w:rPr>
      </w:pPr>
    </w:p>
    <w:p w14:paraId="6EF0825D" w14:textId="77777777" w:rsidR="00ED07D6" w:rsidRPr="007E18D6" w:rsidRDefault="00ED07D6" w:rsidP="007E18D6">
      <w:pPr>
        <w:ind w:right="54"/>
        <w:jc w:val="center"/>
        <w:rPr>
          <w:rFonts w:ascii="Calibri" w:hAnsi="Calibri" w:cs="Calibri"/>
          <w:b/>
          <w:sz w:val="22"/>
          <w:szCs w:val="22"/>
        </w:rPr>
      </w:pPr>
      <w:r w:rsidRPr="007E18D6">
        <w:rPr>
          <w:rFonts w:ascii="Calibri" w:hAnsi="Calibri" w:cs="Calibri"/>
          <w:b/>
          <w:sz w:val="22"/>
          <w:szCs w:val="22"/>
        </w:rPr>
        <w:t>Część: ……………………</w:t>
      </w:r>
    </w:p>
    <w:p w14:paraId="1BC62100" w14:textId="77777777" w:rsidR="00ED07D6" w:rsidRPr="007E18D6" w:rsidRDefault="00ED07D6" w:rsidP="007E18D6">
      <w:pPr>
        <w:ind w:right="176"/>
        <w:rPr>
          <w:rFonts w:ascii="Calibri" w:eastAsia="Calibri" w:hAnsi="Calibri" w:cs="Calibri"/>
          <w:bCs/>
          <w:color w:val="000000"/>
          <w:sz w:val="22"/>
          <w:szCs w:val="22"/>
          <w:lang w:eastAsia="zh-CN"/>
        </w:rPr>
      </w:pPr>
    </w:p>
    <w:p w14:paraId="1AECB02E" w14:textId="77777777" w:rsidR="00ED07D6" w:rsidRPr="007E18D6" w:rsidRDefault="00ED07D6" w:rsidP="007E18D6">
      <w:pPr>
        <w:rPr>
          <w:rFonts w:ascii="Calibri" w:eastAsia="Calibri" w:hAnsi="Calibri" w:cs="Calibri"/>
          <w:sz w:val="22"/>
          <w:szCs w:val="22"/>
          <w:lang w:eastAsia="zh-CN"/>
        </w:rPr>
      </w:pPr>
      <w:r w:rsidRPr="007E18D6">
        <w:rPr>
          <w:rFonts w:ascii="Calibri" w:eastAsia="Calibri" w:hAnsi="Calibri" w:cs="Calibri"/>
          <w:b/>
          <w:sz w:val="22"/>
          <w:szCs w:val="22"/>
          <w:u w:val="single"/>
          <w:lang w:eastAsia="zh-CN"/>
        </w:rPr>
        <w:t>PODMIOTY W IMIENIU KTÓRYCH SKŁADANE JEST OŚWIADCZENIE:</w:t>
      </w:r>
    </w:p>
    <w:p w14:paraId="052F8A83" w14:textId="77777777" w:rsidR="00ED07D6" w:rsidRPr="007E18D6" w:rsidRDefault="00ED07D6" w:rsidP="007E18D6">
      <w:pPr>
        <w:rPr>
          <w:rFonts w:ascii="Calibri" w:eastAsia="Calibri" w:hAnsi="Calibri" w:cs="Calibri"/>
          <w:sz w:val="22"/>
          <w:szCs w:val="22"/>
          <w:lang w:eastAsia="zh-CN"/>
        </w:rPr>
      </w:pPr>
    </w:p>
    <w:tbl>
      <w:tblPr>
        <w:tblW w:w="9360" w:type="dxa"/>
        <w:tblInd w:w="55" w:type="dxa"/>
        <w:tblLayout w:type="fixed"/>
        <w:tblCellMar>
          <w:top w:w="55" w:type="dxa"/>
          <w:left w:w="55" w:type="dxa"/>
          <w:bottom w:w="55" w:type="dxa"/>
          <w:right w:w="55" w:type="dxa"/>
        </w:tblCellMar>
        <w:tblLook w:val="04A0" w:firstRow="1" w:lastRow="0" w:firstColumn="1" w:lastColumn="0" w:noHBand="0" w:noVBand="1"/>
      </w:tblPr>
      <w:tblGrid>
        <w:gridCol w:w="9360"/>
      </w:tblGrid>
      <w:tr w:rsidR="00ED07D6" w:rsidRPr="007E18D6" w14:paraId="784E1AD2" w14:textId="77777777" w:rsidTr="008514D9">
        <w:tc>
          <w:tcPr>
            <w:tcW w:w="9360" w:type="dxa"/>
            <w:hideMark/>
          </w:tcPr>
          <w:p w14:paraId="6608BD2B" w14:textId="76A30D63" w:rsidR="00ED07D6" w:rsidRPr="007E18D6" w:rsidRDefault="00ED07D6" w:rsidP="007E18D6">
            <w:pPr>
              <w:widowControl w:val="0"/>
              <w:suppressLineNumber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r w:rsidR="00ED07D6" w:rsidRPr="007E18D6" w14:paraId="176263B2" w14:textId="77777777" w:rsidTr="008514D9">
        <w:tc>
          <w:tcPr>
            <w:tcW w:w="9360" w:type="dxa"/>
            <w:hideMark/>
          </w:tcPr>
          <w:p w14:paraId="6767E252" w14:textId="77777777" w:rsidR="00ED07D6" w:rsidRPr="007E18D6" w:rsidRDefault="00ED07D6" w:rsidP="007E18D6">
            <w:pPr>
              <w:widowControl w:val="0"/>
              <w:tabs>
                <w:tab w:val="left" w:pos="9072"/>
              </w:tabs>
              <w:rPr>
                <w:rFonts w:ascii="Calibri" w:eastAsia="Calibri" w:hAnsi="Calibri" w:cs="Calibri"/>
                <w:sz w:val="22"/>
                <w:szCs w:val="22"/>
                <w:lang w:eastAsia="zh-CN"/>
              </w:rPr>
            </w:pPr>
            <w:r w:rsidRPr="007E18D6">
              <w:rPr>
                <w:rFonts w:ascii="Calibri" w:eastAsia="Calibri" w:hAnsi="Calibri" w:cs="Calibri"/>
                <w:i/>
                <w:sz w:val="22"/>
                <w:szCs w:val="22"/>
                <w:lang w:eastAsia="zh-CN"/>
              </w:rPr>
              <w:t>(pełna nazwa/firma, adres, w zależności od podmiotu: NIP/PESEL, KRS/CEIDG)</w:t>
            </w:r>
          </w:p>
        </w:tc>
      </w:tr>
      <w:tr w:rsidR="00ED07D6" w:rsidRPr="007E18D6" w14:paraId="6E605EBF" w14:textId="77777777" w:rsidTr="008514D9">
        <w:tc>
          <w:tcPr>
            <w:tcW w:w="9360" w:type="dxa"/>
            <w:hideMark/>
          </w:tcPr>
          <w:p w14:paraId="2D4FEDBE" w14:textId="7284827A" w:rsidR="00ED07D6" w:rsidRPr="007E18D6" w:rsidRDefault="00ED07D6" w:rsidP="007E18D6">
            <w:pPr>
              <w:widowControl w:val="0"/>
              <w:suppressLineNumber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r w:rsidR="00ED07D6" w:rsidRPr="007E18D6" w14:paraId="17EC039B" w14:textId="77777777" w:rsidTr="008514D9">
        <w:tc>
          <w:tcPr>
            <w:tcW w:w="9360" w:type="dxa"/>
            <w:hideMark/>
          </w:tcPr>
          <w:p w14:paraId="021FC598" w14:textId="77777777" w:rsidR="00ED07D6" w:rsidRPr="007E18D6" w:rsidRDefault="00ED07D6" w:rsidP="007E18D6">
            <w:pPr>
              <w:widowControl w:val="0"/>
              <w:tabs>
                <w:tab w:val="left" w:pos="9072"/>
              </w:tabs>
              <w:rPr>
                <w:rFonts w:ascii="Calibri" w:eastAsia="Calibri" w:hAnsi="Calibri" w:cs="Calibri"/>
                <w:sz w:val="22"/>
                <w:szCs w:val="22"/>
                <w:lang w:eastAsia="zh-CN"/>
              </w:rPr>
            </w:pPr>
            <w:r w:rsidRPr="007E18D6">
              <w:rPr>
                <w:rFonts w:ascii="Calibri" w:eastAsia="Calibri" w:hAnsi="Calibri" w:cs="Calibri"/>
                <w:i/>
                <w:sz w:val="22"/>
                <w:szCs w:val="22"/>
                <w:lang w:eastAsia="zh-CN"/>
              </w:rPr>
              <w:t>(pełna nazwa/firma, adres, w zależności od podmiotu: NIP/PESEL, KRS/CEIDG)</w:t>
            </w:r>
          </w:p>
        </w:tc>
      </w:tr>
      <w:tr w:rsidR="00ED07D6" w:rsidRPr="007E18D6" w14:paraId="2AEE5997" w14:textId="77777777" w:rsidTr="008514D9">
        <w:tc>
          <w:tcPr>
            <w:tcW w:w="9360" w:type="dxa"/>
            <w:hideMark/>
          </w:tcPr>
          <w:p w14:paraId="3CFC023B" w14:textId="77777777" w:rsidR="00ED07D6" w:rsidRPr="007E18D6" w:rsidRDefault="00ED07D6" w:rsidP="007E18D6">
            <w:pPr>
              <w:widowControl w:val="0"/>
              <w:tabs>
                <w:tab w:val="left" w:pos="9072"/>
              </w:tabs>
              <w:spacing w:before="170" w:after="170"/>
              <w:rPr>
                <w:rFonts w:ascii="Calibri" w:eastAsia="Calibri" w:hAnsi="Calibri" w:cs="Calibri"/>
                <w:b/>
                <w:bCs/>
                <w:sz w:val="22"/>
                <w:szCs w:val="22"/>
                <w:lang w:eastAsia="zh-CN"/>
              </w:rPr>
            </w:pPr>
            <w:r w:rsidRPr="007E18D6">
              <w:rPr>
                <w:rFonts w:ascii="Calibri" w:eastAsia="Calibri" w:hAnsi="Calibri" w:cs="Calibri"/>
                <w:b/>
                <w:bCs/>
                <w:sz w:val="22"/>
                <w:szCs w:val="22"/>
                <w:u w:val="single"/>
                <w:lang w:eastAsia="zh-CN"/>
              </w:rPr>
              <w:t>reprezentowane przez:</w:t>
            </w:r>
          </w:p>
        </w:tc>
      </w:tr>
      <w:tr w:rsidR="00ED07D6" w:rsidRPr="007E18D6" w14:paraId="4E89D6A3" w14:textId="77777777" w:rsidTr="008514D9">
        <w:tc>
          <w:tcPr>
            <w:tcW w:w="9360" w:type="dxa"/>
            <w:hideMark/>
          </w:tcPr>
          <w:p w14:paraId="14EFCCA0" w14:textId="77777777" w:rsidR="00ED07D6" w:rsidRPr="007E18D6" w:rsidRDefault="00ED07D6" w:rsidP="007E18D6">
            <w:pPr>
              <w:widowControl w:val="0"/>
              <w:tabs>
                <w:tab w:val="left" w:pos="9072"/>
              </w:tab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r w:rsidR="00ED07D6" w:rsidRPr="007E18D6" w14:paraId="199C81C4" w14:textId="77777777" w:rsidTr="008514D9">
        <w:tc>
          <w:tcPr>
            <w:tcW w:w="9360" w:type="dxa"/>
            <w:hideMark/>
          </w:tcPr>
          <w:p w14:paraId="18FC141E" w14:textId="77777777" w:rsidR="00ED07D6" w:rsidRPr="007E18D6" w:rsidRDefault="00ED07D6" w:rsidP="007E18D6">
            <w:pPr>
              <w:widowControl w:val="0"/>
              <w:tabs>
                <w:tab w:val="left" w:pos="9072"/>
              </w:tabs>
              <w:rPr>
                <w:rFonts w:ascii="Calibri" w:eastAsia="Calibri" w:hAnsi="Calibri" w:cs="Calibri"/>
                <w:sz w:val="22"/>
                <w:szCs w:val="22"/>
                <w:lang w:eastAsia="zh-CN"/>
              </w:rPr>
            </w:pPr>
            <w:r w:rsidRPr="007E18D6">
              <w:rPr>
                <w:rFonts w:ascii="Calibri" w:eastAsia="Cambria" w:hAnsi="Calibri" w:cs="Calibri"/>
                <w:i/>
                <w:sz w:val="22"/>
                <w:szCs w:val="22"/>
                <w:lang w:eastAsia="zh-CN"/>
              </w:rPr>
              <w:t xml:space="preserve"> </w:t>
            </w:r>
            <w:r w:rsidRPr="007E18D6">
              <w:rPr>
                <w:rFonts w:ascii="Calibri" w:eastAsia="Calibri" w:hAnsi="Calibri" w:cs="Calibri"/>
                <w:i/>
                <w:sz w:val="22"/>
                <w:szCs w:val="22"/>
                <w:lang w:eastAsia="zh-CN"/>
              </w:rPr>
              <w:t>(imię, nazwisko, stanowisko/podstawa do reprezentacji)</w:t>
            </w:r>
          </w:p>
        </w:tc>
      </w:tr>
    </w:tbl>
    <w:p w14:paraId="20813DA2" w14:textId="77777777" w:rsidR="00ED07D6" w:rsidRPr="007E18D6" w:rsidRDefault="00ED07D6" w:rsidP="007E18D6">
      <w:pPr>
        <w:rPr>
          <w:rFonts w:ascii="Calibri" w:eastAsia="Calibri" w:hAnsi="Calibri" w:cs="Calibri"/>
          <w:i/>
          <w:sz w:val="22"/>
          <w:szCs w:val="22"/>
          <w:lang w:eastAsia="zh-CN"/>
        </w:rPr>
      </w:pPr>
    </w:p>
    <w:p w14:paraId="68317328" w14:textId="4A9034C9" w:rsidR="00ED07D6" w:rsidRPr="008514D9" w:rsidRDefault="00ED07D6" w:rsidP="008514D9">
      <w:pPr>
        <w:tabs>
          <w:tab w:val="left" w:pos="567"/>
        </w:tabs>
        <w:rPr>
          <w:rFonts w:ascii="Calibri" w:eastAsia="Calibri" w:hAnsi="Calibri" w:cs="Calibri"/>
          <w:sz w:val="22"/>
          <w:szCs w:val="22"/>
          <w:lang w:eastAsia="zh-CN"/>
        </w:rPr>
      </w:pPr>
      <w:r w:rsidRPr="007E18D6">
        <w:rPr>
          <w:rFonts w:ascii="Calibri" w:eastAsia="Calibri" w:hAnsi="Calibri" w:cs="Calibri"/>
          <w:b/>
          <w:sz w:val="22"/>
          <w:szCs w:val="22"/>
          <w:lang w:eastAsia="zh-CN"/>
        </w:rPr>
        <w:t>D</w:t>
      </w:r>
      <w:bookmarkStart w:id="18" w:name="__DdeLink__1742_210383595511"/>
      <w:r w:rsidRPr="007E18D6">
        <w:rPr>
          <w:rFonts w:ascii="Calibri" w:eastAsia="Calibri" w:hAnsi="Calibri" w:cs="Calibri"/>
          <w:b/>
          <w:sz w:val="22"/>
          <w:szCs w:val="22"/>
          <w:lang w:eastAsia="zh-CN"/>
        </w:rPr>
        <w:t>ziałając jako pełnomocnik podmiotów, w imieniu których składane jest oświadczenie oświadczam, że:</w:t>
      </w:r>
    </w:p>
    <w:tbl>
      <w:tblPr>
        <w:tblW w:w="9300" w:type="dxa"/>
        <w:tblInd w:w="55" w:type="dxa"/>
        <w:tblLayout w:type="fixed"/>
        <w:tblCellMar>
          <w:top w:w="55" w:type="dxa"/>
          <w:left w:w="55" w:type="dxa"/>
          <w:bottom w:w="55" w:type="dxa"/>
          <w:right w:w="55" w:type="dxa"/>
        </w:tblCellMar>
        <w:tblLook w:val="04A0" w:firstRow="1" w:lastRow="0" w:firstColumn="1" w:lastColumn="0" w:noHBand="0" w:noVBand="1"/>
      </w:tblPr>
      <w:tblGrid>
        <w:gridCol w:w="9300"/>
      </w:tblGrid>
      <w:tr w:rsidR="00ED07D6" w:rsidRPr="007E18D6" w14:paraId="607AAF19" w14:textId="77777777" w:rsidTr="003F2EA4">
        <w:tc>
          <w:tcPr>
            <w:tcW w:w="9300" w:type="dxa"/>
            <w:hideMark/>
          </w:tcPr>
          <w:p w14:paraId="4C1BC5A9" w14:textId="77777777" w:rsidR="00ED07D6" w:rsidRPr="007E18D6" w:rsidRDefault="00ED07D6" w:rsidP="007E18D6">
            <w:pPr>
              <w:widowControl w:val="0"/>
              <w:ind w:right="4244"/>
              <w:rPr>
                <w:rFonts w:ascii="Calibri" w:eastAsia="Calibri" w:hAnsi="Calibri" w:cs="Calibri"/>
                <w:sz w:val="22"/>
                <w:szCs w:val="22"/>
                <w:lang w:eastAsia="zh-CN"/>
              </w:rPr>
            </w:pPr>
            <w:r w:rsidRPr="007E18D6">
              <w:rPr>
                <w:rFonts w:ascii="Calibri" w:eastAsia="Calibri" w:hAnsi="Calibri" w:cs="Calibri"/>
                <w:b/>
                <w:bCs/>
                <w:sz w:val="22"/>
                <w:szCs w:val="22"/>
                <w:lang w:eastAsia="zh-CN"/>
              </w:rPr>
              <w:t>Wykonawca:</w:t>
            </w:r>
          </w:p>
        </w:tc>
      </w:tr>
      <w:tr w:rsidR="00ED07D6" w:rsidRPr="007E18D6" w14:paraId="4BDAA812" w14:textId="77777777" w:rsidTr="003F2EA4">
        <w:tc>
          <w:tcPr>
            <w:tcW w:w="9300" w:type="dxa"/>
            <w:hideMark/>
          </w:tcPr>
          <w:p w14:paraId="5D9C2F97" w14:textId="77777777" w:rsidR="00ED07D6" w:rsidRPr="007E18D6" w:rsidRDefault="00ED07D6" w:rsidP="007E18D6">
            <w:pPr>
              <w:widowControl w:val="0"/>
              <w:suppressLineNumber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r w:rsidR="00ED07D6" w:rsidRPr="007E18D6" w14:paraId="11A9D126" w14:textId="77777777" w:rsidTr="003F2EA4">
        <w:tc>
          <w:tcPr>
            <w:tcW w:w="9300" w:type="dxa"/>
            <w:hideMark/>
          </w:tcPr>
          <w:p w14:paraId="1E6E89D1" w14:textId="77777777" w:rsidR="00ED07D6" w:rsidRPr="007E18D6" w:rsidRDefault="00ED07D6" w:rsidP="007E18D6">
            <w:pPr>
              <w:widowControl w:val="0"/>
              <w:ind w:right="-6"/>
              <w:rPr>
                <w:rFonts w:ascii="Calibri" w:eastAsia="Calibri" w:hAnsi="Calibri" w:cs="Calibri"/>
                <w:sz w:val="22"/>
                <w:szCs w:val="22"/>
                <w:lang w:eastAsia="zh-CN"/>
              </w:rPr>
            </w:pPr>
            <w:r w:rsidRPr="007E18D6">
              <w:rPr>
                <w:rFonts w:ascii="Calibri" w:eastAsia="Calibri" w:hAnsi="Calibri" w:cs="Calibri"/>
                <w:i/>
                <w:sz w:val="22"/>
                <w:szCs w:val="22"/>
                <w:lang w:eastAsia="zh-CN"/>
              </w:rPr>
              <w:t>Wykona następujący zakres świadczenia wynikającego z umowy o zamówienie publiczne:</w:t>
            </w:r>
          </w:p>
        </w:tc>
      </w:tr>
      <w:tr w:rsidR="00ED07D6" w:rsidRPr="007E18D6" w14:paraId="48565BEF" w14:textId="77777777" w:rsidTr="003F2EA4">
        <w:tc>
          <w:tcPr>
            <w:tcW w:w="9300" w:type="dxa"/>
            <w:hideMark/>
          </w:tcPr>
          <w:p w14:paraId="5AAA0A34" w14:textId="77777777" w:rsidR="00ED07D6" w:rsidRPr="007E18D6" w:rsidRDefault="00ED07D6" w:rsidP="007E18D6">
            <w:pPr>
              <w:widowControl w:val="0"/>
              <w:suppressLineNumber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r w:rsidR="00ED07D6" w:rsidRPr="007E18D6" w14:paraId="282633C2" w14:textId="77777777" w:rsidTr="003F2EA4">
        <w:tc>
          <w:tcPr>
            <w:tcW w:w="9300" w:type="dxa"/>
            <w:hideMark/>
          </w:tcPr>
          <w:p w14:paraId="3411C102" w14:textId="77777777" w:rsidR="00ED07D6" w:rsidRPr="007E18D6" w:rsidRDefault="00ED07D6" w:rsidP="007E18D6">
            <w:pPr>
              <w:widowControl w:val="0"/>
              <w:ind w:right="-6"/>
              <w:rPr>
                <w:rFonts w:ascii="Calibri" w:eastAsia="Calibri" w:hAnsi="Calibri" w:cs="Calibri"/>
                <w:sz w:val="22"/>
                <w:szCs w:val="22"/>
                <w:lang w:eastAsia="zh-CN"/>
              </w:rPr>
            </w:pPr>
            <w:r w:rsidRPr="007E18D6">
              <w:rPr>
                <w:rFonts w:ascii="Calibri" w:eastAsia="Calibri" w:hAnsi="Calibri" w:cs="Calibri"/>
                <w:i/>
                <w:sz w:val="22"/>
                <w:szCs w:val="22"/>
                <w:lang w:eastAsia="zh-CN"/>
              </w:rPr>
              <w:t>Wykona następujący zakres świadczenia wynikającego z umowy o zamówienie publiczne:</w:t>
            </w:r>
          </w:p>
        </w:tc>
      </w:tr>
      <w:tr w:rsidR="00ED07D6" w:rsidRPr="007E18D6" w14:paraId="1ACE40BB" w14:textId="77777777" w:rsidTr="003F2EA4">
        <w:tc>
          <w:tcPr>
            <w:tcW w:w="9300" w:type="dxa"/>
            <w:hideMark/>
          </w:tcPr>
          <w:p w14:paraId="50F67AB5" w14:textId="77777777" w:rsidR="00ED07D6" w:rsidRPr="007E18D6" w:rsidRDefault="00ED07D6" w:rsidP="007E18D6">
            <w:pPr>
              <w:widowControl w:val="0"/>
              <w:suppressLineNumbers/>
              <w:rPr>
                <w:rFonts w:ascii="Calibri" w:eastAsia="Calibri" w:hAnsi="Calibri" w:cs="Calibri"/>
                <w:sz w:val="22"/>
                <w:szCs w:val="22"/>
                <w:lang w:eastAsia="zh-CN"/>
              </w:rPr>
            </w:pPr>
            <w:r w:rsidRPr="007E18D6">
              <w:rPr>
                <w:rFonts w:ascii="Calibri" w:eastAsia="Calibri" w:hAnsi="Calibri" w:cs="Calibri"/>
                <w:sz w:val="22"/>
                <w:szCs w:val="22"/>
                <w:lang w:eastAsia="zh-CN"/>
              </w:rPr>
              <w:t>……………………………………………………………………………………………………………</w:t>
            </w:r>
          </w:p>
        </w:tc>
      </w:tr>
    </w:tbl>
    <w:p w14:paraId="169B13B2" w14:textId="77777777" w:rsidR="00ED07D6" w:rsidRPr="007E18D6" w:rsidRDefault="00ED07D6" w:rsidP="007E18D6">
      <w:pPr>
        <w:ind w:left="709" w:hanging="709"/>
        <w:rPr>
          <w:rFonts w:ascii="Calibri" w:hAnsi="Calibri" w:cs="Calibri"/>
          <w:b/>
          <w:bCs/>
          <w:color w:val="0070C0"/>
          <w:sz w:val="22"/>
          <w:szCs w:val="22"/>
          <w:lang w:eastAsia="ar-SA"/>
        </w:rPr>
      </w:pPr>
    </w:p>
    <w:bookmarkEnd w:id="18"/>
    <w:p w14:paraId="6B2E1073" w14:textId="5F9B44E0" w:rsidR="00EB507E" w:rsidRPr="007E18D6" w:rsidRDefault="00EB507E" w:rsidP="007E18D6">
      <w:pPr>
        <w:rPr>
          <w:rFonts w:ascii="Calibri" w:hAnsi="Calibri" w:cs="Calibri"/>
          <w:sz w:val="22"/>
          <w:szCs w:val="22"/>
        </w:rPr>
      </w:pPr>
      <w:r w:rsidRPr="007E18D6">
        <w:rPr>
          <w:rFonts w:ascii="Calibri" w:hAnsi="Calibri" w:cs="Calibri"/>
          <w:sz w:val="22"/>
          <w:szCs w:val="22"/>
        </w:rPr>
        <w:t xml:space="preserve">Oświadczam, że wszystkie informacje podane w powyższych oświadczeniach </w:t>
      </w:r>
      <w:r w:rsidRPr="007E18D6">
        <w:rPr>
          <w:rFonts w:ascii="Calibri" w:hAnsi="Calibri" w:cs="Calibri"/>
          <w:b/>
          <w:bCs/>
          <w:color w:val="FF0000"/>
          <w:sz w:val="22"/>
          <w:szCs w:val="22"/>
          <w:u w:val="single"/>
        </w:rPr>
        <w:t>są*/nie są*</w:t>
      </w:r>
      <w:r w:rsidR="00F1730C" w:rsidRPr="007E18D6">
        <w:rPr>
          <w:rFonts w:ascii="Calibri" w:hAnsi="Calibri" w:cs="Calibri"/>
          <w:sz w:val="22"/>
          <w:szCs w:val="22"/>
        </w:rPr>
        <w:t xml:space="preserve"> </w:t>
      </w:r>
      <w:r w:rsidRPr="007E18D6">
        <w:rPr>
          <w:rFonts w:ascii="Calibri" w:hAnsi="Calibri" w:cs="Calibri"/>
          <w:b/>
          <w:bCs/>
          <w:i/>
          <w:iCs/>
          <w:color w:val="FF0000"/>
          <w:sz w:val="22"/>
          <w:szCs w:val="22"/>
        </w:rPr>
        <w:t>(*</w:t>
      </w:r>
      <w:r w:rsidR="00F1730C" w:rsidRPr="007E18D6">
        <w:rPr>
          <w:rFonts w:ascii="Calibri" w:hAnsi="Calibri" w:cs="Calibri"/>
          <w:b/>
          <w:bCs/>
          <w:i/>
          <w:iCs/>
          <w:color w:val="FF0000"/>
          <w:sz w:val="22"/>
          <w:szCs w:val="22"/>
        </w:rPr>
        <w:t> </w:t>
      </w:r>
      <w:r w:rsidRPr="007E18D6">
        <w:rPr>
          <w:rFonts w:ascii="Calibri" w:hAnsi="Calibri" w:cs="Calibri"/>
          <w:b/>
          <w:bCs/>
          <w:i/>
          <w:iCs/>
          <w:color w:val="FF0000"/>
          <w:sz w:val="22"/>
          <w:szCs w:val="22"/>
        </w:rPr>
        <w:t xml:space="preserve">zaznaczyć właściwe/skreślić usunąć niewłaściwe) </w:t>
      </w:r>
      <w:r w:rsidRPr="007E18D6">
        <w:rPr>
          <w:rFonts w:ascii="Calibri" w:hAnsi="Calibri" w:cs="Calibri"/>
          <w:sz w:val="22"/>
          <w:szCs w:val="22"/>
        </w:rPr>
        <w:t>aktualne na dzień ich złożenia*</w:t>
      </w:r>
      <w:proofErr w:type="gramStart"/>
      <w:r w:rsidRPr="007E18D6">
        <w:rPr>
          <w:rFonts w:ascii="Calibri" w:hAnsi="Calibri" w:cs="Calibri"/>
          <w:sz w:val="22"/>
          <w:szCs w:val="22"/>
        </w:rPr>
        <w:t>*  i</w:t>
      </w:r>
      <w:proofErr w:type="gramEnd"/>
      <w:r w:rsidRPr="007E18D6">
        <w:rPr>
          <w:rFonts w:ascii="Calibri" w:hAnsi="Calibri" w:cs="Calibri"/>
          <w:sz w:val="22"/>
          <w:szCs w:val="22"/>
        </w:rPr>
        <w:t xml:space="preserve"> zgodne z prawdą oraz zostały przedstawione z pełną świadomością konsekwencji wprowadzenia Zamawiającego w błąd przy przedstawianiu informacji.</w:t>
      </w:r>
    </w:p>
    <w:p w14:paraId="613A0B74" w14:textId="77777777" w:rsidR="00EB507E" w:rsidRPr="007E18D6" w:rsidRDefault="00EB507E" w:rsidP="007E18D6">
      <w:pPr>
        <w:ind w:left="3261"/>
        <w:rPr>
          <w:rFonts w:ascii="Calibri" w:hAnsi="Calibri" w:cs="Calibri"/>
          <w:bCs/>
          <w:i/>
          <w:color w:val="FF0000"/>
          <w:sz w:val="22"/>
          <w:szCs w:val="22"/>
        </w:rPr>
      </w:pPr>
    </w:p>
    <w:p w14:paraId="0AD64EC4" w14:textId="77777777" w:rsidR="00EB507E" w:rsidRPr="007E18D6" w:rsidRDefault="00EB507E" w:rsidP="007E18D6">
      <w:pPr>
        <w:pStyle w:val="Tekstprzypisudolnego"/>
        <w:rPr>
          <w:rFonts w:ascii="Calibri" w:hAnsi="Calibri" w:cs="Calibri"/>
          <w:i/>
          <w:sz w:val="22"/>
          <w:szCs w:val="22"/>
        </w:rPr>
      </w:pPr>
      <w:r w:rsidRPr="007E18D6">
        <w:rPr>
          <w:rFonts w:ascii="Calibri" w:hAnsi="Calibri" w:cs="Calibri"/>
          <w:b/>
          <w:bCs/>
          <w:i/>
          <w:sz w:val="22"/>
          <w:szCs w:val="22"/>
        </w:rPr>
        <w:t xml:space="preserve">** </w:t>
      </w:r>
      <w:r w:rsidRPr="007E18D6">
        <w:rPr>
          <w:rFonts w:ascii="Calibri" w:hAnsi="Calibri" w:cs="Calibri"/>
          <w: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5A985EB6" w14:textId="77777777" w:rsidR="00EB507E" w:rsidRPr="007E18D6" w:rsidRDefault="00EB507E" w:rsidP="007E18D6">
      <w:pPr>
        <w:ind w:left="3261"/>
        <w:rPr>
          <w:rFonts w:ascii="Calibri" w:hAnsi="Calibri" w:cs="Calibri"/>
          <w:bCs/>
          <w:i/>
          <w:sz w:val="22"/>
          <w:szCs w:val="22"/>
        </w:rPr>
      </w:pPr>
    </w:p>
    <w:p w14:paraId="7026A97F" w14:textId="449AD355" w:rsidR="00ED07D6" w:rsidRPr="007E18D6" w:rsidRDefault="00EB507E" w:rsidP="000F593D">
      <w:pPr>
        <w:pStyle w:val="Zwykytekst1"/>
        <w:tabs>
          <w:tab w:val="left" w:pos="284"/>
        </w:tabs>
        <w:rPr>
          <w:rFonts w:ascii="Calibri" w:hAnsi="Calibri" w:cs="Calibri"/>
          <w:bCs/>
          <w:i/>
          <w:color w:val="FF0000"/>
          <w:sz w:val="22"/>
          <w:szCs w:val="22"/>
        </w:rPr>
      </w:pPr>
      <w:r w:rsidRPr="007E18D6">
        <w:rPr>
          <w:rFonts w:ascii="Calibri" w:hAnsi="Calibri" w:cs="Calibri"/>
          <w:b/>
          <w:bCs/>
          <w:color w:val="FF0000"/>
          <w:sz w:val="22"/>
          <w:szCs w:val="22"/>
          <w:u w:val="single"/>
        </w:rPr>
        <w:t>Należy podpisać podpisem kwalifikowanym, podpisem zaufanym lub elektronicznym podpisem osobistym stosownie do SWZ</w:t>
      </w:r>
    </w:p>
    <w:sectPr w:rsidR="00ED07D6" w:rsidRPr="007E18D6" w:rsidSect="00D87803">
      <w:headerReference w:type="default" r:id="rId19"/>
      <w:footerReference w:type="even" r:id="rId20"/>
      <w:footerReference w:type="default" r:id="rId21"/>
      <w:pgSz w:w="11906" w:h="16838"/>
      <w:pgMar w:top="902" w:right="1247" w:bottom="720"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8F134" w14:textId="77777777" w:rsidR="00CD5594" w:rsidRDefault="00CD5594">
      <w:r>
        <w:separator/>
      </w:r>
    </w:p>
  </w:endnote>
  <w:endnote w:type="continuationSeparator" w:id="0">
    <w:p w14:paraId="1A47D144" w14:textId="77777777" w:rsidR="00CD5594" w:rsidRDefault="00CD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Italic">
    <w:altName w:val="MS Mincho"/>
    <w:panose1 w:val="00000000000000000000"/>
    <w:charset w:val="80"/>
    <w:family w:val="auto"/>
    <w:notTrueType/>
    <w:pitch w:val="default"/>
    <w:sig w:usb0="00000005" w:usb1="08070000" w:usb2="00000010" w:usb3="00000000" w:csb0="00020002" w:csb1="00000000"/>
  </w:font>
  <w:font w:name="ArialM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4AC71" w14:textId="77777777" w:rsidR="00015060" w:rsidRDefault="00015060" w:rsidP="005762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2840D8" w14:textId="77777777" w:rsidR="00015060" w:rsidRDefault="00015060" w:rsidP="005762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0A1CC" w14:textId="77777777" w:rsidR="00015060" w:rsidRPr="000E67A1" w:rsidRDefault="00015060" w:rsidP="005762F9">
    <w:pPr>
      <w:pStyle w:val="Stopka"/>
      <w:tabs>
        <w:tab w:val="left" w:pos="2475"/>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7B0FB" w14:textId="77777777" w:rsidR="00CD5594" w:rsidRDefault="00CD5594">
      <w:r>
        <w:separator/>
      </w:r>
    </w:p>
  </w:footnote>
  <w:footnote w:type="continuationSeparator" w:id="0">
    <w:p w14:paraId="1051E2A7" w14:textId="77777777" w:rsidR="00CD5594" w:rsidRDefault="00CD5594">
      <w:r>
        <w:continuationSeparator/>
      </w:r>
    </w:p>
  </w:footnote>
  <w:footnote w:id="1">
    <w:p w14:paraId="0CA10F23" w14:textId="77777777" w:rsidR="00015060" w:rsidRPr="004438D1" w:rsidRDefault="00015060" w:rsidP="002D6050">
      <w:pPr>
        <w:pStyle w:val="Tekstprzypisudolnego"/>
        <w:rPr>
          <w:rFonts w:ascii="Calibri" w:hAnsi="Calibri"/>
          <w:bCs/>
        </w:rPr>
      </w:pPr>
      <w:r>
        <w:rPr>
          <w:rStyle w:val="Odwoanieprzypisudolnego"/>
        </w:rPr>
        <w:footnoteRef/>
      </w:r>
      <w:r w:rsidRPr="00F6037A">
        <w:rPr>
          <w:rFonts w:ascii="Arial" w:hAnsi="Arial"/>
          <w:b/>
          <w:snapToGrid w:val="0"/>
          <w:color w:val="000000"/>
          <w:sz w:val="22"/>
        </w:rPr>
        <w:t xml:space="preserve">* </w:t>
      </w:r>
      <w:r w:rsidRPr="004438D1">
        <w:rPr>
          <w:rFonts w:ascii="Calibri" w:hAnsi="Calibri"/>
          <w:bCs/>
        </w:rPr>
        <w:t>Zapis zamieszczony we wzorze formularza w celach informacyjnych – do usunięcia przez Wykonawcę</w:t>
      </w:r>
    </w:p>
    <w:p w14:paraId="19CE7A2C" w14:textId="77777777" w:rsidR="00015060" w:rsidRDefault="00015060" w:rsidP="002D6050">
      <w:pPr>
        <w:widowControl w:val="0"/>
        <w:rPr>
          <w:rFonts w:ascii="Arial" w:hAnsi="Arial"/>
          <w:b/>
          <w:snapToGrid w:val="0"/>
          <w:color w:val="000000"/>
          <w:sz w:val="22"/>
          <w:u w:val="single"/>
        </w:rPr>
      </w:pPr>
    </w:p>
    <w:p w14:paraId="2131B643" w14:textId="77777777" w:rsidR="00015060" w:rsidRPr="004438D1" w:rsidRDefault="00015060" w:rsidP="002D6050">
      <w:pPr>
        <w:rPr>
          <w:rFonts w:ascii="Calibri" w:hAnsi="Calibri"/>
          <w:sz w:val="16"/>
          <w:szCs w:val="16"/>
        </w:rPr>
      </w:pPr>
      <w:r w:rsidRPr="004438D1">
        <w:rPr>
          <w:rFonts w:ascii="Calibri" w:hAnsi="Calibri"/>
          <w:sz w:val="16"/>
          <w:szCs w:val="16"/>
        </w:rPr>
        <w:t>W zależności od formy prawnej Wykonawcy</w:t>
      </w:r>
    </w:p>
    <w:p w14:paraId="0B29FEBC" w14:textId="77777777" w:rsidR="00015060" w:rsidRPr="004438D1" w:rsidRDefault="00015060" w:rsidP="002D6050">
      <w:pPr>
        <w:rPr>
          <w:rFonts w:ascii="Calibri" w:hAnsi="Calibri"/>
          <w:sz w:val="16"/>
          <w:szCs w:val="16"/>
        </w:rPr>
      </w:pPr>
    </w:p>
    <w:p w14:paraId="651E3654" w14:textId="77777777" w:rsidR="00015060" w:rsidRPr="004438D1" w:rsidRDefault="00015060" w:rsidP="002D6050">
      <w:pPr>
        <w:rPr>
          <w:rFonts w:ascii="Calibri" w:hAnsi="Calibri"/>
          <w:sz w:val="16"/>
          <w:szCs w:val="16"/>
        </w:rPr>
      </w:pPr>
      <w:r w:rsidRPr="004438D1">
        <w:rPr>
          <w:rFonts w:ascii="Calibri" w:hAnsi="Calibri"/>
          <w:sz w:val="16"/>
          <w:szCs w:val="16"/>
        </w:rPr>
        <w:t xml:space="preserve">OSOBA FIZYCZNA PROWADZĄCA DZIAŁALNOĆ GOSPODARCZĄ -...... PESEL………zamieszkały w ...... (kod pocztowy ......), przy ul. ......, wpisany do ewidencji działalności gospodarczej prowadzonej przez ......, pod numerem ......, prowadzący działalność gospodarczą pod firmą...... w ...... (kod pocztowy ......), przy ul. ......, NIP ......, REGON............, </w:t>
      </w:r>
    </w:p>
    <w:p w14:paraId="53173205" w14:textId="77777777" w:rsidR="00015060" w:rsidRPr="004438D1" w:rsidRDefault="00015060" w:rsidP="002D6050">
      <w:pPr>
        <w:rPr>
          <w:rFonts w:ascii="Calibri" w:hAnsi="Calibri"/>
          <w:sz w:val="16"/>
          <w:szCs w:val="16"/>
        </w:rPr>
      </w:pPr>
    </w:p>
    <w:p w14:paraId="3BE6CD2C" w14:textId="77777777" w:rsidR="00015060" w:rsidRPr="004438D1" w:rsidRDefault="00015060" w:rsidP="002D6050">
      <w:pPr>
        <w:rPr>
          <w:rFonts w:ascii="Calibri" w:hAnsi="Calibri"/>
          <w:sz w:val="16"/>
          <w:szCs w:val="16"/>
        </w:rPr>
      </w:pPr>
    </w:p>
    <w:p w14:paraId="2059E548" w14:textId="77777777" w:rsidR="00015060" w:rsidRPr="004438D1" w:rsidRDefault="00015060" w:rsidP="002D6050">
      <w:pPr>
        <w:rPr>
          <w:rFonts w:ascii="Calibri" w:hAnsi="Calibri"/>
          <w:sz w:val="16"/>
          <w:szCs w:val="16"/>
        </w:rPr>
      </w:pPr>
      <w:r w:rsidRPr="004438D1">
        <w:rPr>
          <w:rFonts w:ascii="Calibri" w:hAnsi="Calibri"/>
          <w:sz w:val="16"/>
          <w:szCs w:val="16"/>
        </w:rPr>
        <w:t xml:space="preserve">SPÓŁKA AKCYJNA (S.A.) I SPÓŁKA KOMANDYTOWO-AKCYJNA (S.K.A.) – Spółka Akcyjna z siedzibą w ...... (kod pocztowy ......), przy ulicy ...... wpisana do Rejestru Przedsiębiorców Krajowego Rejestru Sądowego prowadzonego przez Sąd Rejonowy ......, pod nr KRS ......, o kapitale zakładowym w wysokości ......zł, wpłaconym w wysokości ......, NIP ......, REGON ......,: </w:t>
      </w:r>
    </w:p>
    <w:p w14:paraId="33BDBBE5" w14:textId="77777777" w:rsidR="00015060" w:rsidRPr="004438D1" w:rsidRDefault="00015060" w:rsidP="002D6050">
      <w:pPr>
        <w:rPr>
          <w:rFonts w:ascii="Calibri" w:hAnsi="Calibri"/>
          <w:sz w:val="16"/>
          <w:szCs w:val="16"/>
        </w:rPr>
      </w:pPr>
    </w:p>
    <w:p w14:paraId="10DE17A3" w14:textId="77777777" w:rsidR="00015060" w:rsidRPr="004438D1" w:rsidRDefault="00015060" w:rsidP="002D6050">
      <w:pPr>
        <w:rPr>
          <w:rFonts w:ascii="Calibri" w:hAnsi="Calibri"/>
          <w:sz w:val="16"/>
          <w:szCs w:val="16"/>
        </w:rPr>
      </w:pPr>
      <w:r w:rsidRPr="004438D1">
        <w:rPr>
          <w:rFonts w:ascii="Calibri" w:hAnsi="Calibri"/>
          <w:sz w:val="16"/>
          <w:szCs w:val="16"/>
        </w:rPr>
        <w:t xml:space="preserve">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 </w:t>
      </w:r>
    </w:p>
    <w:p w14:paraId="333D7AB8" w14:textId="77777777" w:rsidR="00015060" w:rsidRPr="004438D1" w:rsidRDefault="00015060" w:rsidP="002D6050">
      <w:pPr>
        <w:rPr>
          <w:rFonts w:ascii="Calibri" w:hAnsi="Calibri"/>
          <w:sz w:val="16"/>
          <w:szCs w:val="16"/>
        </w:rPr>
      </w:pPr>
    </w:p>
    <w:p w14:paraId="5899A8A7" w14:textId="77777777" w:rsidR="00015060" w:rsidRPr="004438D1" w:rsidRDefault="00015060" w:rsidP="002D6050">
      <w:pPr>
        <w:rPr>
          <w:rFonts w:ascii="Calibri" w:hAnsi="Calibri"/>
          <w:sz w:val="16"/>
          <w:szCs w:val="16"/>
        </w:rPr>
      </w:pPr>
      <w:r w:rsidRPr="004438D1">
        <w:rPr>
          <w:rFonts w:ascii="Calibri" w:hAnsi="Calibri"/>
          <w:sz w:val="16"/>
          <w:szCs w:val="16"/>
        </w:rPr>
        <w:t xml:space="preserve">SPÓŁKI OSOBOWE: SPÓŁKA JAWNA (sp.j.), SPÓŁKA KOMANDYTOWA (sp.k.), SPÓŁKA PARTNERSKA (sp.p.) –  ...... Spółka ….. z siedzibą w ...... (kod pocztowy ......), przy ulicy ......, wpisana do Rejestru Przedsiębiorców Krajowego Rejestru Sądowego prowadzonego przez Sąd Rejonowy ......, pod nr KRS ......, NIP ......, REGON ......, </w:t>
      </w:r>
    </w:p>
    <w:p w14:paraId="19E7F745" w14:textId="77777777" w:rsidR="00015060" w:rsidRPr="004438D1" w:rsidRDefault="00015060" w:rsidP="002D6050">
      <w:pPr>
        <w:rPr>
          <w:rFonts w:ascii="Calibri" w:hAnsi="Calibri"/>
          <w:sz w:val="16"/>
          <w:szCs w:val="16"/>
        </w:rPr>
      </w:pPr>
    </w:p>
    <w:p w14:paraId="7305DB6B" w14:textId="77777777" w:rsidR="00015060" w:rsidRPr="004438D1" w:rsidRDefault="00015060" w:rsidP="002D6050">
      <w:pPr>
        <w:rPr>
          <w:rFonts w:ascii="Calibri" w:hAnsi="Calibri"/>
          <w:sz w:val="16"/>
          <w:szCs w:val="16"/>
        </w:rPr>
      </w:pPr>
      <w:r w:rsidRPr="004438D1">
        <w:rPr>
          <w:rFonts w:ascii="Calibri" w:hAnsi="Calibri"/>
          <w:sz w:val="16"/>
          <w:szCs w:val="16"/>
        </w:rPr>
        <w:t xml:space="preserve">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 </w:t>
      </w:r>
    </w:p>
    <w:p w14:paraId="42BF9168" w14:textId="77777777" w:rsidR="00015060" w:rsidRPr="004438D1" w:rsidRDefault="00015060" w:rsidP="002D6050">
      <w:pPr>
        <w:rPr>
          <w:rFonts w:ascii="Calibri" w:hAnsi="Calibri"/>
          <w:sz w:val="16"/>
          <w:szCs w:val="16"/>
        </w:rPr>
      </w:pPr>
    </w:p>
    <w:p w14:paraId="4A3A0E3C" w14:textId="77777777" w:rsidR="00015060" w:rsidRDefault="00015060" w:rsidP="002D6050">
      <w:pPr>
        <w:rPr>
          <w:color w:val="000000"/>
          <w:sz w:val="20"/>
          <w:szCs w:val="20"/>
        </w:rPr>
      </w:pPr>
      <w:r w:rsidRPr="004438D1">
        <w:rPr>
          <w:rFonts w:ascii="Calibri" w:hAnsi="Calibri"/>
          <w:sz w:val="16"/>
          <w:szCs w:val="16"/>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3040EA44" w14:textId="77777777" w:rsidR="00015060" w:rsidRDefault="00015060" w:rsidP="002D6050">
      <w:pPr>
        <w:autoSpaceDE w:val="0"/>
        <w:autoSpaceDN w:val="0"/>
        <w:adjustRightInd w:val="0"/>
        <w:rPr>
          <w:color w:val="000000"/>
          <w:sz w:val="20"/>
          <w:szCs w:val="20"/>
        </w:rPr>
      </w:pPr>
    </w:p>
    <w:p w14:paraId="4567FDB5" w14:textId="77777777" w:rsidR="00015060" w:rsidRDefault="00015060" w:rsidP="002D6050">
      <w:pPr>
        <w:autoSpaceDE w:val="0"/>
        <w:autoSpaceDN w:val="0"/>
        <w:adjustRightInd w:val="0"/>
        <w:rPr>
          <w:color w:val="000000"/>
          <w:sz w:val="20"/>
          <w:szCs w:val="20"/>
        </w:rPr>
      </w:pPr>
      <w:r>
        <w:rPr>
          <w:color w:val="000000"/>
          <w:sz w:val="20"/>
          <w:szCs w:val="20"/>
        </w:rPr>
        <w:br w:type="page"/>
      </w:r>
    </w:p>
    <w:p w14:paraId="417CDBC6" w14:textId="77777777" w:rsidR="00015060" w:rsidRDefault="00015060" w:rsidP="002D6050">
      <w:pPr>
        <w:pStyle w:val="Tekstprzypisudolnego"/>
      </w:pPr>
    </w:p>
    <w:p w14:paraId="6E081EA8" w14:textId="77777777" w:rsidR="00015060" w:rsidRDefault="00015060" w:rsidP="002D6050">
      <w:pPr>
        <w:pStyle w:val="Tekstprzypisudolnego"/>
      </w:pPr>
    </w:p>
  </w:footnote>
  <w:footnote w:id="2">
    <w:p w14:paraId="075E2D17" w14:textId="77777777" w:rsidR="00015060" w:rsidRPr="003135BC" w:rsidRDefault="00015060" w:rsidP="00910AA7">
      <w:pPr>
        <w:pStyle w:val="Tekstprzypisukocowego1"/>
        <w:jc w:val="both"/>
        <w:rPr>
          <w:i/>
          <w:sz w:val="16"/>
          <w:szCs w:val="16"/>
        </w:rPr>
      </w:pPr>
      <w:r>
        <w:rPr>
          <w:rStyle w:val="Odwoanieprzypisudolnego"/>
        </w:rPr>
        <w:footnoteRef/>
      </w:r>
      <w:r>
        <w:t xml:space="preserve"> </w:t>
      </w:r>
      <w:r w:rsidRPr="003135BC">
        <w:rPr>
          <w:i/>
          <w:sz w:val="16"/>
          <w:szCs w:val="16"/>
        </w:rPr>
        <w:t>art. 48 ww. ustawy o pomocy społecznej:  Osoba lub rodzina ma prawo do schronienia, posiłku i niezbędnego ubrania, jeżeli jest tego pozbawiona.</w:t>
      </w:r>
    </w:p>
    <w:p w14:paraId="42F46F65" w14:textId="77777777" w:rsidR="00015060" w:rsidRPr="003135BC" w:rsidRDefault="00015060" w:rsidP="00910AA7">
      <w:pPr>
        <w:pStyle w:val="Tekstprzypisukocowego"/>
        <w:jc w:val="both"/>
        <w:rPr>
          <w:i/>
          <w:sz w:val="16"/>
          <w:szCs w:val="16"/>
        </w:rPr>
      </w:pPr>
      <w:r w:rsidRPr="003135BC">
        <w:rPr>
          <w:i/>
          <w:sz w:val="16"/>
          <w:szCs w:val="16"/>
        </w:rPr>
        <w:t xml:space="preserve">art. 48a ww. ustawy o pomocy społecznej:  </w:t>
      </w:r>
    </w:p>
    <w:p w14:paraId="36625DB1" w14:textId="0F4868DE" w:rsidR="00015060" w:rsidRPr="003135BC" w:rsidRDefault="00015060" w:rsidP="00910AA7">
      <w:pPr>
        <w:pStyle w:val="Tekstprzypisukocowego"/>
        <w:jc w:val="both"/>
        <w:rPr>
          <w:rFonts w:ascii="Calibri" w:eastAsia="Times New Roman" w:hAnsi="Calibri" w:cs="Times New Roman"/>
          <w:i/>
          <w:sz w:val="16"/>
          <w:szCs w:val="16"/>
        </w:rPr>
      </w:pPr>
      <w:r w:rsidRPr="003135BC">
        <w:rPr>
          <w:i/>
          <w:sz w:val="16"/>
          <w:szCs w:val="16"/>
        </w:rPr>
        <w:t xml:space="preserve">1. </w:t>
      </w:r>
      <w:r w:rsidRPr="003135BC">
        <w:rPr>
          <w:rFonts w:ascii="Calibri" w:eastAsia="Times New Roman" w:hAnsi="Calibri" w:cs="Times New Roman"/>
          <w:i/>
          <w:sz w:val="16"/>
          <w:szCs w:val="16"/>
        </w:rPr>
        <w:t xml:space="preserve">Udzielenie schronienia następuje przez przyznanie tymczasowego schronienia w </w:t>
      </w:r>
      <w:r w:rsidRPr="009B5766">
        <w:rPr>
          <w:rFonts w:ascii="Calibri" w:eastAsia="Times New Roman" w:hAnsi="Calibri" w:cs="Times New Roman"/>
          <w:i/>
          <w:sz w:val="16"/>
          <w:szCs w:val="16"/>
        </w:rPr>
        <w:t>schronisku dla osób bezdomnych albo schronisku dla osób bezdomnych z usługami opiekuńczymi.</w:t>
      </w:r>
      <w:r w:rsidRPr="003135BC">
        <w:rPr>
          <w:rFonts w:ascii="Calibri" w:eastAsia="Times New Roman" w:hAnsi="Calibri" w:cs="Times New Roman"/>
          <w:i/>
          <w:sz w:val="16"/>
          <w:szCs w:val="16"/>
        </w:rPr>
        <w:t>, (…).</w:t>
      </w:r>
    </w:p>
    <w:p w14:paraId="3CF46FD1" w14:textId="77777777" w:rsidR="00015060" w:rsidRDefault="00015060" w:rsidP="00910AA7">
      <w:pPr>
        <w:pStyle w:val="Tekstprzypisukocowego"/>
        <w:jc w:val="both"/>
        <w:rPr>
          <w:rFonts w:ascii="Calibri" w:eastAsia="Times New Roman" w:hAnsi="Calibri" w:cs="Times New Roman"/>
          <w:i/>
          <w:sz w:val="16"/>
          <w:szCs w:val="16"/>
        </w:rPr>
      </w:pPr>
      <w:r>
        <w:rPr>
          <w:rFonts w:ascii="Calibri" w:eastAsia="Times New Roman" w:hAnsi="Calibri" w:cs="Times New Roman"/>
          <w:i/>
          <w:sz w:val="16"/>
          <w:szCs w:val="16"/>
        </w:rPr>
        <w:t>2</w:t>
      </w:r>
      <w:r w:rsidRPr="003135BC">
        <w:rPr>
          <w:rFonts w:ascii="Calibri" w:eastAsia="Times New Roman" w:hAnsi="Calibri" w:cs="Times New Roman"/>
          <w:i/>
          <w:sz w:val="16"/>
          <w:szCs w:val="16"/>
        </w:rPr>
        <w:t xml:space="preserve">. </w:t>
      </w:r>
      <w:r w:rsidRPr="009B5766">
        <w:rPr>
          <w:rFonts w:ascii="Calibri" w:eastAsia="Times New Roman" w:hAnsi="Calibri" w:cs="Times New Roman"/>
          <w:i/>
          <w:sz w:val="16"/>
          <w:szCs w:val="16"/>
        </w:rPr>
        <w:t>Schronisko dla osób bezdomnych zapewnia osobom bezdomnym, które podpisały kontrakt socjalny, całodobowe, tymczasowe schronienie oraz usługi ukierunkowane na wzmacnianie aktywności społecznej, wyjście z bezdomności i uzyskanie samodzielności życiowej.</w:t>
      </w:r>
    </w:p>
    <w:p w14:paraId="32888169" w14:textId="62478433" w:rsidR="00015060" w:rsidRDefault="00015060" w:rsidP="00910AA7">
      <w:pPr>
        <w:pStyle w:val="Tekstprzypisukocowego"/>
        <w:jc w:val="both"/>
        <w:rPr>
          <w:rFonts w:ascii="Calibri" w:eastAsia="Times New Roman" w:hAnsi="Calibri" w:cs="Times New Roman"/>
          <w:i/>
          <w:sz w:val="16"/>
          <w:szCs w:val="16"/>
        </w:rPr>
      </w:pPr>
      <w:r>
        <w:rPr>
          <w:rFonts w:ascii="Calibri" w:eastAsia="Times New Roman" w:hAnsi="Calibri" w:cs="Times New Roman"/>
          <w:i/>
          <w:sz w:val="16"/>
          <w:szCs w:val="16"/>
        </w:rPr>
        <w:t xml:space="preserve">2b, </w:t>
      </w:r>
      <w:r w:rsidRPr="009B5766">
        <w:rPr>
          <w:rFonts w:ascii="Calibri" w:eastAsia="Times New Roman" w:hAnsi="Calibri" w:cs="Times New Roman"/>
          <w:i/>
          <w:sz w:val="16"/>
          <w:szCs w:val="16"/>
        </w:rPr>
        <w:t>Schronisko dla osób bezdomnych z usługami opiekuńczymi zapewnia osobom bezdomnym, które ze względu na wiek, chorobę lub niepełnosprawność wymagają częściowej opieki i pomocy w zaspokajaniu niezbędnych potrzeb życiowych, ale nie wymagają usług w zakresie świadczonym przez jednostkę całodobowej opieki, zakład opiekuńczo-leczniczy lub zakład pielęgnacyjno-opiekuńczy, tymczasowe schronienie wraz z usługami opiekuńczymi oraz usługami ukierunkowanymi na wzmacnianie aktywności społecznej, w miarę możliwości wyjście z bezdomności i uzyskanie samodzielności życiowej.</w:t>
      </w:r>
    </w:p>
    <w:p w14:paraId="063093FF" w14:textId="6B05B796" w:rsidR="00015060" w:rsidRDefault="00015060" w:rsidP="00910AA7">
      <w:pPr>
        <w:pStyle w:val="Tekstprzypisukocowego"/>
        <w:jc w:val="both"/>
        <w:rPr>
          <w:rFonts w:ascii="Calibri" w:eastAsia="Times New Roman" w:hAnsi="Calibri" w:cs="Times New Roman"/>
          <w:i/>
          <w:sz w:val="16"/>
          <w:szCs w:val="16"/>
        </w:rPr>
      </w:pPr>
      <w:r w:rsidRPr="003135BC">
        <w:rPr>
          <w:rFonts w:ascii="Calibri" w:eastAsia="Times New Roman" w:hAnsi="Calibri" w:cs="Times New Roman"/>
          <w:i/>
          <w:sz w:val="16"/>
          <w:szCs w:val="16"/>
        </w:rPr>
        <w:t xml:space="preserve">5. W </w:t>
      </w:r>
      <w:r>
        <w:rPr>
          <w:rFonts w:ascii="Calibri" w:eastAsia="Times New Roman" w:hAnsi="Calibri" w:cs="Times New Roman"/>
          <w:i/>
          <w:sz w:val="16"/>
          <w:szCs w:val="16"/>
        </w:rPr>
        <w:t>(...)</w:t>
      </w:r>
      <w:r w:rsidRPr="003135BC">
        <w:rPr>
          <w:rFonts w:ascii="Calibri" w:eastAsia="Times New Roman" w:hAnsi="Calibri" w:cs="Times New Roman"/>
          <w:i/>
          <w:sz w:val="16"/>
          <w:szCs w:val="16"/>
        </w:rPr>
        <w:t xml:space="preserve"> schronisku dla osób bezdomnych, </w:t>
      </w:r>
      <w:r>
        <w:rPr>
          <w:rFonts w:ascii="Calibri" w:eastAsia="Times New Roman" w:hAnsi="Calibri" w:cs="Times New Roman"/>
          <w:i/>
          <w:sz w:val="16"/>
          <w:szCs w:val="16"/>
        </w:rPr>
        <w:t>(...)</w:t>
      </w:r>
      <w:r w:rsidRPr="003135BC">
        <w:rPr>
          <w:rFonts w:ascii="Calibri" w:eastAsia="Times New Roman" w:hAnsi="Calibri" w:cs="Times New Roman"/>
          <w:i/>
          <w:sz w:val="16"/>
          <w:szCs w:val="16"/>
        </w:rPr>
        <w:t>i mogą przebywać osoby zdolne do samoobsługi, których stan zdrowia nie zagraża zdrowiu i życiu innych osób przebywających w placówce.</w:t>
      </w:r>
    </w:p>
    <w:p w14:paraId="73CE9ED7" w14:textId="6056481D" w:rsidR="00015060" w:rsidRPr="003135BC" w:rsidRDefault="00015060" w:rsidP="00910AA7">
      <w:pPr>
        <w:pStyle w:val="Tekstprzypisukocowego"/>
        <w:jc w:val="both"/>
        <w:rPr>
          <w:rFonts w:ascii="Calibri" w:eastAsia="Times New Roman" w:hAnsi="Calibri" w:cs="Times New Roman"/>
          <w:i/>
          <w:sz w:val="16"/>
          <w:szCs w:val="16"/>
        </w:rPr>
      </w:pPr>
      <w:r>
        <w:rPr>
          <w:rFonts w:ascii="Calibri" w:eastAsia="Times New Roman" w:hAnsi="Calibri" w:cs="Times New Roman"/>
          <w:i/>
          <w:sz w:val="16"/>
          <w:szCs w:val="16"/>
        </w:rPr>
        <w:t xml:space="preserve">5a. </w:t>
      </w:r>
      <w:r w:rsidRPr="009B5766">
        <w:rPr>
          <w:rFonts w:ascii="Calibri" w:eastAsia="Times New Roman" w:hAnsi="Calibri" w:cs="Times New Roman"/>
          <w:i/>
          <w:sz w:val="16"/>
          <w:szCs w:val="16"/>
        </w:rPr>
        <w:t>W schronisku dla osób bezdomnych z usługami opiekuńczymi mogą przebywać osoby, których stan zdrowia nie zagraża zdrowiu i życiu innych osób przebywających w placówce.</w:t>
      </w:r>
    </w:p>
    <w:p w14:paraId="10AA3FBB" w14:textId="48750FC2" w:rsidR="00015060" w:rsidRPr="003135BC" w:rsidRDefault="00015060" w:rsidP="00910AA7">
      <w:pPr>
        <w:pStyle w:val="Tekstprzypisukocowego"/>
        <w:jc w:val="both"/>
        <w:rPr>
          <w:rFonts w:ascii="Calibri" w:eastAsia="Times New Roman" w:hAnsi="Calibri" w:cs="Times New Roman"/>
          <w:i/>
          <w:sz w:val="16"/>
          <w:szCs w:val="16"/>
        </w:rPr>
      </w:pPr>
      <w:r w:rsidRPr="003135BC">
        <w:rPr>
          <w:rFonts w:ascii="Calibri" w:eastAsia="Times New Roman" w:hAnsi="Calibri" w:cs="Times New Roman"/>
          <w:i/>
          <w:sz w:val="16"/>
          <w:szCs w:val="16"/>
        </w:rPr>
        <w:t xml:space="preserve">6. W </w:t>
      </w:r>
      <w:r>
        <w:rPr>
          <w:rFonts w:ascii="Calibri" w:eastAsia="Times New Roman" w:hAnsi="Calibri" w:cs="Times New Roman"/>
          <w:i/>
          <w:sz w:val="16"/>
          <w:szCs w:val="16"/>
        </w:rPr>
        <w:t>(...)</w:t>
      </w:r>
      <w:r w:rsidRPr="003135BC">
        <w:rPr>
          <w:rFonts w:ascii="Calibri" w:eastAsia="Times New Roman" w:hAnsi="Calibri" w:cs="Times New Roman"/>
          <w:i/>
          <w:sz w:val="16"/>
          <w:szCs w:val="16"/>
        </w:rPr>
        <w:t xml:space="preserve"> schronisku dla osób bezdomnych oraz schronisku dla osób bezdomnych z usługami opiekuńczymi nie mogą przebywać osoby będące pod wpływem alkoholu lub pod wpływem substancji psychoaktywnych.</w:t>
      </w:r>
    </w:p>
    <w:p w14:paraId="729DCA32" w14:textId="77777777" w:rsidR="00015060" w:rsidRPr="003135BC" w:rsidRDefault="00015060" w:rsidP="00910AA7">
      <w:pPr>
        <w:rPr>
          <w:i/>
          <w:sz w:val="16"/>
          <w:szCs w:val="16"/>
        </w:rPr>
      </w:pPr>
      <w:r w:rsidRPr="003135BC">
        <w:rPr>
          <w:i/>
          <w:sz w:val="16"/>
          <w:szCs w:val="16"/>
        </w:rPr>
        <w:t>art.  36 ww. ustawy o pomocy społecznej:  Świadczeniami z pomocy społecznej są:</w:t>
      </w:r>
    </w:p>
    <w:p w14:paraId="2A62E4A4" w14:textId="77777777" w:rsidR="00015060" w:rsidRPr="003135BC" w:rsidRDefault="00015060" w:rsidP="00910AA7">
      <w:pPr>
        <w:rPr>
          <w:i/>
          <w:sz w:val="16"/>
          <w:szCs w:val="16"/>
        </w:rPr>
      </w:pPr>
      <w:r w:rsidRPr="003135BC">
        <w:rPr>
          <w:i/>
          <w:sz w:val="16"/>
          <w:szCs w:val="16"/>
        </w:rPr>
        <w:t>2) świadczenia niepieniężne: (…)</w:t>
      </w:r>
    </w:p>
    <w:p w14:paraId="2EEA2073" w14:textId="77777777" w:rsidR="00015060" w:rsidRPr="003135BC" w:rsidRDefault="00015060" w:rsidP="00910AA7">
      <w:pPr>
        <w:ind w:left="284"/>
        <w:rPr>
          <w:i/>
          <w:sz w:val="16"/>
          <w:szCs w:val="16"/>
        </w:rPr>
      </w:pPr>
      <w:r w:rsidRPr="003135BC">
        <w:rPr>
          <w:i/>
          <w:sz w:val="16"/>
          <w:szCs w:val="16"/>
        </w:rPr>
        <w:t>i) schronienie,</w:t>
      </w:r>
    </w:p>
    <w:p w14:paraId="66EBB072" w14:textId="77777777" w:rsidR="00015060" w:rsidRPr="003135BC" w:rsidRDefault="00015060" w:rsidP="00910AA7">
      <w:pPr>
        <w:ind w:left="284"/>
        <w:rPr>
          <w:sz w:val="16"/>
          <w:szCs w:val="16"/>
        </w:rPr>
      </w:pPr>
      <w:r w:rsidRPr="003135BC">
        <w:rPr>
          <w:i/>
          <w:sz w:val="16"/>
          <w:szCs w:val="16"/>
        </w:rPr>
        <w:t>j) posiłek</w:t>
      </w:r>
    </w:p>
    <w:p w14:paraId="7ADCE8FE" w14:textId="77777777" w:rsidR="00015060" w:rsidRDefault="00015060" w:rsidP="00910AA7">
      <w:pPr>
        <w:pStyle w:val="Tekstprzypisudolnego"/>
      </w:pPr>
    </w:p>
    <w:p w14:paraId="1D113978" w14:textId="07E3417A" w:rsidR="00015060" w:rsidRDefault="00015060" w:rsidP="00910AA7">
      <w:pPr>
        <w:pStyle w:val="Tekstprzypisukocow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A4A7B" w14:textId="77777777" w:rsidR="00015060" w:rsidRDefault="00015060" w:rsidP="0058653D">
    <w:pPr>
      <w:pStyle w:val="Nagwek"/>
      <w:tabs>
        <w:tab w:val="clear" w:pos="4536"/>
        <w:tab w:val="center" w:pos="14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cs="Arial"/>
        <w:b/>
        <w:sz w:val="20"/>
        <w:szCs w:val="20"/>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cs="Arial"/>
        <w:color w:val="auto"/>
      </w:rPr>
    </w:lvl>
    <w:lvl w:ilvl="1">
      <w:start w:val="1"/>
      <w:numFmt w:val="decimal"/>
      <w:lvlText w:val="%1.%2."/>
      <w:lvlJc w:val="left"/>
      <w:pPr>
        <w:tabs>
          <w:tab w:val="num" w:pos="0"/>
        </w:tabs>
        <w:ind w:left="855" w:hanging="495"/>
      </w:pPr>
      <w:rPr>
        <w:rFonts w:eastAsia="Times New Roman" w:cs="Times New Roman"/>
        <w:color w:val="000000"/>
      </w:rPr>
    </w:lvl>
    <w:lvl w:ilvl="2">
      <w:start w:val="1"/>
      <w:numFmt w:val="decimal"/>
      <w:lvlText w:val="%1.%2.%3."/>
      <w:lvlJc w:val="left"/>
      <w:pPr>
        <w:tabs>
          <w:tab w:val="num" w:pos="0"/>
        </w:tabs>
        <w:ind w:left="1440" w:hanging="720"/>
      </w:pPr>
      <w:rPr>
        <w:rFonts w:eastAsia="Times New Roman" w:cs="Times New Roman"/>
        <w:color w:val="000000"/>
      </w:rPr>
    </w:lvl>
    <w:lvl w:ilvl="3">
      <w:start w:val="1"/>
      <w:numFmt w:val="decimal"/>
      <w:lvlText w:val="%1.%2.%3.%4."/>
      <w:lvlJc w:val="left"/>
      <w:pPr>
        <w:tabs>
          <w:tab w:val="num" w:pos="0"/>
        </w:tabs>
        <w:ind w:left="1800" w:hanging="720"/>
      </w:pPr>
      <w:rPr>
        <w:rFonts w:eastAsia="Times New Roman" w:cs="Times New Roman"/>
        <w:color w:val="000000"/>
      </w:rPr>
    </w:lvl>
    <w:lvl w:ilvl="4">
      <w:start w:val="1"/>
      <w:numFmt w:val="decimal"/>
      <w:lvlText w:val="%1.%2.%3.%4.%5."/>
      <w:lvlJc w:val="left"/>
      <w:pPr>
        <w:tabs>
          <w:tab w:val="num" w:pos="0"/>
        </w:tabs>
        <w:ind w:left="2520" w:hanging="1080"/>
      </w:pPr>
      <w:rPr>
        <w:rFonts w:eastAsia="Times New Roman" w:cs="Times New Roman"/>
        <w:color w:val="000000"/>
      </w:rPr>
    </w:lvl>
    <w:lvl w:ilvl="5">
      <w:start w:val="1"/>
      <w:numFmt w:val="decimal"/>
      <w:lvlText w:val="%1.%2.%3.%4.%5.%6."/>
      <w:lvlJc w:val="left"/>
      <w:pPr>
        <w:tabs>
          <w:tab w:val="num" w:pos="0"/>
        </w:tabs>
        <w:ind w:left="2880" w:hanging="1080"/>
      </w:pPr>
      <w:rPr>
        <w:rFonts w:eastAsia="Times New Roman" w:cs="Times New Roman"/>
        <w:color w:val="000000"/>
      </w:rPr>
    </w:lvl>
    <w:lvl w:ilvl="6">
      <w:start w:val="1"/>
      <w:numFmt w:val="decimal"/>
      <w:lvlText w:val="%1.%2.%3.%4.%5.%6.%7."/>
      <w:lvlJc w:val="left"/>
      <w:pPr>
        <w:tabs>
          <w:tab w:val="num" w:pos="0"/>
        </w:tabs>
        <w:ind w:left="3600" w:hanging="1440"/>
      </w:pPr>
      <w:rPr>
        <w:rFonts w:eastAsia="Times New Roman" w:cs="Times New Roman"/>
        <w:color w:val="000000"/>
      </w:rPr>
    </w:lvl>
    <w:lvl w:ilvl="7">
      <w:start w:val="1"/>
      <w:numFmt w:val="decimal"/>
      <w:lvlText w:val="%1.%2.%3.%4.%5.%6.%7.%8."/>
      <w:lvlJc w:val="left"/>
      <w:pPr>
        <w:tabs>
          <w:tab w:val="num" w:pos="0"/>
        </w:tabs>
        <w:ind w:left="3960" w:hanging="1440"/>
      </w:pPr>
      <w:rPr>
        <w:rFonts w:eastAsia="Times New Roman" w:cs="Times New Roman"/>
        <w:color w:val="000000"/>
      </w:rPr>
    </w:lvl>
    <w:lvl w:ilvl="8">
      <w:start w:val="1"/>
      <w:numFmt w:val="decimal"/>
      <w:lvlText w:val="%1.%2.%3.%4.%5.%6.%7.%8.%9."/>
      <w:lvlJc w:val="left"/>
      <w:pPr>
        <w:tabs>
          <w:tab w:val="num" w:pos="0"/>
        </w:tabs>
        <w:ind w:left="4680" w:hanging="1800"/>
      </w:pPr>
      <w:rPr>
        <w:rFonts w:eastAsia="Times New Roman" w:cs="Times New Roman"/>
        <w:color w:val="000000"/>
      </w:rPr>
    </w:lvl>
  </w:abstractNum>
  <w:abstractNum w:abstractNumId="2" w15:restartNumberingAfterBreak="0">
    <w:nsid w:val="00000003"/>
    <w:multiLevelType w:val="multilevel"/>
    <w:tmpl w:val="A36E4C88"/>
    <w:name w:val="WW8Num3"/>
    <w:lvl w:ilvl="0">
      <w:start w:val="1"/>
      <w:numFmt w:val="decimal"/>
      <w:lvlText w:val="%1."/>
      <w:lvlJc w:val="left"/>
      <w:pPr>
        <w:tabs>
          <w:tab w:val="num" w:pos="0"/>
        </w:tabs>
        <w:ind w:left="360" w:hanging="360"/>
      </w:pPr>
      <w:rPr>
        <w:rFonts w:ascii="Arial" w:hAnsi="Arial" w:cs="Arial" w:hint="default"/>
        <w:b w:val="0"/>
        <w:i w:val="0"/>
        <w:sz w:val="20"/>
        <w:szCs w:val="20"/>
      </w:rPr>
    </w:lvl>
    <w:lvl w:ilvl="1">
      <w:start w:val="6"/>
      <w:numFmt w:val="decimal"/>
      <w:isLgl/>
      <w:lvlText w:val="%1.%2."/>
      <w:lvlJc w:val="left"/>
      <w:pPr>
        <w:ind w:left="990" w:hanging="570"/>
      </w:pPr>
      <w:rPr>
        <w:rFonts w:cs="Times New Roman" w:hint="default"/>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1980"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80" w:hanging="1440"/>
      </w:pPr>
      <w:rPr>
        <w:rFonts w:cs="Times New Roman" w:hint="default"/>
      </w:rPr>
    </w:lvl>
    <w:lvl w:ilvl="8">
      <w:start w:val="1"/>
      <w:numFmt w:val="decimal"/>
      <w:isLgl/>
      <w:lvlText w:val="%1.%2.%3.%4.%5.%6.%7.%8.%9."/>
      <w:lvlJc w:val="left"/>
      <w:pPr>
        <w:ind w:left="5160" w:hanging="1800"/>
      </w:pPr>
      <w:rPr>
        <w:rFonts w:cs="Times New Roman" w:hint="default"/>
      </w:rPr>
    </w:lvl>
  </w:abstractNum>
  <w:abstractNum w:abstractNumId="3" w15:restartNumberingAfterBreak="0">
    <w:nsid w:val="00000004"/>
    <w:multiLevelType w:val="multilevel"/>
    <w:tmpl w:val="00000004"/>
    <w:name w:val="WW8Num4"/>
    <w:lvl w:ilvl="0">
      <w:start w:val="1"/>
      <w:numFmt w:val="upperRoman"/>
      <w:lvlText w:val="%1."/>
      <w:lvlJc w:val="right"/>
      <w:pPr>
        <w:tabs>
          <w:tab w:val="num" w:pos="0"/>
        </w:tabs>
        <w:ind w:left="720" w:hanging="360"/>
      </w:pPr>
      <w:rPr>
        <w:rFonts w:ascii="Arial" w:eastAsia="Times New Roman" w:hAnsi="Arial" w:cs="Arial"/>
        <w:b/>
        <w:bCs/>
        <w:color w:val="auto"/>
        <w:sz w:val="20"/>
        <w:szCs w:val="20"/>
      </w:rPr>
    </w:lvl>
    <w:lvl w:ilvl="1">
      <w:start w:val="1"/>
      <w:numFmt w:val="decimal"/>
      <w:lvlText w:val="%2."/>
      <w:lvlJc w:val="left"/>
      <w:pPr>
        <w:tabs>
          <w:tab w:val="num" w:pos="0"/>
        </w:tabs>
        <w:ind w:left="792" w:hanging="360"/>
      </w:pPr>
      <w:rPr>
        <w:rFonts w:eastAsia="Times New Roman" w:cs="Times New Roman"/>
        <w:color w:val="000000"/>
      </w:rPr>
    </w:lvl>
    <w:lvl w:ilvl="2">
      <w:start w:val="1"/>
      <w:numFmt w:val="decimal"/>
      <w:lvlText w:val="%1.%2.%3."/>
      <w:lvlJc w:val="left"/>
      <w:pPr>
        <w:tabs>
          <w:tab w:val="num" w:pos="0"/>
        </w:tabs>
        <w:ind w:left="1224" w:hanging="720"/>
      </w:pPr>
      <w:rPr>
        <w:rFonts w:cs="Times New Roman"/>
      </w:rPr>
    </w:lvl>
    <w:lvl w:ilvl="3">
      <w:start w:val="1"/>
      <w:numFmt w:val="decimal"/>
      <w:lvlText w:val="%1.%2.%3.%4."/>
      <w:lvlJc w:val="left"/>
      <w:pPr>
        <w:tabs>
          <w:tab w:val="num" w:pos="0"/>
        </w:tabs>
        <w:ind w:left="1296" w:hanging="720"/>
      </w:pPr>
      <w:rPr>
        <w:rFonts w:cs="Times New Roman"/>
      </w:rPr>
    </w:lvl>
    <w:lvl w:ilvl="4">
      <w:start w:val="1"/>
      <w:numFmt w:val="decimal"/>
      <w:lvlText w:val="%1.%2.%3.%4.%5."/>
      <w:lvlJc w:val="left"/>
      <w:pPr>
        <w:tabs>
          <w:tab w:val="num" w:pos="0"/>
        </w:tabs>
        <w:ind w:left="1728" w:hanging="1080"/>
      </w:pPr>
      <w:rPr>
        <w:rFonts w:cs="Times New Roman"/>
      </w:rPr>
    </w:lvl>
    <w:lvl w:ilvl="5">
      <w:start w:val="1"/>
      <w:numFmt w:val="decimal"/>
      <w:lvlText w:val="%1.%2.%3.%4.%5.%6."/>
      <w:lvlJc w:val="left"/>
      <w:pPr>
        <w:tabs>
          <w:tab w:val="num" w:pos="0"/>
        </w:tabs>
        <w:ind w:left="1800" w:hanging="1080"/>
      </w:pPr>
      <w:rPr>
        <w:rFonts w:cs="Times New Roman"/>
      </w:rPr>
    </w:lvl>
    <w:lvl w:ilvl="6">
      <w:start w:val="1"/>
      <w:numFmt w:val="decimal"/>
      <w:lvlText w:val="%1.%2.%3.%4.%5.%6.%7."/>
      <w:lvlJc w:val="left"/>
      <w:pPr>
        <w:tabs>
          <w:tab w:val="num" w:pos="0"/>
        </w:tabs>
        <w:ind w:left="2232" w:hanging="1440"/>
      </w:pPr>
      <w:rPr>
        <w:rFonts w:cs="Times New Roman"/>
      </w:rPr>
    </w:lvl>
    <w:lvl w:ilvl="7">
      <w:start w:val="1"/>
      <w:numFmt w:val="decimal"/>
      <w:lvlText w:val="%1.%2.%3.%4.%5.%6.%7.%8."/>
      <w:lvlJc w:val="left"/>
      <w:pPr>
        <w:tabs>
          <w:tab w:val="num" w:pos="0"/>
        </w:tabs>
        <w:ind w:left="2304" w:hanging="1440"/>
      </w:pPr>
      <w:rPr>
        <w:rFonts w:cs="Times New Roman"/>
      </w:rPr>
    </w:lvl>
    <w:lvl w:ilvl="8">
      <w:start w:val="1"/>
      <w:numFmt w:val="decimal"/>
      <w:lvlText w:val="%1.%2.%3.%4.%5.%6.%7.%8.%9."/>
      <w:lvlJc w:val="left"/>
      <w:pPr>
        <w:tabs>
          <w:tab w:val="num" w:pos="0"/>
        </w:tabs>
        <w:ind w:left="2736" w:hanging="180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363"/>
        </w:tabs>
        <w:ind w:left="363" w:hanging="363"/>
      </w:pPr>
      <w:rPr>
        <w:rFonts w:eastAsia="Times New Roman" w:cs="Arial"/>
        <w:b/>
        <w:bCs/>
        <w:color w:val="000000"/>
      </w:r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2.%3."/>
      <w:lvlJc w:val="right"/>
      <w:pPr>
        <w:tabs>
          <w:tab w:val="num" w:pos="0"/>
        </w:tabs>
        <w:ind w:left="2586" w:hanging="180"/>
      </w:pPr>
      <w:rPr>
        <w:rFonts w:cs="Times New Roman"/>
      </w:rPr>
    </w:lvl>
    <w:lvl w:ilvl="3">
      <w:start w:val="1"/>
      <w:numFmt w:val="decimal"/>
      <w:lvlText w:val="%2.%3.%4."/>
      <w:lvlJc w:val="left"/>
      <w:pPr>
        <w:tabs>
          <w:tab w:val="num" w:pos="0"/>
        </w:tabs>
        <w:ind w:left="3306" w:hanging="360"/>
      </w:pPr>
      <w:rPr>
        <w:rFonts w:cs="Times New Roman"/>
      </w:rPr>
    </w:lvl>
    <w:lvl w:ilvl="4">
      <w:start w:val="1"/>
      <w:numFmt w:val="lowerLetter"/>
      <w:lvlText w:val="%2.%3.%4.%5."/>
      <w:lvlJc w:val="left"/>
      <w:pPr>
        <w:tabs>
          <w:tab w:val="num" w:pos="0"/>
        </w:tabs>
        <w:ind w:left="4026" w:hanging="360"/>
      </w:pPr>
      <w:rPr>
        <w:rFonts w:cs="Times New Roman"/>
      </w:rPr>
    </w:lvl>
    <w:lvl w:ilvl="5">
      <w:start w:val="1"/>
      <w:numFmt w:val="lowerRoman"/>
      <w:lvlText w:val="%2.%3.%4.%5.%6."/>
      <w:lvlJc w:val="right"/>
      <w:pPr>
        <w:tabs>
          <w:tab w:val="num" w:pos="0"/>
        </w:tabs>
        <w:ind w:left="4746" w:hanging="180"/>
      </w:pPr>
      <w:rPr>
        <w:rFonts w:cs="Times New Roman"/>
      </w:rPr>
    </w:lvl>
    <w:lvl w:ilvl="6">
      <w:start w:val="1"/>
      <w:numFmt w:val="decimal"/>
      <w:lvlText w:val="%2.%3.%4.%5.%6.%7."/>
      <w:lvlJc w:val="left"/>
      <w:pPr>
        <w:tabs>
          <w:tab w:val="num" w:pos="0"/>
        </w:tabs>
        <w:ind w:left="5466" w:hanging="360"/>
      </w:pPr>
      <w:rPr>
        <w:rFonts w:cs="Times New Roman"/>
      </w:rPr>
    </w:lvl>
    <w:lvl w:ilvl="7">
      <w:start w:val="1"/>
      <w:numFmt w:val="lowerLetter"/>
      <w:lvlText w:val="%2.%3.%4.%5.%6.%7.%8."/>
      <w:lvlJc w:val="left"/>
      <w:pPr>
        <w:tabs>
          <w:tab w:val="num" w:pos="0"/>
        </w:tabs>
        <w:ind w:left="6186" w:hanging="360"/>
      </w:pPr>
      <w:rPr>
        <w:rFonts w:cs="Times New Roman"/>
      </w:rPr>
    </w:lvl>
    <w:lvl w:ilvl="8">
      <w:start w:val="1"/>
      <w:numFmt w:val="lowerRoman"/>
      <w:lvlText w:val="%2.%3.%4.%5.%6.%7.%8.%9."/>
      <w:lvlJc w:val="right"/>
      <w:pPr>
        <w:tabs>
          <w:tab w:val="num" w:pos="0"/>
        </w:tabs>
        <w:ind w:left="6906" w:hanging="180"/>
      </w:pPr>
      <w:rPr>
        <w:rFonts w:cs="Times New Roman"/>
      </w:rPr>
    </w:lvl>
  </w:abstractNum>
  <w:abstractNum w:abstractNumId="6" w15:restartNumberingAfterBreak="0">
    <w:nsid w:val="00000007"/>
    <w:multiLevelType w:val="singleLevel"/>
    <w:tmpl w:val="8A68199E"/>
    <w:name w:val="WW8Num7"/>
    <w:lvl w:ilvl="0">
      <w:start w:val="1"/>
      <w:numFmt w:val="lowerLetter"/>
      <w:lvlText w:val="%1)"/>
      <w:lvlJc w:val="left"/>
      <w:pPr>
        <w:tabs>
          <w:tab w:val="num" w:pos="0"/>
        </w:tabs>
        <w:ind w:left="1146" w:hanging="360"/>
      </w:pPr>
      <w:rPr>
        <w:rFonts w:cs="Times New Roman"/>
        <w:b w:val="0"/>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Arial" w:hAnsi="Arial" w:cs="Arial"/>
        <w:b w:val="0"/>
        <w:strike w:val="0"/>
        <w:dstrike w:val="0"/>
        <w:color w:val="auto"/>
        <w:sz w:val="20"/>
        <w:szCs w:val="20"/>
        <w:u w:val="none"/>
        <w:effect w:val="none"/>
      </w:rPr>
    </w:lvl>
    <w:lvl w:ilvl="1">
      <w:start w:val="4"/>
      <w:numFmt w:val="decimal"/>
      <w:lvlText w:val="%1.%2."/>
      <w:lvlJc w:val="left"/>
      <w:pPr>
        <w:tabs>
          <w:tab w:val="num" w:pos="0"/>
        </w:tabs>
        <w:ind w:left="1140" w:hanging="42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88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4680" w:hanging="108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480" w:hanging="144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9" w15:restartNumberingAfterBreak="0">
    <w:nsid w:val="0000000A"/>
    <w:multiLevelType w:val="multilevel"/>
    <w:tmpl w:val="5B449776"/>
    <w:name w:val="WW8Num10"/>
    <w:lvl w:ilvl="0">
      <w:start w:val="2"/>
      <w:numFmt w:val="decimal"/>
      <w:lvlText w:val="%1."/>
      <w:lvlJc w:val="left"/>
      <w:pPr>
        <w:tabs>
          <w:tab w:val="num" w:pos="0"/>
        </w:tabs>
        <w:ind w:left="360" w:hanging="360"/>
      </w:pPr>
      <w:rPr>
        <w:rFonts w:ascii="Calibri" w:eastAsia="Times New Roman" w:hAnsi="Calibri" w:cs="Times New Roman"/>
      </w:rPr>
    </w:lvl>
    <w:lvl w:ilvl="1">
      <w:start w:val="1"/>
      <w:numFmt w:val="lowerLetter"/>
      <w:lvlText w:val="%2)"/>
      <w:lvlJc w:val="left"/>
      <w:pPr>
        <w:tabs>
          <w:tab w:val="num" w:pos="0"/>
        </w:tabs>
        <w:ind w:left="1211" w:hanging="360"/>
      </w:pPr>
      <w:rPr>
        <w:rFonts w:cs="Times New Roman"/>
      </w:rPr>
    </w:lvl>
    <w:lvl w:ilvl="2">
      <w:start w:val="1"/>
      <w:numFmt w:val="decimal"/>
      <w:lvlText w:val="%1.%2.%3."/>
      <w:lvlJc w:val="left"/>
      <w:pPr>
        <w:tabs>
          <w:tab w:val="num" w:pos="0"/>
        </w:tabs>
        <w:ind w:left="1440" w:hanging="720"/>
      </w:pPr>
      <w:rPr>
        <w:rFonts w:ascii="Wingdings" w:hAnsi="Wingdings" w:cs="Wingdings"/>
      </w:rPr>
    </w:lvl>
    <w:lvl w:ilvl="3">
      <w:start w:val="1"/>
      <w:numFmt w:val="decimal"/>
      <w:lvlText w:val="%1.%2.%3.%4."/>
      <w:lvlJc w:val="left"/>
      <w:pPr>
        <w:tabs>
          <w:tab w:val="num" w:pos="0"/>
        </w:tabs>
        <w:ind w:left="1800" w:hanging="720"/>
      </w:pPr>
      <w:rPr>
        <w:rFonts w:ascii="Symbol" w:hAnsi="Symbol" w:cs="Symbol"/>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0" w15:restartNumberingAfterBreak="0">
    <w:nsid w:val="0000000B"/>
    <w:multiLevelType w:val="multilevel"/>
    <w:tmpl w:val="6E2640B4"/>
    <w:name w:val="WW8Num11"/>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ascii="Calibri" w:eastAsia="Times New Roman" w:hAnsi="Calibri" w:cs="Arial" w:hint="default"/>
      </w:rPr>
    </w:lvl>
    <w:lvl w:ilvl="2">
      <w:start w:val="1"/>
      <w:numFmt w:val="decimal"/>
      <w:lvlText w:val="%1.%2.%3."/>
      <w:lvlJc w:val="left"/>
      <w:pPr>
        <w:tabs>
          <w:tab w:val="num" w:pos="0"/>
        </w:tabs>
        <w:ind w:left="720" w:hanging="720"/>
      </w:pPr>
      <w:rPr>
        <w:rFonts w:eastAsia="Times New Roman" w:cs="Arial"/>
      </w:rPr>
    </w:lvl>
    <w:lvl w:ilvl="3">
      <w:start w:val="1"/>
      <w:numFmt w:val="decimal"/>
      <w:lvlText w:val="%1.%2.%3.%4."/>
      <w:lvlJc w:val="left"/>
      <w:pPr>
        <w:tabs>
          <w:tab w:val="num" w:pos="0"/>
        </w:tabs>
        <w:ind w:left="720" w:hanging="72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080" w:hanging="108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440" w:hanging="144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1" w15:restartNumberingAfterBreak="0">
    <w:nsid w:val="0000000D"/>
    <w:multiLevelType w:val="multilevel"/>
    <w:tmpl w:val="DF485CCA"/>
    <w:name w:val="WW8Num13"/>
    <w:lvl w:ilvl="0">
      <w:start w:val="1"/>
      <w:numFmt w:val="decimal"/>
      <w:lvlText w:val="%1)"/>
      <w:lvlJc w:val="left"/>
      <w:pPr>
        <w:tabs>
          <w:tab w:val="num" w:pos="710"/>
        </w:tabs>
        <w:ind w:left="1070" w:hanging="360"/>
      </w:pPr>
      <w:rPr>
        <w:rFonts w:hint="default"/>
        <w:b w:val="0"/>
        <w:color w:val="auto"/>
        <w:sz w:val="22"/>
        <w:szCs w:val="22"/>
      </w:rPr>
    </w:lvl>
    <w:lvl w:ilvl="1">
      <w:start w:val="1"/>
      <w:numFmt w:val="lowerLetter"/>
      <w:lvlText w:val="%2."/>
      <w:lvlJc w:val="left"/>
      <w:pPr>
        <w:tabs>
          <w:tab w:val="num" w:pos="710"/>
        </w:tabs>
        <w:ind w:left="1790" w:hanging="360"/>
      </w:pPr>
      <w:rPr>
        <w:rFonts w:cs="Times New Roman"/>
      </w:rPr>
    </w:lvl>
    <w:lvl w:ilvl="2">
      <w:start w:val="1"/>
      <w:numFmt w:val="lowerRoman"/>
      <w:lvlText w:val="%3."/>
      <w:lvlJc w:val="right"/>
      <w:pPr>
        <w:tabs>
          <w:tab w:val="num" w:pos="710"/>
        </w:tabs>
        <w:ind w:left="2510" w:hanging="180"/>
      </w:pPr>
      <w:rPr>
        <w:rFonts w:cs="Times New Roman"/>
      </w:rPr>
    </w:lvl>
    <w:lvl w:ilvl="3">
      <w:start w:val="1"/>
      <w:numFmt w:val="decimal"/>
      <w:lvlText w:val="%4."/>
      <w:lvlJc w:val="left"/>
      <w:pPr>
        <w:tabs>
          <w:tab w:val="num" w:pos="710"/>
        </w:tabs>
        <w:ind w:left="1070" w:hanging="360"/>
      </w:pPr>
      <w:rPr>
        <w:rFonts w:ascii="Arial" w:hAnsi="Arial" w:cs="Arial"/>
        <w:b w:val="0"/>
      </w:rPr>
    </w:lvl>
    <w:lvl w:ilvl="4">
      <w:start w:val="1"/>
      <w:numFmt w:val="lowerLetter"/>
      <w:lvlText w:val="%5."/>
      <w:lvlJc w:val="left"/>
      <w:pPr>
        <w:tabs>
          <w:tab w:val="num" w:pos="710"/>
        </w:tabs>
        <w:ind w:left="3950" w:hanging="360"/>
      </w:pPr>
      <w:rPr>
        <w:rFonts w:cs="Times New Roman"/>
      </w:rPr>
    </w:lvl>
    <w:lvl w:ilvl="5">
      <w:start w:val="1"/>
      <w:numFmt w:val="lowerRoman"/>
      <w:lvlText w:val="%6."/>
      <w:lvlJc w:val="right"/>
      <w:pPr>
        <w:tabs>
          <w:tab w:val="num" w:pos="710"/>
        </w:tabs>
        <w:ind w:left="4670" w:hanging="180"/>
      </w:pPr>
      <w:rPr>
        <w:rFonts w:cs="Times New Roman"/>
      </w:rPr>
    </w:lvl>
    <w:lvl w:ilvl="6">
      <w:start w:val="1"/>
      <w:numFmt w:val="decimal"/>
      <w:lvlText w:val="%7."/>
      <w:lvlJc w:val="left"/>
      <w:pPr>
        <w:tabs>
          <w:tab w:val="num" w:pos="710"/>
        </w:tabs>
        <w:ind w:left="1070" w:hanging="360"/>
      </w:pPr>
      <w:rPr>
        <w:rFonts w:cs="Times New Roman"/>
        <w:b w:val="0"/>
      </w:rPr>
    </w:lvl>
    <w:lvl w:ilvl="7">
      <w:start w:val="1"/>
      <w:numFmt w:val="lowerLetter"/>
      <w:lvlText w:val="%8."/>
      <w:lvlJc w:val="left"/>
      <w:pPr>
        <w:tabs>
          <w:tab w:val="num" w:pos="710"/>
        </w:tabs>
        <w:ind w:left="6110" w:hanging="360"/>
      </w:pPr>
      <w:rPr>
        <w:rFonts w:cs="Times New Roman"/>
      </w:rPr>
    </w:lvl>
    <w:lvl w:ilvl="8">
      <w:start w:val="1"/>
      <w:numFmt w:val="lowerRoman"/>
      <w:lvlText w:val="%9."/>
      <w:lvlJc w:val="right"/>
      <w:pPr>
        <w:tabs>
          <w:tab w:val="num" w:pos="710"/>
        </w:tabs>
        <w:ind w:left="6830" w:hanging="180"/>
      </w:pPr>
      <w:rPr>
        <w:rFonts w:cs="Times New Roman"/>
      </w:rPr>
    </w:lvl>
  </w:abstractNum>
  <w:abstractNum w:abstractNumId="12" w15:restartNumberingAfterBreak="0">
    <w:nsid w:val="0000000F"/>
    <w:multiLevelType w:val="multilevel"/>
    <w:tmpl w:val="7FC04894"/>
    <w:name w:val="WW8Num15"/>
    <w:lvl w:ilvl="0">
      <w:start w:val="2"/>
      <w:numFmt w:val="decimal"/>
      <w:lvlText w:val="%1."/>
      <w:lvlJc w:val="left"/>
      <w:pPr>
        <w:ind w:left="360" w:hanging="360"/>
      </w:pPr>
      <w:rPr>
        <w:rFonts w:ascii="Arial" w:hAnsi="Arial" w:cs="Arial" w:hint="default"/>
        <w:b w:val="0"/>
        <w:strike w:val="0"/>
        <w:dstrike w:val="0"/>
        <w:sz w:val="20"/>
        <w:szCs w:val="20"/>
      </w:rPr>
    </w:lvl>
    <w:lvl w:ilvl="1">
      <w:start w:val="1"/>
      <w:numFmt w:val="decimal"/>
      <w:suff w:val="nothing"/>
      <w:lvlText w:val="%2."/>
      <w:lvlJc w:val="left"/>
      <w:pPr>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 w15:restartNumberingAfterBreak="0">
    <w:nsid w:val="00000010"/>
    <w:multiLevelType w:val="multilevel"/>
    <w:tmpl w:val="0CE4C988"/>
    <w:name w:val="WW8Num16"/>
    <w:lvl w:ilvl="0">
      <w:start w:val="1"/>
      <w:numFmt w:val="decimal"/>
      <w:lvlText w:val="%1."/>
      <w:lvlJc w:val="left"/>
      <w:pPr>
        <w:tabs>
          <w:tab w:val="num" w:pos="0"/>
        </w:tabs>
        <w:ind w:left="360" w:hanging="360"/>
      </w:pPr>
      <w:rPr>
        <w:rFonts w:ascii="Calibri" w:hAnsi="Calibr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4" w15:restartNumberingAfterBreak="0">
    <w:nsid w:val="00000011"/>
    <w:multiLevelType w:val="singleLevel"/>
    <w:tmpl w:val="00000011"/>
    <w:name w:val="WW8Num17"/>
    <w:lvl w:ilvl="0">
      <w:start w:val="10"/>
      <w:numFmt w:val="upperRoman"/>
      <w:lvlText w:val="%1."/>
      <w:lvlJc w:val="right"/>
      <w:pPr>
        <w:tabs>
          <w:tab w:val="num" w:pos="0"/>
        </w:tabs>
        <w:ind w:left="360" w:hanging="360"/>
      </w:pPr>
      <w:rPr>
        <w:rFonts w:cs="Times New Roman"/>
        <w:b w:val="0"/>
        <w:i w:val="0"/>
        <w:sz w:val="20"/>
        <w:szCs w:val="20"/>
      </w:rPr>
    </w:lvl>
  </w:abstractNum>
  <w:abstractNum w:abstractNumId="15" w15:restartNumberingAfterBreak="0">
    <w:nsid w:val="00000012"/>
    <w:multiLevelType w:val="singleLevel"/>
    <w:tmpl w:val="00000012"/>
    <w:name w:val="WW8Num19"/>
    <w:lvl w:ilvl="0">
      <w:start w:val="1"/>
      <w:numFmt w:val="decimal"/>
      <w:lvlText w:val="%1."/>
      <w:lvlJc w:val="left"/>
      <w:pPr>
        <w:tabs>
          <w:tab w:val="num" w:pos="0"/>
        </w:tabs>
        <w:ind w:left="360" w:hanging="360"/>
      </w:pPr>
      <w:rPr>
        <w:rFonts w:ascii="Arial" w:hAnsi="Arial" w:cs="Arial"/>
        <w:b/>
        <w:bCs/>
        <w:sz w:val="20"/>
      </w:rPr>
    </w:lvl>
  </w:abstractNum>
  <w:abstractNum w:abstractNumId="16" w15:restartNumberingAfterBreak="0">
    <w:nsid w:val="00000013"/>
    <w:multiLevelType w:val="multilevel"/>
    <w:tmpl w:val="9884A3B8"/>
    <w:name w:val="WW8Num20"/>
    <w:lvl w:ilvl="0">
      <w:start w:val="1"/>
      <w:numFmt w:val="decimal"/>
      <w:lvlText w:val="%1."/>
      <w:lvlJc w:val="left"/>
      <w:pPr>
        <w:tabs>
          <w:tab w:val="num" w:pos="0"/>
        </w:tabs>
        <w:ind w:left="360" w:hanging="360"/>
      </w:pPr>
      <w:rPr>
        <w:rFonts w:cs="Times New Roman"/>
        <w:b w:val="0"/>
      </w:rPr>
    </w:lvl>
    <w:lvl w:ilvl="1">
      <w:start w:val="1"/>
      <w:numFmt w:val="decimal"/>
      <w:lvlText w:val="%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7" w15:restartNumberingAfterBreak="0">
    <w:nsid w:val="00000014"/>
    <w:multiLevelType w:val="multilevel"/>
    <w:tmpl w:val="00000014"/>
    <w:name w:val="WW8Num21"/>
    <w:lvl w:ilvl="0">
      <w:start w:val="3"/>
      <w:numFmt w:val="decimal"/>
      <w:lvlText w:val="%1."/>
      <w:lvlJc w:val="left"/>
      <w:pPr>
        <w:tabs>
          <w:tab w:val="num" w:pos="0"/>
        </w:tabs>
        <w:ind w:left="360" w:hanging="360"/>
      </w:pPr>
      <w:rPr>
        <w:rFonts w:cs="Times New Roman"/>
        <w:b/>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360" w:hanging="360"/>
      </w:pPr>
      <w:rPr>
        <w:rFonts w:ascii="Arial" w:hAnsi="Arial" w:cs="Arial"/>
        <w:b w:val="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360" w:hanging="360"/>
      </w:pPr>
      <w:rPr>
        <w:rFonts w:cs="Times New Roman"/>
        <w:b w:val="0"/>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 w15:restartNumberingAfterBreak="0">
    <w:nsid w:val="00000015"/>
    <w:multiLevelType w:val="multilevel"/>
    <w:tmpl w:val="A86014B8"/>
    <w:name w:val="WW8Num22"/>
    <w:lvl w:ilvl="0">
      <w:start w:val="1"/>
      <w:numFmt w:val="decimal"/>
      <w:lvlText w:val="%1."/>
      <w:lvlJc w:val="left"/>
      <w:pPr>
        <w:tabs>
          <w:tab w:val="num" w:pos="0"/>
        </w:tabs>
        <w:ind w:left="360" w:hanging="360"/>
      </w:pPr>
      <w:rPr>
        <w:rFonts w:cs="Arial"/>
        <w:b w:val="0"/>
      </w:rPr>
    </w:lvl>
    <w:lvl w:ilvl="1">
      <w:start w:val="1"/>
      <w:numFmt w:val="lowerLetter"/>
      <w:lvlText w:val="%2)"/>
      <w:lvlJc w:val="left"/>
      <w:pPr>
        <w:tabs>
          <w:tab w:val="num" w:pos="0"/>
        </w:tabs>
        <w:ind w:left="990" w:hanging="63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9" w15:restartNumberingAfterBreak="0">
    <w:nsid w:val="00000016"/>
    <w:multiLevelType w:val="multilevel"/>
    <w:tmpl w:val="00000016"/>
    <w:name w:val="WW8Num24"/>
    <w:lvl w:ilvl="0">
      <w:start w:val="1"/>
      <w:numFmt w:val="decimal"/>
      <w:lvlText w:val="%1."/>
      <w:lvlJc w:val="left"/>
      <w:pPr>
        <w:tabs>
          <w:tab w:val="num" w:pos="0"/>
        </w:tabs>
        <w:ind w:left="360" w:hanging="360"/>
      </w:pPr>
      <w:rPr>
        <w:rFonts w:ascii="Arial" w:hAnsi="Arial" w:cs="Arial"/>
        <w:strike w:val="0"/>
        <w:dstrike w:val="0"/>
        <w:sz w:val="20"/>
        <w:szCs w:val="20"/>
        <w:u w:val="none"/>
        <w:effect w:val="none"/>
      </w:rPr>
    </w:lvl>
    <w:lvl w:ilvl="1">
      <w:start w:val="1"/>
      <w:numFmt w:val="decimal"/>
      <w:lvlText w:val="%1.%2."/>
      <w:lvlJc w:val="left"/>
      <w:pPr>
        <w:tabs>
          <w:tab w:val="num" w:pos="0"/>
        </w:tabs>
        <w:ind w:left="360" w:hanging="360"/>
      </w:pPr>
      <w:rPr>
        <w:rFonts w:ascii="Arial" w:hAnsi="Arial" w:cs="Arial"/>
        <w:strike w:val="0"/>
        <w:dstrike w:val="0"/>
        <w:sz w:val="20"/>
        <w:szCs w:val="20"/>
        <w:u w:val="none"/>
        <w:effect w:val="none"/>
      </w:rPr>
    </w:lvl>
    <w:lvl w:ilvl="2">
      <w:start w:val="1"/>
      <w:numFmt w:val="decimal"/>
      <w:lvlText w:val="%1.%2.%3."/>
      <w:lvlJc w:val="left"/>
      <w:pPr>
        <w:tabs>
          <w:tab w:val="num" w:pos="0"/>
        </w:tabs>
        <w:ind w:left="720" w:hanging="720"/>
      </w:pPr>
      <w:rPr>
        <w:rFonts w:ascii="Arial" w:hAnsi="Arial" w:cs="Arial"/>
        <w:strike w:val="0"/>
        <w:dstrike w:val="0"/>
        <w:sz w:val="20"/>
        <w:szCs w:val="20"/>
        <w:u w:val="none"/>
        <w:effect w:val="none"/>
      </w:rPr>
    </w:lvl>
    <w:lvl w:ilvl="3">
      <w:start w:val="1"/>
      <w:numFmt w:val="decimal"/>
      <w:lvlText w:val="%1.%2.%3.%4."/>
      <w:lvlJc w:val="left"/>
      <w:pPr>
        <w:tabs>
          <w:tab w:val="num" w:pos="0"/>
        </w:tabs>
        <w:ind w:left="720" w:hanging="720"/>
      </w:pPr>
      <w:rPr>
        <w:rFonts w:ascii="Arial" w:hAnsi="Arial" w:cs="Arial"/>
        <w:strike w:val="0"/>
        <w:dstrike w:val="0"/>
        <w:sz w:val="20"/>
        <w:szCs w:val="20"/>
        <w:u w:val="none"/>
        <w:effect w:val="none"/>
      </w:rPr>
    </w:lvl>
    <w:lvl w:ilvl="4">
      <w:start w:val="1"/>
      <w:numFmt w:val="decimal"/>
      <w:lvlText w:val="%1.%2.%3.%4.%5."/>
      <w:lvlJc w:val="left"/>
      <w:pPr>
        <w:tabs>
          <w:tab w:val="num" w:pos="0"/>
        </w:tabs>
        <w:ind w:left="1080" w:hanging="1080"/>
      </w:pPr>
      <w:rPr>
        <w:rFonts w:ascii="Arial" w:hAnsi="Arial" w:cs="Arial"/>
        <w:strike w:val="0"/>
        <w:dstrike w:val="0"/>
        <w:sz w:val="20"/>
        <w:szCs w:val="20"/>
        <w:u w:val="none"/>
        <w:effect w:val="none"/>
      </w:rPr>
    </w:lvl>
    <w:lvl w:ilvl="5">
      <w:start w:val="1"/>
      <w:numFmt w:val="decimal"/>
      <w:lvlText w:val="%1.%2.%3.%4.%5.%6."/>
      <w:lvlJc w:val="left"/>
      <w:pPr>
        <w:tabs>
          <w:tab w:val="num" w:pos="0"/>
        </w:tabs>
        <w:ind w:left="1080" w:hanging="1080"/>
      </w:pPr>
      <w:rPr>
        <w:rFonts w:ascii="Arial" w:hAnsi="Arial" w:cs="Arial"/>
        <w:strike w:val="0"/>
        <w:dstrike w:val="0"/>
        <w:sz w:val="20"/>
        <w:szCs w:val="20"/>
        <w:u w:val="none"/>
        <w:effect w:val="none"/>
      </w:rPr>
    </w:lvl>
    <w:lvl w:ilvl="6">
      <w:start w:val="1"/>
      <w:numFmt w:val="decimal"/>
      <w:lvlText w:val="%1.%2.%3.%4.%5.%6.%7."/>
      <w:lvlJc w:val="left"/>
      <w:pPr>
        <w:tabs>
          <w:tab w:val="num" w:pos="0"/>
        </w:tabs>
        <w:ind w:left="1440" w:hanging="1440"/>
      </w:pPr>
      <w:rPr>
        <w:rFonts w:ascii="Arial" w:hAnsi="Arial" w:cs="Arial"/>
        <w:strike w:val="0"/>
        <w:dstrike w:val="0"/>
        <w:sz w:val="20"/>
        <w:szCs w:val="20"/>
        <w:u w:val="none"/>
        <w:effect w:val="none"/>
      </w:rPr>
    </w:lvl>
    <w:lvl w:ilvl="7">
      <w:start w:val="1"/>
      <w:numFmt w:val="decimal"/>
      <w:lvlText w:val="%1.%2.%3.%4.%5.%6.%7.%8."/>
      <w:lvlJc w:val="left"/>
      <w:pPr>
        <w:tabs>
          <w:tab w:val="num" w:pos="0"/>
        </w:tabs>
        <w:ind w:left="1440" w:hanging="1440"/>
      </w:pPr>
      <w:rPr>
        <w:rFonts w:ascii="Arial" w:hAnsi="Arial" w:cs="Arial"/>
        <w:strike w:val="0"/>
        <w:dstrike w:val="0"/>
        <w:sz w:val="20"/>
        <w:szCs w:val="20"/>
        <w:u w:val="none"/>
        <w:effect w:val="none"/>
      </w:rPr>
    </w:lvl>
    <w:lvl w:ilvl="8">
      <w:start w:val="1"/>
      <w:numFmt w:val="decimal"/>
      <w:lvlText w:val="%1.%2.%3.%4.%5.%6.%7.%8.%9."/>
      <w:lvlJc w:val="left"/>
      <w:pPr>
        <w:tabs>
          <w:tab w:val="num" w:pos="0"/>
        </w:tabs>
        <w:ind w:left="1800" w:hanging="1800"/>
      </w:pPr>
      <w:rPr>
        <w:rFonts w:ascii="Arial" w:hAnsi="Arial" w:cs="Arial"/>
        <w:strike w:val="0"/>
        <w:dstrike w:val="0"/>
        <w:sz w:val="20"/>
        <w:szCs w:val="20"/>
        <w:u w:val="none"/>
        <w:effect w:val="none"/>
      </w:rPr>
    </w:lvl>
  </w:abstractNum>
  <w:abstractNum w:abstractNumId="20" w15:restartNumberingAfterBreak="0">
    <w:nsid w:val="00000017"/>
    <w:multiLevelType w:val="multilevel"/>
    <w:tmpl w:val="00000017"/>
    <w:name w:val="WW8Num25"/>
    <w:lvl w:ilvl="0">
      <w:start w:val="15"/>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2" w15:restartNumberingAfterBreak="0">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3" w15:restartNumberingAfterBreak="0">
    <w:nsid w:val="0000001A"/>
    <w:multiLevelType w:val="multilevel"/>
    <w:tmpl w:val="0000001A"/>
    <w:name w:val="WW8Num28"/>
    <w:lvl w:ilvl="0">
      <w:numFmt w:val="bullet"/>
      <w:lvlText w:val=""/>
      <w:lvlJc w:val="left"/>
      <w:pPr>
        <w:tabs>
          <w:tab w:val="num" w:pos="0"/>
        </w:tabs>
      </w:pPr>
      <w:rPr>
        <w:rFonts w:ascii="Symbol" w:hAnsi="Symbol"/>
        <w:b/>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4" w15:restartNumberingAfterBreak="0">
    <w:nsid w:val="0000001B"/>
    <w:multiLevelType w:val="multilevel"/>
    <w:tmpl w:val="0000001B"/>
    <w:name w:val="WW8Num29"/>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5" w15:restartNumberingAfterBreak="0">
    <w:nsid w:val="0000001C"/>
    <w:multiLevelType w:val="multilevel"/>
    <w:tmpl w:val="0000001C"/>
    <w:name w:val="WW8Num30"/>
    <w:lvl w:ilvl="0">
      <w:numFmt w:val="bullet"/>
      <w:lvlText w:val=""/>
      <w:lvlJc w:val="left"/>
      <w:pPr>
        <w:tabs>
          <w:tab w:val="num" w:pos="0"/>
        </w:tabs>
      </w:pPr>
      <w:rPr>
        <w:rFonts w:ascii="Symbol" w:hAnsi="Symbol"/>
        <w:b/>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6" w15:restartNumberingAfterBreak="0">
    <w:nsid w:val="0000001D"/>
    <w:multiLevelType w:val="multilevel"/>
    <w:tmpl w:val="0000001D"/>
    <w:name w:val="WW8Num31"/>
    <w:lvl w:ilvl="0">
      <w:numFmt w:val="bullet"/>
      <w:lvlText w:val=""/>
      <w:lvlJc w:val="left"/>
      <w:pPr>
        <w:tabs>
          <w:tab w:val="num" w:pos="0"/>
        </w:tabs>
      </w:pPr>
      <w:rPr>
        <w:rFonts w:ascii="Symbol" w:hAnsi="Symbol"/>
        <w:b/>
        <w:color w:val="000000"/>
        <w:sz w:val="24"/>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color w:val="000000"/>
        <w:sz w:val="24"/>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color w:val="000000"/>
        <w:sz w:val="24"/>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7" w15:restartNumberingAfterBreak="0">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8" w15:restartNumberingAfterBreak="0">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9" w15:restartNumberingAfterBreak="0">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0" w15:restartNumberingAfterBreak="0">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1" w15:restartNumberingAfterBreak="0">
    <w:nsid w:val="00000024"/>
    <w:multiLevelType w:val="multilevel"/>
    <w:tmpl w:val="95508354"/>
    <w:name w:val="WW8Num287"/>
    <w:lvl w:ilvl="0">
      <w:start w:val="1"/>
      <w:numFmt w:val="decimal"/>
      <w:lvlText w:val="%1)"/>
      <w:lvlJc w:val="left"/>
      <w:pPr>
        <w:tabs>
          <w:tab w:val="num" w:pos="454"/>
        </w:tabs>
        <w:ind w:left="454" w:hanging="454"/>
      </w:pPr>
      <w:rPr>
        <w:rFonts w:cs="Times New Roman"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007127C4"/>
    <w:multiLevelType w:val="hybridMultilevel"/>
    <w:tmpl w:val="9ADEA41C"/>
    <w:lvl w:ilvl="0" w:tplc="109237F0">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09F7144"/>
    <w:multiLevelType w:val="multilevel"/>
    <w:tmpl w:val="291A26B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00C23DDE"/>
    <w:multiLevelType w:val="multilevel"/>
    <w:tmpl w:val="4508A906"/>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00C3738E"/>
    <w:multiLevelType w:val="hybridMultilevel"/>
    <w:tmpl w:val="A8F2C67C"/>
    <w:name w:val="WW8Num6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00F84834"/>
    <w:multiLevelType w:val="multilevel"/>
    <w:tmpl w:val="90603762"/>
    <w:lvl w:ilvl="0">
      <w:start w:val="5"/>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7" w15:restartNumberingAfterBreak="0">
    <w:nsid w:val="023679BC"/>
    <w:multiLevelType w:val="hybridMultilevel"/>
    <w:tmpl w:val="703C3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35A5369"/>
    <w:multiLevelType w:val="multilevel"/>
    <w:tmpl w:val="71788E4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03946BDC"/>
    <w:multiLevelType w:val="multilevel"/>
    <w:tmpl w:val="53184BA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15:restartNumberingAfterBreak="0">
    <w:nsid w:val="044509D7"/>
    <w:multiLevelType w:val="hybridMultilevel"/>
    <w:tmpl w:val="61545D6E"/>
    <w:lvl w:ilvl="0" w:tplc="D5BC3DC8">
      <w:start w:val="1"/>
      <w:numFmt w:val="decimal"/>
      <w:lvlText w:val="%1."/>
      <w:lvlJc w:val="left"/>
      <w:pPr>
        <w:ind w:left="720" w:hanging="360"/>
      </w:pPr>
      <w:rPr>
        <w:b/>
        <w:bCs/>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04596C99"/>
    <w:multiLevelType w:val="multilevel"/>
    <w:tmpl w:val="5F9A058C"/>
    <w:name w:val="WW8Num2023"/>
    <w:lvl w:ilvl="0">
      <w:start w:val="2"/>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15:restartNumberingAfterBreak="0">
    <w:nsid w:val="04F14052"/>
    <w:multiLevelType w:val="multilevel"/>
    <w:tmpl w:val="8488F24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055F3473"/>
    <w:multiLevelType w:val="multilevel"/>
    <w:tmpl w:val="862E0924"/>
    <w:lvl w:ilvl="0">
      <w:start w:val="1"/>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4" w15:restartNumberingAfterBreak="0">
    <w:nsid w:val="06CC00B2"/>
    <w:multiLevelType w:val="hybridMultilevel"/>
    <w:tmpl w:val="9384976A"/>
    <w:name w:val="WW8Num622252"/>
    <w:lvl w:ilvl="0" w:tplc="8AD23EA0">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074D4352"/>
    <w:multiLevelType w:val="multilevel"/>
    <w:tmpl w:val="A016E9EE"/>
    <w:lvl w:ilvl="0">
      <w:start w:val="9"/>
      <w:numFmt w:val="decimal"/>
      <w:lvlText w:val="%1)"/>
      <w:lvlJc w:val="left"/>
      <w:pPr>
        <w:ind w:left="1776" w:hanging="360"/>
      </w:pPr>
      <w:rPr>
        <w:rFonts w:cs="Times New Roman" w:hint="default"/>
      </w:rPr>
    </w:lvl>
    <w:lvl w:ilvl="1">
      <w:start w:val="1"/>
      <w:numFmt w:val="decimal"/>
      <w:lvlText w:val="%2)"/>
      <w:lvlJc w:val="left"/>
      <w:pPr>
        <w:ind w:left="2496" w:hanging="360"/>
      </w:pPr>
      <w:rPr>
        <w:rFonts w:ascii="Times New Roman" w:eastAsia="Times New Roman" w:hAnsi="Times New Roman" w:cs="Times New Roman" w:hint="default"/>
      </w:rPr>
    </w:lvl>
    <w:lvl w:ilvl="2">
      <w:start w:val="1"/>
      <w:numFmt w:val="lowerRoman"/>
      <w:lvlText w:val="%3."/>
      <w:lvlJc w:val="right"/>
      <w:pPr>
        <w:ind w:left="3216" w:hanging="180"/>
      </w:pPr>
      <w:rPr>
        <w:rFonts w:cs="Times New Roman" w:hint="default"/>
      </w:rPr>
    </w:lvl>
    <w:lvl w:ilvl="3">
      <w:start w:val="1"/>
      <w:numFmt w:val="decimal"/>
      <w:lvlText w:val="%4."/>
      <w:lvlJc w:val="left"/>
      <w:pPr>
        <w:ind w:left="3936" w:hanging="360"/>
      </w:pPr>
      <w:rPr>
        <w:rFonts w:cs="Times New Roman" w:hint="default"/>
      </w:rPr>
    </w:lvl>
    <w:lvl w:ilvl="4">
      <w:start w:val="1"/>
      <w:numFmt w:val="lowerLetter"/>
      <w:lvlText w:val="%5."/>
      <w:lvlJc w:val="left"/>
      <w:pPr>
        <w:ind w:left="4656" w:hanging="360"/>
      </w:pPr>
      <w:rPr>
        <w:rFonts w:cs="Times New Roman" w:hint="default"/>
      </w:rPr>
    </w:lvl>
    <w:lvl w:ilvl="5">
      <w:start w:val="1"/>
      <w:numFmt w:val="lowerRoman"/>
      <w:lvlText w:val="%6."/>
      <w:lvlJc w:val="right"/>
      <w:pPr>
        <w:ind w:left="5376" w:hanging="180"/>
      </w:pPr>
      <w:rPr>
        <w:rFonts w:cs="Times New Roman" w:hint="default"/>
      </w:rPr>
    </w:lvl>
    <w:lvl w:ilvl="6">
      <w:start w:val="1"/>
      <w:numFmt w:val="decimal"/>
      <w:lvlText w:val="%7."/>
      <w:lvlJc w:val="left"/>
      <w:pPr>
        <w:ind w:left="6096" w:hanging="360"/>
      </w:pPr>
      <w:rPr>
        <w:rFonts w:cs="Times New Roman" w:hint="default"/>
        <w:b w:val="0"/>
      </w:rPr>
    </w:lvl>
    <w:lvl w:ilvl="7">
      <w:start w:val="1"/>
      <w:numFmt w:val="lowerLetter"/>
      <w:lvlText w:val="%8."/>
      <w:lvlJc w:val="left"/>
      <w:pPr>
        <w:ind w:left="6816" w:hanging="360"/>
      </w:pPr>
      <w:rPr>
        <w:rFonts w:cs="Times New Roman" w:hint="default"/>
      </w:rPr>
    </w:lvl>
    <w:lvl w:ilvl="8">
      <w:start w:val="1"/>
      <w:numFmt w:val="lowerRoman"/>
      <w:lvlText w:val="%9."/>
      <w:lvlJc w:val="right"/>
      <w:pPr>
        <w:ind w:left="7536" w:hanging="180"/>
      </w:pPr>
      <w:rPr>
        <w:rFonts w:cs="Times New Roman" w:hint="default"/>
      </w:rPr>
    </w:lvl>
  </w:abstractNum>
  <w:abstractNum w:abstractNumId="46" w15:restartNumberingAfterBreak="0">
    <w:nsid w:val="07E46081"/>
    <w:multiLevelType w:val="multilevel"/>
    <w:tmpl w:val="E3FCB52C"/>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0809765D"/>
    <w:multiLevelType w:val="hybridMultilevel"/>
    <w:tmpl w:val="34F87A76"/>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8" w15:restartNumberingAfterBreak="0">
    <w:nsid w:val="08217BAF"/>
    <w:multiLevelType w:val="multilevel"/>
    <w:tmpl w:val="73A850F6"/>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09B649BF"/>
    <w:multiLevelType w:val="hybridMultilevel"/>
    <w:tmpl w:val="CA6874B8"/>
    <w:name w:val="WW8Num62223335"/>
    <w:lvl w:ilvl="0" w:tplc="ECB09A26">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09D606BB"/>
    <w:multiLevelType w:val="hybridMultilevel"/>
    <w:tmpl w:val="57F0E2CC"/>
    <w:lvl w:ilvl="0" w:tplc="3D04204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51" w15:restartNumberingAfterBreak="0">
    <w:nsid w:val="0A7274E0"/>
    <w:multiLevelType w:val="hybridMultilevel"/>
    <w:tmpl w:val="0CEAD424"/>
    <w:lvl w:ilvl="0" w:tplc="9650DF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A981C51"/>
    <w:multiLevelType w:val="hybridMultilevel"/>
    <w:tmpl w:val="17F681E6"/>
    <w:lvl w:ilvl="0" w:tplc="23BE825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B950754"/>
    <w:multiLevelType w:val="multilevel"/>
    <w:tmpl w:val="7E368052"/>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54" w15:restartNumberingAfterBreak="0">
    <w:nsid w:val="0C332392"/>
    <w:multiLevelType w:val="hybridMultilevel"/>
    <w:tmpl w:val="E2A469CE"/>
    <w:lvl w:ilvl="0" w:tplc="76F28FD8">
      <w:start w:val="1"/>
      <w:numFmt w:val="decimal"/>
      <w:lvlText w:val="%1."/>
      <w:lvlJc w:val="left"/>
      <w:pPr>
        <w:ind w:left="720" w:hanging="360"/>
      </w:pPr>
      <w:rPr>
        <w:rFonts w:ascii="Calibri" w:eastAsia="Times New Roman" w:hAnsi="Calibri" w:cs="Calibri"/>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0C387641"/>
    <w:multiLevelType w:val="multilevel"/>
    <w:tmpl w:val="E3108C90"/>
    <w:lvl w:ilvl="0">
      <w:start w:val="3"/>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6" w15:restartNumberingAfterBreak="0">
    <w:nsid w:val="0CC3403A"/>
    <w:multiLevelType w:val="hybridMultilevel"/>
    <w:tmpl w:val="7D6C3F70"/>
    <w:name w:val="WW8Num6222335"/>
    <w:lvl w:ilvl="0" w:tplc="0464EC2C">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0E132A45"/>
    <w:multiLevelType w:val="multilevel"/>
    <w:tmpl w:val="D2F24BC2"/>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Calibri" w:eastAsia="Times New Roman" w:hAnsi="Calibri" w:cs="Calibri"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58" w15:restartNumberingAfterBreak="0">
    <w:nsid w:val="0E4F252E"/>
    <w:multiLevelType w:val="multilevel"/>
    <w:tmpl w:val="137A9C4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0F4D2DE2"/>
    <w:multiLevelType w:val="hybridMultilevel"/>
    <w:tmpl w:val="B41AFB5E"/>
    <w:lvl w:ilvl="0" w:tplc="04150017">
      <w:start w:val="1"/>
      <w:numFmt w:val="lowerLetter"/>
      <w:lvlText w:val="%1)"/>
      <w:lvlJc w:val="left"/>
      <w:pPr>
        <w:ind w:left="1530" w:hanging="360"/>
      </w:pPr>
      <w:rPr>
        <w:rFonts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60" w15:restartNumberingAfterBreak="0">
    <w:nsid w:val="0F527278"/>
    <w:multiLevelType w:val="multilevel"/>
    <w:tmpl w:val="5694CEAC"/>
    <w:styleLink w:val="WWNum391"/>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1" w15:restartNumberingAfterBreak="0">
    <w:nsid w:val="0F543DB4"/>
    <w:multiLevelType w:val="multilevel"/>
    <w:tmpl w:val="C33E9750"/>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10F715CA"/>
    <w:multiLevelType w:val="hybridMultilevel"/>
    <w:tmpl w:val="30B615D2"/>
    <w:name w:val="WW8Num622233523"/>
    <w:lvl w:ilvl="0" w:tplc="6ADC0D4A">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11A21A31"/>
    <w:multiLevelType w:val="hybridMultilevel"/>
    <w:tmpl w:val="AA2E517E"/>
    <w:name w:val="WW8Num6222333"/>
    <w:lvl w:ilvl="0" w:tplc="3258D424">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13393433"/>
    <w:multiLevelType w:val="multilevel"/>
    <w:tmpl w:val="9A9E3DE0"/>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 w15:restartNumberingAfterBreak="0">
    <w:nsid w:val="134A37F0"/>
    <w:multiLevelType w:val="hybridMultilevel"/>
    <w:tmpl w:val="BD4A6698"/>
    <w:name w:val="WW8Num2223"/>
    <w:lvl w:ilvl="0" w:tplc="FC5E301C">
      <w:start w:val="16"/>
      <w:numFmt w:val="decimal"/>
      <w:lvlText w:val="%1."/>
      <w:lvlJc w:val="left"/>
      <w:pPr>
        <w:tabs>
          <w:tab w:val="num" w:pos="720"/>
        </w:tabs>
        <w:ind w:left="720" w:hanging="360"/>
      </w:pPr>
      <w:rPr>
        <w:rFonts w:cs="Times New Roman" w:hint="default"/>
      </w:rPr>
    </w:lvl>
    <w:lvl w:ilvl="1" w:tplc="FC5E301C">
      <w:start w:val="16"/>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13A97723"/>
    <w:multiLevelType w:val="hybridMultilevel"/>
    <w:tmpl w:val="9ECEEF2A"/>
    <w:lvl w:ilvl="0" w:tplc="23BE825A">
      <w:start w:val="1"/>
      <w:numFmt w:val="bullet"/>
      <w:lvlText w:val="□"/>
      <w:lvlJc w:val="left"/>
      <w:pPr>
        <w:ind w:left="1186" w:hanging="360"/>
      </w:pPr>
      <w:rPr>
        <w:rFonts w:ascii="Courier New" w:hAnsi="Courier New" w:hint="default"/>
      </w:rPr>
    </w:lvl>
    <w:lvl w:ilvl="1" w:tplc="04150003" w:tentative="1">
      <w:start w:val="1"/>
      <w:numFmt w:val="bullet"/>
      <w:lvlText w:val="o"/>
      <w:lvlJc w:val="left"/>
      <w:pPr>
        <w:ind w:left="1906" w:hanging="360"/>
      </w:pPr>
      <w:rPr>
        <w:rFonts w:ascii="Courier New" w:hAnsi="Courier New" w:cs="Courier New" w:hint="default"/>
      </w:rPr>
    </w:lvl>
    <w:lvl w:ilvl="2" w:tplc="04150005" w:tentative="1">
      <w:start w:val="1"/>
      <w:numFmt w:val="bullet"/>
      <w:lvlText w:val=""/>
      <w:lvlJc w:val="left"/>
      <w:pPr>
        <w:ind w:left="2626" w:hanging="360"/>
      </w:pPr>
      <w:rPr>
        <w:rFonts w:ascii="Wingdings" w:hAnsi="Wingdings" w:hint="default"/>
      </w:rPr>
    </w:lvl>
    <w:lvl w:ilvl="3" w:tplc="04150001" w:tentative="1">
      <w:start w:val="1"/>
      <w:numFmt w:val="bullet"/>
      <w:lvlText w:val=""/>
      <w:lvlJc w:val="left"/>
      <w:pPr>
        <w:ind w:left="3346" w:hanging="360"/>
      </w:pPr>
      <w:rPr>
        <w:rFonts w:ascii="Symbol" w:hAnsi="Symbol" w:hint="default"/>
      </w:rPr>
    </w:lvl>
    <w:lvl w:ilvl="4" w:tplc="04150003" w:tentative="1">
      <w:start w:val="1"/>
      <w:numFmt w:val="bullet"/>
      <w:lvlText w:val="o"/>
      <w:lvlJc w:val="left"/>
      <w:pPr>
        <w:ind w:left="4066" w:hanging="360"/>
      </w:pPr>
      <w:rPr>
        <w:rFonts w:ascii="Courier New" w:hAnsi="Courier New" w:cs="Courier New" w:hint="default"/>
      </w:rPr>
    </w:lvl>
    <w:lvl w:ilvl="5" w:tplc="04150005" w:tentative="1">
      <w:start w:val="1"/>
      <w:numFmt w:val="bullet"/>
      <w:lvlText w:val=""/>
      <w:lvlJc w:val="left"/>
      <w:pPr>
        <w:ind w:left="4786" w:hanging="360"/>
      </w:pPr>
      <w:rPr>
        <w:rFonts w:ascii="Wingdings" w:hAnsi="Wingdings" w:hint="default"/>
      </w:rPr>
    </w:lvl>
    <w:lvl w:ilvl="6" w:tplc="04150001" w:tentative="1">
      <w:start w:val="1"/>
      <w:numFmt w:val="bullet"/>
      <w:lvlText w:val=""/>
      <w:lvlJc w:val="left"/>
      <w:pPr>
        <w:ind w:left="5506" w:hanging="360"/>
      </w:pPr>
      <w:rPr>
        <w:rFonts w:ascii="Symbol" w:hAnsi="Symbol" w:hint="default"/>
      </w:rPr>
    </w:lvl>
    <w:lvl w:ilvl="7" w:tplc="04150003" w:tentative="1">
      <w:start w:val="1"/>
      <w:numFmt w:val="bullet"/>
      <w:lvlText w:val="o"/>
      <w:lvlJc w:val="left"/>
      <w:pPr>
        <w:ind w:left="6226" w:hanging="360"/>
      </w:pPr>
      <w:rPr>
        <w:rFonts w:ascii="Courier New" w:hAnsi="Courier New" w:cs="Courier New" w:hint="default"/>
      </w:rPr>
    </w:lvl>
    <w:lvl w:ilvl="8" w:tplc="04150005" w:tentative="1">
      <w:start w:val="1"/>
      <w:numFmt w:val="bullet"/>
      <w:lvlText w:val=""/>
      <w:lvlJc w:val="left"/>
      <w:pPr>
        <w:ind w:left="6946" w:hanging="360"/>
      </w:pPr>
      <w:rPr>
        <w:rFonts w:ascii="Wingdings" w:hAnsi="Wingdings" w:hint="default"/>
      </w:rPr>
    </w:lvl>
  </w:abstractNum>
  <w:abstractNum w:abstractNumId="67" w15:restartNumberingAfterBreak="0">
    <w:nsid w:val="13B53E36"/>
    <w:multiLevelType w:val="multilevel"/>
    <w:tmpl w:val="A8E27FF4"/>
    <w:styleLink w:val="WWNum72"/>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68" w15:restartNumberingAfterBreak="0">
    <w:nsid w:val="13C17C6D"/>
    <w:multiLevelType w:val="hybridMultilevel"/>
    <w:tmpl w:val="5FCEBA4C"/>
    <w:lvl w:ilvl="0" w:tplc="23BE825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13D15A25"/>
    <w:multiLevelType w:val="multilevel"/>
    <w:tmpl w:val="15F6ED98"/>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143F6686"/>
    <w:multiLevelType w:val="multilevel"/>
    <w:tmpl w:val="A0186238"/>
    <w:name w:val="WW8Num15323"/>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5"/>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1" w15:restartNumberingAfterBreak="0">
    <w:nsid w:val="14647D95"/>
    <w:multiLevelType w:val="hybridMultilevel"/>
    <w:tmpl w:val="75A4B9F8"/>
    <w:lvl w:ilvl="0" w:tplc="04090011">
      <w:start w:val="1"/>
      <w:numFmt w:val="decimal"/>
      <w:lvlText w:val="%1)"/>
      <w:lvlJc w:val="left"/>
      <w:pPr>
        <w:ind w:left="1004" w:hanging="360"/>
      </w:pPr>
    </w:lvl>
    <w:lvl w:ilvl="1" w:tplc="CD64FB9E">
      <w:start w:val="1"/>
      <w:numFmt w:val="decimal"/>
      <w:lvlText w:val="%2)"/>
      <w:lvlJc w:val="left"/>
      <w:pPr>
        <w:ind w:left="1724" w:hanging="360"/>
      </w:pPr>
      <w:rPr>
        <w:rFonts w:asciiTheme="minorHAnsi" w:eastAsia="MS Gothic" w:hAnsiTheme="minorHAnsi" w:cstheme="minorHAnsi" w:hint="default"/>
        <w:sz w:val="22"/>
        <w:szCs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15C565D8"/>
    <w:multiLevelType w:val="hybridMultilevel"/>
    <w:tmpl w:val="CE0C5F7C"/>
    <w:name w:val="WW8Num6222332"/>
    <w:lvl w:ilvl="0" w:tplc="C73498D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15F63B8B"/>
    <w:multiLevelType w:val="hybridMultilevel"/>
    <w:tmpl w:val="DCBA8134"/>
    <w:lvl w:ilvl="0" w:tplc="80A6074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4" w15:restartNumberingAfterBreak="0">
    <w:nsid w:val="1607346D"/>
    <w:multiLevelType w:val="hybridMultilevel"/>
    <w:tmpl w:val="7062B88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167B14A6"/>
    <w:multiLevelType w:val="multilevel"/>
    <w:tmpl w:val="C49C1966"/>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16A603D2"/>
    <w:multiLevelType w:val="multilevel"/>
    <w:tmpl w:val="8444C36A"/>
    <w:name w:val="WW8Num112"/>
    <w:lvl w:ilvl="0">
      <w:start w:val="1"/>
      <w:numFmt w:val="decimal"/>
      <w:lvlText w:val="%1)"/>
      <w:lvlJc w:val="left"/>
      <w:pPr>
        <w:tabs>
          <w:tab w:val="num" w:pos="0"/>
        </w:tabs>
        <w:ind w:left="360" w:hanging="360"/>
      </w:pPr>
      <w:rPr>
        <w:rFonts w:cs="Times New Roman" w:hint="default"/>
      </w:rPr>
    </w:lvl>
    <w:lvl w:ilvl="1">
      <w:start w:val="1"/>
      <w:numFmt w:val="decimal"/>
      <w:lvlText w:val="%2)"/>
      <w:lvlJc w:val="left"/>
      <w:pPr>
        <w:tabs>
          <w:tab w:val="num" w:pos="0"/>
        </w:tabs>
        <w:ind w:left="360" w:hanging="360"/>
      </w:pPr>
      <w:rPr>
        <w:rFonts w:ascii="Calibri" w:eastAsia="Times New Roman" w:hAnsi="Calibri" w:cs="Arial" w:hint="default"/>
      </w:rPr>
    </w:lvl>
    <w:lvl w:ilvl="2">
      <w:start w:val="1"/>
      <w:numFmt w:val="decimal"/>
      <w:lvlText w:val="%1.%2.%3."/>
      <w:lvlJc w:val="left"/>
      <w:pPr>
        <w:tabs>
          <w:tab w:val="num" w:pos="0"/>
        </w:tabs>
        <w:ind w:left="720" w:hanging="720"/>
      </w:pPr>
      <w:rPr>
        <w:rFonts w:eastAsia="Times New Roman" w:cs="Arial" w:hint="default"/>
      </w:rPr>
    </w:lvl>
    <w:lvl w:ilvl="3">
      <w:start w:val="1"/>
      <w:numFmt w:val="decimal"/>
      <w:lvlText w:val="%1.%2.%3.%4."/>
      <w:lvlJc w:val="left"/>
      <w:pPr>
        <w:tabs>
          <w:tab w:val="num" w:pos="0"/>
        </w:tabs>
        <w:ind w:left="720" w:hanging="72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080" w:hanging="108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440" w:hanging="144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77" w15:restartNumberingAfterBreak="0">
    <w:nsid w:val="174722DB"/>
    <w:multiLevelType w:val="multilevel"/>
    <w:tmpl w:val="C25CE2B8"/>
    <w:styleLink w:val="WWNum80"/>
    <w:lvl w:ilvl="0">
      <w:start w:val="1"/>
      <w:numFmt w:val="decimal"/>
      <w:lvlText w:val="%1."/>
      <w:lvlJc w:val="left"/>
      <w:pPr>
        <w:ind w:left="0" w:firstLine="0"/>
      </w:pPr>
      <w:rPr>
        <w:rFonts w:cs="Times New Roman"/>
        <w:b/>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8" w15:restartNumberingAfterBreak="0">
    <w:nsid w:val="17B241C4"/>
    <w:multiLevelType w:val="hybridMultilevel"/>
    <w:tmpl w:val="D72AE464"/>
    <w:lvl w:ilvl="0" w:tplc="9650DF46">
      <w:start w:val="1"/>
      <w:numFmt w:val="bullet"/>
      <w:lvlText w:val=""/>
      <w:lvlJc w:val="left"/>
      <w:pPr>
        <w:ind w:left="720" w:hanging="360"/>
      </w:pPr>
      <w:rPr>
        <w:rFonts w:ascii="Symbol" w:hAnsi="Symbol" w:hint="default"/>
        <w:b w:val="0"/>
        <w:i w:val="0"/>
        <w:spacing w:val="0"/>
        <w:w w:val="100"/>
        <w:kern w:val="20"/>
        <w:position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80935B1"/>
    <w:multiLevelType w:val="hybridMultilevel"/>
    <w:tmpl w:val="2B34BE3C"/>
    <w:name w:val="WW8Num622234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18C90CDB"/>
    <w:multiLevelType w:val="multilevel"/>
    <w:tmpl w:val="AF5A8206"/>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1" w15:restartNumberingAfterBreak="0">
    <w:nsid w:val="1909129E"/>
    <w:multiLevelType w:val="multilevel"/>
    <w:tmpl w:val="FA7282BE"/>
    <w:styleLink w:val="WWNum71"/>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82" w15:restartNumberingAfterBreak="0">
    <w:nsid w:val="193D7DBC"/>
    <w:multiLevelType w:val="multilevel"/>
    <w:tmpl w:val="D2F8072C"/>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3" w15:restartNumberingAfterBreak="0">
    <w:nsid w:val="19F27EF8"/>
    <w:multiLevelType w:val="hybridMultilevel"/>
    <w:tmpl w:val="A3EE54C2"/>
    <w:name w:val="WW8Num622273"/>
    <w:lvl w:ilvl="0" w:tplc="0C36F01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1A654605"/>
    <w:multiLevelType w:val="hybridMultilevel"/>
    <w:tmpl w:val="EFC05722"/>
    <w:name w:val="WW8Num622233334"/>
    <w:lvl w:ilvl="0" w:tplc="013A4C58">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1A7A73D2"/>
    <w:multiLevelType w:val="multilevel"/>
    <w:tmpl w:val="419A1D94"/>
    <w:lvl w:ilvl="0">
      <w:start w:val="1"/>
      <w:numFmt w:val="decimal"/>
      <w:lvlText w:val="%1."/>
      <w:lvlJc w:val="left"/>
      <w:pPr>
        <w:tabs>
          <w:tab w:val="num" w:pos="720"/>
        </w:tabs>
        <w:ind w:left="720" w:hanging="360"/>
      </w:pPr>
      <w:rPr>
        <w:rFonts w:cs="Times New Roman" w:hint="default"/>
        <w:b w:val="0"/>
        <w:bCs w:val="0"/>
        <w:sz w:val="22"/>
        <w:szCs w:val="22"/>
      </w:rPr>
    </w:lvl>
    <w:lvl w:ilvl="1">
      <w:start w:val="5"/>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86" w15:restartNumberingAfterBreak="0">
    <w:nsid w:val="1AFE28EC"/>
    <w:multiLevelType w:val="hybridMultilevel"/>
    <w:tmpl w:val="70BEC58E"/>
    <w:name w:val="WW8Num6222333325"/>
    <w:lvl w:ilvl="0" w:tplc="04150011">
      <w:start w:val="1"/>
      <w:numFmt w:val="decimal"/>
      <w:lvlText w:val="%1)"/>
      <w:lvlJc w:val="left"/>
      <w:pPr>
        <w:ind w:left="644"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1B3D2D9F"/>
    <w:multiLevelType w:val="hybridMultilevel"/>
    <w:tmpl w:val="ACA836E6"/>
    <w:lvl w:ilvl="0" w:tplc="F7E0E0E2">
      <w:start w:val="1"/>
      <w:numFmt w:val="decimal"/>
      <w:lvlText w:val="%1)"/>
      <w:lvlJc w:val="left"/>
      <w:pPr>
        <w:tabs>
          <w:tab w:val="num" w:pos="340"/>
        </w:tabs>
        <w:ind w:left="340" w:hanging="340"/>
      </w:pPr>
      <w:rPr>
        <w:rFonts w:ascii="Times New Roman" w:hAnsi="Times New Roman" w:cs="Times New Roman" w:hint="default"/>
        <w:b w:val="0"/>
        <w:i w:val="0"/>
        <w:sz w:val="20"/>
        <w:szCs w:val="20"/>
      </w:rPr>
    </w:lvl>
    <w:lvl w:ilvl="1" w:tplc="6CF69510">
      <w:start w:val="1"/>
      <w:numFmt w:val="decimal"/>
      <w:lvlText w:val="%2."/>
      <w:lvlJc w:val="left"/>
      <w:pPr>
        <w:tabs>
          <w:tab w:val="num" w:pos="1440"/>
        </w:tabs>
        <w:ind w:left="1440" w:hanging="360"/>
      </w:pPr>
      <w:rPr>
        <w:rFonts w:cs="Times New Roman" w:hint="default"/>
        <w:b w:val="0"/>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1B62474C"/>
    <w:multiLevelType w:val="hybridMultilevel"/>
    <w:tmpl w:val="C4688614"/>
    <w:lvl w:ilvl="0" w:tplc="E5768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0" w15:restartNumberingAfterBreak="0">
    <w:nsid w:val="1C2D2B30"/>
    <w:multiLevelType w:val="multilevel"/>
    <w:tmpl w:val="FBF81F30"/>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1CD95C6A"/>
    <w:multiLevelType w:val="multilevel"/>
    <w:tmpl w:val="19542B90"/>
    <w:styleLink w:val="WWNum73"/>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strike w:val="0"/>
        <w:dstrike w:val="0"/>
        <w:color w:val="E36C0A"/>
        <w:u w:val="none"/>
        <w:effect w:val="none"/>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92" w15:restartNumberingAfterBreak="0">
    <w:nsid w:val="1CDE2A2C"/>
    <w:multiLevelType w:val="hybridMultilevel"/>
    <w:tmpl w:val="458A39F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81F297BE">
      <w:start w:val="1"/>
      <w:numFmt w:val="decimal"/>
      <w:lvlText w:val="%3)"/>
      <w:lvlJc w:val="left"/>
      <w:pPr>
        <w:ind w:left="2624" w:hanging="360"/>
      </w:pPr>
      <w:rPr>
        <w:rFonts w:ascii="Calibri" w:eastAsia="Times New Roman" w:hAnsi="Calibri" w:cs="Times New Roman"/>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3" w15:restartNumberingAfterBreak="0">
    <w:nsid w:val="1D5C151A"/>
    <w:multiLevelType w:val="multilevel"/>
    <w:tmpl w:val="6A0A8EF4"/>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4" w15:restartNumberingAfterBreak="0">
    <w:nsid w:val="1DD11677"/>
    <w:multiLevelType w:val="hybridMultilevel"/>
    <w:tmpl w:val="4C50297A"/>
    <w:name w:val="WW8Num622233332"/>
    <w:lvl w:ilvl="0" w:tplc="7FCA0594">
      <w:start w:val="1"/>
      <w:numFmt w:val="decimal"/>
      <w:lvlText w:val="%1."/>
      <w:lvlJc w:val="left"/>
      <w:pPr>
        <w:ind w:left="720" w:hanging="360"/>
      </w:pPr>
      <w:rPr>
        <w:rFonts w:cs="Times New Roman" w:hint="default"/>
        <w:b w:val="0"/>
      </w:rPr>
    </w:lvl>
    <w:lvl w:ilvl="1" w:tplc="2E0270D6">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1DDC31E4"/>
    <w:multiLevelType w:val="hybridMultilevel"/>
    <w:tmpl w:val="5DCE2D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1E57236B"/>
    <w:multiLevelType w:val="hybridMultilevel"/>
    <w:tmpl w:val="E25EC834"/>
    <w:name w:val="WW8Num6222352"/>
    <w:lvl w:ilvl="0" w:tplc="D8B07AE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1E846D7C"/>
    <w:multiLevelType w:val="multilevel"/>
    <w:tmpl w:val="9C027976"/>
    <w:name w:val="WW8Num36"/>
    <w:lvl w:ilvl="0">
      <w:start w:val="17"/>
      <w:numFmt w:val="decimal"/>
      <w:lvlText w:val="%1."/>
      <w:lvlJc w:val="left"/>
      <w:pPr>
        <w:tabs>
          <w:tab w:val="num" w:pos="0"/>
        </w:tabs>
        <w:ind w:left="360" w:hanging="360"/>
      </w:pPr>
      <w:rPr>
        <w:rFonts w:ascii="Arial" w:hAnsi="Arial" w:cs="Arial" w:hint="default"/>
        <w:b w:val="0"/>
        <w:i w:val="0"/>
        <w:sz w:val="20"/>
        <w:szCs w:val="20"/>
      </w:rPr>
    </w:lvl>
    <w:lvl w:ilvl="1">
      <w:start w:val="16"/>
      <w:numFmt w:val="decimal"/>
      <w:isLgl/>
      <w:lvlText w:val="%1.%2."/>
      <w:lvlJc w:val="left"/>
      <w:pPr>
        <w:ind w:left="990" w:hanging="570"/>
      </w:pPr>
      <w:rPr>
        <w:rFonts w:cs="Times New Roman" w:hint="default"/>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1980"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80" w:hanging="1440"/>
      </w:pPr>
      <w:rPr>
        <w:rFonts w:cs="Times New Roman" w:hint="default"/>
      </w:rPr>
    </w:lvl>
    <w:lvl w:ilvl="8">
      <w:start w:val="1"/>
      <w:numFmt w:val="decimal"/>
      <w:isLgl/>
      <w:lvlText w:val="%1.%2.%3.%4.%5.%6.%7.%8.%9."/>
      <w:lvlJc w:val="left"/>
      <w:pPr>
        <w:ind w:left="5160" w:hanging="1800"/>
      </w:pPr>
      <w:rPr>
        <w:rFonts w:cs="Times New Roman" w:hint="default"/>
      </w:rPr>
    </w:lvl>
  </w:abstractNum>
  <w:abstractNum w:abstractNumId="98" w15:restartNumberingAfterBreak="0">
    <w:nsid w:val="1F721920"/>
    <w:multiLevelType w:val="hybridMultilevel"/>
    <w:tmpl w:val="131EE25E"/>
    <w:name w:val="WW8Num6222334"/>
    <w:lvl w:ilvl="0" w:tplc="6F521F1E">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1F775591"/>
    <w:multiLevelType w:val="multilevel"/>
    <w:tmpl w:val="ABF42A7A"/>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0" w15:restartNumberingAfterBreak="0">
    <w:nsid w:val="1FD8587F"/>
    <w:multiLevelType w:val="hybridMultilevel"/>
    <w:tmpl w:val="A70873E8"/>
    <w:name w:val="WW8Num6222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1FFE0311"/>
    <w:multiLevelType w:val="multilevel"/>
    <w:tmpl w:val="8A126C2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207D0E7F"/>
    <w:multiLevelType w:val="multilevel"/>
    <w:tmpl w:val="AF721D06"/>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21BC7250"/>
    <w:multiLevelType w:val="multilevel"/>
    <w:tmpl w:val="8474FAD0"/>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4" w15:restartNumberingAfterBreak="0">
    <w:nsid w:val="228B5E0C"/>
    <w:multiLevelType w:val="hybridMultilevel"/>
    <w:tmpl w:val="9D9AAB1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231E6C3B"/>
    <w:multiLevelType w:val="hybridMultilevel"/>
    <w:tmpl w:val="C90A2A62"/>
    <w:name w:val="WW8Num7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23511C9E"/>
    <w:multiLevelType w:val="hybridMultilevel"/>
    <w:tmpl w:val="69288164"/>
    <w:lvl w:ilvl="0" w:tplc="23BE825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36E65B6"/>
    <w:multiLevelType w:val="hybridMultilevel"/>
    <w:tmpl w:val="BFBC41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23733E4A"/>
    <w:multiLevelType w:val="hybridMultilevel"/>
    <w:tmpl w:val="DCF2DFB0"/>
    <w:name w:val="WW8Num6222353"/>
    <w:lvl w:ilvl="0" w:tplc="6A3277F4">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24076952"/>
    <w:multiLevelType w:val="multilevel"/>
    <w:tmpl w:val="9D2C4B9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0" w15:restartNumberingAfterBreak="0">
    <w:nsid w:val="242C62B2"/>
    <w:multiLevelType w:val="multilevel"/>
    <w:tmpl w:val="8D1E6154"/>
    <w:styleLink w:val="WWNum67"/>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b/>
        <w:sz w:val="22"/>
      </w:rPr>
    </w:lvl>
    <w:lvl w:ilvl="2">
      <w:start w:val="1"/>
      <w:numFmt w:val="lowerLetter"/>
      <w:lvlText w:val="%1.%2.%3)"/>
      <w:lvlJc w:val="left"/>
      <w:pPr>
        <w:ind w:left="0" w:firstLine="0"/>
      </w:pPr>
      <w:rPr>
        <w:rFonts w:cs="Times New Roman"/>
        <w:b/>
        <w:sz w:val="22"/>
      </w:rPr>
    </w:lvl>
    <w:lvl w:ilvl="3">
      <w:numFmt w:val="bullet"/>
      <w:lvlText w:val="–"/>
      <w:lvlJc w:val="left"/>
      <w:pPr>
        <w:ind w:left="0" w:firstLine="0"/>
      </w:pPr>
      <w:rPr>
        <w:rFonts w:ascii="Arial Narrow" w:hAnsi="Arial Narrow"/>
        <w:b/>
        <w:color w:val="00000A"/>
        <w:sz w:val="22"/>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11" w15:restartNumberingAfterBreak="0">
    <w:nsid w:val="244B7A18"/>
    <w:multiLevelType w:val="multilevel"/>
    <w:tmpl w:val="7E8AF1FC"/>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2" w15:restartNumberingAfterBreak="0">
    <w:nsid w:val="24E403B7"/>
    <w:multiLevelType w:val="hybridMultilevel"/>
    <w:tmpl w:val="5C906F84"/>
    <w:name w:val="WW8Num152"/>
    <w:lvl w:ilvl="0" w:tplc="7B00206C">
      <w:start w:val="3"/>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252E1EDF"/>
    <w:multiLevelType w:val="multilevel"/>
    <w:tmpl w:val="1F50A89C"/>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257C30FC"/>
    <w:multiLevelType w:val="hybridMultilevel"/>
    <w:tmpl w:val="45566E88"/>
    <w:name w:val="WW8Num622253"/>
    <w:lvl w:ilvl="0" w:tplc="04BA9FC8">
      <w:start w:val="1"/>
      <w:numFmt w:val="decimal"/>
      <w:lvlText w:val="%1)"/>
      <w:lvlJc w:val="left"/>
      <w:pPr>
        <w:ind w:left="1440" w:hanging="360"/>
      </w:pPr>
      <w:rPr>
        <w:rFonts w:cs="Times New Roman" w:hint="default"/>
      </w:rPr>
    </w:lvl>
    <w:lvl w:ilvl="1" w:tplc="8AD23EA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276C1140"/>
    <w:multiLevelType w:val="multilevel"/>
    <w:tmpl w:val="23B419E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6" w15:restartNumberingAfterBreak="0">
    <w:nsid w:val="27AF20A6"/>
    <w:multiLevelType w:val="multilevel"/>
    <w:tmpl w:val="858833DE"/>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lowerLetter"/>
      <w:lvlText w:val="%2)"/>
      <w:lvlJc w:val="left"/>
      <w:pPr>
        <w:tabs>
          <w:tab w:val="num" w:pos="1080"/>
        </w:tabs>
        <w:ind w:left="1080" w:hanging="360"/>
      </w:pPr>
      <w:rPr>
        <w:rFonts w:asciiTheme="minorHAnsi" w:hAnsiTheme="minorHAnsi" w:cs="Times New Roman" w:hint="default"/>
        <w:b w:val="0"/>
        <w:i w:val="0"/>
        <w:color w:val="auto"/>
        <w:sz w:val="20"/>
        <w:szCs w:val="20"/>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17" w15:restartNumberingAfterBreak="0">
    <w:nsid w:val="28260232"/>
    <w:multiLevelType w:val="multilevel"/>
    <w:tmpl w:val="AB5EE7D6"/>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29514D41"/>
    <w:multiLevelType w:val="hybridMultilevel"/>
    <w:tmpl w:val="DD9E7A72"/>
    <w:lvl w:ilvl="0" w:tplc="76EEF5C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298B6150"/>
    <w:multiLevelType w:val="hybridMultilevel"/>
    <w:tmpl w:val="28B06220"/>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2A6639CE"/>
    <w:multiLevelType w:val="hybridMultilevel"/>
    <w:tmpl w:val="17404524"/>
    <w:lvl w:ilvl="0" w:tplc="04150017">
      <w:start w:val="1"/>
      <w:numFmt w:val="lowerLetter"/>
      <w:lvlText w:val="%1)"/>
      <w:lvlJc w:val="left"/>
      <w:pPr>
        <w:ind w:left="1500" w:hanging="360"/>
      </w:pPr>
      <w:rPr>
        <w:rFonts w:cs="Times New Roman"/>
      </w:rPr>
    </w:lvl>
    <w:lvl w:ilvl="1" w:tplc="04150019" w:tentative="1">
      <w:start w:val="1"/>
      <w:numFmt w:val="lowerLetter"/>
      <w:lvlText w:val="%2."/>
      <w:lvlJc w:val="left"/>
      <w:pPr>
        <w:ind w:left="2220" w:hanging="360"/>
      </w:pPr>
      <w:rPr>
        <w:rFonts w:cs="Times New Roman"/>
      </w:rPr>
    </w:lvl>
    <w:lvl w:ilvl="2" w:tplc="0415001B" w:tentative="1">
      <w:start w:val="1"/>
      <w:numFmt w:val="lowerRoman"/>
      <w:lvlText w:val="%3."/>
      <w:lvlJc w:val="right"/>
      <w:pPr>
        <w:ind w:left="2940" w:hanging="180"/>
      </w:pPr>
      <w:rPr>
        <w:rFonts w:cs="Times New Roman"/>
      </w:rPr>
    </w:lvl>
    <w:lvl w:ilvl="3" w:tplc="0415000F" w:tentative="1">
      <w:start w:val="1"/>
      <w:numFmt w:val="decimal"/>
      <w:lvlText w:val="%4."/>
      <w:lvlJc w:val="left"/>
      <w:pPr>
        <w:ind w:left="3660" w:hanging="360"/>
      </w:pPr>
      <w:rPr>
        <w:rFonts w:cs="Times New Roman"/>
      </w:rPr>
    </w:lvl>
    <w:lvl w:ilvl="4" w:tplc="04150019" w:tentative="1">
      <w:start w:val="1"/>
      <w:numFmt w:val="lowerLetter"/>
      <w:lvlText w:val="%5."/>
      <w:lvlJc w:val="left"/>
      <w:pPr>
        <w:ind w:left="4380" w:hanging="360"/>
      </w:pPr>
      <w:rPr>
        <w:rFonts w:cs="Times New Roman"/>
      </w:rPr>
    </w:lvl>
    <w:lvl w:ilvl="5" w:tplc="0415001B" w:tentative="1">
      <w:start w:val="1"/>
      <w:numFmt w:val="lowerRoman"/>
      <w:lvlText w:val="%6."/>
      <w:lvlJc w:val="right"/>
      <w:pPr>
        <w:ind w:left="5100" w:hanging="180"/>
      </w:pPr>
      <w:rPr>
        <w:rFonts w:cs="Times New Roman"/>
      </w:rPr>
    </w:lvl>
    <w:lvl w:ilvl="6" w:tplc="0415000F" w:tentative="1">
      <w:start w:val="1"/>
      <w:numFmt w:val="decimal"/>
      <w:lvlText w:val="%7."/>
      <w:lvlJc w:val="left"/>
      <w:pPr>
        <w:ind w:left="5820" w:hanging="360"/>
      </w:pPr>
      <w:rPr>
        <w:rFonts w:cs="Times New Roman"/>
      </w:rPr>
    </w:lvl>
    <w:lvl w:ilvl="7" w:tplc="04150019" w:tentative="1">
      <w:start w:val="1"/>
      <w:numFmt w:val="lowerLetter"/>
      <w:lvlText w:val="%8."/>
      <w:lvlJc w:val="left"/>
      <w:pPr>
        <w:ind w:left="6540" w:hanging="360"/>
      </w:pPr>
      <w:rPr>
        <w:rFonts w:cs="Times New Roman"/>
      </w:rPr>
    </w:lvl>
    <w:lvl w:ilvl="8" w:tplc="0415001B" w:tentative="1">
      <w:start w:val="1"/>
      <w:numFmt w:val="lowerRoman"/>
      <w:lvlText w:val="%9."/>
      <w:lvlJc w:val="right"/>
      <w:pPr>
        <w:ind w:left="7260" w:hanging="180"/>
      </w:pPr>
      <w:rPr>
        <w:rFonts w:cs="Times New Roman"/>
      </w:rPr>
    </w:lvl>
  </w:abstractNum>
  <w:abstractNum w:abstractNumId="121" w15:restartNumberingAfterBreak="0">
    <w:nsid w:val="2AA40514"/>
    <w:multiLevelType w:val="multilevel"/>
    <w:tmpl w:val="E382B0EC"/>
    <w:styleLink w:val="WWNum70"/>
    <w:lvl w:ilvl="0">
      <w:start w:val="1"/>
      <w:numFmt w:val="decimal"/>
      <w:lvlText w:val="%1)"/>
      <w:lvlJc w:val="left"/>
      <w:pPr>
        <w:ind w:left="0" w:firstLine="0"/>
      </w:pPr>
      <w:rPr>
        <w:rFonts w:cs="Times New Roman"/>
        <w:b/>
        <w:sz w:val="22"/>
      </w:rPr>
    </w:lvl>
    <w:lvl w:ilvl="1">
      <w:start w:val="1"/>
      <w:numFmt w:val="decimal"/>
      <w:lvlText w:val="%2."/>
      <w:lvlJc w:val="left"/>
      <w:pPr>
        <w:ind w:left="0" w:firstLine="0"/>
      </w:pPr>
      <w:rPr>
        <w:rFonts w:cs="Times New Roman"/>
      </w:rPr>
    </w:lvl>
    <w:lvl w:ilvl="2">
      <w:start w:val="1"/>
      <w:numFmt w:val="decimal"/>
      <w:lvlText w:val="%1.%2.%3."/>
      <w:lvlJc w:val="left"/>
      <w:pPr>
        <w:ind w:left="0" w:firstLine="0"/>
      </w:pPr>
      <w:rPr>
        <w:rFonts w:cs="Times New Roman"/>
      </w:rPr>
    </w:lvl>
    <w:lvl w:ilvl="3">
      <w:start w:val="1"/>
      <w:numFmt w:val="decimal"/>
      <w:lvlText w:val="%1.%2.%3.%4."/>
      <w:lvlJc w:val="left"/>
      <w:pPr>
        <w:ind w:left="0" w:firstLine="0"/>
      </w:pPr>
      <w:rPr>
        <w:rFonts w:cs="Times New Roman"/>
      </w:rPr>
    </w:lvl>
    <w:lvl w:ilvl="4">
      <w:start w:val="1"/>
      <w:numFmt w:val="decimal"/>
      <w:lvlText w:val="%1.%2.%3.%4.%5."/>
      <w:lvlJc w:val="left"/>
      <w:pPr>
        <w:ind w:left="0" w:firstLine="0"/>
      </w:pPr>
      <w:rPr>
        <w:rFonts w:cs="Times New Roman"/>
      </w:rPr>
    </w:lvl>
    <w:lvl w:ilvl="5">
      <w:start w:val="1"/>
      <w:numFmt w:val="decimal"/>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122" w15:restartNumberingAfterBreak="0">
    <w:nsid w:val="2AE55D97"/>
    <w:multiLevelType w:val="multilevel"/>
    <w:tmpl w:val="868290B2"/>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3" w15:restartNumberingAfterBreak="0">
    <w:nsid w:val="2AFB18C2"/>
    <w:multiLevelType w:val="hybridMultilevel"/>
    <w:tmpl w:val="EB78D954"/>
    <w:name w:val="WW8Num6222322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4" w15:restartNumberingAfterBreak="0">
    <w:nsid w:val="2B20180A"/>
    <w:multiLevelType w:val="hybridMultilevel"/>
    <w:tmpl w:val="36E44C50"/>
    <w:lvl w:ilvl="0" w:tplc="F8B4B65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25" w15:restartNumberingAfterBreak="0">
    <w:nsid w:val="2BA50A18"/>
    <w:multiLevelType w:val="multilevel"/>
    <w:tmpl w:val="C32C1A0C"/>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15:restartNumberingAfterBreak="0">
    <w:nsid w:val="2C1F598B"/>
    <w:multiLevelType w:val="hybridMultilevel"/>
    <w:tmpl w:val="09486096"/>
    <w:lvl w:ilvl="0" w:tplc="9650DF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CB60B4A"/>
    <w:multiLevelType w:val="multilevel"/>
    <w:tmpl w:val="838E5064"/>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2CD81BF6"/>
    <w:multiLevelType w:val="hybridMultilevel"/>
    <w:tmpl w:val="A6441160"/>
    <w:lvl w:ilvl="0" w:tplc="E41C8854">
      <w:start w:val="1"/>
      <w:numFmt w:val="lowerLetter"/>
      <w:lvlText w:val="%1)"/>
      <w:lvlJc w:val="left"/>
      <w:pPr>
        <w:ind w:left="1480" w:hanging="760"/>
      </w:pPr>
      <w:rPr>
        <w:rFonts w:hint="default"/>
        <w:i/>
        <w:iCs/>
        <w:color w:val="FF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2E937BAC"/>
    <w:multiLevelType w:val="hybridMultilevel"/>
    <w:tmpl w:val="184C9BFA"/>
    <w:name w:val="WW8Num73"/>
    <w:lvl w:ilvl="0" w:tplc="52D2A626">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0126BA3"/>
    <w:multiLevelType w:val="multilevel"/>
    <w:tmpl w:val="13DA00F6"/>
    <w:lvl w:ilvl="0">
      <w:start w:val="4"/>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2"/>
      <w:numFmt w:val="decimal"/>
      <w:lvlText w:val="%4."/>
      <w:lvlJc w:val="left"/>
      <w:pPr>
        <w:tabs>
          <w:tab w:val="num" w:pos="502"/>
        </w:tabs>
        <w:ind w:left="502" w:hanging="360"/>
      </w:pPr>
      <w:rPr>
        <w:rFonts w:cs="Times New Roman" w:hint="default"/>
        <w:b w:val="0"/>
        <w:bCs w:val="0"/>
        <w:sz w:val="20"/>
        <w:szCs w:val="20"/>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31" w15:restartNumberingAfterBreak="0">
    <w:nsid w:val="308A6092"/>
    <w:multiLevelType w:val="hybridMultilevel"/>
    <w:tmpl w:val="F33CCE82"/>
    <w:lvl w:ilvl="0" w:tplc="C1C672E8">
      <w:start w:val="1"/>
      <w:numFmt w:val="decimal"/>
      <w:lvlText w:val="%1."/>
      <w:lvlJc w:val="left"/>
      <w:pPr>
        <w:ind w:left="720" w:hanging="360"/>
      </w:pPr>
      <w:rPr>
        <w:rFonts w:cs="Times New Roman" w:hint="default"/>
        <w:b w:val="0"/>
      </w:rPr>
    </w:lvl>
    <w:lvl w:ilvl="1" w:tplc="0409000F">
      <w:start w:val="1"/>
      <w:numFmt w:val="decimal"/>
      <w:lvlText w:val="%2."/>
      <w:lvlJc w:val="left"/>
      <w:pPr>
        <w:ind w:left="1440" w:hanging="360"/>
      </w:pPr>
    </w:lvl>
    <w:lvl w:ilvl="2" w:tplc="B170C862">
      <w:start w:val="1"/>
      <w:numFmt w:val="lowerLetter"/>
      <w:lvlText w:val="%3)"/>
      <w:lvlJc w:val="left"/>
      <w:pPr>
        <w:ind w:left="2160" w:hanging="18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30C40FDD"/>
    <w:multiLevelType w:val="multilevel"/>
    <w:tmpl w:val="6694AEA0"/>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3" w15:restartNumberingAfterBreak="0">
    <w:nsid w:val="319310EB"/>
    <w:multiLevelType w:val="multilevel"/>
    <w:tmpl w:val="510A8198"/>
    <w:styleLink w:val="WWNum81"/>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34" w15:restartNumberingAfterBreak="0">
    <w:nsid w:val="31A9562F"/>
    <w:multiLevelType w:val="multilevel"/>
    <w:tmpl w:val="822436C8"/>
    <w:name w:val="WW8Num2873"/>
    <w:lvl w:ilvl="0">
      <w:start w:val="6"/>
      <w:numFmt w:val="decimal"/>
      <w:lvlText w:val="%1)"/>
      <w:lvlJc w:val="left"/>
      <w:pPr>
        <w:tabs>
          <w:tab w:val="num" w:pos="454"/>
        </w:tabs>
        <w:ind w:left="454" w:hanging="454"/>
      </w:pPr>
      <w:rPr>
        <w:rFonts w:cs="Times New Roman"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5" w15:restartNumberingAfterBreak="0">
    <w:nsid w:val="31F844AB"/>
    <w:multiLevelType w:val="multilevel"/>
    <w:tmpl w:val="C00E7C38"/>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6" w15:restartNumberingAfterBreak="0">
    <w:nsid w:val="320D6227"/>
    <w:multiLevelType w:val="multilevel"/>
    <w:tmpl w:val="92D67E6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336C7783"/>
    <w:multiLevelType w:val="hybridMultilevel"/>
    <w:tmpl w:val="5248FDB2"/>
    <w:name w:val="WW8Num62223334"/>
    <w:lvl w:ilvl="0" w:tplc="8DBE58A0">
      <w:start w:val="1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15:restartNumberingAfterBreak="0">
    <w:nsid w:val="33FB53E6"/>
    <w:multiLevelType w:val="multilevel"/>
    <w:tmpl w:val="0458097E"/>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5"/>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9" w15:restartNumberingAfterBreak="0">
    <w:nsid w:val="33FF6A2C"/>
    <w:multiLevelType w:val="multilevel"/>
    <w:tmpl w:val="EB2CBF1C"/>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40" w15:restartNumberingAfterBreak="0">
    <w:nsid w:val="34043589"/>
    <w:multiLevelType w:val="hybridMultilevel"/>
    <w:tmpl w:val="0BECDDFA"/>
    <w:lvl w:ilvl="0" w:tplc="F8DA50BA">
      <w:start w:val="2"/>
      <w:numFmt w:val="lowerLetter"/>
      <w:lvlText w:val="%1)"/>
      <w:lvlJc w:val="left"/>
      <w:pPr>
        <w:ind w:left="1480" w:hanging="760"/>
      </w:pPr>
      <w:rPr>
        <w:rFonts w:hint="default"/>
        <w:i/>
        <w:iCs/>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4640D5B"/>
    <w:multiLevelType w:val="hybridMultilevel"/>
    <w:tmpl w:val="3A901EC6"/>
    <w:name w:val="WW8Num622235"/>
    <w:lvl w:ilvl="0" w:tplc="1DFA5D44">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2" w15:restartNumberingAfterBreak="0">
    <w:nsid w:val="35291106"/>
    <w:multiLevelType w:val="hybridMultilevel"/>
    <w:tmpl w:val="703AFE76"/>
    <w:name w:val="WW8Num622236"/>
    <w:lvl w:ilvl="0" w:tplc="AC746F5A">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15:restartNumberingAfterBreak="0">
    <w:nsid w:val="355F37C6"/>
    <w:multiLevelType w:val="hybridMultilevel"/>
    <w:tmpl w:val="AA1EF68A"/>
    <w:lvl w:ilvl="0" w:tplc="BF849E1E">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4" w15:restartNumberingAfterBreak="0">
    <w:nsid w:val="35647B83"/>
    <w:multiLevelType w:val="hybridMultilevel"/>
    <w:tmpl w:val="3A1CC9E2"/>
    <w:name w:val="WW8Num622272"/>
    <w:lvl w:ilvl="0" w:tplc="08005D62">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5" w15:restartNumberingAfterBreak="0">
    <w:nsid w:val="356528F2"/>
    <w:multiLevelType w:val="hybridMultilevel"/>
    <w:tmpl w:val="235C0620"/>
    <w:name w:val="WW8Num6222322"/>
    <w:lvl w:ilvl="0" w:tplc="296EB1C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6" w15:restartNumberingAfterBreak="0">
    <w:nsid w:val="366A387F"/>
    <w:multiLevelType w:val="hybridMultilevel"/>
    <w:tmpl w:val="288CE76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7" w15:restartNumberingAfterBreak="0">
    <w:nsid w:val="367D24CF"/>
    <w:multiLevelType w:val="hybridMultilevel"/>
    <w:tmpl w:val="9564803A"/>
    <w:name w:val="WW8Num62225"/>
    <w:lvl w:ilvl="0" w:tplc="D8B07AE6">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37307ADC"/>
    <w:multiLevelType w:val="hybridMultilevel"/>
    <w:tmpl w:val="421EEFD4"/>
    <w:name w:val="WW8Num62223333322"/>
    <w:lvl w:ilvl="0" w:tplc="11E6FDC8">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15:restartNumberingAfterBreak="0">
    <w:nsid w:val="37352A9C"/>
    <w:multiLevelType w:val="hybridMultilevel"/>
    <w:tmpl w:val="D924E022"/>
    <w:name w:val="WW8Num622233333"/>
    <w:lvl w:ilvl="0" w:tplc="57663B40">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0" w15:restartNumberingAfterBreak="0">
    <w:nsid w:val="379646C4"/>
    <w:multiLevelType w:val="multilevel"/>
    <w:tmpl w:val="164837F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1" w15:restartNumberingAfterBreak="0">
    <w:nsid w:val="38152CCA"/>
    <w:multiLevelType w:val="hybridMultilevel"/>
    <w:tmpl w:val="ED1E2558"/>
    <w:name w:val="WW8Num622274222"/>
    <w:lvl w:ilvl="0" w:tplc="7348F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381E1B50"/>
    <w:multiLevelType w:val="multilevel"/>
    <w:tmpl w:val="4CFA686C"/>
    <w:lvl w:ilvl="0">
      <w:start w:val="1"/>
      <w:numFmt w:val="decimal"/>
      <w:lvlText w:val="%1."/>
      <w:lvlJc w:val="left"/>
      <w:pPr>
        <w:tabs>
          <w:tab w:val="num" w:pos="360"/>
        </w:tabs>
        <w:ind w:left="360" w:hanging="360"/>
      </w:pPr>
      <w:rPr>
        <w:rFonts w:ascii="Times New Roman" w:hAnsi="Times New Roman" w:cs="Times New Roman" w:hint="default"/>
        <w:b w:val="0"/>
        <w:i w:val="0"/>
        <w:spacing w:val="-20"/>
        <w:sz w:val="22"/>
        <w:szCs w:val="22"/>
      </w:rPr>
    </w:lvl>
    <w:lvl w:ilvl="1">
      <w:start w:val="3"/>
      <w:numFmt w:val="decimal"/>
      <w:lvlText w:val="%2."/>
      <w:lvlJc w:val="left"/>
      <w:pPr>
        <w:tabs>
          <w:tab w:val="num" w:pos="720"/>
        </w:tabs>
        <w:ind w:left="720" w:hanging="360"/>
      </w:pPr>
      <w:rPr>
        <w:rFonts w:cs="Times New Roman"/>
        <w:b w:val="0"/>
        <w:i w:val="0"/>
        <w:color w:val="auto"/>
      </w:rPr>
    </w:lvl>
    <w:lvl w:ilvl="2">
      <w:start w:val="11"/>
      <w:numFmt w:val="decimal"/>
      <w:lvlText w:val="%3)"/>
      <w:lvlJc w:val="left"/>
      <w:pPr>
        <w:tabs>
          <w:tab w:val="num" w:pos="1080"/>
        </w:tabs>
        <w:ind w:left="1080" w:hanging="360"/>
      </w:pPr>
      <w:rPr>
        <w:rFonts w:cs="Times New Roman"/>
        <w:b w:val="0"/>
        <w:i w:val="0"/>
        <w:color w:val="auto"/>
      </w:rPr>
    </w:lvl>
    <w:lvl w:ilvl="3">
      <w:start w:val="1"/>
      <w:numFmt w:val="decimal"/>
      <w:lvlText w:val="%4)"/>
      <w:lvlJc w:val="left"/>
      <w:pPr>
        <w:tabs>
          <w:tab w:val="num" w:pos="1778"/>
        </w:tabs>
        <w:ind w:left="1778" w:hanging="360"/>
      </w:pPr>
      <w:rPr>
        <w:rFonts w:ascii="Calibri" w:eastAsia="Times New Roman" w:hAnsi="Calibri" w:cs="Arial" w:hint="default"/>
      </w:rPr>
    </w:lvl>
    <w:lvl w:ilvl="4">
      <w:start w:val="1"/>
      <w:numFmt w:val="bullet"/>
      <w:lvlText w:val=""/>
      <w:lvlJc w:val="left"/>
      <w:pPr>
        <w:tabs>
          <w:tab w:val="num" w:pos="1800"/>
        </w:tabs>
        <w:ind w:left="1800" w:hanging="360"/>
      </w:pPr>
      <w:rPr>
        <w:rFonts w:ascii="Symbol" w:hAnsi="Symbol" w:hint="default"/>
        <w:b w:val="0"/>
        <w:i w:val="0"/>
      </w:rPr>
    </w:lvl>
    <w:lvl w:ilvl="5">
      <w:start w:val="1"/>
      <w:numFmt w:val="lowerLetter"/>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Calibri" w:eastAsia="Times New Roman" w:hAnsi="Calibri" w:cs="Aria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3" w15:restartNumberingAfterBreak="0">
    <w:nsid w:val="399B1E25"/>
    <w:multiLevelType w:val="multilevel"/>
    <w:tmpl w:val="377E69F6"/>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4" w15:restartNumberingAfterBreak="0">
    <w:nsid w:val="39B337D6"/>
    <w:multiLevelType w:val="multilevel"/>
    <w:tmpl w:val="B3069180"/>
    <w:styleLink w:val="WWNum2"/>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5" w15:restartNumberingAfterBreak="0">
    <w:nsid w:val="3A14576D"/>
    <w:multiLevelType w:val="multilevel"/>
    <w:tmpl w:val="50508F90"/>
    <w:styleLink w:val="WWNum18"/>
    <w:lvl w:ilvl="0">
      <w:start w:val="1"/>
      <w:numFmt w:val="decimal"/>
      <w:lvlText w:val="%1."/>
      <w:lvlJc w:val="left"/>
      <w:rPr>
        <w:rFonts w:cs="Times New Roman"/>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6" w15:restartNumberingAfterBreak="0">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57" w15:restartNumberingAfterBreak="0">
    <w:nsid w:val="3A4815B1"/>
    <w:multiLevelType w:val="multilevel"/>
    <w:tmpl w:val="A5F886AA"/>
    <w:styleLink w:val="WWNum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8" w15:restartNumberingAfterBreak="0">
    <w:nsid w:val="3A737AE3"/>
    <w:multiLevelType w:val="hybridMultilevel"/>
    <w:tmpl w:val="DB96A6E6"/>
    <w:lvl w:ilvl="0" w:tplc="582AB78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15:restartNumberingAfterBreak="0">
    <w:nsid w:val="3B207078"/>
    <w:multiLevelType w:val="multilevel"/>
    <w:tmpl w:val="79CCF066"/>
    <w:lvl w:ilvl="0">
      <w:start w:val="1"/>
      <w:numFmt w:val="decimal"/>
      <w:pStyle w:val="Treumowy"/>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Arial Narrow" w:hAnsi="Arial Narrow"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0" w15:restartNumberingAfterBreak="0">
    <w:nsid w:val="3B8E75CA"/>
    <w:multiLevelType w:val="hybridMultilevel"/>
    <w:tmpl w:val="DDF21590"/>
    <w:name w:val="WW8Num62223333"/>
    <w:lvl w:ilvl="0" w:tplc="A05EC6D2">
      <w:start w:val="1"/>
      <w:numFmt w:val="decimal"/>
      <w:lvlText w:val="%1."/>
      <w:lvlJc w:val="left"/>
      <w:pPr>
        <w:ind w:left="1440" w:hanging="360"/>
      </w:pPr>
      <w:rPr>
        <w:rFonts w:ascii="Calibri" w:eastAsia="Times New Roman" w:hAnsi="Calibri"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1" w15:restartNumberingAfterBreak="0">
    <w:nsid w:val="3BA90B3D"/>
    <w:multiLevelType w:val="multilevel"/>
    <w:tmpl w:val="99E0CC5C"/>
    <w:name w:val="WW8Num202"/>
    <w:lvl w:ilvl="0">
      <w:start w:val="2"/>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62" w15:restartNumberingAfterBreak="0">
    <w:nsid w:val="3E1748B4"/>
    <w:multiLevelType w:val="hybridMultilevel"/>
    <w:tmpl w:val="4C5CC2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3E4C333A"/>
    <w:multiLevelType w:val="multilevel"/>
    <w:tmpl w:val="6246AB0C"/>
    <w:lvl w:ilvl="0">
      <w:start w:val="4"/>
      <w:numFmt w:val="decimal"/>
      <w:lvlText w:val="%1)"/>
      <w:lvlJc w:val="left"/>
      <w:pPr>
        <w:ind w:left="1776" w:hanging="360"/>
      </w:pPr>
      <w:rPr>
        <w:rFonts w:cs="Times New Roman" w:hint="default"/>
      </w:rPr>
    </w:lvl>
    <w:lvl w:ilvl="1">
      <w:start w:val="1"/>
      <w:numFmt w:val="decimal"/>
      <w:lvlText w:val="%2)"/>
      <w:lvlJc w:val="left"/>
      <w:pPr>
        <w:ind w:left="2496" w:hanging="360"/>
      </w:pPr>
      <w:rPr>
        <w:rFonts w:ascii="Times New Roman" w:eastAsia="Times New Roman" w:hAnsi="Times New Roman" w:cs="Times New Roman" w:hint="default"/>
      </w:rPr>
    </w:lvl>
    <w:lvl w:ilvl="2">
      <w:start w:val="1"/>
      <w:numFmt w:val="lowerRoman"/>
      <w:lvlText w:val="%3."/>
      <w:lvlJc w:val="right"/>
      <w:pPr>
        <w:ind w:left="3216" w:hanging="180"/>
      </w:pPr>
      <w:rPr>
        <w:rFonts w:cs="Times New Roman" w:hint="default"/>
      </w:rPr>
    </w:lvl>
    <w:lvl w:ilvl="3">
      <w:start w:val="1"/>
      <w:numFmt w:val="decimal"/>
      <w:lvlText w:val="%4."/>
      <w:lvlJc w:val="left"/>
      <w:pPr>
        <w:ind w:left="3936" w:hanging="360"/>
      </w:pPr>
      <w:rPr>
        <w:rFonts w:cs="Times New Roman" w:hint="default"/>
      </w:rPr>
    </w:lvl>
    <w:lvl w:ilvl="4">
      <w:start w:val="1"/>
      <w:numFmt w:val="lowerLetter"/>
      <w:lvlText w:val="%5."/>
      <w:lvlJc w:val="left"/>
      <w:pPr>
        <w:ind w:left="4656" w:hanging="360"/>
      </w:pPr>
      <w:rPr>
        <w:rFonts w:cs="Times New Roman" w:hint="default"/>
      </w:rPr>
    </w:lvl>
    <w:lvl w:ilvl="5">
      <w:start w:val="1"/>
      <w:numFmt w:val="lowerRoman"/>
      <w:lvlText w:val="%6."/>
      <w:lvlJc w:val="right"/>
      <w:pPr>
        <w:ind w:left="5376" w:hanging="180"/>
      </w:pPr>
      <w:rPr>
        <w:rFonts w:cs="Times New Roman" w:hint="default"/>
      </w:rPr>
    </w:lvl>
    <w:lvl w:ilvl="6">
      <w:start w:val="1"/>
      <w:numFmt w:val="decimal"/>
      <w:lvlText w:val="%7."/>
      <w:lvlJc w:val="left"/>
      <w:pPr>
        <w:ind w:left="6096" w:hanging="360"/>
      </w:pPr>
      <w:rPr>
        <w:rFonts w:cs="Times New Roman" w:hint="default"/>
        <w:b w:val="0"/>
      </w:rPr>
    </w:lvl>
    <w:lvl w:ilvl="7">
      <w:start w:val="1"/>
      <w:numFmt w:val="lowerLetter"/>
      <w:lvlText w:val="%8."/>
      <w:lvlJc w:val="left"/>
      <w:pPr>
        <w:ind w:left="6816" w:hanging="360"/>
      </w:pPr>
      <w:rPr>
        <w:rFonts w:cs="Times New Roman" w:hint="default"/>
      </w:rPr>
    </w:lvl>
    <w:lvl w:ilvl="8">
      <w:start w:val="1"/>
      <w:numFmt w:val="lowerRoman"/>
      <w:lvlText w:val="%9."/>
      <w:lvlJc w:val="right"/>
      <w:pPr>
        <w:ind w:left="7536" w:hanging="180"/>
      </w:pPr>
      <w:rPr>
        <w:rFonts w:cs="Times New Roman" w:hint="default"/>
      </w:rPr>
    </w:lvl>
  </w:abstractNum>
  <w:abstractNum w:abstractNumId="164" w15:restartNumberingAfterBreak="0">
    <w:nsid w:val="3E504F27"/>
    <w:multiLevelType w:val="multilevel"/>
    <w:tmpl w:val="C7C8DEDC"/>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5" w15:restartNumberingAfterBreak="0">
    <w:nsid w:val="3EA2098F"/>
    <w:multiLevelType w:val="hybridMultilevel"/>
    <w:tmpl w:val="CA9699EE"/>
    <w:name w:val="WW8Num622233322"/>
    <w:lvl w:ilvl="0" w:tplc="D8B07AE6">
      <w:start w:val="3"/>
      <w:numFmt w:val="decimal"/>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6" w15:restartNumberingAfterBreak="0">
    <w:nsid w:val="3ED10BDA"/>
    <w:multiLevelType w:val="multilevel"/>
    <w:tmpl w:val="CBCCE096"/>
    <w:name w:val="WW8Num222"/>
    <w:lvl w:ilvl="0">
      <w:start w:val="17"/>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67" w15:restartNumberingAfterBreak="0">
    <w:nsid w:val="3EFB5CF5"/>
    <w:multiLevelType w:val="multilevel"/>
    <w:tmpl w:val="FE7C65AC"/>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68" w15:restartNumberingAfterBreak="0">
    <w:nsid w:val="3FDB6837"/>
    <w:multiLevelType w:val="hybridMultilevel"/>
    <w:tmpl w:val="703C3F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3FF556D9"/>
    <w:multiLevelType w:val="hybridMultilevel"/>
    <w:tmpl w:val="F0DE10FE"/>
    <w:name w:val="WW8Num622234"/>
    <w:lvl w:ilvl="0" w:tplc="10F4CB86">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0" w15:restartNumberingAfterBreak="0">
    <w:nsid w:val="403C7208"/>
    <w:multiLevelType w:val="multilevel"/>
    <w:tmpl w:val="D86C51F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1" w15:restartNumberingAfterBreak="0">
    <w:nsid w:val="407E66E4"/>
    <w:multiLevelType w:val="hybridMultilevel"/>
    <w:tmpl w:val="2F62244E"/>
    <w:name w:val="WW8Num62223332"/>
    <w:lvl w:ilvl="0" w:tplc="D8B07AE6">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2" w15:restartNumberingAfterBreak="0">
    <w:nsid w:val="42341701"/>
    <w:multiLevelType w:val="hybridMultilevel"/>
    <w:tmpl w:val="864CBA06"/>
    <w:name w:val="WW8Num62226"/>
    <w:lvl w:ilvl="0" w:tplc="8B3E60F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3" w15:restartNumberingAfterBreak="0">
    <w:nsid w:val="439500CA"/>
    <w:multiLevelType w:val="multilevel"/>
    <w:tmpl w:val="F216BC66"/>
    <w:styleLink w:val="WWNum74"/>
    <w:lvl w:ilvl="0">
      <w:start w:val="1"/>
      <w:numFmt w:val="decimal"/>
      <w:lvlText w:val="%1."/>
      <w:lvlJc w:val="left"/>
      <w:pPr>
        <w:ind w:left="0" w:firstLine="0"/>
      </w:pPr>
      <w:rPr>
        <w:rFonts w:cs="Times New Roman"/>
        <w:b w:val="0"/>
        <w:color w:val="00000A"/>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74" w15:restartNumberingAfterBreak="0">
    <w:nsid w:val="439F6331"/>
    <w:multiLevelType w:val="hybridMultilevel"/>
    <w:tmpl w:val="3E22FB68"/>
    <w:name w:val="WW8Num6222333322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5" w15:restartNumberingAfterBreak="0">
    <w:nsid w:val="445B1824"/>
    <w:multiLevelType w:val="hybridMultilevel"/>
    <w:tmpl w:val="128000D4"/>
    <w:lvl w:ilvl="0" w:tplc="23BE825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53F3C06"/>
    <w:multiLevelType w:val="multilevel"/>
    <w:tmpl w:val="CADA80F0"/>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7" w15:restartNumberingAfterBreak="0">
    <w:nsid w:val="46B85285"/>
    <w:multiLevelType w:val="multilevel"/>
    <w:tmpl w:val="F3B27B50"/>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46DB0A9C"/>
    <w:multiLevelType w:val="hybridMultilevel"/>
    <w:tmpl w:val="6824AC34"/>
    <w:name w:val="WW8Num62"/>
    <w:lvl w:ilvl="0" w:tplc="EF98606C">
      <w:start w:val="3"/>
      <w:numFmt w:val="lowerLetter"/>
      <w:lvlText w:val="%1)"/>
      <w:lvlJc w:val="left"/>
      <w:pPr>
        <w:ind w:left="1004"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9" w15:restartNumberingAfterBreak="0">
    <w:nsid w:val="4730506B"/>
    <w:multiLevelType w:val="hybridMultilevel"/>
    <w:tmpl w:val="B0D80384"/>
    <w:lvl w:ilvl="0" w:tplc="68E8039A">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47C7675B"/>
    <w:multiLevelType w:val="hybridMultilevel"/>
    <w:tmpl w:val="7EEA423C"/>
    <w:lvl w:ilvl="0" w:tplc="04150011">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1" w15:restartNumberingAfterBreak="0">
    <w:nsid w:val="47EA3253"/>
    <w:multiLevelType w:val="hybridMultilevel"/>
    <w:tmpl w:val="1C30B04C"/>
    <w:lvl w:ilvl="0" w:tplc="55F86CD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82" w15:restartNumberingAfterBreak="0">
    <w:nsid w:val="480A6CC4"/>
    <w:multiLevelType w:val="multilevel"/>
    <w:tmpl w:val="EBB2B33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15:restartNumberingAfterBreak="0">
    <w:nsid w:val="484A7310"/>
    <w:multiLevelType w:val="multilevel"/>
    <w:tmpl w:val="5574AA92"/>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Calibri" w:eastAsia="Times New Roman" w:hAnsi="Calibri" w:cs="Calibri"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84" w15:restartNumberingAfterBreak="0">
    <w:nsid w:val="4895449A"/>
    <w:multiLevelType w:val="hybridMultilevel"/>
    <w:tmpl w:val="13C02538"/>
    <w:name w:val="WW8Num62223342"/>
    <w:lvl w:ilvl="0" w:tplc="36467622">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5" w15:restartNumberingAfterBreak="0">
    <w:nsid w:val="495D2B03"/>
    <w:multiLevelType w:val="hybridMultilevel"/>
    <w:tmpl w:val="7F0A0B7C"/>
    <w:name w:val="WW8Num622274"/>
    <w:lvl w:ilvl="0" w:tplc="9C94754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6" w15:restartNumberingAfterBreak="0">
    <w:nsid w:val="497C621C"/>
    <w:multiLevelType w:val="hybridMultilevel"/>
    <w:tmpl w:val="30CA2276"/>
    <w:lvl w:ilvl="0" w:tplc="04150011">
      <w:start w:val="1"/>
      <w:numFmt w:val="decimal"/>
      <w:lvlText w:val="%1)"/>
      <w:lvlJc w:val="left"/>
      <w:pPr>
        <w:ind w:left="1260" w:hanging="360"/>
      </w:pPr>
      <w:rPr>
        <w:rFonts w:cs="Times New Roman"/>
      </w:rPr>
    </w:lvl>
    <w:lvl w:ilvl="1" w:tplc="04150011">
      <w:start w:val="1"/>
      <w:numFmt w:val="decimal"/>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87" w15:restartNumberingAfterBreak="0">
    <w:nsid w:val="498E05C6"/>
    <w:multiLevelType w:val="multilevel"/>
    <w:tmpl w:val="443C1626"/>
    <w:styleLink w:val="WWNum38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8" w15:restartNumberingAfterBreak="0">
    <w:nsid w:val="49A346CD"/>
    <w:multiLevelType w:val="multilevel"/>
    <w:tmpl w:val="DA324D3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15:restartNumberingAfterBreak="0">
    <w:nsid w:val="49E0481C"/>
    <w:multiLevelType w:val="singleLevel"/>
    <w:tmpl w:val="6E0E8336"/>
    <w:lvl w:ilvl="0">
      <w:start w:val="1"/>
      <w:numFmt w:val="decimal"/>
      <w:lvlText w:val="%1)"/>
      <w:legacy w:legacy="1" w:legacySpace="0" w:legacyIndent="454"/>
      <w:lvlJc w:val="left"/>
      <w:pPr>
        <w:ind w:left="1305" w:hanging="454"/>
      </w:pPr>
    </w:lvl>
  </w:abstractNum>
  <w:abstractNum w:abstractNumId="190" w15:restartNumberingAfterBreak="0">
    <w:nsid w:val="4A7E7BD6"/>
    <w:multiLevelType w:val="hybridMultilevel"/>
    <w:tmpl w:val="0A8E650C"/>
    <w:name w:val="WW8Num622234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CAC35D4"/>
    <w:multiLevelType w:val="hybridMultilevel"/>
    <w:tmpl w:val="75D28BD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4CDC5F9F"/>
    <w:multiLevelType w:val="multilevel"/>
    <w:tmpl w:val="A118A8C8"/>
    <w:name w:val="WW8Num203"/>
    <w:lvl w:ilvl="0">
      <w:start w:val="1"/>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93" w15:restartNumberingAfterBreak="0">
    <w:nsid w:val="4D7005AA"/>
    <w:multiLevelType w:val="multilevel"/>
    <w:tmpl w:val="10EE012A"/>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4" w15:restartNumberingAfterBreak="0">
    <w:nsid w:val="4D701305"/>
    <w:multiLevelType w:val="multilevel"/>
    <w:tmpl w:val="AF40CFD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5" w15:restartNumberingAfterBreak="0">
    <w:nsid w:val="4D894DFF"/>
    <w:multiLevelType w:val="multilevel"/>
    <w:tmpl w:val="018EDC2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6" w15:restartNumberingAfterBreak="0">
    <w:nsid w:val="4EB0079C"/>
    <w:multiLevelType w:val="hybridMultilevel"/>
    <w:tmpl w:val="544445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7" w15:restartNumberingAfterBreak="0">
    <w:nsid w:val="4FFA7D07"/>
    <w:multiLevelType w:val="multilevel"/>
    <w:tmpl w:val="AEFEFA1E"/>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8" w15:restartNumberingAfterBreak="0">
    <w:nsid w:val="5036680A"/>
    <w:multiLevelType w:val="hybridMultilevel"/>
    <w:tmpl w:val="2234855A"/>
    <w:lvl w:ilvl="0" w:tplc="D88036BA">
      <w:start w:val="1"/>
      <w:numFmt w:val="decimal"/>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199" w15:restartNumberingAfterBreak="0">
    <w:nsid w:val="51283E74"/>
    <w:multiLevelType w:val="hybridMultilevel"/>
    <w:tmpl w:val="D0DAC43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E4B46522">
      <w:start w:val="1"/>
      <w:numFmt w:val="decimal"/>
      <w:lvlText w:val="%3)"/>
      <w:lvlJc w:val="left"/>
      <w:pPr>
        <w:ind w:left="2624" w:hanging="360"/>
      </w:pPr>
      <w:rPr>
        <w:rFonts w:asciiTheme="minorHAnsi" w:eastAsia="Times New Roman" w:hAnsiTheme="minorHAnsi" w:cstheme="minorHAnsi" w:hint="default"/>
        <w:b w:val="0"/>
        <w:bCs w:val="0"/>
        <w:spacing w:val="-8"/>
        <w:w w:val="100"/>
        <w:sz w:val="20"/>
        <w:szCs w:val="20"/>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0" w15:restartNumberingAfterBreak="0">
    <w:nsid w:val="512A115D"/>
    <w:multiLevelType w:val="multilevel"/>
    <w:tmpl w:val="DEAC2DCE"/>
    <w:name w:val="WW8Num28732"/>
    <w:lvl w:ilvl="0">
      <w:start w:val="6"/>
      <w:numFmt w:val="decimal"/>
      <w:lvlText w:val="%1)"/>
      <w:lvlJc w:val="left"/>
      <w:pPr>
        <w:tabs>
          <w:tab w:val="num" w:pos="454"/>
        </w:tabs>
        <w:ind w:left="454" w:hanging="454"/>
      </w:pPr>
      <w:rPr>
        <w:rFonts w:cs="Times New Roman" w:hint="default"/>
        <w:b w:val="0"/>
        <w:sz w:val="20"/>
        <w:szCs w:val="20"/>
      </w:rPr>
    </w:lvl>
    <w:lvl w:ilvl="1">
      <w:start w:val="2"/>
      <w:numFmt w:val="decimal"/>
      <w:lvlText w:val="%2."/>
      <w:lvlJc w:val="left"/>
      <w:pPr>
        <w:tabs>
          <w:tab w:val="num" w:pos="397"/>
        </w:tabs>
        <w:ind w:left="397" w:hanging="397"/>
      </w:pPr>
      <w:rPr>
        <w:rFonts w:cs="Times New Roman"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1" w15:restartNumberingAfterBreak="0">
    <w:nsid w:val="51823108"/>
    <w:multiLevelType w:val="hybridMultilevel"/>
    <w:tmpl w:val="9AF635EC"/>
    <w:name w:val="WW8Num62224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2" w15:restartNumberingAfterBreak="0">
    <w:nsid w:val="51834B28"/>
    <w:multiLevelType w:val="hybridMultilevel"/>
    <w:tmpl w:val="1AD0FF7E"/>
    <w:name w:val="WW8Num6222742"/>
    <w:lvl w:ilvl="0" w:tplc="CA34B95C">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3" w15:restartNumberingAfterBreak="0">
    <w:nsid w:val="51CC3D58"/>
    <w:multiLevelType w:val="hybridMultilevel"/>
    <w:tmpl w:val="6ECE7886"/>
    <w:name w:val="WW8Num6222"/>
    <w:lvl w:ilvl="0" w:tplc="D2DCDEEE">
      <w:start w:val="2"/>
      <w:numFmt w:val="decimal"/>
      <w:lvlText w:val="%1)"/>
      <w:lvlJc w:val="left"/>
      <w:pPr>
        <w:ind w:left="720" w:hanging="360"/>
      </w:pPr>
      <w:rPr>
        <w:rFonts w:cs="Times New Roman" w:hint="default"/>
      </w:rPr>
    </w:lvl>
    <w:lvl w:ilvl="1" w:tplc="55F86CD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4" w15:restartNumberingAfterBreak="0">
    <w:nsid w:val="529F6505"/>
    <w:multiLevelType w:val="hybridMultilevel"/>
    <w:tmpl w:val="6A68773C"/>
    <w:lvl w:ilvl="0" w:tplc="C8E46A42">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2E27215"/>
    <w:multiLevelType w:val="multilevel"/>
    <w:tmpl w:val="A8F6682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6" w15:restartNumberingAfterBreak="0">
    <w:nsid w:val="52FB29BD"/>
    <w:multiLevelType w:val="multilevel"/>
    <w:tmpl w:val="FD9CD718"/>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7" w15:restartNumberingAfterBreak="0">
    <w:nsid w:val="535D6F51"/>
    <w:multiLevelType w:val="hybridMultilevel"/>
    <w:tmpl w:val="87241306"/>
    <w:name w:val="WW8Num2222"/>
    <w:lvl w:ilvl="0" w:tplc="8AD23EA0">
      <w:start w:val="1"/>
      <w:numFmt w:val="decimal"/>
      <w:lvlText w:val="%1)"/>
      <w:lvlJc w:val="left"/>
      <w:pPr>
        <w:ind w:left="921" w:hanging="360"/>
      </w:pPr>
      <w:rPr>
        <w:rFonts w:cs="Times New Roman" w:hint="default"/>
      </w:rPr>
    </w:lvl>
    <w:lvl w:ilvl="1" w:tplc="04150019" w:tentative="1">
      <w:start w:val="1"/>
      <w:numFmt w:val="lowerLetter"/>
      <w:lvlText w:val="%2."/>
      <w:lvlJc w:val="left"/>
      <w:pPr>
        <w:ind w:left="1641" w:hanging="360"/>
      </w:pPr>
      <w:rPr>
        <w:rFonts w:cs="Times New Roman"/>
      </w:rPr>
    </w:lvl>
    <w:lvl w:ilvl="2" w:tplc="0415001B" w:tentative="1">
      <w:start w:val="1"/>
      <w:numFmt w:val="lowerRoman"/>
      <w:lvlText w:val="%3."/>
      <w:lvlJc w:val="right"/>
      <w:pPr>
        <w:ind w:left="2361" w:hanging="180"/>
      </w:pPr>
      <w:rPr>
        <w:rFonts w:cs="Times New Roman"/>
      </w:rPr>
    </w:lvl>
    <w:lvl w:ilvl="3" w:tplc="0415000F" w:tentative="1">
      <w:start w:val="1"/>
      <w:numFmt w:val="decimal"/>
      <w:lvlText w:val="%4."/>
      <w:lvlJc w:val="left"/>
      <w:pPr>
        <w:ind w:left="3081" w:hanging="360"/>
      </w:pPr>
      <w:rPr>
        <w:rFonts w:cs="Times New Roman"/>
      </w:rPr>
    </w:lvl>
    <w:lvl w:ilvl="4" w:tplc="04150019" w:tentative="1">
      <w:start w:val="1"/>
      <w:numFmt w:val="lowerLetter"/>
      <w:lvlText w:val="%5."/>
      <w:lvlJc w:val="left"/>
      <w:pPr>
        <w:ind w:left="3801" w:hanging="360"/>
      </w:pPr>
      <w:rPr>
        <w:rFonts w:cs="Times New Roman"/>
      </w:rPr>
    </w:lvl>
    <w:lvl w:ilvl="5" w:tplc="0415001B" w:tentative="1">
      <w:start w:val="1"/>
      <w:numFmt w:val="lowerRoman"/>
      <w:lvlText w:val="%6."/>
      <w:lvlJc w:val="right"/>
      <w:pPr>
        <w:ind w:left="4521" w:hanging="180"/>
      </w:pPr>
      <w:rPr>
        <w:rFonts w:cs="Times New Roman"/>
      </w:rPr>
    </w:lvl>
    <w:lvl w:ilvl="6" w:tplc="0415000F" w:tentative="1">
      <w:start w:val="1"/>
      <w:numFmt w:val="decimal"/>
      <w:lvlText w:val="%7."/>
      <w:lvlJc w:val="left"/>
      <w:pPr>
        <w:ind w:left="5241" w:hanging="360"/>
      </w:pPr>
      <w:rPr>
        <w:rFonts w:cs="Times New Roman"/>
      </w:rPr>
    </w:lvl>
    <w:lvl w:ilvl="7" w:tplc="04150019" w:tentative="1">
      <w:start w:val="1"/>
      <w:numFmt w:val="lowerLetter"/>
      <w:lvlText w:val="%8."/>
      <w:lvlJc w:val="left"/>
      <w:pPr>
        <w:ind w:left="5961" w:hanging="360"/>
      </w:pPr>
      <w:rPr>
        <w:rFonts w:cs="Times New Roman"/>
      </w:rPr>
    </w:lvl>
    <w:lvl w:ilvl="8" w:tplc="0415001B" w:tentative="1">
      <w:start w:val="1"/>
      <w:numFmt w:val="lowerRoman"/>
      <w:lvlText w:val="%9."/>
      <w:lvlJc w:val="right"/>
      <w:pPr>
        <w:ind w:left="6681" w:hanging="180"/>
      </w:pPr>
      <w:rPr>
        <w:rFonts w:cs="Times New Roman"/>
      </w:rPr>
    </w:lvl>
  </w:abstractNum>
  <w:abstractNum w:abstractNumId="208" w15:restartNumberingAfterBreak="0">
    <w:nsid w:val="53867864"/>
    <w:multiLevelType w:val="hybridMultilevel"/>
    <w:tmpl w:val="D67A9DB2"/>
    <w:name w:val="WW8Num622233343"/>
    <w:lvl w:ilvl="0" w:tplc="2EFCDBB0">
      <w:start w:val="17"/>
      <w:numFmt w:val="decimal"/>
      <w:lvlText w:val="%1."/>
      <w:lvlJc w:val="left"/>
      <w:pPr>
        <w:ind w:left="502"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543B1826"/>
    <w:multiLevelType w:val="hybridMultilevel"/>
    <w:tmpl w:val="6EBE08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0" w15:restartNumberingAfterBreak="0">
    <w:nsid w:val="55707284"/>
    <w:multiLevelType w:val="multilevel"/>
    <w:tmpl w:val="1BBEA4E2"/>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1" w15:restartNumberingAfterBreak="0">
    <w:nsid w:val="557770BB"/>
    <w:multiLevelType w:val="hybridMultilevel"/>
    <w:tmpl w:val="133C39AE"/>
    <w:name w:val="WW8Num10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2" w15:restartNumberingAfterBreak="0">
    <w:nsid w:val="56A3783B"/>
    <w:multiLevelType w:val="hybridMultilevel"/>
    <w:tmpl w:val="BCCED66E"/>
    <w:lvl w:ilvl="0" w:tplc="D05A9F8E">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72F7A5E"/>
    <w:multiLevelType w:val="multilevel"/>
    <w:tmpl w:val="6E483C7E"/>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4" w15:restartNumberingAfterBreak="0">
    <w:nsid w:val="57442447"/>
    <w:multiLevelType w:val="hybridMultilevel"/>
    <w:tmpl w:val="F6E8D3DA"/>
    <w:name w:val="WW8Num2022"/>
    <w:lvl w:ilvl="0" w:tplc="3258D42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5" w15:restartNumberingAfterBreak="0">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6" w15:restartNumberingAfterBreak="0">
    <w:nsid w:val="588D63AE"/>
    <w:multiLevelType w:val="hybridMultilevel"/>
    <w:tmpl w:val="51C0B7C0"/>
    <w:lvl w:ilvl="0" w:tplc="04090011">
      <w:start w:val="1"/>
      <w:numFmt w:val="decimal"/>
      <w:lvlText w:val="%1)"/>
      <w:lvlJc w:val="left"/>
      <w:pPr>
        <w:ind w:left="1150" w:hanging="360"/>
      </w:pPr>
    </w:lvl>
    <w:lvl w:ilvl="1" w:tplc="04090011">
      <w:start w:val="1"/>
      <w:numFmt w:val="decimal"/>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217" w15:restartNumberingAfterBreak="0">
    <w:nsid w:val="589A4D0F"/>
    <w:multiLevelType w:val="hybridMultilevel"/>
    <w:tmpl w:val="143E15B6"/>
    <w:lvl w:ilvl="0" w:tplc="D88036BA">
      <w:start w:val="1"/>
      <w:numFmt w:val="decimal"/>
      <w:lvlText w:val="%1)"/>
      <w:lvlJc w:val="left"/>
      <w:pPr>
        <w:ind w:left="720" w:hanging="360"/>
      </w:pPr>
      <w:rPr>
        <w:rFonts w:cs="Times New Roman" w:hint="default"/>
      </w:rPr>
    </w:lvl>
    <w:lvl w:ilvl="1" w:tplc="D88036B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8" w15:restartNumberingAfterBreak="0">
    <w:nsid w:val="59526C7E"/>
    <w:multiLevelType w:val="hybridMultilevel"/>
    <w:tmpl w:val="0908F90E"/>
    <w:lvl w:ilvl="0" w:tplc="F8F44DDA">
      <w:start w:val="1"/>
      <w:numFmt w:val="decimal"/>
      <w:lvlText w:val="%1."/>
      <w:lvlJc w:val="left"/>
      <w:pPr>
        <w:ind w:left="720" w:hanging="360"/>
      </w:pPr>
      <w:rPr>
        <w:rFonts w:hint="default"/>
        <w:b w:val="0"/>
        <w:i w:val="0"/>
        <w:sz w:val="20"/>
        <w:szCs w:val="20"/>
      </w:rPr>
    </w:lvl>
    <w:lvl w:ilvl="1" w:tplc="2A8E0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59864254"/>
    <w:multiLevelType w:val="hybridMultilevel"/>
    <w:tmpl w:val="4B00C7CC"/>
    <w:name w:val="WW8Num1132"/>
    <w:lvl w:ilvl="0" w:tplc="296EB1C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0" w15:restartNumberingAfterBreak="0">
    <w:nsid w:val="5AC45637"/>
    <w:multiLevelType w:val="multilevel"/>
    <w:tmpl w:val="3E0847C6"/>
    <w:name w:val="WW8Num1532"/>
    <w:lvl w:ilvl="0">
      <w:start w:val="6"/>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1" w15:restartNumberingAfterBreak="0">
    <w:nsid w:val="5B576C6D"/>
    <w:multiLevelType w:val="multilevel"/>
    <w:tmpl w:val="C3F40348"/>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2" w15:restartNumberingAfterBreak="0">
    <w:nsid w:val="5C353123"/>
    <w:multiLevelType w:val="multilevel"/>
    <w:tmpl w:val="85A6B1C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3" w15:restartNumberingAfterBreak="0">
    <w:nsid w:val="5CCC415F"/>
    <w:multiLevelType w:val="hybridMultilevel"/>
    <w:tmpl w:val="3CDA006C"/>
    <w:name w:val="WW8Num6222622"/>
    <w:lvl w:ilvl="0" w:tplc="D8B07AE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4" w15:restartNumberingAfterBreak="0">
    <w:nsid w:val="5D472829"/>
    <w:multiLevelType w:val="multilevel"/>
    <w:tmpl w:val="D0108C9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5" w15:restartNumberingAfterBreak="0">
    <w:nsid w:val="5D486E77"/>
    <w:multiLevelType w:val="multilevel"/>
    <w:tmpl w:val="40C065B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15:restartNumberingAfterBreak="0">
    <w:nsid w:val="5D972E2D"/>
    <w:multiLevelType w:val="hybridMultilevel"/>
    <w:tmpl w:val="62F6D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7" w15:restartNumberingAfterBreak="0">
    <w:nsid w:val="5E216F3A"/>
    <w:multiLevelType w:val="hybridMultilevel"/>
    <w:tmpl w:val="8F46D8B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E6B79E1"/>
    <w:multiLevelType w:val="multilevel"/>
    <w:tmpl w:val="EE6E961C"/>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9" w15:restartNumberingAfterBreak="0">
    <w:nsid w:val="5EC279D8"/>
    <w:multiLevelType w:val="multilevel"/>
    <w:tmpl w:val="5DB6663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0" w15:restartNumberingAfterBreak="0">
    <w:nsid w:val="5EE66861"/>
    <w:multiLevelType w:val="hybridMultilevel"/>
    <w:tmpl w:val="2506DB28"/>
    <w:name w:val="WW8Num62223352"/>
    <w:lvl w:ilvl="0" w:tplc="09E601AE">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1" w15:restartNumberingAfterBreak="0">
    <w:nsid w:val="5F7F57A2"/>
    <w:multiLevelType w:val="hybridMultilevel"/>
    <w:tmpl w:val="5CD842A2"/>
    <w:name w:val="WW8Num622252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600D2DE8"/>
    <w:multiLevelType w:val="hybridMultilevel"/>
    <w:tmpl w:val="B6C2A1B8"/>
    <w:name w:val="WW8Num6222422"/>
    <w:lvl w:ilvl="0" w:tplc="C73498D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3" w15:restartNumberingAfterBreak="0">
    <w:nsid w:val="6014242C"/>
    <w:multiLevelType w:val="hybridMultilevel"/>
    <w:tmpl w:val="CABC4774"/>
    <w:name w:val="WW8Num62227422"/>
    <w:lvl w:ilvl="0" w:tplc="EFF2DF1C">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4" w15:restartNumberingAfterBreak="0">
    <w:nsid w:val="603B092A"/>
    <w:multiLevelType w:val="multilevel"/>
    <w:tmpl w:val="A41663C8"/>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5" w15:restartNumberingAfterBreak="0">
    <w:nsid w:val="61152CE5"/>
    <w:multiLevelType w:val="hybridMultilevel"/>
    <w:tmpl w:val="B1F8EB2E"/>
    <w:name w:val="WW8Num62223"/>
    <w:lvl w:ilvl="0" w:tplc="C73498D6">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6" w15:restartNumberingAfterBreak="0">
    <w:nsid w:val="61A11F55"/>
    <w:multiLevelType w:val="multilevel"/>
    <w:tmpl w:val="766ED714"/>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7" w15:restartNumberingAfterBreak="0">
    <w:nsid w:val="623672C6"/>
    <w:multiLevelType w:val="hybridMultilevel"/>
    <w:tmpl w:val="DA2C48EA"/>
    <w:lvl w:ilvl="0" w:tplc="23BE825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63102EE4"/>
    <w:multiLevelType w:val="multilevel"/>
    <w:tmpl w:val="2F46E2D2"/>
    <w:styleLink w:val="WWNum68"/>
    <w:lvl w:ilvl="0">
      <w:start w:val="1"/>
      <w:numFmt w:val="decimal"/>
      <w:lvlText w:val="%1."/>
      <w:lvlJc w:val="left"/>
      <w:pPr>
        <w:ind w:left="0" w:firstLine="0"/>
      </w:pPr>
      <w:rPr>
        <w:rFonts w:cs="Times New Roman"/>
        <w:b/>
        <w:sz w:val="22"/>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239" w15:restartNumberingAfterBreak="0">
    <w:nsid w:val="641C62E0"/>
    <w:multiLevelType w:val="hybridMultilevel"/>
    <w:tmpl w:val="A6C8C354"/>
    <w:name w:val="WW8Num6222333323"/>
    <w:lvl w:ilvl="0" w:tplc="ADD429F4">
      <w:start w:val="1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0" w15:restartNumberingAfterBreak="0">
    <w:nsid w:val="64433B66"/>
    <w:multiLevelType w:val="multilevel"/>
    <w:tmpl w:val="EDD0018C"/>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1" w15:restartNumberingAfterBreak="0">
    <w:nsid w:val="64962501"/>
    <w:multiLevelType w:val="multilevel"/>
    <w:tmpl w:val="4DB6A378"/>
    <w:name w:val="WW8Num2224"/>
    <w:lvl w:ilvl="0">
      <w:start w:val="17"/>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42" w15:restartNumberingAfterBreak="0">
    <w:nsid w:val="64A01F22"/>
    <w:multiLevelType w:val="hybridMultilevel"/>
    <w:tmpl w:val="60B467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3" w15:restartNumberingAfterBreak="0">
    <w:nsid w:val="66E81B24"/>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4" w15:restartNumberingAfterBreak="0">
    <w:nsid w:val="66ED5044"/>
    <w:multiLevelType w:val="hybridMultilevel"/>
    <w:tmpl w:val="820A4E58"/>
    <w:lvl w:ilvl="0" w:tplc="0415000B">
      <w:start w:val="1"/>
      <w:numFmt w:val="bullet"/>
      <w:lvlText w:val=""/>
      <w:lvlJc w:val="left"/>
      <w:pPr>
        <w:ind w:left="1221" w:hanging="360"/>
      </w:pPr>
      <w:rPr>
        <w:rFonts w:ascii="Wingdings" w:hAnsi="Wingding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367C9AAE">
      <w:start w:val="5"/>
      <w:numFmt w:val="decimal"/>
      <w:lvlText w:val="%4)"/>
      <w:lvlJc w:val="left"/>
      <w:pPr>
        <w:ind w:left="3381" w:hanging="360"/>
      </w:pPr>
      <w:rPr>
        <w:rFonts w:cs="Times New Roman" w:hint="default"/>
      </w:rPr>
    </w:lvl>
    <w:lvl w:ilvl="4" w:tplc="04150019" w:tentative="1">
      <w:start w:val="1"/>
      <w:numFmt w:val="lowerLetter"/>
      <w:lvlText w:val="%5."/>
      <w:lvlJc w:val="left"/>
      <w:pPr>
        <w:ind w:left="4101" w:hanging="360"/>
      </w:pPr>
      <w:rPr>
        <w:rFonts w:cs="Times New Roman"/>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245" w15:restartNumberingAfterBreak="0">
    <w:nsid w:val="679229A2"/>
    <w:multiLevelType w:val="multilevel"/>
    <w:tmpl w:val="08E8F20E"/>
    <w:name w:val="WW8Num15322"/>
    <w:lvl w:ilvl="0">
      <w:start w:val="7"/>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6" w15:restartNumberingAfterBreak="0">
    <w:nsid w:val="67C01139"/>
    <w:multiLevelType w:val="hybridMultilevel"/>
    <w:tmpl w:val="C0BEE20A"/>
    <w:name w:val="WW8Num22223"/>
    <w:lvl w:ilvl="0" w:tplc="5C883BAE">
      <w:start w:val="1"/>
      <w:numFmt w:val="decimal"/>
      <w:lvlText w:val="%1)"/>
      <w:lvlJc w:val="left"/>
      <w:pPr>
        <w:ind w:left="921" w:hanging="360"/>
      </w:pPr>
      <w:rPr>
        <w:rFonts w:cs="Times New Roman" w:hint="default"/>
      </w:rPr>
    </w:lvl>
    <w:lvl w:ilvl="1" w:tplc="F642DA8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7" w15:restartNumberingAfterBreak="0">
    <w:nsid w:val="6889247C"/>
    <w:multiLevelType w:val="multilevel"/>
    <w:tmpl w:val="C4CEA768"/>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8" w15:restartNumberingAfterBreak="0">
    <w:nsid w:val="68E444E2"/>
    <w:multiLevelType w:val="multilevel"/>
    <w:tmpl w:val="87961688"/>
    <w:lvl w:ilvl="0">
      <w:start w:val="1"/>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9" w15:restartNumberingAfterBreak="0">
    <w:nsid w:val="696B73C5"/>
    <w:multiLevelType w:val="multilevel"/>
    <w:tmpl w:val="36FE07C0"/>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50" w15:restartNumberingAfterBreak="0">
    <w:nsid w:val="69DA1CE8"/>
    <w:multiLevelType w:val="multilevel"/>
    <w:tmpl w:val="5B9CF136"/>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1" w15:restartNumberingAfterBreak="0">
    <w:nsid w:val="6BA572CF"/>
    <w:multiLevelType w:val="hybridMultilevel"/>
    <w:tmpl w:val="7D4AF172"/>
    <w:name w:val="WW8Num622233"/>
    <w:lvl w:ilvl="0" w:tplc="08005D62">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2" w15:restartNumberingAfterBreak="0">
    <w:nsid w:val="6BAA1F13"/>
    <w:multiLevelType w:val="multilevel"/>
    <w:tmpl w:val="A23A1C36"/>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3" w15:restartNumberingAfterBreak="0">
    <w:nsid w:val="6BAC70F0"/>
    <w:multiLevelType w:val="multilevel"/>
    <w:tmpl w:val="00D07F0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4" w15:restartNumberingAfterBreak="0">
    <w:nsid w:val="6C471B4C"/>
    <w:multiLevelType w:val="hybridMultilevel"/>
    <w:tmpl w:val="62D2A6A8"/>
    <w:lvl w:ilvl="0" w:tplc="2D1CF812">
      <w:start w:val="1"/>
      <w:numFmt w:val="decimal"/>
      <w:lvlText w:val="%1."/>
      <w:lvlJc w:val="left"/>
      <w:pPr>
        <w:tabs>
          <w:tab w:val="num" w:pos="700"/>
        </w:tabs>
        <w:ind w:left="700" w:hanging="340"/>
      </w:pPr>
      <w:rPr>
        <w:rFonts w:cs="Times New Roman" w:hint="default"/>
        <w:b w:val="0"/>
        <w:bCs/>
      </w:rPr>
    </w:lvl>
    <w:lvl w:ilvl="1" w:tplc="F7E0E0E2">
      <w:start w:val="1"/>
      <w:numFmt w:val="decimal"/>
      <w:lvlText w:val="%2)"/>
      <w:lvlJc w:val="left"/>
      <w:pPr>
        <w:tabs>
          <w:tab w:val="num" w:pos="1800"/>
        </w:tabs>
        <w:ind w:left="1800" w:hanging="360"/>
      </w:pPr>
      <w:rPr>
        <w:rFonts w:ascii="Times New Roman" w:hAnsi="Times New Roman" w:cs="Times New Roman" w:hint="default"/>
        <w:b w:val="0"/>
        <w:i w:val="0"/>
        <w:color w:val="auto"/>
        <w:sz w:val="20"/>
        <w:szCs w:val="20"/>
      </w:rPr>
    </w:lvl>
    <w:lvl w:ilvl="2" w:tplc="A6E67464">
      <w:start w:val="1"/>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5" w15:restartNumberingAfterBreak="0">
    <w:nsid w:val="6C542BCA"/>
    <w:multiLevelType w:val="hybridMultilevel"/>
    <w:tmpl w:val="E6641FF4"/>
    <w:name w:val="WW8Num6222323"/>
    <w:lvl w:ilvl="0" w:tplc="7988C63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6" w15:restartNumberingAfterBreak="0">
    <w:nsid w:val="6CDF7C44"/>
    <w:multiLevelType w:val="hybridMultilevel"/>
    <w:tmpl w:val="FCA605F4"/>
    <w:name w:val="WW8Num62223333223"/>
    <w:lvl w:ilvl="0" w:tplc="5FD26C4A">
      <w:start w:val="18"/>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7" w15:restartNumberingAfterBreak="0">
    <w:nsid w:val="6D50599E"/>
    <w:multiLevelType w:val="hybridMultilevel"/>
    <w:tmpl w:val="A35A4366"/>
    <w:lvl w:ilvl="0" w:tplc="23BE825A">
      <w:start w:val="1"/>
      <w:numFmt w:val="bullet"/>
      <w:lvlText w:val="□"/>
      <w:lvlJc w:val="left"/>
      <w:pPr>
        <w:ind w:left="1490" w:hanging="360"/>
      </w:pPr>
      <w:rPr>
        <w:rFonts w:ascii="Courier New" w:hAnsi="Courier New"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58" w15:restartNumberingAfterBreak="0">
    <w:nsid w:val="6EB72F21"/>
    <w:multiLevelType w:val="hybridMultilevel"/>
    <w:tmpl w:val="8092CCD2"/>
    <w:name w:val="WW8Num6222333332"/>
    <w:lvl w:ilvl="0" w:tplc="6B90F244">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9" w15:restartNumberingAfterBreak="0">
    <w:nsid w:val="6F195272"/>
    <w:multiLevelType w:val="singleLevel"/>
    <w:tmpl w:val="37E0D78A"/>
    <w:lvl w:ilvl="0">
      <w:start w:val="3"/>
      <w:numFmt w:val="lowerLetter"/>
      <w:lvlText w:val="%1)"/>
      <w:lvlJc w:val="left"/>
      <w:pPr>
        <w:tabs>
          <w:tab w:val="num" w:pos="360"/>
        </w:tabs>
        <w:ind w:left="360" w:hanging="360"/>
      </w:pPr>
      <w:rPr>
        <w:rFonts w:cs="Times New Roman" w:hint="default"/>
      </w:rPr>
    </w:lvl>
  </w:abstractNum>
  <w:abstractNum w:abstractNumId="260" w15:restartNumberingAfterBreak="0">
    <w:nsid w:val="6F4C1073"/>
    <w:multiLevelType w:val="hybridMultilevel"/>
    <w:tmpl w:val="8076B72A"/>
    <w:name w:val="WW8Num22222"/>
    <w:lvl w:ilvl="0" w:tplc="F642DA8C">
      <w:start w:val="1"/>
      <w:numFmt w:val="decimal"/>
      <w:lvlText w:val="%1)"/>
      <w:lvlJc w:val="left"/>
      <w:pPr>
        <w:ind w:left="92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1" w15:restartNumberingAfterBreak="0">
    <w:nsid w:val="6F671072"/>
    <w:multiLevelType w:val="hybridMultilevel"/>
    <w:tmpl w:val="2CC4AF14"/>
    <w:lvl w:ilvl="0" w:tplc="EBA6D7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70444202"/>
    <w:multiLevelType w:val="hybridMultilevel"/>
    <w:tmpl w:val="F990A8B2"/>
    <w:name w:val="WW8Num6222343"/>
    <w:lvl w:ilvl="0" w:tplc="2CBEE034">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3" w15:restartNumberingAfterBreak="0">
    <w:nsid w:val="70931313"/>
    <w:multiLevelType w:val="multilevel"/>
    <w:tmpl w:val="D898E3F6"/>
    <w:styleLink w:val="WWNum22"/>
    <w:lvl w:ilvl="0">
      <w:start w:val="1"/>
      <w:numFmt w:val="decimal"/>
      <w:lvlText w:val="%1."/>
      <w:lvlJc w:val="left"/>
      <w:pPr>
        <w:ind w:left="1980" w:hanging="360"/>
      </w:pPr>
      <w:rPr>
        <w:rFonts w:cs="Times New Roman"/>
      </w:rPr>
    </w:lvl>
    <w:lvl w:ilvl="1">
      <w:start w:val="1"/>
      <w:numFmt w:val="lowerLetter"/>
      <w:lvlText w:val="%2."/>
      <w:lvlJc w:val="left"/>
      <w:pPr>
        <w:ind w:left="2700" w:hanging="360"/>
      </w:pPr>
      <w:rPr>
        <w:rFonts w:cs="Times New Roman"/>
      </w:rPr>
    </w:lvl>
    <w:lvl w:ilvl="2">
      <w:start w:val="1"/>
      <w:numFmt w:val="lowerRoman"/>
      <w:lvlText w:val="%3."/>
      <w:lvlJc w:val="right"/>
      <w:pPr>
        <w:ind w:left="3420" w:hanging="180"/>
      </w:pPr>
      <w:rPr>
        <w:rFonts w:cs="Times New Roman"/>
      </w:rPr>
    </w:lvl>
    <w:lvl w:ilvl="3">
      <w:start w:val="1"/>
      <w:numFmt w:val="decimal"/>
      <w:lvlText w:val="%4."/>
      <w:lvlJc w:val="left"/>
      <w:pPr>
        <w:ind w:left="4140" w:hanging="360"/>
      </w:pPr>
      <w:rPr>
        <w:rFonts w:cs="Times New Roman"/>
      </w:rPr>
    </w:lvl>
    <w:lvl w:ilvl="4">
      <w:start w:val="1"/>
      <w:numFmt w:val="lowerLetter"/>
      <w:lvlText w:val="%5."/>
      <w:lvlJc w:val="left"/>
      <w:pPr>
        <w:ind w:left="4860" w:hanging="360"/>
      </w:pPr>
      <w:rPr>
        <w:rFonts w:cs="Times New Roman"/>
      </w:rPr>
    </w:lvl>
    <w:lvl w:ilvl="5">
      <w:start w:val="1"/>
      <w:numFmt w:val="lowerRoman"/>
      <w:lvlText w:val="%6."/>
      <w:lvlJc w:val="right"/>
      <w:pPr>
        <w:ind w:left="5580" w:hanging="180"/>
      </w:pPr>
      <w:rPr>
        <w:rFonts w:cs="Times New Roman"/>
      </w:rPr>
    </w:lvl>
    <w:lvl w:ilvl="6">
      <w:start w:val="1"/>
      <w:numFmt w:val="decimal"/>
      <w:lvlText w:val="%7."/>
      <w:lvlJc w:val="left"/>
      <w:pPr>
        <w:ind w:left="6300" w:hanging="360"/>
      </w:pPr>
      <w:rPr>
        <w:rFonts w:cs="Times New Roman"/>
      </w:rPr>
    </w:lvl>
    <w:lvl w:ilvl="7">
      <w:start w:val="1"/>
      <w:numFmt w:val="lowerLetter"/>
      <w:lvlText w:val="%8."/>
      <w:lvlJc w:val="left"/>
      <w:pPr>
        <w:ind w:left="7020" w:hanging="360"/>
      </w:pPr>
      <w:rPr>
        <w:rFonts w:cs="Times New Roman"/>
      </w:rPr>
    </w:lvl>
    <w:lvl w:ilvl="8">
      <w:start w:val="1"/>
      <w:numFmt w:val="lowerRoman"/>
      <w:lvlText w:val="%9."/>
      <w:lvlJc w:val="right"/>
      <w:pPr>
        <w:ind w:left="7740" w:hanging="180"/>
      </w:pPr>
      <w:rPr>
        <w:rFonts w:cs="Times New Roman"/>
      </w:rPr>
    </w:lvl>
  </w:abstractNum>
  <w:abstractNum w:abstractNumId="264" w15:restartNumberingAfterBreak="0">
    <w:nsid w:val="70A258B2"/>
    <w:multiLevelType w:val="hybridMultilevel"/>
    <w:tmpl w:val="EBFEEE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5" w15:restartNumberingAfterBreak="0">
    <w:nsid w:val="712E2FA7"/>
    <w:multiLevelType w:val="hybridMultilevel"/>
    <w:tmpl w:val="ABB6D10E"/>
    <w:name w:val="WW8Num622233522"/>
    <w:lvl w:ilvl="0" w:tplc="816C976E">
      <w:start w:val="1"/>
      <w:numFmt w:val="decimal"/>
      <w:lvlText w:val="%1)"/>
      <w:lvlJc w:val="left"/>
      <w:pPr>
        <w:ind w:left="720" w:hanging="360"/>
      </w:pPr>
      <w:rPr>
        <w:rFonts w:ascii="Arial" w:eastAsia="Times New Roman" w:hAnsi="Arial" w:cs="Arial"/>
        <w:b w:val="0"/>
        <w:i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67" w15:restartNumberingAfterBreak="0">
    <w:nsid w:val="71EA6DAE"/>
    <w:multiLevelType w:val="hybridMultilevel"/>
    <w:tmpl w:val="F50A10CE"/>
    <w:name w:val="WW8Num62227"/>
    <w:lvl w:ilvl="0" w:tplc="7DFA7C8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8" w15:restartNumberingAfterBreak="0">
    <w:nsid w:val="723F3578"/>
    <w:multiLevelType w:val="multilevel"/>
    <w:tmpl w:val="00B46E54"/>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7296251B"/>
    <w:multiLevelType w:val="multilevel"/>
    <w:tmpl w:val="79D0A552"/>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0" w15:restartNumberingAfterBreak="0">
    <w:nsid w:val="72B55D64"/>
    <w:multiLevelType w:val="hybridMultilevel"/>
    <w:tmpl w:val="1D18A5E6"/>
    <w:name w:val="WW8Num62224"/>
    <w:lvl w:ilvl="0" w:tplc="71D0A824">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1" w15:restartNumberingAfterBreak="0">
    <w:nsid w:val="734A3F24"/>
    <w:multiLevelType w:val="multilevel"/>
    <w:tmpl w:val="19843D6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2" w15:restartNumberingAfterBreak="0">
    <w:nsid w:val="73AC576E"/>
    <w:multiLevelType w:val="multilevel"/>
    <w:tmpl w:val="A16C44CC"/>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3" w15:restartNumberingAfterBreak="0">
    <w:nsid w:val="74A22C72"/>
    <w:multiLevelType w:val="multilevel"/>
    <w:tmpl w:val="8FC4B706"/>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4" w15:restartNumberingAfterBreak="0">
    <w:nsid w:val="74A4099C"/>
    <w:multiLevelType w:val="hybridMultilevel"/>
    <w:tmpl w:val="D6A87946"/>
    <w:lvl w:ilvl="0" w:tplc="317CDE04">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15:restartNumberingAfterBreak="0">
    <w:nsid w:val="74CC1092"/>
    <w:multiLevelType w:val="multilevel"/>
    <w:tmpl w:val="DF4CF754"/>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6" w15:restartNumberingAfterBreak="0">
    <w:nsid w:val="75417E36"/>
    <w:multiLevelType w:val="hybridMultilevel"/>
    <w:tmpl w:val="7C44BBB4"/>
    <w:name w:val="WW8Num622243"/>
    <w:lvl w:ilvl="0" w:tplc="046262E8">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7" w15:restartNumberingAfterBreak="0">
    <w:nsid w:val="75730FE6"/>
    <w:multiLevelType w:val="multilevel"/>
    <w:tmpl w:val="4B0EDA24"/>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8" w15:restartNumberingAfterBreak="0">
    <w:nsid w:val="75DF3A1E"/>
    <w:multiLevelType w:val="hybridMultilevel"/>
    <w:tmpl w:val="A9FE1F08"/>
    <w:lvl w:ilvl="0" w:tplc="67E41D58">
      <w:start w:val="4"/>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9" w15:restartNumberingAfterBreak="0">
    <w:nsid w:val="77D752D2"/>
    <w:multiLevelType w:val="multilevel"/>
    <w:tmpl w:val="1EA62806"/>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0" w15:restartNumberingAfterBreak="0">
    <w:nsid w:val="78F7643D"/>
    <w:multiLevelType w:val="hybridMultilevel"/>
    <w:tmpl w:val="E6CE347C"/>
    <w:lvl w:ilvl="0" w:tplc="DAD82D2C">
      <w:numFmt w:val="decimal"/>
      <w:lvlText w:val=""/>
      <w:lvlJc w:val="left"/>
      <w:pPr>
        <w:ind w:left="1080" w:hanging="360"/>
      </w:pPr>
      <w:rPr>
        <w:rFonts w:ascii="Symbol" w:hAnsi="Symbol" w:hint="default"/>
        <w:b/>
        <w:bCs/>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1" w15:restartNumberingAfterBreak="0">
    <w:nsid w:val="7A2111A8"/>
    <w:multiLevelType w:val="hybridMultilevel"/>
    <w:tmpl w:val="E01ABF56"/>
    <w:name w:val="WW8Num622262"/>
    <w:lvl w:ilvl="0" w:tplc="A338085A">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2" w15:restartNumberingAfterBreak="0">
    <w:nsid w:val="7A3E6F42"/>
    <w:multiLevelType w:val="multilevel"/>
    <w:tmpl w:val="F3CEC5E2"/>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3" w15:restartNumberingAfterBreak="0">
    <w:nsid w:val="7B6C415D"/>
    <w:multiLevelType w:val="hybridMultilevel"/>
    <w:tmpl w:val="AAA4C6D4"/>
    <w:name w:val="WW8Num62223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4" w15:restartNumberingAfterBreak="0">
    <w:nsid w:val="7B7174AF"/>
    <w:multiLevelType w:val="hybridMultilevel"/>
    <w:tmpl w:val="2000FAFA"/>
    <w:lvl w:ilvl="0" w:tplc="45F8BA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7B9A19BD"/>
    <w:multiLevelType w:val="hybridMultilevel"/>
    <w:tmpl w:val="4E1CECBA"/>
    <w:name w:val="WW8Num622233342"/>
    <w:lvl w:ilvl="0" w:tplc="0E1CA1A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6" w15:restartNumberingAfterBreak="0">
    <w:nsid w:val="7C046E1C"/>
    <w:multiLevelType w:val="hybridMultilevel"/>
    <w:tmpl w:val="82F8DE02"/>
    <w:name w:val="WW8Num6222333324"/>
    <w:lvl w:ilvl="0" w:tplc="67E41D58">
      <w:start w:val="4"/>
      <w:numFmt w:val="decimal"/>
      <w:lvlText w:val="%1."/>
      <w:lvlJc w:val="left"/>
      <w:pPr>
        <w:ind w:left="720" w:hanging="360"/>
      </w:pPr>
      <w:rPr>
        <w:rFonts w:cs="Times New Roman" w:hint="default"/>
      </w:rPr>
    </w:lvl>
    <w:lvl w:ilvl="1" w:tplc="81F297BE">
      <w:start w:val="1"/>
      <w:numFmt w:val="decimal"/>
      <w:lvlText w:val="%2)"/>
      <w:lvlJc w:val="left"/>
      <w:pPr>
        <w:ind w:left="1440" w:hanging="360"/>
      </w:pPr>
      <w:rPr>
        <w:rFonts w:ascii="Calibri" w:eastAsia="Times New Roman" w:hAnsi="Calibri"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7" w15:restartNumberingAfterBreak="0">
    <w:nsid w:val="7CC8683D"/>
    <w:multiLevelType w:val="multilevel"/>
    <w:tmpl w:val="9314DD6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8" w15:restartNumberingAfterBreak="0">
    <w:nsid w:val="7CF04EB6"/>
    <w:multiLevelType w:val="multilevel"/>
    <w:tmpl w:val="A2ECB51A"/>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9" w15:restartNumberingAfterBreak="0">
    <w:nsid w:val="7D3368B3"/>
    <w:multiLevelType w:val="hybridMultilevel"/>
    <w:tmpl w:val="C764C810"/>
    <w:name w:val="WW8Num6222333322"/>
    <w:lvl w:ilvl="0" w:tplc="F536A4C8">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0" w15:restartNumberingAfterBreak="0">
    <w:nsid w:val="7D880D65"/>
    <w:multiLevelType w:val="multilevel"/>
    <w:tmpl w:val="1FA448C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1" w15:restartNumberingAfterBreak="0">
    <w:nsid w:val="7ED91638"/>
    <w:multiLevelType w:val="multilevel"/>
    <w:tmpl w:val="9B9E96A6"/>
    <w:name w:val="WW8Num92"/>
    <w:lvl w:ilvl="0">
      <w:start w:val="1"/>
      <w:numFmt w:val="decimal"/>
      <w:lvlText w:val="%1."/>
      <w:lvlJc w:val="left"/>
      <w:pPr>
        <w:tabs>
          <w:tab w:val="num" w:pos="0"/>
        </w:tabs>
        <w:ind w:left="360" w:hanging="360"/>
      </w:pPr>
      <w:rPr>
        <w:rFonts w:ascii="Calibri" w:hAnsi="Calibri" w:cs="Arial" w:hint="default"/>
        <w:b w:val="0"/>
        <w:strike w:val="0"/>
        <w:dstrike w:val="0"/>
        <w:color w:val="auto"/>
        <w:sz w:val="20"/>
        <w:szCs w:val="20"/>
        <w:u w:val="none"/>
        <w:effect w:val="none"/>
      </w:rPr>
    </w:lvl>
    <w:lvl w:ilvl="1">
      <w:start w:val="4"/>
      <w:numFmt w:val="decimal"/>
      <w:lvlText w:val="%1.%2."/>
      <w:lvlJc w:val="left"/>
      <w:pPr>
        <w:tabs>
          <w:tab w:val="num" w:pos="0"/>
        </w:tabs>
        <w:ind w:left="1140" w:hanging="420"/>
      </w:pPr>
      <w:rPr>
        <w:rFonts w:cs="Times New Roman" w:hint="default"/>
      </w:rPr>
    </w:lvl>
    <w:lvl w:ilvl="2">
      <w:start w:val="1"/>
      <w:numFmt w:val="decimal"/>
      <w:lvlText w:val="%1.%2.%3."/>
      <w:lvlJc w:val="left"/>
      <w:pPr>
        <w:tabs>
          <w:tab w:val="num" w:pos="0"/>
        </w:tabs>
        <w:ind w:left="216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92" w15:restartNumberingAfterBreak="0">
    <w:nsid w:val="7F6178B3"/>
    <w:multiLevelType w:val="hybridMultilevel"/>
    <w:tmpl w:val="598E1FF6"/>
    <w:lvl w:ilvl="0" w:tplc="0409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3" w15:restartNumberingAfterBreak="0">
    <w:nsid w:val="7FC57E73"/>
    <w:multiLevelType w:val="hybridMultilevel"/>
    <w:tmpl w:val="ADDC5650"/>
    <w:lvl w:ilvl="0" w:tplc="D218720A">
      <w:start w:val="3"/>
      <w:numFmt w:val="lowerLetter"/>
      <w:lvlText w:val="%1)"/>
      <w:lvlJc w:val="left"/>
      <w:pPr>
        <w:ind w:left="720" w:hanging="360"/>
      </w:pPr>
      <w:rPr>
        <w:rFonts w:cs="Times New Roman" w:hint="default"/>
      </w:rPr>
    </w:lvl>
    <w:lvl w:ilvl="1" w:tplc="D88036B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59352482">
    <w:abstractNumId w:val="50"/>
  </w:num>
  <w:num w:numId="2" w16cid:durableId="1357464900">
    <w:abstractNumId w:val="124"/>
  </w:num>
  <w:num w:numId="3" w16cid:durableId="983318898">
    <w:abstractNumId w:val="181"/>
  </w:num>
  <w:num w:numId="4" w16cid:durableId="336351942">
    <w:abstractNumId w:val="31"/>
  </w:num>
  <w:num w:numId="5" w16cid:durableId="2077625297">
    <w:abstractNumId w:val="259"/>
  </w:num>
  <w:num w:numId="6" w16cid:durableId="2050757041">
    <w:abstractNumId w:val="94"/>
  </w:num>
  <w:num w:numId="7" w16cid:durableId="1917666592">
    <w:abstractNumId w:val="286"/>
  </w:num>
  <w:num w:numId="8" w16cid:durableId="1540555185">
    <w:abstractNumId w:val="156"/>
  </w:num>
  <w:num w:numId="9" w16cid:durableId="685332627">
    <w:abstractNumId w:val="248"/>
  </w:num>
  <w:num w:numId="10" w16cid:durableId="408890042">
    <w:abstractNumId w:val="131"/>
  </w:num>
  <w:num w:numId="11" w16cid:durableId="18694901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8201567">
    <w:abstractNumId w:val="55"/>
  </w:num>
  <w:num w:numId="13" w16cid:durableId="1685940082">
    <w:abstractNumId w:val="104"/>
  </w:num>
  <w:num w:numId="14" w16cid:durableId="308023399">
    <w:abstractNumId w:val="278"/>
  </w:num>
  <w:num w:numId="15" w16cid:durableId="337117476">
    <w:abstractNumId w:val="36"/>
  </w:num>
  <w:num w:numId="16" w16cid:durableId="1553998304">
    <w:abstractNumId w:val="217"/>
  </w:num>
  <w:num w:numId="17" w16cid:durableId="282542843">
    <w:abstractNumId w:val="198"/>
  </w:num>
  <w:num w:numId="18" w16cid:durableId="1645038878">
    <w:abstractNumId w:val="293"/>
  </w:num>
  <w:num w:numId="19" w16cid:durableId="1352296500">
    <w:abstractNumId w:val="163"/>
  </w:num>
  <w:num w:numId="20" w16cid:durableId="951283984">
    <w:abstractNumId w:val="45"/>
  </w:num>
  <w:num w:numId="21" w16cid:durableId="583030076">
    <w:abstractNumId w:val="118"/>
  </w:num>
  <w:num w:numId="22" w16cid:durableId="1725061653">
    <w:abstractNumId w:val="120"/>
  </w:num>
  <w:num w:numId="23" w16cid:durableId="2089838650">
    <w:abstractNumId w:val="183"/>
  </w:num>
  <w:num w:numId="24" w16cid:durableId="1350372757">
    <w:abstractNumId w:val="254"/>
  </w:num>
  <w:num w:numId="25" w16cid:durableId="112558059">
    <w:abstractNumId w:val="167"/>
  </w:num>
  <w:num w:numId="26" w16cid:durableId="919023854">
    <w:abstractNumId w:val="86"/>
  </w:num>
  <w:num w:numId="27" w16cid:durableId="1924486614">
    <w:abstractNumId w:val="85"/>
  </w:num>
  <w:num w:numId="28" w16cid:durableId="59599754">
    <w:abstractNumId w:val="57"/>
  </w:num>
  <w:num w:numId="29" w16cid:durableId="1646885120">
    <w:abstractNumId w:val="116"/>
  </w:num>
  <w:num w:numId="30" w16cid:durableId="1457676996">
    <w:abstractNumId w:val="186"/>
  </w:num>
  <w:num w:numId="31" w16cid:durableId="876310041">
    <w:abstractNumId w:val="43"/>
  </w:num>
  <w:num w:numId="32" w16cid:durableId="488206626">
    <w:abstractNumId w:val="87"/>
  </w:num>
  <w:num w:numId="33" w16cid:durableId="1285305043">
    <w:abstractNumId w:val="159"/>
  </w:num>
  <w:num w:numId="34" w16cid:durableId="268121905">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9918288">
    <w:abstractNumId w:val="158"/>
  </w:num>
  <w:num w:numId="36" w16cid:durableId="1178621558">
    <w:abstractNumId w:val="143"/>
  </w:num>
  <w:num w:numId="37" w16cid:durableId="594364741">
    <w:abstractNumId w:val="146"/>
  </w:num>
  <w:num w:numId="38" w16cid:durableId="369454337">
    <w:abstractNumId w:val="115"/>
  </w:num>
  <w:num w:numId="39" w16cid:durableId="162091799">
    <w:abstractNumId w:val="284"/>
  </w:num>
  <w:num w:numId="40" w16cid:durableId="1025402834">
    <w:abstractNumId w:val="199"/>
  </w:num>
  <w:num w:numId="41" w16cid:durableId="1140615088">
    <w:abstractNumId w:val="189"/>
    <w:lvlOverride w:ilvl="0">
      <w:startOverride w:val="1"/>
    </w:lvlOverride>
  </w:num>
  <w:num w:numId="42" w16cid:durableId="1483235355">
    <w:abstractNumId w:val="92"/>
  </w:num>
  <w:num w:numId="43" w16cid:durableId="1081563440">
    <w:abstractNumId w:val="204"/>
  </w:num>
  <w:num w:numId="44" w16cid:durableId="19024015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0952084">
    <w:abstractNumId w:val="280"/>
  </w:num>
  <w:num w:numId="46" w16cid:durableId="16689439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97774844">
    <w:abstractNumId w:val="77"/>
  </w:num>
  <w:num w:numId="48" w16cid:durableId="1814446514">
    <w:abstractNumId w:val="238"/>
  </w:num>
  <w:num w:numId="49" w16cid:durableId="821046110">
    <w:abstractNumId w:val="133"/>
  </w:num>
  <w:num w:numId="50" w16cid:durableId="1481992937">
    <w:abstractNumId w:val="81"/>
  </w:num>
  <w:num w:numId="51" w16cid:durableId="1082877426">
    <w:abstractNumId w:val="110"/>
  </w:num>
  <w:num w:numId="52" w16cid:durableId="1746951547">
    <w:abstractNumId w:val="67"/>
  </w:num>
  <w:num w:numId="53" w16cid:durableId="1378238278">
    <w:abstractNumId w:val="91"/>
  </w:num>
  <w:num w:numId="54" w16cid:durableId="1355768312">
    <w:abstractNumId w:val="173"/>
  </w:num>
  <w:num w:numId="55" w16cid:durableId="1072972905">
    <w:abstractNumId w:val="121"/>
  </w:num>
  <w:num w:numId="56" w16cid:durableId="1938948924">
    <w:abstractNumId w:val="130"/>
  </w:num>
  <w:num w:numId="57" w16cid:durableId="767776815">
    <w:abstractNumId w:val="244"/>
  </w:num>
  <w:num w:numId="58" w16cid:durableId="390933588">
    <w:abstractNumId w:val="59"/>
  </w:num>
  <w:num w:numId="59" w16cid:durableId="894584193">
    <w:abstractNumId w:val="273"/>
  </w:num>
  <w:num w:numId="60" w16cid:durableId="133715498">
    <w:abstractNumId w:val="213"/>
  </w:num>
  <w:num w:numId="61" w16cid:durableId="1396511612">
    <w:abstractNumId w:val="139"/>
  </w:num>
  <w:num w:numId="62" w16cid:durableId="999699683">
    <w:abstractNumId w:val="73"/>
  </w:num>
  <w:num w:numId="63" w16cid:durableId="658507082">
    <w:abstractNumId w:val="0"/>
  </w:num>
  <w:num w:numId="64" w16cid:durableId="1094668321">
    <w:abstractNumId w:val="93"/>
  </w:num>
  <w:num w:numId="65" w16cid:durableId="1618878342">
    <w:abstractNumId w:val="228"/>
    <w:lvlOverride w:ilvl="0">
      <w:lvl w:ilvl="0">
        <w:numFmt w:val="bullet"/>
        <w:lvlText w:val=""/>
        <w:lvlJc w:val="left"/>
        <w:rPr>
          <w:rFonts w:ascii="Symbol" w:hAnsi="Symbol"/>
        </w:rPr>
      </w:lvl>
    </w:lvlOverride>
  </w:num>
  <w:num w:numId="66" w16cid:durableId="1832408514">
    <w:abstractNumId w:val="180"/>
  </w:num>
  <w:num w:numId="67" w16cid:durableId="1027759176">
    <w:abstractNumId w:val="78"/>
  </w:num>
  <w:num w:numId="68" w16cid:durableId="1707172501">
    <w:abstractNumId w:val="266"/>
  </w:num>
  <w:num w:numId="69" w16cid:durableId="288358582">
    <w:abstractNumId w:val="88"/>
  </w:num>
  <w:num w:numId="70" w16cid:durableId="1361397298">
    <w:abstractNumId w:val="228"/>
  </w:num>
  <w:num w:numId="71" w16cid:durableId="659041186">
    <w:abstractNumId w:val="126"/>
  </w:num>
  <w:num w:numId="72" w16cid:durableId="2076469769">
    <w:abstractNumId w:val="69"/>
  </w:num>
  <w:num w:numId="73" w16cid:durableId="1694644561">
    <w:abstractNumId w:val="154"/>
  </w:num>
  <w:num w:numId="74" w16cid:durableId="534733903">
    <w:abstractNumId w:val="157"/>
  </w:num>
  <w:num w:numId="75" w16cid:durableId="1256666008">
    <w:abstractNumId w:val="229"/>
  </w:num>
  <w:num w:numId="76" w16cid:durableId="991258334">
    <w:abstractNumId w:val="48"/>
  </w:num>
  <w:num w:numId="77" w16cid:durableId="1877042418">
    <w:abstractNumId w:val="127"/>
  </w:num>
  <w:num w:numId="78" w16cid:durableId="557866124">
    <w:abstractNumId w:val="193"/>
  </w:num>
  <w:num w:numId="79" w16cid:durableId="679700247">
    <w:abstractNumId w:val="46"/>
  </w:num>
  <w:num w:numId="80" w16cid:durableId="2039693241">
    <w:abstractNumId w:val="290"/>
  </w:num>
  <w:num w:numId="81" w16cid:durableId="1312248155">
    <w:abstractNumId w:val="153"/>
  </w:num>
  <w:num w:numId="82" w16cid:durableId="302463187">
    <w:abstractNumId w:val="182"/>
  </w:num>
  <w:num w:numId="83" w16cid:durableId="1999260667">
    <w:abstractNumId w:val="164"/>
  </w:num>
  <w:num w:numId="84" w16cid:durableId="809051402">
    <w:abstractNumId w:val="64"/>
  </w:num>
  <w:num w:numId="85" w16cid:durableId="1027566289">
    <w:abstractNumId w:val="103"/>
  </w:num>
  <w:num w:numId="86" w16cid:durableId="367335520">
    <w:abstractNumId w:val="150"/>
  </w:num>
  <w:num w:numId="87" w16cid:durableId="1517310677">
    <w:abstractNumId w:val="155"/>
  </w:num>
  <w:num w:numId="88" w16cid:durableId="1359501298">
    <w:abstractNumId w:val="38"/>
  </w:num>
  <w:num w:numId="89" w16cid:durableId="1577321036">
    <w:abstractNumId w:val="210"/>
  </w:num>
  <w:num w:numId="90" w16cid:durableId="393968604">
    <w:abstractNumId w:val="39"/>
  </w:num>
  <w:num w:numId="91" w16cid:durableId="1341008008">
    <w:abstractNumId w:val="263"/>
  </w:num>
  <w:num w:numId="92" w16cid:durableId="375084946">
    <w:abstractNumId w:val="250"/>
  </w:num>
  <w:num w:numId="93" w16cid:durableId="1181428025">
    <w:abstractNumId w:val="80"/>
  </w:num>
  <w:num w:numId="94" w16cid:durableId="911235394">
    <w:abstractNumId w:val="177"/>
  </w:num>
  <w:num w:numId="95" w16cid:durableId="1863124136">
    <w:abstractNumId w:val="90"/>
  </w:num>
  <w:num w:numId="96" w16cid:durableId="740130287">
    <w:abstractNumId w:val="234"/>
  </w:num>
  <w:num w:numId="97" w16cid:durableId="1038823336">
    <w:abstractNumId w:val="125"/>
  </w:num>
  <w:num w:numId="98" w16cid:durableId="855777067">
    <w:abstractNumId w:val="240"/>
  </w:num>
  <w:num w:numId="99" w16cid:durableId="295646131">
    <w:abstractNumId w:val="225"/>
  </w:num>
  <w:num w:numId="100" w16cid:durableId="1446270223">
    <w:abstractNumId w:val="117"/>
  </w:num>
  <w:num w:numId="101" w16cid:durableId="1937707016">
    <w:abstractNumId w:val="194"/>
  </w:num>
  <w:num w:numId="102" w16cid:durableId="1627613870">
    <w:abstractNumId w:val="279"/>
  </w:num>
  <w:num w:numId="103" w16cid:durableId="750856062">
    <w:abstractNumId w:val="282"/>
  </w:num>
  <w:num w:numId="104" w16cid:durableId="1932276617">
    <w:abstractNumId w:val="75"/>
  </w:num>
  <w:num w:numId="105" w16cid:durableId="1288854616">
    <w:abstractNumId w:val="236"/>
  </w:num>
  <w:num w:numId="106" w16cid:durableId="1295796411">
    <w:abstractNumId w:val="122"/>
  </w:num>
  <w:num w:numId="107" w16cid:durableId="829834905">
    <w:abstractNumId w:val="249"/>
  </w:num>
  <w:num w:numId="108" w16cid:durableId="67195968">
    <w:abstractNumId w:val="221"/>
  </w:num>
  <w:num w:numId="109" w16cid:durableId="1288509538">
    <w:abstractNumId w:val="113"/>
  </w:num>
  <w:num w:numId="110" w16cid:durableId="2133941959">
    <w:abstractNumId w:val="42"/>
  </w:num>
  <w:num w:numId="111" w16cid:durableId="292371311">
    <w:abstractNumId w:val="224"/>
  </w:num>
  <w:num w:numId="112" w16cid:durableId="315302027">
    <w:abstractNumId w:val="99"/>
  </w:num>
  <w:num w:numId="113" w16cid:durableId="498155396">
    <w:abstractNumId w:val="269"/>
  </w:num>
  <w:num w:numId="114" w16cid:durableId="307170047">
    <w:abstractNumId w:val="247"/>
  </w:num>
  <w:num w:numId="115" w16cid:durableId="531965507">
    <w:abstractNumId w:val="188"/>
  </w:num>
  <w:num w:numId="116" w16cid:durableId="1646666882">
    <w:abstractNumId w:val="222"/>
  </w:num>
  <w:num w:numId="117" w16cid:durableId="427310116">
    <w:abstractNumId w:val="268"/>
  </w:num>
  <w:num w:numId="118" w16cid:durableId="267540883">
    <w:abstractNumId w:val="53"/>
  </w:num>
  <w:num w:numId="119" w16cid:durableId="907426097">
    <w:abstractNumId w:val="132"/>
  </w:num>
  <w:num w:numId="120" w16cid:durableId="173030744">
    <w:abstractNumId w:val="252"/>
  </w:num>
  <w:num w:numId="121" w16cid:durableId="1458136830">
    <w:abstractNumId w:val="205"/>
  </w:num>
  <w:num w:numId="122" w16cid:durableId="2026980998">
    <w:abstractNumId w:val="176"/>
  </w:num>
  <w:num w:numId="123" w16cid:durableId="1574775020">
    <w:abstractNumId w:val="275"/>
  </w:num>
  <w:num w:numId="124" w16cid:durableId="1742361300">
    <w:abstractNumId w:val="34"/>
  </w:num>
  <w:num w:numId="125" w16cid:durableId="1816099921">
    <w:abstractNumId w:val="253"/>
  </w:num>
  <w:num w:numId="126" w16cid:durableId="183985929">
    <w:abstractNumId w:val="277"/>
  </w:num>
  <w:num w:numId="127" w16cid:durableId="1732118301">
    <w:abstractNumId w:val="82"/>
  </w:num>
  <w:num w:numId="128" w16cid:durableId="2007053851">
    <w:abstractNumId w:val="170"/>
  </w:num>
  <w:num w:numId="129" w16cid:durableId="194541996">
    <w:abstractNumId w:val="61"/>
  </w:num>
  <w:num w:numId="130" w16cid:durableId="2059239376">
    <w:abstractNumId w:val="111"/>
  </w:num>
  <w:num w:numId="131" w16cid:durableId="2074893168">
    <w:abstractNumId w:val="33"/>
  </w:num>
  <w:num w:numId="132" w16cid:durableId="1559122432">
    <w:abstractNumId w:val="109"/>
  </w:num>
  <w:num w:numId="133" w16cid:durableId="507716645">
    <w:abstractNumId w:val="102"/>
  </w:num>
  <w:num w:numId="134" w16cid:durableId="2134860788">
    <w:abstractNumId w:val="271"/>
  </w:num>
  <w:num w:numId="135" w16cid:durableId="160630736">
    <w:abstractNumId w:val="288"/>
  </w:num>
  <w:num w:numId="136" w16cid:durableId="975405037">
    <w:abstractNumId w:val="58"/>
  </w:num>
  <w:num w:numId="137" w16cid:durableId="1269118026">
    <w:abstractNumId w:val="101"/>
  </w:num>
  <w:num w:numId="138" w16cid:durableId="1011445529">
    <w:abstractNumId w:val="197"/>
  </w:num>
  <w:num w:numId="139" w16cid:durableId="520244283">
    <w:abstractNumId w:val="287"/>
  </w:num>
  <w:num w:numId="140" w16cid:durableId="1748074252">
    <w:abstractNumId w:val="195"/>
  </w:num>
  <w:num w:numId="141" w16cid:durableId="1618832248">
    <w:abstractNumId w:val="187"/>
  </w:num>
  <w:num w:numId="142" w16cid:durableId="1887722021">
    <w:abstractNumId w:val="60"/>
  </w:num>
  <w:num w:numId="143" w16cid:durableId="1854538500">
    <w:abstractNumId w:val="135"/>
  </w:num>
  <w:num w:numId="144" w16cid:durableId="1740209431">
    <w:abstractNumId w:val="206"/>
  </w:num>
  <w:num w:numId="145" w16cid:durableId="1756630866">
    <w:abstractNumId w:val="272"/>
  </w:num>
  <w:num w:numId="146" w16cid:durableId="1068653861">
    <w:abstractNumId w:val="291"/>
  </w:num>
  <w:num w:numId="147" w16cid:durableId="1920207941">
    <w:abstractNumId w:val="292"/>
  </w:num>
  <w:num w:numId="148" w16cid:durableId="942885564">
    <w:abstractNumId w:val="107"/>
  </w:num>
  <w:num w:numId="149" w16cid:durableId="1913273825">
    <w:abstractNumId w:val="242"/>
  </w:num>
  <w:num w:numId="150" w16cid:durableId="1737045510">
    <w:abstractNumId w:val="162"/>
  </w:num>
  <w:num w:numId="151" w16cid:durableId="1938174717">
    <w:abstractNumId w:val="191"/>
  </w:num>
  <w:num w:numId="152" w16cid:durableId="2010283039">
    <w:abstractNumId w:val="226"/>
  </w:num>
  <w:num w:numId="153" w16cid:durableId="851839727">
    <w:abstractNumId w:val="95"/>
  </w:num>
  <w:num w:numId="154" w16cid:durableId="1422137378">
    <w:abstractNumId w:val="264"/>
  </w:num>
  <w:num w:numId="155" w16cid:durableId="1798984636">
    <w:abstractNumId w:val="196"/>
  </w:num>
  <w:num w:numId="156" w16cid:durableId="971446224">
    <w:abstractNumId w:val="74"/>
  </w:num>
  <w:num w:numId="157" w16cid:durableId="1434517516">
    <w:abstractNumId w:val="274"/>
  </w:num>
  <w:num w:numId="158" w16cid:durableId="959920251">
    <w:abstractNumId w:val="119"/>
  </w:num>
  <w:num w:numId="159" w16cid:durableId="478613621">
    <w:abstractNumId w:val="261"/>
  </w:num>
  <w:num w:numId="160" w16cid:durableId="2076973958">
    <w:abstractNumId w:val="212"/>
  </w:num>
  <w:num w:numId="161" w16cid:durableId="143817828">
    <w:abstractNumId w:val="136"/>
  </w:num>
  <w:num w:numId="162" w16cid:durableId="227809330">
    <w:abstractNumId w:val="218"/>
  </w:num>
  <w:num w:numId="163" w16cid:durableId="1447507233">
    <w:abstractNumId w:val="227"/>
  </w:num>
  <w:num w:numId="164" w16cid:durableId="1407221687">
    <w:abstractNumId w:val="240"/>
    <w:lvlOverride w:ilvl="0">
      <w:lvl w:ilvl="0">
        <w:start w:val="12"/>
        <w:numFmt w:val="decimal"/>
        <w:lvlText w:val="%1."/>
        <w:lvlJc w:val="left"/>
        <w:rPr>
          <w:rFonts w:cs="Times New Roman"/>
          <w:sz w:val="20"/>
        </w:rPr>
      </w:lvl>
    </w:lvlOverride>
  </w:num>
  <w:num w:numId="165" w16cid:durableId="1193498346">
    <w:abstractNumId w:val="71"/>
  </w:num>
  <w:num w:numId="166" w16cid:durableId="191524128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024477089">
    <w:abstractNumId w:val="175"/>
  </w:num>
  <w:num w:numId="168" w16cid:durableId="1826122754">
    <w:abstractNumId w:val="128"/>
  </w:num>
  <w:num w:numId="169" w16cid:durableId="355892719">
    <w:abstractNumId w:val="106"/>
  </w:num>
  <w:num w:numId="170" w16cid:durableId="1444424136">
    <w:abstractNumId w:val="32"/>
  </w:num>
  <w:num w:numId="171" w16cid:durableId="1926498242">
    <w:abstractNumId w:val="68"/>
  </w:num>
  <w:num w:numId="172" w16cid:durableId="2061782667">
    <w:abstractNumId w:val="257"/>
  </w:num>
  <w:num w:numId="173" w16cid:durableId="1883859238">
    <w:abstractNumId w:val="1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84757839">
    <w:abstractNumId w:val="152"/>
    <w:lvlOverride w:ilvl="0">
      <w:startOverride w:val="1"/>
    </w:lvlOverride>
    <w:lvlOverride w:ilvl="1">
      <w:startOverride w:val="3"/>
    </w:lvlOverride>
    <w:lvlOverride w:ilvl="2">
      <w:startOverride w:val="1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75" w16cid:durableId="1738432875">
    <w:abstractNumId w:val="37"/>
  </w:num>
  <w:num w:numId="176" w16cid:durableId="1327317553">
    <w:abstractNumId w:val="243"/>
  </w:num>
  <w:num w:numId="177" w16cid:durableId="898367920">
    <w:abstractNumId w:val="51"/>
  </w:num>
  <w:num w:numId="178" w16cid:durableId="1806198325">
    <w:abstractNumId w:val="52"/>
  </w:num>
  <w:num w:numId="179" w16cid:durableId="1687167867">
    <w:abstractNumId w:val="237"/>
  </w:num>
  <w:num w:numId="180" w16cid:durableId="1538542445">
    <w:abstractNumId w:val="168"/>
  </w:num>
  <w:num w:numId="181" w16cid:durableId="271282488">
    <w:abstractNumId w:val="140"/>
  </w:num>
  <w:num w:numId="182" w16cid:durableId="79789313">
    <w:abstractNumId w:val="209"/>
  </w:num>
  <w:num w:numId="183" w16cid:durableId="1707367491">
    <w:abstractNumId w:val="35"/>
  </w:num>
  <w:num w:numId="184" w16cid:durableId="1597447600">
    <w:abstractNumId w:val="66"/>
  </w:num>
  <w:num w:numId="185" w16cid:durableId="153844269">
    <w:abstractNumId w:val="216"/>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2F9"/>
    <w:rsid w:val="00001A2A"/>
    <w:rsid w:val="00002FA6"/>
    <w:rsid w:val="00003058"/>
    <w:rsid w:val="0000536D"/>
    <w:rsid w:val="000064D6"/>
    <w:rsid w:val="00010770"/>
    <w:rsid w:val="00010FAD"/>
    <w:rsid w:val="000115A9"/>
    <w:rsid w:val="00015060"/>
    <w:rsid w:val="00015687"/>
    <w:rsid w:val="00016CF2"/>
    <w:rsid w:val="00020208"/>
    <w:rsid w:val="00021130"/>
    <w:rsid w:val="00021196"/>
    <w:rsid w:val="000213F6"/>
    <w:rsid w:val="00021E82"/>
    <w:rsid w:val="00025D0C"/>
    <w:rsid w:val="00031EA0"/>
    <w:rsid w:val="000321F1"/>
    <w:rsid w:val="00033181"/>
    <w:rsid w:val="0003380D"/>
    <w:rsid w:val="00034786"/>
    <w:rsid w:val="000352B8"/>
    <w:rsid w:val="00036C2B"/>
    <w:rsid w:val="0003731E"/>
    <w:rsid w:val="00041ACF"/>
    <w:rsid w:val="00043134"/>
    <w:rsid w:val="00043655"/>
    <w:rsid w:val="00043A0A"/>
    <w:rsid w:val="000449EF"/>
    <w:rsid w:val="00045513"/>
    <w:rsid w:val="00047BAD"/>
    <w:rsid w:val="00047E4C"/>
    <w:rsid w:val="00053910"/>
    <w:rsid w:val="0005403D"/>
    <w:rsid w:val="00054230"/>
    <w:rsid w:val="00054CBC"/>
    <w:rsid w:val="000578D6"/>
    <w:rsid w:val="000604C7"/>
    <w:rsid w:val="00060C90"/>
    <w:rsid w:val="00061200"/>
    <w:rsid w:val="000625D5"/>
    <w:rsid w:val="000633B0"/>
    <w:rsid w:val="0006402E"/>
    <w:rsid w:val="0006706F"/>
    <w:rsid w:val="000674FF"/>
    <w:rsid w:val="00070546"/>
    <w:rsid w:val="00070B83"/>
    <w:rsid w:val="00072D08"/>
    <w:rsid w:val="00072F69"/>
    <w:rsid w:val="00073B46"/>
    <w:rsid w:val="000740DD"/>
    <w:rsid w:val="00074514"/>
    <w:rsid w:val="00076075"/>
    <w:rsid w:val="000808DB"/>
    <w:rsid w:val="00080FA1"/>
    <w:rsid w:val="00082331"/>
    <w:rsid w:val="000826A6"/>
    <w:rsid w:val="00083D17"/>
    <w:rsid w:val="00084437"/>
    <w:rsid w:val="00086567"/>
    <w:rsid w:val="00086CD9"/>
    <w:rsid w:val="00090B17"/>
    <w:rsid w:val="00094493"/>
    <w:rsid w:val="00094875"/>
    <w:rsid w:val="00097186"/>
    <w:rsid w:val="000A3236"/>
    <w:rsid w:val="000A43D1"/>
    <w:rsid w:val="000A457E"/>
    <w:rsid w:val="000A4E7B"/>
    <w:rsid w:val="000A613C"/>
    <w:rsid w:val="000A6F07"/>
    <w:rsid w:val="000A798E"/>
    <w:rsid w:val="000B116C"/>
    <w:rsid w:val="000B11D5"/>
    <w:rsid w:val="000B2FCA"/>
    <w:rsid w:val="000B5357"/>
    <w:rsid w:val="000B5608"/>
    <w:rsid w:val="000B68EE"/>
    <w:rsid w:val="000B7467"/>
    <w:rsid w:val="000B796D"/>
    <w:rsid w:val="000C08D5"/>
    <w:rsid w:val="000C3B7A"/>
    <w:rsid w:val="000C408B"/>
    <w:rsid w:val="000C6090"/>
    <w:rsid w:val="000C612B"/>
    <w:rsid w:val="000C7C74"/>
    <w:rsid w:val="000D22F8"/>
    <w:rsid w:val="000D2B1C"/>
    <w:rsid w:val="000D2FDF"/>
    <w:rsid w:val="000D39C2"/>
    <w:rsid w:val="000D42FC"/>
    <w:rsid w:val="000D4886"/>
    <w:rsid w:val="000D4924"/>
    <w:rsid w:val="000D4CA2"/>
    <w:rsid w:val="000D553F"/>
    <w:rsid w:val="000D55CB"/>
    <w:rsid w:val="000E1C10"/>
    <w:rsid w:val="000E246B"/>
    <w:rsid w:val="000E25AD"/>
    <w:rsid w:val="000E3A77"/>
    <w:rsid w:val="000E48DA"/>
    <w:rsid w:val="000E49BC"/>
    <w:rsid w:val="000E5681"/>
    <w:rsid w:val="000E6248"/>
    <w:rsid w:val="000E67A1"/>
    <w:rsid w:val="000F07D4"/>
    <w:rsid w:val="000F1329"/>
    <w:rsid w:val="000F13B0"/>
    <w:rsid w:val="000F4D75"/>
    <w:rsid w:val="000F55FB"/>
    <w:rsid w:val="000F593D"/>
    <w:rsid w:val="00100E0E"/>
    <w:rsid w:val="00101213"/>
    <w:rsid w:val="00102BE2"/>
    <w:rsid w:val="00103A7C"/>
    <w:rsid w:val="00103FD0"/>
    <w:rsid w:val="00110BC9"/>
    <w:rsid w:val="001111DA"/>
    <w:rsid w:val="0011143B"/>
    <w:rsid w:val="00112E87"/>
    <w:rsid w:val="00114665"/>
    <w:rsid w:val="001152BD"/>
    <w:rsid w:val="0011625A"/>
    <w:rsid w:val="00121828"/>
    <w:rsid w:val="00123598"/>
    <w:rsid w:val="001265CF"/>
    <w:rsid w:val="0012785A"/>
    <w:rsid w:val="00131B65"/>
    <w:rsid w:val="00132628"/>
    <w:rsid w:val="00133E81"/>
    <w:rsid w:val="001353CA"/>
    <w:rsid w:val="00135EB3"/>
    <w:rsid w:val="00136515"/>
    <w:rsid w:val="0013703B"/>
    <w:rsid w:val="001370AC"/>
    <w:rsid w:val="00137721"/>
    <w:rsid w:val="00137811"/>
    <w:rsid w:val="00140609"/>
    <w:rsid w:val="00141506"/>
    <w:rsid w:val="0014153A"/>
    <w:rsid w:val="001416C0"/>
    <w:rsid w:val="00142957"/>
    <w:rsid w:val="0015107C"/>
    <w:rsid w:val="00152633"/>
    <w:rsid w:val="0015377C"/>
    <w:rsid w:val="00153CEB"/>
    <w:rsid w:val="00160AF3"/>
    <w:rsid w:val="00160CE7"/>
    <w:rsid w:val="0016128F"/>
    <w:rsid w:val="00161A3F"/>
    <w:rsid w:val="0016272C"/>
    <w:rsid w:val="00163054"/>
    <w:rsid w:val="00165C6F"/>
    <w:rsid w:val="001663ED"/>
    <w:rsid w:val="00167020"/>
    <w:rsid w:val="00170006"/>
    <w:rsid w:val="00172B44"/>
    <w:rsid w:val="00173C35"/>
    <w:rsid w:val="00174B72"/>
    <w:rsid w:val="00174F9E"/>
    <w:rsid w:val="001750BC"/>
    <w:rsid w:val="00177B48"/>
    <w:rsid w:val="001802B4"/>
    <w:rsid w:val="00182699"/>
    <w:rsid w:val="001829B1"/>
    <w:rsid w:val="0018502A"/>
    <w:rsid w:val="001920D1"/>
    <w:rsid w:val="00192BA8"/>
    <w:rsid w:val="00193BD6"/>
    <w:rsid w:val="00193F21"/>
    <w:rsid w:val="00196260"/>
    <w:rsid w:val="00196E97"/>
    <w:rsid w:val="001971D1"/>
    <w:rsid w:val="00197F29"/>
    <w:rsid w:val="001A11CD"/>
    <w:rsid w:val="001A1C0D"/>
    <w:rsid w:val="001A24B7"/>
    <w:rsid w:val="001A2EF8"/>
    <w:rsid w:val="001A313F"/>
    <w:rsid w:val="001A31E0"/>
    <w:rsid w:val="001A38B5"/>
    <w:rsid w:val="001A4D0C"/>
    <w:rsid w:val="001A5F4D"/>
    <w:rsid w:val="001A64B1"/>
    <w:rsid w:val="001A6BEA"/>
    <w:rsid w:val="001A7177"/>
    <w:rsid w:val="001B2353"/>
    <w:rsid w:val="001B26BA"/>
    <w:rsid w:val="001B28A1"/>
    <w:rsid w:val="001B3C65"/>
    <w:rsid w:val="001B49B7"/>
    <w:rsid w:val="001B545B"/>
    <w:rsid w:val="001B706D"/>
    <w:rsid w:val="001B7AD7"/>
    <w:rsid w:val="001B7CB8"/>
    <w:rsid w:val="001C3B14"/>
    <w:rsid w:val="001C4ED5"/>
    <w:rsid w:val="001C7E52"/>
    <w:rsid w:val="001D0349"/>
    <w:rsid w:val="001D086B"/>
    <w:rsid w:val="001D0D66"/>
    <w:rsid w:val="001D2132"/>
    <w:rsid w:val="001D5BF0"/>
    <w:rsid w:val="001D5BF2"/>
    <w:rsid w:val="001D6A68"/>
    <w:rsid w:val="001D6E36"/>
    <w:rsid w:val="001D749D"/>
    <w:rsid w:val="001E00FB"/>
    <w:rsid w:val="001E07D1"/>
    <w:rsid w:val="001E0EB7"/>
    <w:rsid w:val="001E264C"/>
    <w:rsid w:val="001E37F8"/>
    <w:rsid w:val="001E55C3"/>
    <w:rsid w:val="001E5868"/>
    <w:rsid w:val="001E66DA"/>
    <w:rsid w:val="001E6EB6"/>
    <w:rsid w:val="001E7D8A"/>
    <w:rsid w:val="001F07E3"/>
    <w:rsid w:val="001F298D"/>
    <w:rsid w:val="001F387D"/>
    <w:rsid w:val="001F5AE9"/>
    <w:rsid w:val="001F5FDB"/>
    <w:rsid w:val="001F62AF"/>
    <w:rsid w:val="001F655A"/>
    <w:rsid w:val="001F70B3"/>
    <w:rsid w:val="001F719A"/>
    <w:rsid w:val="001F7E32"/>
    <w:rsid w:val="001F7F8C"/>
    <w:rsid w:val="0020124B"/>
    <w:rsid w:val="0020134B"/>
    <w:rsid w:val="002015AB"/>
    <w:rsid w:val="00203C8C"/>
    <w:rsid w:val="00204767"/>
    <w:rsid w:val="002056A3"/>
    <w:rsid w:val="002056E7"/>
    <w:rsid w:val="0020573B"/>
    <w:rsid w:val="00205C2E"/>
    <w:rsid w:val="002073F6"/>
    <w:rsid w:val="00207C00"/>
    <w:rsid w:val="0021096B"/>
    <w:rsid w:val="00213E34"/>
    <w:rsid w:val="0021414B"/>
    <w:rsid w:val="002163F7"/>
    <w:rsid w:val="00216D34"/>
    <w:rsid w:val="00217842"/>
    <w:rsid w:val="0022031E"/>
    <w:rsid w:val="00220C56"/>
    <w:rsid w:val="00221B46"/>
    <w:rsid w:val="002241B8"/>
    <w:rsid w:val="00225F16"/>
    <w:rsid w:val="002271BD"/>
    <w:rsid w:val="002314B5"/>
    <w:rsid w:val="002325EE"/>
    <w:rsid w:val="00232AE4"/>
    <w:rsid w:val="00233425"/>
    <w:rsid w:val="00234B6F"/>
    <w:rsid w:val="00235341"/>
    <w:rsid w:val="00236515"/>
    <w:rsid w:val="002369FA"/>
    <w:rsid w:val="002400B6"/>
    <w:rsid w:val="002407D0"/>
    <w:rsid w:val="002409E8"/>
    <w:rsid w:val="00241FE3"/>
    <w:rsid w:val="0024264B"/>
    <w:rsid w:val="00242DA2"/>
    <w:rsid w:val="002430B2"/>
    <w:rsid w:val="00243B52"/>
    <w:rsid w:val="002460E0"/>
    <w:rsid w:val="0024634E"/>
    <w:rsid w:val="00247685"/>
    <w:rsid w:val="002479B0"/>
    <w:rsid w:val="00250A14"/>
    <w:rsid w:val="00250FAD"/>
    <w:rsid w:val="002510FC"/>
    <w:rsid w:val="00251E29"/>
    <w:rsid w:val="002530FA"/>
    <w:rsid w:val="002532A8"/>
    <w:rsid w:val="00253ED9"/>
    <w:rsid w:val="00254093"/>
    <w:rsid w:val="00254337"/>
    <w:rsid w:val="002579C7"/>
    <w:rsid w:val="00261A63"/>
    <w:rsid w:val="00263276"/>
    <w:rsid w:val="00263279"/>
    <w:rsid w:val="00263B12"/>
    <w:rsid w:val="002652E4"/>
    <w:rsid w:val="002657F9"/>
    <w:rsid w:val="00267946"/>
    <w:rsid w:val="00267B36"/>
    <w:rsid w:val="00270857"/>
    <w:rsid w:val="00270E80"/>
    <w:rsid w:val="00272334"/>
    <w:rsid w:val="0027299B"/>
    <w:rsid w:val="00272FC8"/>
    <w:rsid w:val="0027474D"/>
    <w:rsid w:val="00274B49"/>
    <w:rsid w:val="00275072"/>
    <w:rsid w:val="0027732F"/>
    <w:rsid w:val="002806F6"/>
    <w:rsid w:val="0028113E"/>
    <w:rsid w:val="00281A8A"/>
    <w:rsid w:val="00283798"/>
    <w:rsid w:val="00285041"/>
    <w:rsid w:val="002867FF"/>
    <w:rsid w:val="00287672"/>
    <w:rsid w:val="002907AE"/>
    <w:rsid w:val="00291730"/>
    <w:rsid w:val="002923D5"/>
    <w:rsid w:val="0029262E"/>
    <w:rsid w:val="00292BB4"/>
    <w:rsid w:val="00293633"/>
    <w:rsid w:val="00294A07"/>
    <w:rsid w:val="00294AA0"/>
    <w:rsid w:val="00295875"/>
    <w:rsid w:val="002968FA"/>
    <w:rsid w:val="002977EA"/>
    <w:rsid w:val="002A1CA6"/>
    <w:rsid w:val="002A23F1"/>
    <w:rsid w:val="002A2523"/>
    <w:rsid w:val="002A3D92"/>
    <w:rsid w:val="002A3F9E"/>
    <w:rsid w:val="002A501A"/>
    <w:rsid w:val="002A5122"/>
    <w:rsid w:val="002A5291"/>
    <w:rsid w:val="002A610A"/>
    <w:rsid w:val="002A63CA"/>
    <w:rsid w:val="002A6441"/>
    <w:rsid w:val="002A667F"/>
    <w:rsid w:val="002B074B"/>
    <w:rsid w:val="002B1FC5"/>
    <w:rsid w:val="002B27CD"/>
    <w:rsid w:val="002B4106"/>
    <w:rsid w:val="002B59A7"/>
    <w:rsid w:val="002B6775"/>
    <w:rsid w:val="002B6C18"/>
    <w:rsid w:val="002B708F"/>
    <w:rsid w:val="002B793C"/>
    <w:rsid w:val="002C0718"/>
    <w:rsid w:val="002C26BC"/>
    <w:rsid w:val="002C2D8E"/>
    <w:rsid w:val="002C300F"/>
    <w:rsid w:val="002C32FC"/>
    <w:rsid w:val="002C370C"/>
    <w:rsid w:val="002C3798"/>
    <w:rsid w:val="002C50C6"/>
    <w:rsid w:val="002C65D5"/>
    <w:rsid w:val="002C7107"/>
    <w:rsid w:val="002C783A"/>
    <w:rsid w:val="002D13CB"/>
    <w:rsid w:val="002D144B"/>
    <w:rsid w:val="002D1772"/>
    <w:rsid w:val="002D2A94"/>
    <w:rsid w:val="002D404F"/>
    <w:rsid w:val="002D553E"/>
    <w:rsid w:val="002D6050"/>
    <w:rsid w:val="002D6A27"/>
    <w:rsid w:val="002E0777"/>
    <w:rsid w:val="002E0FD2"/>
    <w:rsid w:val="002E1430"/>
    <w:rsid w:val="002E2C49"/>
    <w:rsid w:val="002E315C"/>
    <w:rsid w:val="002E4FFD"/>
    <w:rsid w:val="002E5B70"/>
    <w:rsid w:val="002E6560"/>
    <w:rsid w:val="002E6A8F"/>
    <w:rsid w:val="002F30E2"/>
    <w:rsid w:val="002F3B86"/>
    <w:rsid w:val="002F4953"/>
    <w:rsid w:val="002F5415"/>
    <w:rsid w:val="002F607D"/>
    <w:rsid w:val="002F6834"/>
    <w:rsid w:val="00300AF7"/>
    <w:rsid w:val="003018A3"/>
    <w:rsid w:val="00301F16"/>
    <w:rsid w:val="00303033"/>
    <w:rsid w:val="0030313F"/>
    <w:rsid w:val="00303267"/>
    <w:rsid w:val="00303637"/>
    <w:rsid w:val="0030380B"/>
    <w:rsid w:val="00304D73"/>
    <w:rsid w:val="00305745"/>
    <w:rsid w:val="00307034"/>
    <w:rsid w:val="00307B34"/>
    <w:rsid w:val="0031263C"/>
    <w:rsid w:val="00312A9F"/>
    <w:rsid w:val="00314007"/>
    <w:rsid w:val="0031453C"/>
    <w:rsid w:val="00314840"/>
    <w:rsid w:val="003173CF"/>
    <w:rsid w:val="00317EBB"/>
    <w:rsid w:val="0032013D"/>
    <w:rsid w:val="00321440"/>
    <w:rsid w:val="0032213B"/>
    <w:rsid w:val="003221AD"/>
    <w:rsid w:val="00322E0E"/>
    <w:rsid w:val="00323851"/>
    <w:rsid w:val="00324616"/>
    <w:rsid w:val="00324CF6"/>
    <w:rsid w:val="00324F76"/>
    <w:rsid w:val="003252B6"/>
    <w:rsid w:val="003254E3"/>
    <w:rsid w:val="00325AE9"/>
    <w:rsid w:val="00326698"/>
    <w:rsid w:val="0032687E"/>
    <w:rsid w:val="00326B93"/>
    <w:rsid w:val="00327EDB"/>
    <w:rsid w:val="00330E84"/>
    <w:rsid w:val="00331534"/>
    <w:rsid w:val="00333902"/>
    <w:rsid w:val="00334048"/>
    <w:rsid w:val="0033603C"/>
    <w:rsid w:val="00336DAE"/>
    <w:rsid w:val="00337219"/>
    <w:rsid w:val="0034037C"/>
    <w:rsid w:val="00340C95"/>
    <w:rsid w:val="00342BB7"/>
    <w:rsid w:val="003432F3"/>
    <w:rsid w:val="00343898"/>
    <w:rsid w:val="00344F98"/>
    <w:rsid w:val="00346F3A"/>
    <w:rsid w:val="003472FB"/>
    <w:rsid w:val="00347AA1"/>
    <w:rsid w:val="0035062A"/>
    <w:rsid w:val="0035132C"/>
    <w:rsid w:val="00351478"/>
    <w:rsid w:val="00351C2D"/>
    <w:rsid w:val="00351ED7"/>
    <w:rsid w:val="003520D9"/>
    <w:rsid w:val="003523D1"/>
    <w:rsid w:val="003549DD"/>
    <w:rsid w:val="00356D16"/>
    <w:rsid w:val="003577F3"/>
    <w:rsid w:val="00366F3F"/>
    <w:rsid w:val="00367916"/>
    <w:rsid w:val="003679BC"/>
    <w:rsid w:val="00367E85"/>
    <w:rsid w:val="003700A1"/>
    <w:rsid w:val="00370369"/>
    <w:rsid w:val="00370ACB"/>
    <w:rsid w:val="00372BB6"/>
    <w:rsid w:val="00374288"/>
    <w:rsid w:val="0037589E"/>
    <w:rsid w:val="00375C6E"/>
    <w:rsid w:val="00375E30"/>
    <w:rsid w:val="00376F3F"/>
    <w:rsid w:val="00377112"/>
    <w:rsid w:val="00377D87"/>
    <w:rsid w:val="00380A0C"/>
    <w:rsid w:val="00383B24"/>
    <w:rsid w:val="00383EC8"/>
    <w:rsid w:val="003846E9"/>
    <w:rsid w:val="00384DDD"/>
    <w:rsid w:val="003857C8"/>
    <w:rsid w:val="00390035"/>
    <w:rsid w:val="003903A5"/>
    <w:rsid w:val="00390630"/>
    <w:rsid w:val="003916DC"/>
    <w:rsid w:val="00392801"/>
    <w:rsid w:val="0039566C"/>
    <w:rsid w:val="00396410"/>
    <w:rsid w:val="0039799C"/>
    <w:rsid w:val="00397EB9"/>
    <w:rsid w:val="003A1920"/>
    <w:rsid w:val="003A2319"/>
    <w:rsid w:val="003A565F"/>
    <w:rsid w:val="003B0F70"/>
    <w:rsid w:val="003B1D2C"/>
    <w:rsid w:val="003B1F3A"/>
    <w:rsid w:val="003B27BE"/>
    <w:rsid w:val="003B47C5"/>
    <w:rsid w:val="003B670C"/>
    <w:rsid w:val="003B7A70"/>
    <w:rsid w:val="003C0415"/>
    <w:rsid w:val="003C0888"/>
    <w:rsid w:val="003C0F76"/>
    <w:rsid w:val="003C4619"/>
    <w:rsid w:val="003C7E71"/>
    <w:rsid w:val="003D0281"/>
    <w:rsid w:val="003D053E"/>
    <w:rsid w:val="003D1066"/>
    <w:rsid w:val="003D1CC9"/>
    <w:rsid w:val="003D379F"/>
    <w:rsid w:val="003D383D"/>
    <w:rsid w:val="003D494C"/>
    <w:rsid w:val="003D54EA"/>
    <w:rsid w:val="003D72A9"/>
    <w:rsid w:val="003E1073"/>
    <w:rsid w:val="003E172E"/>
    <w:rsid w:val="003E539E"/>
    <w:rsid w:val="003E78E5"/>
    <w:rsid w:val="003E7BE9"/>
    <w:rsid w:val="003F2D6D"/>
    <w:rsid w:val="003F2EA4"/>
    <w:rsid w:val="003F34CD"/>
    <w:rsid w:val="003F34CF"/>
    <w:rsid w:val="003F3F51"/>
    <w:rsid w:val="003F428A"/>
    <w:rsid w:val="003F4599"/>
    <w:rsid w:val="003F461D"/>
    <w:rsid w:val="003F4DCE"/>
    <w:rsid w:val="003F7889"/>
    <w:rsid w:val="004002BB"/>
    <w:rsid w:val="00400683"/>
    <w:rsid w:val="004006B5"/>
    <w:rsid w:val="00402BDB"/>
    <w:rsid w:val="00403DF3"/>
    <w:rsid w:val="0040522A"/>
    <w:rsid w:val="00405F00"/>
    <w:rsid w:val="004105AF"/>
    <w:rsid w:val="004122BB"/>
    <w:rsid w:val="00412658"/>
    <w:rsid w:val="004132FD"/>
    <w:rsid w:val="00413817"/>
    <w:rsid w:val="0041417C"/>
    <w:rsid w:val="00414ADA"/>
    <w:rsid w:val="00415D4C"/>
    <w:rsid w:val="00415F74"/>
    <w:rsid w:val="00416BAC"/>
    <w:rsid w:val="00417040"/>
    <w:rsid w:val="004175B7"/>
    <w:rsid w:val="004206F2"/>
    <w:rsid w:val="00420D81"/>
    <w:rsid w:val="00420EC9"/>
    <w:rsid w:val="00421446"/>
    <w:rsid w:val="0042172D"/>
    <w:rsid w:val="00421ADD"/>
    <w:rsid w:val="00421C28"/>
    <w:rsid w:val="00424102"/>
    <w:rsid w:val="00426B71"/>
    <w:rsid w:val="00426FED"/>
    <w:rsid w:val="004276E2"/>
    <w:rsid w:val="00427E4A"/>
    <w:rsid w:val="004301B6"/>
    <w:rsid w:val="004314E7"/>
    <w:rsid w:val="004317CA"/>
    <w:rsid w:val="004325BD"/>
    <w:rsid w:val="0043271D"/>
    <w:rsid w:val="004354CB"/>
    <w:rsid w:val="0044011F"/>
    <w:rsid w:val="004419A4"/>
    <w:rsid w:val="00441F5E"/>
    <w:rsid w:val="004438D1"/>
    <w:rsid w:val="00443E04"/>
    <w:rsid w:val="00444100"/>
    <w:rsid w:val="004443DB"/>
    <w:rsid w:val="004443FB"/>
    <w:rsid w:val="004446AC"/>
    <w:rsid w:val="00445138"/>
    <w:rsid w:val="0044658E"/>
    <w:rsid w:val="00447359"/>
    <w:rsid w:val="00447A85"/>
    <w:rsid w:val="004511F9"/>
    <w:rsid w:val="00451B95"/>
    <w:rsid w:val="0045213A"/>
    <w:rsid w:val="004526F6"/>
    <w:rsid w:val="0045291B"/>
    <w:rsid w:val="00453C48"/>
    <w:rsid w:val="00457F7E"/>
    <w:rsid w:val="00462ACE"/>
    <w:rsid w:val="00465644"/>
    <w:rsid w:val="0046576E"/>
    <w:rsid w:val="0046641B"/>
    <w:rsid w:val="004730F1"/>
    <w:rsid w:val="00473E10"/>
    <w:rsid w:val="0047471F"/>
    <w:rsid w:val="0047514E"/>
    <w:rsid w:val="00475407"/>
    <w:rsid w:val="00476BD4"/>
    <w:rsid w:val="00476F6F"/>
    <w:rsid w:val="00477043"/>
    <w:rsid w:val="0047787B"/>
    <w:rsid w:val="004818A3"/>
    <w:rsid w:val="0048366E"/>
    <w:rsid w:val="004851C2"/>
    <w:rsid w:val="00485233"/>
    <w:rsid w:val="0048631E"/>
    <w:rsid w:val="00486D79"/>
    <w:rsid w:val="00486FAA"/>
    <w:rsid w:val="00487F5E"/>
    <w:rsid w:val="004916FC"/>
    <w:rsid w:val="0049228F"/>
    <w:rsid w:val="00494E33"/>
    <w:rsid w:val="00495977"/>
    <w:rsid w:val="00495E52"/>
    <w:rsid w:val="0049793C"/>
    <w:rsid w:val="00497E84"/>
    <w:rsid w:val="004A07A1"/>
    <w:rsid w:val="004A162B"/>
    <w:rsid w:val="004A1BAB"/>
    <w:rsid w:val="004A2DCF"/>
    <w:rsid w:val="004A3838"/>
    <w:rsid w:val="004A3E47"/>
    <w:rsid w:val="004A54C9"/>
    <w:rsid w:val="004A5AB1"/>
    <w:rsid w:val="004A68DB"/>
    <w:rsid w:val="004B0C98"/>
    <w:rsid w:val="004B2E27"/>
    <w:rsid w:val="004B38C5"/>
    <w:rsid w:val="004B691F"/>
    <w:rsid w:val="004B6B4C"/>
    <w:rsid w:val="004B6C49"/>
    <w:rsid w:val="004B72AD"/>
    <w:rsid w:val="004B7603"/>
    <w:rsid w:val="004B7D8C"/>
    <w:rsid w:val="004C0B59"/>
    <w:rsid w:val="004C163D"/>
    <w:rsid w:val="004C2833"/>
    <w:rsid w:val="004C2CD0"/>
    <w:rsid w:val="004C317E"/>
    <w:rsid w:val="004C321B"/>
    <w:rsid w:val="004C3678"/>
    <w:rsid w:val="004C4CE6"/>
    <w:rsid w:val="004C553E"/>
    <w:rsid w:val="004D02B8"/>
    <w:rsid w:val="004D34E8"/>
    <w:rsid w:val="004D4A8E"/>
    <w:rsid w:val="004D6E00"/>
    <w:rsid w:val="004D7428"/>
    <w:rsid w:val="004E0461"/>
    <w:rsid w:val="004E25E0"/>
    <w:rsid w:val="004E3DBA"/>
    <w:rsid w:val="004E724F"/>
    <w:rsid w:val="004F0BD9"/>
    <w:rsid w:val="004F0D77"/>
    <w:rsid w:val="004F15F1"/>
    <w:rsid w:val="004F2A22"/>
    <w:rsid w:val="004F4031"/>
    <w:rsid w:val="004F6C9C"/>
    <w:rsid w:val="004F6E79"/>
    <w:rsid w:val="00500389"/>
    <w:rsid w:val="00501149"/>
    <w:rsid w:val="0050371B"/>
    <w:rsid w:val="00503782"/>
    <w:rsid w:val="00504593"/>
    <w:rsid w:val="00505AE4"/>
    <w:rsid w:val="005065D7"/>
    <w:rsid w:val="00506A24"/>
    <w:rsid w:val="005076BD"/>
    <w:rsid w:val="005078D0"/>
    <w:rsid w:val="005102C5"/>
    <w:rsid w:val="00510B75"/>
    <w:rsid w:val="00513ACE"/>
    <w:rsid w:val="00515C20"/>
    <w:rsid w:val="00516D36"/>
    <w:rsid w:val="005201CC"/>
    <w:rsid w:val="00520B31"/>
    <w:rsid w:val="005214A8"/>
    <w:rsid w:val="0052238A"/>
    <w:rsid w:val="00523410"/>
    <w:rsid w:val="00523F1C"/>
    <w:rsid w:val="00525765"/>
    <w:rsid w:val="00526542"/>
    <w:rsid w:val="00526A0C"/>
    <w:rsid w:val="00530390"/>
    <w:rsid w:val="00530432"/>
    <w:rsid w:val="005315E5"/>
    <w:rsid w:val="00531998"/>
    <w:rsid w:val="00531BD9"/>
    <w:rsid w:val="00533169"/>
    <w:rsid w:val="00533B96"/>
    <w:rsid w:val="00533FEA"/>
    <w:rsid w:val="00534617"/>
    <w:rsid w:val="005346CA"/>
    <w:rsid w:val="005378AD"/>
    <w:rsid w:val="005424B4"/>
    <w:rsid w:val="0054257B"/>
    <w:rsid w:val="00544914"/>
    <w:rsid w:val="005452B4"/>
    <w:rsid w:val="00545407"/>
    <w:rsid w:val="0055159D"/>
    <w:rsid w:val="00553996"/>
    <w:rsid w:val="00553BDC"/>
    <w:rsid w:val="00555155"/>
    <w:rsid w:val="00555172"/>
    <w:rsid w:val="00555908"/>
    <w:rsid w:val="00555B96"/>
    <w:rsid w:val="005577ED"/>
    <w:rsid w:val="00560653"/>
    <w:rsid w:val="00560CD8"/>
    <w:rsid w:val="0056105D"/>
    <w:rsid w:val="00563D36"/>
    <w:rsid w:val="00565D49"/>
    <w:rsid w:val="00570CB2"/>
    <w:rsid w:val="00572F73"/>
    <w:rsid w:val="00573936"/>
    <w:rsid w:val="0057418F"/>
    <w:rsid w:val="00575EAA"/>
    <w:rsid w:val="005762F9"/>
    <w:rsid w:val="00577D6C"/>
    <w:rsid w:val="00580CDB"/>
    <w:rsid w:val="00581133"/>
    <w:rsid w:val="005826EF"/>
    <w:rsid w:val="00583519"/>
    <w:rsid w:val="00585DEF"/>
    <w:rsid w:val="00586237"/>
    <w:rsid w:val="0058653D"/>
    <w:rsid w:val="005873CC"/>
    <w:rsid w:val="00590111"/>
    <w:rsid w:val="00590877"/>
    <w:rsid w:val="00590E16"/>
    <w:rsid w:val="00591A66"/>
    <w:rsid w:val="00591CCF"/>
    <w:rsid w:val="005925B9"/>
    <w:rsid w:val="0059524F"/>
    <w:rsid w:val="00595BC9"/>
    <w:rsid w:val="0059610E"/>
    <w:rsid w:val="0059651D"/>
    <w:rsid w:val="00596D33"/>
    <w:rsid w:val="005970A1"/>
    <w:rsid w:val="00597488"/>
    <w:rsid w:val="005A2A90"/>
    <w:rsid w:val="005A3A80"/>
    <w:rsid w:val="005B03B1"/>
    <w:rsid w:val="005B0EE2"/>
    <w:rsid w:val="005B1F73"/>
    <w:rsid w:val="005B289C"/>
    <w:rsid w:val="005B4707"/>
    <w:rsid w:val="005B4EE2"/>
    <w:rsid w:val="005B5B1C"/>
    <w:rsid w:val="005B5D35"/>
    <w:rsid w:val="005B75DA"/>
    <w:rsid w:val="005C4853"/>
    <w:rsid w:val="005C51A8"/>
    <w:rsid w:val="005C531E"/>
    <w:rsid w:val="005D0F08"/>
    <w:rsid w:val="005D2194"/>
    <w:rsid w:val="005D54FB"/>
    <w:rsid w:val="005D5AD3"/>
    <w:rsid w:val="005D679A"/>
    <w:rsid w:val="005D790F"/>
    <w:rsid w:val="005E06DE"/>
    <w:rsid w:val="005E4826"/>
    <w:rsid w:val="005E4F48"/>
    <w:rsid w:val="005E589E"/>
    <w:rsid w:val="005E6DCD"/>
    <w:rsid w:val="005E6F32"/>
    <w:rsid w:val="005E70B1"/>
    <w:rsid w:val="005F1960"/>
    <w:rsid w:val="005F31CF"/>
    <w:rsid w:val="005F46E1"/>
    <w:rsid w:val="005F64CD"/>
    <w:rsid w:val="005F7483"/>
    <w:rsid w:val="005F7C1E"/>
    <w:rsid w:val="00601192"/>
    <w:rsid w:val="006019AB"/>
    <w:rsid w:val="00601D3E"/>
    <w:rsid w:val="00603169"/>
    <w:rsid w:val="00603A06"/>
    <w:rsid w:val="00604ADB"/>
    <w:rsid w:val="00605D06"/>
    <w:rsid w:val="00611352"/>
    <w:rsid w:val="00613882"/>
    <w:rsid w:val="00615FD0"/>
    <w:rsid w:val="00616E05"/>
    <w:rsid w:val="00621D4F"/>
    <w:rsid w:val="00622874"/>
    <w:rsid w:val="0062373A"/>
    <w:rsid w:val="006301FD"/>
    <w:rsid w:val="00630ECF"/>
    <w:rsid w:val="00631EAD"/>
    <w:rsid w:val="00632306"/>
    <w:rsid w:val="0063352B"/>
    <w:rsid w:val="00633736"/>
    <w:rsid w:val="00641829"/>
    <w:rsid w:val="00645471"/>
    <w:rsid w:val="00645699"/>
    <w:rsid w:val="00645CED"/>
    <w:rsid w:val="00645D9A"/>
    <w:rsid w:val="00646712"/>
    <w:rsid w:val="006473AF"/>
    <w:rsid w:val="00647B1B"/>
    <w:rsid w:val="006509D1"/>
    <w:rsid w:val="00652450"/>
    <w:rsid w:val="0065257D"/>
    <w:rsid w:val="00653C6E"/>
    <w:rsid w:val="00653F4C"/>
    <w:rsid w:val="0065536E"/>
    <w:rsid w:val="006554AC"/>
    <w:rsid w:val="00656C06"/>
    <w:rsid w:val="00662B71"/>
    <w:rsid w:val="0066426B"/>
    <w:rsid w:val="00666420"/>
    <w:rsid w:val="00667C05"/>
    <w:rsid w:val="00671DEC"/>
    <w:rsid w:val="00672AE4"/>
    <w:rsid w:val="00673BE4"/>
    <w:rsid w:val="00673BF3"/>
    <w:rsid w:val="00674A24"/>
    <w:rsid w:val="0067565D"/>
    <w:rsid w:val="00675FBC"/>
    <w:rsid w:val="006764FE"/>
    <w:rsid w:val="00676FCB"/>
    <w:rsid w:val="00677018"/>
    <w:rsid w:val="00680AAC"/>
    <w:rsid w:val="00680C3E"/>
    <w:rsid w:val="0068110D"/>
    <w:rsid w:val="00684FB1"/>
    <w:rsid w:val="00685C0D"/>
    <w:rsid w:val="00685E85"/>
    <w:rsid w:val="00686344"/>
    <w:rsid w:val="00686C3B"/>
    <w:rsid w:val="0068736D"/>
    <w:rsid w:val="00690FEB"/>
    <w:rsid w:val="006929A6"/>
    <w:rsid w:val="006963AC"/>
    <w:rsid w:val="00696683"/>
    <w:rsid w:val="00697F84"/>
    <w:rsid w:val="006A106D"/>
    <w:rsid w:val="006A1AB3"/>
    <w:rsid w:val="006A2087"/>
    <w:rsid w:val="006A3769"/>
    <w:rsid w:val="006A40AD"/>
    <w:rsid w:val="006A44C1"/>
    <w:rsid w:val="006A4716"/>
    <w:rsid w:val="006A500A"/>
    <w:rsid w:val="006B1742"/>
    <w:rsid w:val="006B1B3B"/>
    <w:rsid w:val="006B2728"/>
    <w:rsid w:val="006B2DDD"/>
    <w:rsid w:val="006B4E52"/>
    <w:rsid w:val="006B7162"/>
    <w:rsid w:val="006C01E3"/>
    <w:rsid w:val="006C0DF7"/>
    <w:rsid w:val="006C17D1"/>
    <w:rsid w:val="006C1911"/>
    <w:rsid w:val="006C1CD7"/>
    <w:rsid w:val="006C5EF2"/>
    <w:rsid w:val="006C6B8D"/>
    <w:rsid w:val="006C7634"/>
    <w:rsid w:val="006C7B0F"/>
    <w:rsid w:val="006D0880"/>
    <w:rsid w:val="006D0F1A"/>
    <w:rsid w:val="006D19EE"/>
    <w:rsid w:val="006D318B"/>
    <w:rsid w:val="006D36FA"/>
    <w:rsid w:val="006D3AA4"/>
    <w:rsid w:val="006D602E"/>
    <w:rsid w:val="006D626F"/>
    <w:rsid w:val="006D6A9B"/>
    <w:rsid w:val="006E3C9F"/>
    <w:rsid w:val="006E6A78"/>
    <w:rsid w:val="006F044E"/>
    <w:rsid w:val="006F1A90"/>
    <w:rsid w:val="006F1F5F"/>
    <w:rsid w:val="006F2EE3"/>
    <w:rsid w:val="006F3FA9"/>
    <w:rsid w:val="006F40B7"/>
    <w:rsid w:val="006F54B2"/>
    <w:rsid w:val="006F7FDF"/>
    <w:rsid w:val="007016EA"/>
    <w:rsid w:val="00701D21"/>
    <w:rsid w:val="00701EBD"/>
    <w:rsid w:val="00702BAB"/>
    <w:rsid w:val="007033F0"/>
    <w:rsid w:val="00703B28"/>
    <w:rsid w:val="007043DE"/>
    <w:rsid w:val="007047A8"/>
    <w:rsid w:val="0070488D"/>
    <w:rsid w:val="00704A46"/>
    <w:rsid w:val="00705238"/>
    <w:rsid w:val="00707BAC"/>
    <w:rsid w:val="00711826"/>
    <w:rsid w:val="00711872"/>
    <w:rsid w:val="00714D5E"/>
    <w:rsid w:val="00716851"/>
    <w:rsid w:val="00717E99"/>
    <w:rsid w:val="007238F5"/>
    <w:rsid w:val="0072548F"/>
    <w:rsid w:val="00725AFC"/>
    <w:rsid w:val="00726ED2"/>
    <w:rsid w:val="00727876"/>
    <w:rsid w:val="00731D54"/>
    <w:rsid w:val="00731E02"/>
    <w:rsid w:val="00735C7B"/>
    <w:rsid w:val="00736079"/>
    <w:rsid w:val="00737BC7"/>
    <w:rsid w:val="007402FA"/>
    <w:rsid w:val="007407F7"/>
    <w:rsid w:val="007408F1"/>
    <w:rsid w:val="0074203B"/>
    <w:rsid w:val="007420FB"/>
    <w:rsid w:val="007421FE"/>
    <w:rsid w:val="00742ABA"/>
    <w:rsid w:val="007440AC"/>
    <w:rsid w:val="00744DA8"/>
    <w:rsid w:val="00746848"/>
    <w:rsid w:val="007500C0"/>
    <w:rsid w:val="007519B4"/>
    <w:rsid w:val="00753DC6"/>
    <w:rsid w:val="00753DE3"/>
    <w:rsid w:val="007553AB"/>
    <w:rsid w:val="0075550F"/>
    <w:rsid w:val="00755C76"/>
    <w:rsid w:val="00755CB4"/>
    <w:rsid w:val="00756007"/>
    <w:rsid w:val="00757CEF"/>
    <w:rsid w:val="0076082E"/>
    <w:rsid w:val="00760FAB"/>
    <w:rsid w:val="0076391C"/>
    <w:rsid w:val="0076420C"/>
    <w:rsid w:val="00765778"/>
    <w:rsid w:val="007662C5"/>
    <w:rsid w:val="00767E72"/>
    <w:rsid w:val="00767FF6"/>
    <w:rsid w:val="007739DF"/>
    <w:rsid w:val="007749DA"/>
    <w:rsid w:val="00776119"/>
    <w:rsid w:val="00776BC4"/>
    <w:rsid w:val="00777E0D"/>
    <w:rsid w:val="007809EB"/>
    <w:rsid w:val="00781A7F"/>
    <w:rsid w:val="0078233E"/>
    <w:rsid w:val="0078258A"/>
    <w:rsid w:val="00782DF9"/>
    <w:rsid w:val="007834DA"/>
    <w:rsid w:val="007841B3"/>
    <w:rsid w:val="00785117"/>
    <w:rsid w:val="00787601"/>
    <w:rsid w:val="007907D5"/>
    <w:rsid w:val="00790DAF"/>
    <w:rsid w:val="00791649"/>
    <w:rsid w:val="00791E1E"/>
    <w:rsid w:val="00792B62"/>
    <w:rsid w:val="00793D65"/>
    <w:rsid w:val="007942FA"/>
    <w:rsid w:val="00794460"/>
    <w:rsid w:val="00794A02"/>
    <w:rsid w:val="00794CD8"/>
    <w:rsid w:val="00795E08"/>
    <w:rsid w:val="00795F87"/>
    <w:rsid w:val="0079675D"/>
    <w:rsid w:val="007968AA"/>
    <w:rsid w:val="007A0A8B"/>
    <w:rsid w:val="007A19C1"/>
    <w:rsid w:val="007A1FC0"/>
    <w:rsid w:val="007A23A4"/>
    <w:rsid w:val="007A2CDA"/>
    <w:rsid w:val="007A32A6"/>
    <w:rsid w:val="007A45E7"/>
    <w:rsid w:val="007A5A42"/>
    <w:rsid w:val="007A662C"/>
    <w:rsid w:val="007A7812"/>
    <w:rsid w:val="007B021F"/>
    <w:rsid w:val="007B03CF"/>
    <w:rsid w:val="007B2EEC"/>
    <w:rsid w:val="007B3124"/>
    <w:rsid w:val="007B3E40"/>
    <w:rsid w:val="007B4130"/>
    <w:rsid w:val="007B4410"/>
    <w:rsid w:val="007B50C7"/>
    <w:rsid w:val="007B54D5"/>
    <w:rsid w:val="007B6148"/>
    <w:rsid w:val="007B679D"/>
    <w:rsid w:val="007B6D65"/>
    <w:rsid w:val="007C0936"/>
    <w:rsid w:val="007C09E6"/>
    <w:rsid w:val="007C0E68"/>
    <w:rsid w:val="007C2B48"/>
    <w:rsid w:val="007C6EE3"/>
    <w:rsid w:val="007D2573"/>
    <w:rsid w:val="007D2A58"/>
    <w:rsid w:val="007D4D4A"/>
    <w:rsid w:val="007D5621"/>
    <w:rsid w:val="007D57E6"/>
    <w:rsid w:val="007D5E87"/>
    <w:rsid w:val="007D70C0"/>
    <w:rsid w:val="007E00F1"/>
    <w:rsid w:val="007E08FF"/>
    <w:rsid w:val="007E0B00"/>
    <w:rsid w:val="007E18D6"/>
    <w:rsid w:val="007E1A7F"/>
    <w:rsid w:val="007E23EC"/>
    <w:rsid w:val="007E2FD0"/>
    <w:rsid w:val="007E484D"/>
    <w:rsid w:val="007E4B1C"/>
    <w:rsid w:val="007E52E7"/>
    <w:rsid w:val="007E5704"/>
    <w:rsid w:val="007E6689"/>
    <w:rsid w:val="007E6CF1"/>
    <w:rsid w:val="007E6E85"/>
    <w:rsid w:val="007E7A23"/>
    <w:rsid w:val="007F18BC"/>
    <w:rsid w:val="007F22C8"/>
    <w:rsid w:val="007F32AA"/>
    <w:rsid w:val="007F423E"/>
    <w:rsid w:val="00800DFA"/>
    <w:rsid w:val="00800F9A"/>
    <w:rsid w:val="00801365"/>
    <w:rsid w:val="008016E5"/>
    <w:rsid w:val="00803D51"/>
    <w:rsid w:val="00804BB2"/>
    <w:rsid w:val="00804DB2"/>
    <w:rsid w:val="0080619E"/>
    <w:rsid w:val="00811798"/>
    <w:rsid w:val="00811FB8"/>
    <w:rsid w:val="00814BE5"/>
    <w:rsid w:val="008167D7"/>
    <w:rsid w:val="00821D5D"/>
    <w:rsid w:val="008221CF"/>
    <w:rsid w:val="00822A6A"/>
    <w:rsid w:val="008235E3"/>
    <w:rsid w:val="00824DC7"/>
    <w:rsid w:val="00824F56"/>
    <w:rsid w:val="0082524F"/>
    <w:rsid w:val="00825B46"/>
    <w:rsid w:val="008260A7"/>
    <w:rsid w:val="00826C99"/>
    <w:rsid w:val="0082735E"/>
    <w:rsid w:val="008276B8"/>
    <w:rsid w:val="00827C08"/>
    <w:rsid w:val="008330FB"/>
    <w:rsid w:val="00834491"/>
    <w:rsid w:val="008347ED"/>
    <w:rsid w:val="0083582A"/>
    <w:rsid w:val="0083621D"/>
    <w:rsid w:val="008376B3"/>
    <w:rsid w:val="008377F9"/>
    <w:rsid w:val="00837A30"/>
    <w:rsid w:val="00841711"/>
    <w:rsid w:val="0084182D"/>
    <w:rsid w:val="00841FBD"/>
    <w:rsid w:val="00842131"/>
    <w:rsid w:val="008431D1"/>
    <w:rsid w:val="00843B34"/>
    <w:rsid w:val="00843E7A"/>
    <w:rsid w:val="00844A80"/>
    <w:rsid w:val="0084670A"/>
    <w:rsid w:val="008471D0"/>
    <w:rsid w:val="008478AC"/>
    <w:rsid w:val="00847B06"/>
    <w:rsid w:val="008502A3"/>
    <w:rsid w:val="008506CF"/>
    <w:rsid w:val="008514D9"/>
    <w:rsid w:val="00852373"/>
    <w:rsid w:val="00854D85"/>
    <w:rsid w:val="00855303"/>
    <w:rsid w:val="00857D26"/>
    <w:rsid w:val="0086055F"/>
    <w:rsid w:val="008645AA"/>
    <w:rsid w:val="00864732"/>
    <w:rsid w:val="00865903"/>
    <w:rsid w:val="00870B1E"/>
    <w:rsid w:val="00870E67"/>
    <w:rsid w:val="00871234"/>
    <w:rsid w:val="0087348B"/>
    <w:rsid w:val="008743C4"/>
    <w:rsid w:val="008745A7"/>
    <w:rsid w:val="00875186"/>
    <w:rsid w:val="008762DC"/>
    <w:rsid w:val="008763F2"/>
    <w:rsid w:val="008803F8"/>
    <w:rsid w:val="00881FA8"/>
    <w:rsid w:val="008821D4"/>
    <w:rsid w:val="00883ABC"/>
    <w:rsid w:val="00885A90"/>
    <w:rsid w:val="00886166"/>
    <w:rsid w:val="0088642A"/>
    <w:rsid w:val="0088657F"/>
    <w:rsid w:val="00890780"/>
    <w:rsid w:val="0089080A"/>
    <w:rsid w:val="00890D1A"/>
    <w:rsid w:val="00891247"/>
    <w:rsid w:val="00891EA6"/>
    <w:rsid w:val="008921C3"/>
    <w:rsid w:val="00893210"/>
    <w:rsid w:val="00893F29"/>
    <w:rsid w:val="008957A2"/>
    <w:rsid w:val="00895D7B"/>
    <w:rsid w:val="008A104F"/>
    <w:rsid w:val="008A14DA"/>
    <w:rsid w:val="008A2096"/>
    <w:rsid w:val="008A2C21"/>
    <w:rsid w:val="008A3819"/>
    <w:rsid w:val="008A4387"/>
    <w:rsid w:val="008A4501"/>
    <w:rsid w:val="008A5B89"/>
    <w:rsid w:val="008A63BC"/>
    <w:rsid w:val="008A6682"/>
    <w:rsid w:val="008A7C24"/>
    <w:rsid w:val="008B2472"/>
    <w:rsid w:val="008B38FC"/>
    <w:rsid w:val="008B4896"/>
    <w:rsid w:val="008B4DD7"/>
    <w:rsid w:val="008C02D6"/>
    <w:rsid w:val="008C2808"/>
    <w:rsid w:val="008C2C2F"/>
    <w:rsid w:val="008C3641"/>
    <w:rsid w:val="008C39B3"/>
    <w:rsid w:val="008C5180"/>
    <w:rsid w:val="008C5987"/>
    <w:rsid w:val="008C5FEE"/>
    <w:rsid w:val="008C6638"/>
    <w:rsid w:val="008C6A07"/>
    <w:rsid w:val="008D14F3"/>
    <w:rsid w:val="008D247A"/>
    <w:rsid w:val="008D287A"/>
    <w:rsid w:val="008D5B20"/>
    <w:rsid w:val="008E0A60"/>
    <w:rsid w:val="008E0CD6"/>
    <w:rsid w:val="008E13D6"/>
    <w:rsid w:val="008E483F"/>
    <w:rsid w:val="008E56DB"/>
    <w:rsid w:val="008E5B21"/>
    <w:rsid w:val="008E6F4D"/>
    <w:rsid w:val="008E70D5"/>
    <w:rsid w:val="008F10D1"/>
    <w:rsid w:val="008F131E"/>
    <w:rsid w:val="008F30B4"/>
    <w:rsid w:val="008F3535"/>
    <w:rsid w:val="008F5F7F"/>
    <w:rsid w:val="008F6735"/>
    <w:rsid w:val="008F67C4"/>
    <w:rsid w:val="008F7A6D"/>
    <w:rsid w:val="0090074F"/>
    <w:rsid w:val="00900952"/>
    <w:rsid w:val="009043C2"/>
    <w:rsid w:val="009044CA"/>
    <w:rsid w:val="00904A6A"/>
    <w:rsid w:val="00906D3A"/>
    <w:rsid w:val="00910AA7"/>
    <w:rsid w:val="00911AE1"/>
    <w:rsid w:val="00911C59"/>
    <w:rsid w:val="00911D86"/>
    <w:rsid w:val="00912499"/>
    <w:rsid w:val="00915D25"/>
    <w:rsid w:val="00915DC2"/>
    <w:rsid w:val="009168CD"/>
    <w:rsid w:val="009170DF"/>
    <w:rsid w:val="00920197"/>
    <w:rsid w:val="00920410"/>
    <w:rsid w:val="00922385"/>
    <w:rsid w:val="00923D78"/>
    <w:rsid w:val="009242F9"/>
    <w:rsid w:val="00924CD0"/>
    <w:rsid w:val="009270F4"/>
    <w:rsid w:val="00933466"/>
    <w:rsid w:val="009348CE"/>
    <w:rsid w:val="0093535D"/>
    <w:rsid w:val="00937F4A"/>
    <w:rsid w:val="00940620"/>
    <w:rsid w:val="0094379D"/>
    <w:rsid w:val="00945637"/>
    <w:rsid w:val="00947A62"/>
    <w:rsid w:val="0095359D"/>
    <w:rsid w:val="009539F9"/>
    <w:rsid w:val="00953B28"/>
    <w:rsid w:val="0095476C"/>
    <w:rsid w:val="00954CBD"/>
    <w:rsid w:val="00955712"/>
    <w:rsid w:val="009579CA"/>
    <w:rsid w:val="009579D1"/>
    <w:rsid w:val="009600AA"/>
    <w:rsid w:val="00960584"/>
    <w:rsid w:val="009607F9"/>
    <w:rsid w:val="009608C4"/>
    <w:rsid w:val="00960DD3"/>
    <w:rsid w:val="009612B0"/>
    <w:rsid w:val="00961929"/>
    <w:rsid w:val="009664D2"/>
    <w:rsid w:val="00971459"/>
    <w:rsid w:val="009717A5"/>
    <w:rsid w:val="00972BEC"/>
    <w:rsid w:val="00972D66"/>
    <w:rsid w:val="00973D24"/>
    <w:rsid w:val="00974BA4"/>
    <w:rsid w:val="00975EB4"/>
    <w:rsid w:val="009765A8"/>
    <w:rsid w:val="00976738"/>
    <w:rsid w:val="00977192"/>
    <w:rsid w:val="00981CE5"/>
    <w:rsid w:val="00983A0C"/>
    <w:rsid w:val="00986D2B"/>
    <w:rsid w:val="00987BF3"/>
    <w:rsid w:val="00990896"/>
    <w:rsid w:val="009912F5"/>
    <w:rsid w:val="00991631"/>
    <w:rsid w:val="00992BB4"/>
    <w:rsid w:val="00992EE4"/>
    <w:rsid w:val="00994D7D"/>
    <w:rsid w:val="0099519C"/>
    <w:rsid w:val="00996158"/>
    <w:rsid w:val="009A0124"/>
    <w:rsid w:val="009A133F"/>
    <w:rsid w:val="009A1DB6"/>
    <w:rsid w:val="009A261A"/>
    <w:rsid w:val="009A3FCC"/>
    <w:rsid w:val="009A4618"/>
    <w:rsid w:val="009A7646"/>
    <w:rsid w:val="009A768E"/>
    <w:rsid w:val="009A7F1A"/>
    <w:rsid w:val="009B0DF5"/>
    <w:rsid w:val="009B0EB1"/>
    <w:rsid w:val="009B37D1"/>
    <w:rsid w:val="009B4516"/>
    <w:rsid w:val="009B4AD7"/>
    <w:rsid w:val="009B4B31"/>
    <w:rsid w:val="009B5766"/>
    <w:rsid w:val="009B5DD8"/>
    <w:rsid w:val="009B77BA"/>
    <w:rsid w:val="009C09EA"/>
    <w:rsid w:val="009C0D1E"/>
    <w:rsid w:val="009C32B5"/>
    <w:rsid w:val="009C3DFD"/>
    <w:rsid w:val="009C4341"/>
    <w:rsid w:val="009C43A7"/>
    <w:rsid w:val="009C46E7"/>
    <w:rsid w:val="009C61E4"/>
    <w:rsid w:val="009C7D97"/>
    <w:rsid w:val="009D03FB"/>
    <w:rsid w:val="009D1B28"/>
    <w:rsid w:val="009D1DD3"/>
    <w:rsid w:val="009D2181"/>
    <w:rsid w:val="009D3ED6"/>
    <w:rsid w:val="009D4A6C"/>
    <w:rsid w:val="009D5F24"/>
    <w:rsid w:val="009D60DE"/>
    <w:rsid w:val="009D6417"/>
    <w:rsid w:val="009D7011"/>
    <w:rsid w:val="009D7E1E"/>
    <w:rsid w:val="009E0D01"/>
    <w:rsid w:val="009E3208"/>
    <w:rsid w:val="009E426D"/>
    <w:rsid w:val="009E55C0"/>
    <w:rsid w:val="009E7905"/>
    <w:rsid w:val="009F02E9"/>
    <w:rsid w:val="009F0D07"/>
    <w:rsid w:val="009F1541"/>
    <w:rsid w:val="009F22BF"/>
    <w:rsid w:val="009F2E8B"/>
    <w:rsid w:val="009F38AA"/>
    <w:rsid w:val="009F44C2"/>
    <w:rsid w:val="009F48FB"/>
    <w:rsid w:val="009F5793"/>
    <w:rsid w:val="009F605E"/>
    <w:rsid w:val="009F62EF"/>
    <w:rsid w:val="009F6A90"/>
    <w:rsid w:val="009F76FA"/>
    <w:rsid w:val="00A0427B"/>
    <w:rsid w:val="00A07A60"/>
    <w:rsid w:val="00A07D90"/>
    <w:rsid w:val="00A10400"/>
    <w:rsid w:val="00A10B28"/>
    <w:rsid w:val="00A10F0C"/>
    <w:rsid w:val="00A1173B"/>
    <w:rsid w:val="00A12123"/>
    <w:rsid w:val="00A1529C"/>
    <w:rsid w:val="00A15E76"/>
    <w:rsid w:val="00A161B9"/>
    <w:rsid w:val="00A16914"/>
    <w:rsid w:val="00A177E4"/>
    <w:rsid w:val="00A218E6"/>
    <w:rsid w:val="00A22309"/>
    <w:rsid w:val="00A2295C"/>
    <w:rsid w:val="00A23A02"/>
    <w:rsid w:val="00A24997"/>
    <w:rsid w:val="00A25AA3"/>
    <w:rsid w:val="00A3037C"/>
    <w:rsid w:val="00A30611"/>
    <w:rsid w:val="00A30C4E"/>
    <w:rsid w:val="00A30CF9"/>
    <w:rsid w:val="00A31CD3"/>
    <w:rsid w:val="00A32909"/>
    <w:rsid w:val="00A32D70"/>
    <w:rsid w:val="00A35494"/>
    <w:rsid w:val="00A365F3"/>
    <w:rsid w:val="00A36762"/>
    <w:rsid w:val="00A36869"/>
    <w:rsid w:val="00A37DEE"/>
    <w:rsid w:val="00A40785"/>
    <w:rsid w:val="00A40AC2"/>
    <w:rsid w:val="00A42544"/>
    <w:rsid w:val="00A4307D"/>
    <w:rsid w:val="00A476AA"/>
    <w:rsid w:val="00A47F06"/>
    <w:rsid w:val="00A50146"/>
    <w:rsid w:val="00A502FA"/>
    <w:rsid w:val="00A50AAB"/>
    <w:rsid w:val="00A510D1"/>
    <w:rsid w:val="00A51409"/>
    <w:rsid w:val="00A52D73"/>
    <w:rsid w:val="00A53718"/>
    <w:rsid w:val="00A5418F"/>
    <w:rsid w:val="00A54859"/>
    <w:rsid w:val="00A55B53"/>
    <w:rsid w:val="00A55EC8"/>
    <w:rsid w:val="00A57D95"/>
    <w:rsid w:val="00A61C4A"/>
    <w:rsid w:val="00A62A03"/>
    <w:rsid w:val="00A63213"/>
    <w:rsid w:val="00A642EB"/>
    <w:rsid w:val="00A64336"/>
    <w:rsid w:val="00A6547F"/>
    <w:rsid w:val="00A74854"/>
    <w:rsid w:val="00A767CA"/>
    <w:rsid w:val="00A76B50"/>
    <w:rsid w:val="00A77D2B"/>
    <w:rsid w:val="00A801A2"/>
    <w:rsid w:val="00A81652"/>
    <w:rsid w:val="00A82407"/>
    <w:rsid w:val="00A82AC9"/>
    <w:rsid w:val="00A8315D"/>
    <w:rsid w:val="00A84F3F"/>
    <w:rsid w:val="00A85B19"/>
    <w:rsid w:val="00A879E5"/>
    <w:rsid w:val="00A87B86"/>
    <w:rsid w:val="00A9160F"/>
    <w:rsid w:val="00A91FF3"/>
    <w:rsid w:val="00A92FC9"/>
    <w:rsid w:val="00A93F94"/>
    <w:rsid w:val="00A94159"/>
    <w:rsid w:val="00A9441E"/>
    <w:rsid w:val="00A94A5E"/>
    <w:rsid w:val="00A97A08"/>
    <w:rsid w:val="00A97AC8"/>
    <w:rsid w:val="00AA1645"/>
    <w:rsid w:val="00AA301C"/>
    <w:rsid w:val="00AA3AC2"/>
    <w:rsid w:val="00AA3F3E"/>
    <w:rsid w:val="00AA4698"/>
    <w:rsid w:val="00AA6D32"/>
    <w:rsid w:val="00AB1C5C"/>
    <w:rsid w:val="00AB1DB4"/>
    <w:rsid w:val="00AB20FB"/>
    <w:rsid w:val="00AB5FE1"/>
    <w:rsid w:val="00AB71FD"/>
    <w:rsid w:val="00AC24D1"/>
    <w:rsid w:val="00AC335C"/>
    <w:rsid w:val="00AC455A"/>
    <w:rsid w:val="00AC4B93"/>
    <w:rsid w:val="00AC61B1"/>
    <w:rsid w:val="00AD285B"/>
    <w:rsid w:val="00AD4EAE"/>
    <w:rsid w:val="00AD519C"/>
    <w:rsid w:val="00AD7FE7"/>
    <w:rsid w:val="00AE0FA2"/>
    <w:rsid w:val="00AE2126"/>
    <w:rsid w:val="00AE2302"/>
    <w:rsid w:val="00AE25E1"/>
    <w:rsid w:val="00AE3561"/>
    <w:rsid w:val="00AE6C9F"/>
    <w:rsid w:val="00AE72A0"/>
    <w:rsid w:val="00AF1D23"/>
    <w:rsid w:val="00AF1EF7"/>
    <w:rsid w:val="00AF246C"/>
    <w:rsid w:val="00AF33B6"/>
    <w:rsid w:val="00AF34D3"/>
    <w:rsid w:val="00AF36A2"/>
    <w:rsid w:val="00AF61D7"/>
    <w:rsid w:val="00AF702B"/>
    <w:rsid w:val="00AF7C9A"/>
    <w:rsid w:val="00B0077A"/>
    <w:rsid w:val="00B00BBC"/>
    <w:rsid w:val="00B03BB4"/>
    <w:rsid w:val="00B03EF3"/>
    <w:rsid w:val="00B04284"/>
    <w:rsid w:val="00B0480E"/>
    <w:rsid w:val="00B05B01"/>
    <w:rsid w:val="00B06AB8"/>
    <w:rsid w:val="00B06FA2"/>
    <w:rsid w:val="00B07666"/>
    <w:rsid w:val="00B07D72"/>
    <w:rsid w:val="00B10101"/>
    <w:rsid w:val="00B11408"/>
    <w:rsid w:val="00B13B67"/>
    <w:rsid w:val="00B15F38"/>
    <w:rsid w:val="00B1791B"/>
    <w:rsid w:val="00B20263"/>
    <w:rsid w:val="00B2060D"/>
    <w:rsid w:val="00B22884"/>
    <w:rsid w:val="00B24BEA"/>
    <w:rsid w:val="00B255EE"/>
    <w:rsid w:val="00B25D2E"/>
    <w:rsid w:val="00B26062"/>
    <w:rsid w:val="00B264CE"/>
    <w:rsid w:val="00B27A53"/>
    <w:rsid w:val="00B30FAB"/>
    <w:rsid w:val="00B3121C"/>
    <w:rsid w:val="00B321C2"/>
    <w:rsid w:val="00B3406B"/>
    <w:rsid w:val="00B3465E"/>
    <w:rsid w:val="00B3551A"/>
    <w:rsid w:val="00B4024A"/>
    <w:rsid w:val="00B40269"/>
    <w:rsid w:val="00B40300"/>
    <w:rsid w:val="00B40E22"/>
    <w:rsid w:val="00B4121D"/>
    <w:rsid w:val="00B41841"/>
    <w:rsid w:val="00B4350A"/>
    <w:rsid w:val="00B43B11"/>
    <w:rsid w:val="00B43B2F"/>
    <w:rsid w:val="00B444CE"/>
    <w:rsid w:val="00B44648"/>
    <w:rsid w:val="00B44D6C"/>
    <w:rsid w:val="00B45498"/>
    <w:rsid w:val="00B468D4"/>
    <w:rsid w:val="00B469AB"/>
    <w:rsid w:val="00B46BCF"/>
    <w:rsid w:val="00B50E92"/>
    <w:rsid w:val="00B50FDF"/>
    <w:rsid w:val="00B51FEB"/>
    <w:rsid w:val="00B52C30"/>
    <w:rsid w:val="00B5635E"/>
    <w:rsid w:val="00B57BFE"/>
    <w:rsid w:val="00B60890"/>
    <w:rsid w:val="00B61317"/>
    <w:rsid w:val="00B66D23"/>
    <w:rsid w:val="00B71D8B"/>
    <w:rsid w:val="00B7410F"/>
    <w:rsid w:val="00B75B5C"/>
    <w:rsid w:val="00B81B69"/>
    <w:rsid w:val="00B820C8"/>
    <w:rsid w:val="00B82B08"/>
    <w:rsid w:val="00B845F7"/>
    <w:rsid w:val="00B84AE5"/>
    <w:rsid w:val="00B865F6"/>
    <w:rsid w:val="00B86AC9"/>
    <w:rsid w:val="00B872B7"/>
    <w:rsid w:val="00B909A9"/>
    <w:rsid w:val="00B91ACC"/>
    <w:rsid w:val="00B91D07"/>
    <w:rsid w:val="00B925D8"/>
    <w:rsid w:val="00B926D7"/>
    <w:rsid w:val="00B93608"/>
    <w:rsid w:val="00B942F6"/>
    <w:rsid w:val="00B943C7"/>
    <w:rsid w:val="00B96C4D"/>
    <w:rsid w:val="00B977BA"/>
    <w:rsid w:val="00B97F60"/>
    <w:rsid w:val="00B97F90"/>
    <w:rsid w:val="00BA058E"/>
    <w:rsid w:val="00BA096B"/>
    <w:rsid w:val="00BA1550"/>
    <w:rsid w:val="00BA1EF5"/>
    <w:rsid w:val="00BA390F"/>
    <w:rsid w:val="00BA3A6F"/>
    <w:rsid w:val="00BA5304"/>
    <w:rsid w:val="00BA5E3D"/>
    <w:rsid w:val="00BA7673"/>
    <w:rsid w:val="00BB0E0E"/>
    <w:rsid w:val="00BB0F35"/>
    <w:rsid w:val="00BB22FE"/>
    <w:rsid w:val="00BB3CDD"/>
    <w:rsid w:val="00BB51B1"/>
    <w:rsid w:val="00BB63F8"/>
    <w:rsid w:val="00BB7606"/>
    <w:rsid w:val="00BC2063"/>
    <w:rsid w:val="00BC353C"/>
    <w:rsid w:val="00BC4D44"/>
    <w:rsid w:val="00BC6A10"/>
    <w:rsid w:val="00BC7360"/>
    <w:rsid w:val="00BD0AB8"/>
    <w:rsid w:val="00BD18F1"/>
    <w:rsid w:val="00BD3C18"/>
    <w:rsid w:val="00BD4B06"/>
    <w:rsid w:val="00BD56A4"/>
    <w:rsid w:val="00BD6269"/>
    <w:rsid w:val="00BE0067"/>
    <w:rsid w:val="00BE0417"/>
    <w:rsid w:val="00BE07A1"/>
    <w:rsid w:val="00BE0B85"/>
    <w:rsid w:val="00BE1FC0"/>
    <w:rsid w:val="00BE61AC"/>
    <w:rsid w:val="00BE675C"/>
    <w:rsid w:val="00BE7131"/>
    <w:rsid w:val="00BE7A11"/>
    <w:rsid w:val="00BF08D2"/>
    <w:rsid w:val="00BF0BBF"/>
    <w:rsid w:val="00BF0CA1"/>
    <w:rsid w:val="00BF114D"/>
    <w:rsid w:val="00BF22E7"/>
    <w:rsid w:val="00BF55E1"/>
    <w:rsid w:val="00C01071"/>
    <w:rsid w:val="00C01C77"/>
    <w:rsid w:val="00C03485"/>
    <w:rsid w:val="00C03A7A"/>
    <w:rsid w:val="00C03FA2"/>
    <w:rsid w:val="00C065B6"/>
    <w:rsid w:val="00C06F5F"/>
    <w:rsid w:val="00C1093B"/>
    <w:rsid w:val="00C10BDA"/>
    <w:rsid w:val="00C10C57"/>
    <w:rsid w:val="00C10F70"/>
    <w:rsid w:val="00C12EFA"/>
    <w:rsid w:val="00C13CF1"/>
    <w:rsid w:val="00C14598"/>
    <w:rsid w:val="00C16A4B"/>
    <w:rsid w:val="00C16EDB"/>
    <w:rsid w:val="00C213C5"/>
    <w:rsid w:val="00C217E5"/>
    <w:rsid w:val="00C22BB8"/>
    <w:rsid w:val="00C23CD0"/>
    <w:rsid w:val="00C24DFE"/>
    <w:rsid w:val="00C257E0"/>
    <w:rsid w:val="00C262B8"/>
    <w:rsid w:val="00C31114"/>
    <w:rsid w:val="00C317FA"/>
    <w:rsid w:val="00C329A8"/>
    <w:rsid w:val="00C3474D"/>
    <w:rsid w:val="00C34EEB"/>
    <w:rsid w:val="00C359A7"/>
    <w:rsid w:val="00C3609E"/>
    <w:rsid w:val="00C36727"/>
    <w:rsid w:val="00C40551"/>
    <w:rsid w:val="00C432F9"/>
    <w:rsid w:val="00C43DB9"/>
    <w:rsid w:val="00C43FA7"/>
    <w:rsid w:val="00C44958"/>
    <w:rsid w:val="00C4680C"/>
    <w:rsid w:val="00C473F2"/>
    <w:rsid w:val="00C512F5"/>
    <w:rsid w:val="00C513D7"/>
    <w:rsid w:val="00C517B9"/>
    <w:rsid w:val="00C52807"/>
    <w:rsid w:val="00C52A45"/>
    <w:rsid w:val="00C56588"/>
    <w:rsid w:val="00C56B15"/>
    <w:rsid w:val="00C56DF9"/>
    <w:rsid w:val="00C60D28"/>
    <w:rsid w:val="00C62A34"/>
    <w:rsid w:val="00C631E4"/>
    <w:rsid w:val="00C63739"/>
    <w:rsid w:val="00C63E75"/>
    <w:rsid w:val="00C64B2C"/>
    <w:rsid w:val="00C64EDF"/>
    <w:rsid w:val="00C64FD5"/>
    <w:rsid w:val="00C65B07"/>
    <w:rsid w:val="00C703F5"/>
    <w:rsid w:val="00C706D4"/>
    <w:rsid w:val="00C7492E"/>
    <w:rsid w:val="00C7611E"/>
    <w:rsid w:val="00C762CC"/>
    <w:rsid w:val="00C80E8F"/>
    <w:rsid w:val="00C812A7"/>
    <w:rsid w:val="00C83170"/>
    <w:rsid w:val="00C8356B"/>
    <w:rsid w:val="00C84F92"/>
    <w:rsid w:val="00C90CEE"/>
    <w:rsid w:val="00C9208A"/>
    <w:rsid w:val="00C924AB"/>
    <w:rsid w:val="00C934F5"/>
    <w:rsid w:val="00C93D2C"/>
    <w:rsid w:val="00C94513"/>
    <w:rsid w:val="00C9465B"/>
    <w:rsid w:val="00C96AE3"/>
    <w:rsid w:val="00C96E75"/>
    <w:rsid w:val="00C976CB"/>
    <w:rsid w:val="00C979A2"/>
    <w:rsid w:val="00C97CBA"/>
    <w:rsid w:val="00CA18F7"/>
    <w:rsid w:val="00CA39AC"/>
    <w:rsid w:val="00CA4191"/>
    <w:rsid w:val="00CA463B"/>
    <w:rsid w:val="00CA51E9"/>
    <w:rsid w:val="00CA56D1"/>
    <w:rsid w:val="00CA5AB1"/>
    <w:rsid w:val="00CA64D2"/>
    <w:rsid w:val="00CA6E9D"/>
    <w:rsid w:val="00CA7093"/>
    <w:rsid w:val="00CA73F5"/>
    <w:rsid w:val="00CA7FC5"/>
    <w:rsid w:val="00CB0E89"/>
    <w:rsid w:val="00CB2382"/>
    <w:rsid w:val="00CB29CC"/>
    <w:rsid w:val="00CB5FF0"/>
    <w:rsid w:val="00CB6E14"/>
    <w:rsid w:val="00CB73F9"/>
    <w:rsid w:val="00CC1822"/>
    <w:rsid w:val="00CC1854"/>
    <w:rsid w:val="00CC188E"/>
    <w:rsid w:val="00CC2AF8"/>
    <w:rsid w:val="00CC3582"/>
    <w:rsid w:val="00CC38CE"/>
    <w:rsid w:val="00CC39C8"/>
    <w:rsid w:val="00CC3B2F"/>
    <w:rsid w:val="00CC5216"/>
    <w:rsid w:val="00CC5F2B"/>
    <w:rsid w:val="00CC630F"/>
    <w:rsid w:val="00CC68FA"/>
    <w:rsid w:val="00CC73AF"/>
    <w:rsid w:val="00CD1AA3"/>
    <w:rsid w:val="00CD1CFB"/>
    <w:rsid w:val="00CD3DF4"/>
    <w:rsid w:val="00CD4F00"/>
    <w:rsid w:val="00CD5594"/>
    <w:rsid w:val="00CD58AF"/>
    <w:rsid w:val="00CD60AE"/>
    <w:rsid w:val="00CD64F9"/>
    <w:rsid w:val="00CD67D8"/>
    <w:rsid w:val="00CD7343"/>
    <w:rsid w:val="00CD7957"/>
    <w:rsid w:val="00CE04C9"/>
    <w:rsid w:val="00CE0CD1"/>
    <w:rsid w:val="00CE1482"/>
    <w:rsid w:val="00CE1C82"/>
    <w:rsid w:val="00CE2805"/>
    <w:rsid w:val="00CE325A"/>
    <w:rsid w:val="00CE3CC4"/>
    <w:rsid w:val="00CE45B0"/>
    <w:rsid w:val="00CE4D78"/>
    <w:rsid w:val="00CE5223"/>
    <w:rsid w:val="00CE704C"/>
    <w:rsid w:val="00CE732A"/>
    <w:rsid w:val="00CF23DC"/>
    <w:rsid w:val="00CF2C4B"/>
    <w:rsid w:val="00CF309D"/>
    <w:rsid w:val="00CF31AB"/>
    <w:rsid w:val="00CF5331"/>
    <w:rsid w:val="00D00552"/>
    <w:rsid w:val="00D02DD8"/>
    <w:rsid w:val="00D034CA"/>
    <w:rsid w:val="00D046C6"/>
    <w:rsid w:val="00D04C97"/>
    <w:rsid w:val="00D051DB"/>
    <w:rsid w:val="00D05DCB"/>
    <w:rsid w:val="00D06638"/>
    <w:rsid w:val="00D066D3"/>
    <w:rsid w:val="00D0707D"/>
    <w:rsid w:val="00D07AB5"/>
    <w:rsid w:val="00D07D63"/>
    <w:rsid w:val="00D114AD"/>
    <w:rsid w:val="00D13604"/>
    <w:rsid w:val="00D15976"/>
    <w:rsid w:val="00D221C9"/>
    <w:rsid w:val="00D248E7"/>
    <w:rsid w:val="00D25044"/>
    <w:rsid w:val="00D258F7"/>
    <w:rsid w:val="00D26720"/>
    <w:rsid w:val="00D2774C"/>
    <w:rsid w:val="00D27DB3"/>
    <w:rsid w:val="00D306B4"/>
    <w:rsid w:val="00D307F7"/>
    <w:rsid w:val="00D310E4"/>
    <w:rsid w:val="00D33175"/>
    <w:rsid w:val="00D3368A"/>
    <w:rsid w:val="00D33984"/>
    <w:rsid w:val="00D33A87"/>
    <w:rsid w:val="00D346D5"/>
    <w:rsid w:val="00D34981"/>
    <w:rsid w:val="00D34D7E"/>
    <w:rsid w:val="00D351F7"/>
    <w:rsid w:val="00D355F0"/>
    <w:rsid w:val="00D36681"/>
    <w:rsid w:val="00D41166"/>
    <w:rsid w:val="00D41856"/>
    <w:rsid w:val="00D44B7C"/>
    <w:rsid w:val="00D44DBB"/>
    <w:rsid w:val="00D452BC"/>
    <w:rsid w:val="00D4548B"/>
    <w:rsid w:val="00D4607F"/>
    <w:rsid w:val="00D47435"/>
    <w:rsid w:val="00D50628"/>
    <w:rsid w:val="00D5183C"/>
    <w:rsid w:val="00D52AE8"/>
    <w:rsid w:val="00D545ED"/>
    <w:rsid w:val="00D57037"/>
    <w:rsid w:val="00D57709"/>
    <w:rsid w:val="00D62B71"/>
    <w:rsid w:val="00D62E80"/>
    <w:rsid w:val="00D63A91"/>
    <w:rsid w:val="00D6459B"/>
    <w:rsid w:val="00D64E35"/>
    <w:rsid w:val="00D66318"/>
    <w:rsid w:val="00D66599"/>
    <w:rsid w:val="00D72A40"/>
    <w:rsid w:val="00D73526"/>
    <w:rsid w:val="00D73608"/>
    <w:rsid w:val="00D73EBC"/>
    <w:rsid w:val="00D74BB0"/>
    <w:rsid w:val="00D74E73"/>
    <w:rsid w:val="00D751D3"/>
    <w:rsid w:val="00D75714"/>
    <w:rsid w:val="00D80F33"/>
    <w:rsid w:val="00D838B0"/>
    <w:rsid w:val="00D83AAA"/>
    <w:rsid w:val="00D846BA"/>
    <w:rsid w:val="00D858A3"/>
    <w:rsid w:val="00D85C76"/>
    <w:rsid w:val="00D86024"/>
    <w:rsid w:val="00D87803"/>
    <w:rsid w:val="00D9042E"/>
    <w:rsid w:val="00D914EC"/>
    <w:rsid w:val="00D922A5"/>
    <w:rsid w:val="00D9308E"/>
    <w:rsid w:val="00D94505"/>
    <w:rsid w:val="00D94B29"/>
    <w:rsid w:val="00D95458"/>
    <w:rsid w:val="00D970A7"/>
    <w:rsid w:val="00DA07F7"/>
    <w:rsid w:val="00DA1BB9"/>
    <w:rsid w:val="00DA25DB"/>
    <w:rsid w:val="00DA2BFB"/>
    <w:rsid w:val="00DA3F91"/>
    <w:rsid w:val="00DA58DF"/>
    <w:rsid w:val="00DA6C72"/>
    <w:rsid w:val="00DB0091"/>
    <w:rsid w:val="00DB0FCB"/>
    <w:rsid w:val="00DB140C"/>
    <w:rsid w:val="00DB378E"/>
    <w:rsid w:val="00DB4EE2"/>
    <w:rsid w:val="00DB54B8"/>
    <w:rsid w:val="00DB5A51"/>
    <w:rsid w:val="00DB71F0"/>
    <w:rsid w:val="00DC191A"/>
    <w:rsid w:val="00DC1B4B"/>
    <w:rsid w:val="00DC2B44"/>
    <w:rsid w:val="00DC6457"/>
    <w:rsid w:val="00DC6669"/>
    <w:rsid w:val="00DC7E55"/>
    <w:rsid w:val="00DD021F"/>
    <w:rsid w:val="00DD223D"/>
    <w:rsid w:val="00DD2F6F"/>
    <w:rsid w:val="00DD3404"/>
    <w:rsid w:val="00DD4D91"/>
    <w:rsid w:val="00DD5B3C"/>
    <w:rsid w:val="00DE021B"/>
    <w:rsid w:val="00DE1D66"/>
    <w:rsid w:val="00DE23B9"/>
    <w:rsid w:val="00DF0BC9"/>
    <w:rsid w:val="00DF1889"/>
    <w:rsid w:val="00DF270C"/>
    <w:rsid w:val="00DF29F5"/>
    <w:rsid w:val="00DF4749"/>
    <w:rsid w:val="00DF4B36"/>
    <w:rsid w:val="00E0077E"/>
    <w:rsid w:val="00E030ED"/>
    <w:rsid w:val="00E04A7C"/>
    <w:rsid w:val="00E058E7"/>
    <w:rsid w:val="00E07A2F"/>
    <w:rsid w:val="00E07A85"/>
    <w:rsid w:val="00E10E90"/>
    <w:rsid w:val="00E114F0"/>
    <w:rsid w:val="00E11BBC"/>
    <w:rsid w:val="00E11F92"/>
    <w:rsid w:val="00E1263D"/>
    <w:rsid w:val="00E1297F"/>
    <w:rsid w:val="00E13026"/>
    <w:rsid w:val="00E15EC6"/>
    <w:rsid w:val="00E1606F"/>
    <w:rsid w:val="00E1635B"/>
    <w:rsid w:val="00E16D35"/>
    <w:rsid w:val="00E1793C"/>
    <w:rsid w:val="00E21291"/>
    <w:rsid w:val="00E229D5"/>
    <w:rsid w:val="00E23B15"/>
    <w:rsid w:val="00E27918"/>
    <w:rsid w:val="00E27941"/>
    <w:rsid w:val="00E27FE8"/>
    <w:rsid w:val="00E303B9"/>
    <w:rsid w:val="00E318DA"/>
    <w:rsid w:val="00E31D8B"/>
    <w:rsid w:val="00E331F3"/>
    <w:rsid w:val="00E338B4"/>
    <w:rsid w:val="00E34253"/>
    <w:rsid w:val="00E34C2C"/>
    <w:rsid w:val="00E36020"/>
    <w:rsid w:val="00E37669"/>
    <w:rsid w:val="00E400D9"/>
    <w:rsid w:val="00E4015C"/>
    <w:rsid w:val="00E41DB7"/>
    <w:rsid w:val="00E42C9F"/>
    <w:rsid w:val="00E42EAF"/>
    <w:rsid w:val="00E44DA3"/>
    <w:rsid w:val="00E45F51"/>
    <w:rsid w:val="00E470AE"/>
    <w:rsid w:val="00E51378"/>
    <w:rsid w:val="00E52CE0"/>
    <w:rsid w:val="00E539FF"/>
    <w:rsid w:val="00E53CD6"/>
    <w:rsid w:val="00E53FCB"/>
    <w:rsid w:val="00E60896"/>
    <w:rsid w:val="00E60E52"/>
    <w:rsid w:val="00E61C58"/>
    <w:rsid w:val="00E62383"/>
    <w:rsid w:val="00E62A3F"/>
    <w:rsid w:val="00E63128"/>
    <w:rsid w:val="00E64703"/>
    <w:rsid w:val="00E664D9"/>
    <w:rsid w:val="00E666FD"/>
    <w:rsid w:val="00E678AC"/>
    <w:rsid w:val="00E706F8"/>
    <w:rsid w:val="00E73082"/>
    <w:rsid w:val="00E7348E"/>
    <w:rsid w:val="00E737C5"/>
    <w:rsid w:val="00E7421C"/>
    <w:rsid w:val="00E746F0"/>
    <w:rsid w:val="00E749BA"/>
    <w:rsid w:val="00E74F1F"/>
    <w:rsid w:val="00E75323"/>
    <w:rsid w:val="00E81693"/>
    <w:rsid w:val="00E84F24"/>
    <w:rsid w:val="00E87E5E"/>
    <w:rsid w:val="00E932AB"/>
    <w:rsid w:val="00EA0880"/>
    <w:rsid w:val="00EA1A89"/>
    <w:rsid w:val="00EA21F7"/>
    <w:rsid w:val="00EA2249"/>
    <w:rsid w:val="00EA411F"/>
    <w:rsid w:val="00EA474F"/>
    <w:rsid w:val="00EA4CCF"/>
    <w:rsid w:val="00EA6AA1"/>
    <w:rsid w:val="00EA796C"/>
    <w:rsid w:val="00EB16A3"/>
    <w:rsid w:val="00EB3B4B"/>
    <w:rsid w:val="00EB4197"/>
    <w:rsid w:val="00EB507E"/>
    <w:rsid w:val="00EB523D"/>
    <w:rsid w:val="00EB7D9E"/>
    <w:rsid w:val="00EC0677"/>
    <w:rsid w:val="00EC09D8"/>
    <w:rsid w:val="00EC12AA"/>
    <w:rsid w:val="00EC1894"/>
    <w:rsid w:val="00EC2FAD"/>
    <w:rsid w:val="00EC40B8"/>
    <w:rsid w:val="00EC6B83"/>
    <w:rsid w:val="00EC720B"/>
    <w:rsid w:val="00ED07D6"/>
    <w:rsid w:val="00ED082B"/>
    <w:rsid w:val="00ED19E6"/>
    <w:rsid w:val="00ED1BC9"/>
    <w:rsid w:val="00ED1C3B"/>
    <w:rsid w:val="00ED2CBB"/>
    <w:rsid w:val="00ED3946"/>
    <w:rsid w:val="00ED57BD"/>
    <w:rsid w:val="00ED716E"/>
    <w:rsid w:val="00ED7B3C"/>
    <w:rsid w:val="00ED7B64"/>
    <w:rsid w:val="00EE0F7A"/>
    <w:rsid w:val="00EE4E37"/>
    <w:rsid w:val="00EE56B0"/>
    <w:rsid w:val="00EE5B42"/>
    <w:rsid w:val="00EE67DE"/>
    <w:rsid w:val="00EF0017"/>
    <w:rsid w:val="00EF0D59"/>
    <w:rsid w:val="00EF24C2"/>
    <w:rsid w:val="00EF59D1"/>
    <w:rsid w:val="00EF5AE1"/>
    <w:rsid w:val="00EF63A3"/>
    <w:rsid w:val="00EF6C56"/>
    <w:rsid w:val="00EF6FFA"/>
    <w:rsid w:val="00EF7109"/>
    <w:rsid w:val="00F00942"/>
    <w:rsid w:val="00F02AF3"/>
    <w:rsid w:val="00F02F39"/>
    <w:rsid w:val="00F0514B"/>
    <w:rsid w:val="00F12768"/>
    <w:rsid w:val="00F13B18"/>
    <w:rsid w:val="00F13CFF"/>
    <w:rsid w:val="00F14FB2"/>
    <w:rsid w:val="00F15FD0"/>
    <w:rsid w:val="00F168C4"/>
    <w:rsid w:val="00F16A74"/>
    <w:rsid w:val="00F1730C"/>
    <w:rsid w:val="00F1776F"/>
    <w:rsid w:val="00F20E79"/>
    <w:rsid w:val="00F212B5"/>
    <w:rsid w:val="00F21ACA"/>
    <w:rsid w:val="00F21BCE"/>
    <w:rsid w:val="00F227AB"/>
    <w:rsid w:val="00F25985"/>
    <w:rsid w:val="00F26B76"/>
    <w:rsid w:val="00F26C27"/>
    <w:rsid w:val="00F2752B"/>
    <w:rsid w:val="00F32847"/>
    <w:rsid w:val="00F32D99"/>
    <w:rsid w:val="00F32E0E"/>
    <w:rsid w:val="00F33E0D"/>
    <w:rsid w:val="00F34140"/>
    <w:rsid w:val="00F34691"/>
    <w:rsid w:val="00F35126"/>
    <w:rsid w:val="00F35B8F"/>
    <w:rsid w:val="00F36EDC"/>
    <w:rsid w:val="00F36F99"/>
    <w:rsid w:val="00F37848"/>
    <w:rsid w:val="00F37F2E"/>
    <w:rsid w:val="00F4013B"/>
    <w:rsid w:val="00F40880"/>
    <w:rsid w:val="00F40FCD"/>
    <w:rsid w:val="00F412A9"/>
    <w:rsid w:val="00F41CF7"/>
    <w:rsid w:val="00F4220A"/>
    <w:rsid w:val="00F42963"/>
    <w:rsid w:val="00F42DCC"/>
    <w:rsid w:val="00F43AEF"/>
    <w:rsid w:val="00F44BA7"/>
    <w:rsid w:val="00F45A14"/>
    <w:rsid w:val="00F45DA5"/>
    <w:rsid w:val="00F4623A"/>
    <w:rsid w:val="00F46E31"/>
    <w:rsid w:val="00F47AFB"/>
    <w:rsid w:val="00F47FB4"/>
    <w:rsid w:val="00F51141"/>
    <w:rsid w:val="00F51216"/>
    <w:rsid w:val="00F515E7"/>
    <w:rsid w:val="00F5426E"/>
    <w:rsid w:val="00F553D1"/>
    <w:rsid w:val="00F559ED"/>
    <w:rsid w:val="00F5691E"/>
    <w:rsid w:val="00F57281"/>
    <w:rsid w:val="00F57D39"/>
    <w:rsid w:val="00F6037A"/>
    <w:rsid w:val="00F60DEB"/>
    <w:rsid w:val="00F61B3D"/>
    <w:rsid w:val="00F61C22"/>
    <w:rsid w:val="00F62639"/>
    <w:rsid w:val="00F62F64"/>
    <w:rsid w:val="00F6471A"/>
    <w:rsid w:val="00F651FD"/>
    <w:rsid w:val="00F6657D"/>
    <w:rsid w:val="00F677AB"/>
    <w:rsid w:val="00F678D6"/>
    <w:rsid w:val="00F70665"/>
    <w:rsid w:val="00F70F6B"/>
    <w:rsid w:val="00F71156"/>
    <w:rsid w:val="00F72B5E"/>
    <w:rsid w:val="00F73075"/>
    <w:rsid w:val="00F74037"/>
    <w:rsid w:val="00F74F8F"/>
    <w:rsid w:val="00F76103"/>
    <w:rsid w:val="00F7644C"/>
    <w:rsid w:val="00F76CD4"/>
    <w:rsid w:val="00F77B2E"/>
    <w:rsid w:val="00F77DD4"/>
    <w:rsid w:val="00F80068"/>
    <w:rsid w:val="00F80548"/>
    <w:rsid w:val="00F80689"/>
    <w:rsid w:val="00F82797"/>
    <w:rsid w:val="00F82C2D"/>
    <w:rsid w:val="00F83E75"/>
    <w:rsid w:val="00F85F57"/>
    <w:rsid w:val="00F86C39"/>
    <w:rsid w:val="00F87F04"/>
    <w:rsid w:val="00F90E22"/>
    <w:rsid w:val="00F91714"/>
    <w:rsid w:val="00F91EDF"/>
    <w:rsid w:val="00F94F2E"/>
    <w:rsid w:val="00F94F48"/>
    <w:rsid w:val="00F952B8"/>
    <w:rsid w:val="00F96E7C"/>
    <w:rsid w:val="00F97506"/>
    <w:rsid w:val="00FA01B4"/>
    <w:rsid w:val="00FA0F93"/>
    <w:rsid w:val="00FA1986"/>
    <w:rsid w:val="00FA2291"/>
    <w:rsid w:val="00FA2C05"/>
    <w:rsid w:val="00FA486A"/>
    <w:rsid w:val="00FA4BCD"/>
    <w:rsid w:val="00FA7D01"/>
    <w:rsid w:val="00FA7DCE"/>
    <w:rsid w:val="00FB0C07"/>
    <w:rsid w:val="00FB24EC"/>
    <w:rsid w:val="00FB3D53"/>
    <w:rsid w:val="00FB44DB"/>
    <w:rsid w:val="00FC0122"/>
    <w:rsid w:val="00FC1988"/>
    <w:rsid w:val="00FC2F24"/>
    <w:rsid w:val="00FC3B44"/>
    <w:rsid w:val="00FC3E34"/>
    <w:rsid w:val="00FC3EBC"/>
    <w:rsid w:val="00FC4961"/>
    <w:rsid w:val="00FC4F73"/>
    <w:rsid w:val="00FC539F"/>
    <w:rsid w:val="00FC5702"/>
    <w:rsid w:val="00FC6183"/>
    <w:rsid w:val="00FC61C1"/>
    <w:rsid w:val="00FC6266"/>
    <w:rsid w:val="00FC647E"/>
    <w:rsid w:val="00FC7195"/>
    <w:rsid w:val="00FC7341"/>
    <w:rsid w:val="00FC788F"/>
    <w:rsid w:val="00FD226A"/>
    <w:rsid w:val="00FD39CC"/>
    <w:rsid w:val="00FD428F"/>
    <w:rsid w:val="00FD7132"/>
    <w:rsid w:val="00FE06F6"/>
    <w:rsid w:val="00FE0B7A"/>
    <w:rsid w:val="00FE1575"/>
    <w:rsid w:val="00FE249D"/>
    <w:rsid w:val="00FE357A"/>
    <w:rsid w:val="00FE3B4B"/>
    <w:rsid w:val="00FE4AD6"/>
    <w:rsid w:val="00FE4F2F"/>
    <w:rsid w:val="00FE4FAA"/>
    <w:rsid w:val="00FE582C"/>
    <w:rsid w:val="00FE7772"/>
    <w:rsid w:val="00FF04CA"/>
    <w:rsid w:val="00FF10D3"/>
    <w:rsid w:val="00FF15A0"/>
    <w:rsid w:val="00FF332E"/>
    <w:rsid w:val="00FF4137"/>
    <w:rsid w:val="00FF5794"/>
    <w:rsid w:val="00FF5905"/>
    <w:rsid w:val="00FF60EB"/>
    <w:rsid w:val="00FF62A1"/>
    <w:rsid w:val="00FF798A"/>
    <w:rsid w:val="00FF7D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99A59B"/>
  <w15:docId w15:val="{E2458A0E-97ED-41F8-8F65-8FB1EE63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4" w:semiHidden="1" w:uiPriority="99"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762F9"/>
    <w:pPr>
      <w:jc w:val="both"/>
    </w:pPr>
    <w:rPr>
      <w:sz w:val="24"/>
      <w:szCs w:val="24"/>
      <w:lang w:eastAsia="pl-PL"/>
    </w:rPr>
  </w:style>
  <w:style w:type="paragraph" w:styleId="Nagwek1">
    <w:name w:val="heading 1"/>
    <w:basedOn w:val="Normalny"/>
    <w:next w:val="Normalny"/>
    <w:link w:val="Nagwek1Znak"/>
    <w:uiPriority w:val="9"/>
    <w:qFormat/>
    <w:rsid w:val="005762F9"/>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5762F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5762F9"/>
    <w:pPr>
      <w:keepNext/>
      <w:widowControl w:val="0"/>
      <w:suppressAutoHyphens/>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semiHidden/>
    <w:unhideWhenUsed/>
    <w:qFormat/>
    <w:rsid w:val="00326B93"/>
    <w:pPr>
      <w:keepNext/>
      <w:keepLines/>
      <w:spacing w:before="200"/>
      <w:outlineLvl w:val="3"/>
    </w:pPr>
    <w:rPr>
      <w:rFonts w:ascii="Cambria" w:eastAsia="MS Gothic" w:hAnsi="Cambria"/>
      <w:b/>
      <w:bCs/>
      <w:i/>
      <w:iCs/>
      <w:color w:val="4F81BD"/>
    </w:rPr>
  </w:style>
  <w:style w:type="paragraph" w:styleId="Nagwek6">
    <w:name w:val="heading 6"/>
    <w:basedOn w:val="Normalny"/>
    <w:next w:val="Normalny"/>
    <w:link w:val="Nagwek6Znak"/>
    <w:uiPriority w:val="9"/>
    <w:qFormat/>
    <w:rsid w:val="005762F9"/>
    <w:pPr>
      <w:spacing w:before="240" w:after="60"/>
      <w:outlineLvl w:val="5"/>
    </w:pPr>
    <w:rPr>
      <w:rFonts w:ascii="Calibri" w:hAnsi="Calibri"/>
      <w:b/>
      <w:bCs/>
      <w:sz w:val="22"/>
      <w:szCs w:val="22"/>
    </w:rPr>
  </w:style>
  <w:style w:type="paragraph" w:styleId="Nagwek8">
    <w:name w:val="heading 8"/>
    <w:basedOn w:val="Normalny"/>
    <w:next w:val="Normalny"/>
    <w:link w:val="Nagwek8Znak"/>
    <w:uiPriority w:val="9"/>
    <w:qFormat/>
    <w:rsid w:val="005762F9"/>
    <w:pPr>
      <w:widowControl w:val="0"/>
      <w:suppressAutoHyphens/>
      <w:spacing w:before="240" w:after="60"/>
      <w:outlineLvl w:val="7"/>
    </w:pPr>
    <w:rPr>
      <w:i/>
      <w:iCs/>
    </w:rPr>
  </w:style>
  <w:style w:type="paragraph" w:styleId="Nagwek9">
    <w:name w:val="heading 9"/>
    <w:basedOn w:val="Normalny"/>
    <w:next w:val="Normalny"/>
    <w:link w:val="Nagwek9Znak"/>
    <w:uiPriority w:val="9"/>
    <w:semiHidden/>
    <w:unhideWhenUsed/>
    <w:qFormat/>
    <w:rsid w:val="004A68DB"/>
    <w:pPr>
      <w:keepNext/>
      <w:keepLines/>
      <w:spacing w:before="200"/>
      <w:outlineLvl w:val="8"/>
    </w:pPr>
    <w:rPr>
      <w:rFonts w:ascii="Cambria" w:eastAsia="MS Gothic"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10B75"/>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locked/>
    <w:rsid w:val="00510B75"/>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locked/>
    <w:rsid w:val="00510B75"/>
    <w:rPr>
      <w:rFonts w:asciiTheme="majorHAnsi" w:eastAsiaTheme="majorEastAsia" w:hAnsiTheme="majorHAnsi" w:cs="Times New Roman"/>
      <w:b/>
      <w:bCs/>
      <w:sz w:val="26"/>
      <w:szCs w:val="26"/>
    </w:rPr>
  </w:style>
  <w:style w:type="character" w:customStyle="1" w:styleId="Nagwek4Znak">
    <w:name w:val="Nagłówek 4 Znak"/>
    <w:basedOn w:val="Domylnaczcionkaakapitu"/>
    <w:link w:val="Nagwek4"/>
    <w:uiPriority w:val="9"/>
    <w:locked/>
    <w:rsid w:val="00326B93"/>
    <w:rPr>
      <w:rFonts w:ascii="Cambria" w:eastAsia="MS Gothic" w:hAnsi="Cambria" w:cs="Times New Roman"/>
      <w:b/>
      <w:i/>
      <w:color w:val="4F81BD"/>
      <w:sz w:val="24"/>
      <w:lang w:eastAsia="pl-PL"/>
    </w:rPr>
  </w:style>
  <w:style w:type="character" w:customStyle="1" w:styleId="Nagwek6Znak">
    <w:name w:val="Nagłówek 6 Znak"/>
    <w:basedOn w:val="Domylnaczcionkaakapitu"/>
    <w:link w:val="Nagwek6"/>
    <w:uiPriority w:val="9"/>
    <w:locked/>
    <w:rsid w:val="005762F9"/>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5762F9"/>
    <w:rPr>
      <w:rFonts w:cs="Times New Roman"/>
      <w:i/>
      <w:sz w:val="24"/>
      <w:lang w:val="pl-PL" w:eastAsia="pl-PL"/>
    </w:rPr>
  </w:style>
  <w:style w:type="character" w:customStyle="1" w:styleId="Nagwek9Znak">
    <w:name w:val="Nagłówek 9 Znak"/>
    <w:basedOn w:val="Domylnaczcionkaakapitu"/>
    <w:link w:val="Nagwek9"/>
    <w:uiPriority w:val="9"/>
    <w:semiHidden/>
    <w:locked/>
    <w:rsid w:val="004A68DB"/>
    <w:rPr>
      <w:rFonts w:ascii="Cambria" w:eastAsia="MS Gothic" w:hAnsi="Cambria" w:cs="Times New Roman"/>
      <w:i/>
      <w:color w:val="404040"/>
      <w:lang w:eastAsia="pl-PL"/>
    </w:rPr>
  </w:style>
  <w:style w:type="paragraph" w:styleId="Stopka">
    <w:name w:val="footer"/>
    <w:basedOn w:val="Normalny"/>
    <w:link w:val="StopkaZnak"/>
    <w:uiPriority w:val="99"/>
    <w:rsid w:val="005762F9"/>
    <w:pPr>
      <w:tabs>
        <w:tab w:val="center" w:pos="4536"/>
        <w:tab w:val="right" w:pos="9072"/>
      </w:tabs>
    </w:pPr>
  </w:style>
  <w:style w:type="character" w:customStyle="1" w:styleId="StopkaZnak">
    <w:name w:val="Stopka Znak"/>
    <w:basedOn w:val="Domylnaczcionkaakapitu"/>
    <w:link w:val="Stopka"/>
    <w:uiPriority w:val="99"/>
    <w:locked/>
    <w:rsid w:val="005762F9"/>
    <w:rPr>
      <w:rFonts w:cs="Times New Roman"/>
      <w:sz w:val="24"/>
      <w:lang w:val="pl-PL" w:eastAsia="pl-PL"/>
    </w:rPr>
  </w:style>
  <w:style w:type="character" w:styleId="Numerstrony">
    <w:name w:val="page number"/>
    <w:basedOn w:val="Domylnaczcionkaakapitu"/>
    <w:uiPriority w:val="99"/>
    <w:rsid w:val="005762F9"/>
    <w:rPr>
      <w:rFonts w:cs="Times New Roman"/>
    </w:rPr>
  </w:style>
  <w:style w:type="paragraph" w:styleId="Nagwek">
    <w:name w:val="header"/>
    <w:basedOn w:val="Normalny"/>
    <w:link w:val="NagwekZnak"/>
    <w:uiPriority w:val="99"/>
    <w:rsid w:val="005762F9"/>
    <w:pPr>
      <w:tabs>
        <w:tab w:val="center" w:pos="4536"/>
        <w:tab w:val="right" w:pos="9072"/>
      </w:tabs>
    </w:pPr>
  </w:style>
  <w:style w:type="character" w:customStyle="1" w:styleId="NagwekZnak">
    <w:name w:val="Nagłówek Znak"/>
    <w:basedOn w:val="Domylnaczcionkaakapitu"/>
    <w:link w:val="Nagwek"/>
    <w:uiPriority w:val="99"/>
    <w:locked/>
    <w:rsid w:val="005762F9"/>
    <w:rPr>
      <w:rFonts w:cs="Times New Roman"/>
      <w:sz w:val="24"/>
      <w:lang w:val="pl-PL" w:eastAsia="pl-PL"/>
    </w:rPr>
  </w:style>
  <w:style w:type="character" w:styleId="Hipercze">
    <w:name w:val="Hyperlink"/>
    <w:basedOn w:val="Domylnaczcionkaakapitu"/>
    <w:uiPriority w:val="99"/>
    <w:rsid w:val="005762F9"/>
    <w:rPr>
      <w:rFonts w:cs="Times New Roman"/>
      <w:color w:val="0000FF"/>
      <w:u w:val="single"/>
    </w:rPr>
  </w:style>
  <w:style w:type="paragraph" w:styleId="NormalnyWeb">
    <w:name w:val="Normal (Web)"/>
    <w:basedOn w:val="Normalny"/>
    <w:uiPriority w:val="99"/>
    <w:rsid w:val="005762F9"/>
    <w:pPr>
      <w:ind w:left="225"/>
    </w:pPr>
  </w:style>
  <w:style w:type="paragraph" w:customStyle="1" w:styleId="khheader">
    <w:name w:val="kh_header"/>
    <w:basedOn w:val="Normalny"/>
    <w:rsid w:val="005762F9"/>
    <w:pPr>
      <w:spacing w:line="420" w:lineRule="atLeast"/>
      <w:ind w:left="225"/>
      <w:jc w:val="center"/>
    </w:pPr>
    <w:rPr>
      <w:sz w:val="28"/>
      <w:szCs w:val="28"/>
    </w:rPr>
  </w:style>
  <w:style w:type="paragraph" w:customStyle="1" w:styleId="khtitle">
    <w:name w:val="kh_title"/>
    <w:basedOn w:val="Normalny"/>
    <w:rsid w:val="005762F9"/>
    <w:pPr>
      <w:spacing w:before="375" w:after="225"/>
    </w:pPr>
    <w:rPr>
      <w:b/>
      <w:bCs/>
      <w:u w:val="single"/>
    </w:rPr>
  </w:style>
  <w:style w:type="table" w:styleId="Tabela-Siatka">
    <w:name w:val="Table Grid"/>
    <w:basedOn w:val="Standardowy"/>
    <w:uiPriority w:val="59"/>
    <w:rsid w:val="005762F9"/>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5762F9"/>
    <w:pPr>
      <w:ind w:left="283" w:hanging="283"/>
    </w:pPr>
    <w:rPr>
      <w:szCs w:val="20"/>
    </w:rPr>
  </w:style>
  <w:style w:type="paragraph" w:styleId="Tekstpodstawowywcity2">
    <w:name w:val="Body Text Indent 2"/>
    <w:basedOn w:val="Normalny"/>
    <w:link w:val="Tekstpodstawowywcity2Znak"/>
    <w:uiPriority w:val="99"/>
    <w:rsid w:val="005762F9"/>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510B75"/>
    <w:rPr>
      <w:rFonts w:cs="Times New Roman"/>
      <w:sz w:val="24"/>
      <w:szCs w:val="24"/>
    </w:rPr>
  </w:style>
  <w:style w:type="paragraph" w:customStyle="1" w:styleId="Znak">
    <w:name w:val="Znak"/>
    <w:basedOn w:val="Normalny"/>
    <w:rsid w:val="005762F9"/>
    <w:rPr>
      <w:sz w:val="20"/>
      <w:szCs w:val="20"/>
    </w:rPr>
  </w:style>
  <w:style w:type="paragraph" w:styleId="Tekstpodstawowywcity3">
    <w:name w:val="Body Text Indent 3"/>
    <w:basedOn w:val="Normalny"/>
    <w:link w:val="Tekstpodstawowywcity3Znak"/>
    <w:uiPriority w:val="99"/>
    <w:rsid w:val="005762F9"/>
    <w:pPr>
      <w:widowControl w:val="0"/>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510B75"/>
    <w:rPr>
      <w:rFonts w:cs="Times New Roman"/>
      <w:sz w:val="16"/>
      <w:szCs w:val="16"/>
    </w:rPr>
  </w:style>
  <w:style w:type="paragraph" w:customStyle="1" w:styleId="pkt">
    <w:name w:val="pkt"/>
    <w:basedOn w:val="Normalny"/>
    <w:rsid w:val="005762F9"/>
    <w:pPr>
      <w:widowControl w:val="0"/>
      <w:spacing w:before="60" w:after="60"/>
      <w:ind w:left="851" w:hanging="295"/>
    </w:pPr>
    <w:rPr>
      <w:szCs w:val="20"/>
    </w:rPr>
  </w:style>
  <w:style w:type="paragraph" w:styleId="Tekstpodstawowy">
    <w:name w:val="Body Text"/>
    <w:basedOn w:val="Normalny"/>
    <w:link w:val="TekstpodstawowyZnak"/>
    <w:uiPriority w:val="99"/>
    <w:rsid w:val="005762F9"/>
    <w:pPr>
      <w:widowControl w:val="0"/>
      <w:suppressAutoHyphens/>
      <w:spacing w:after="120"/>
    </w:pPr>
  </w:style>
  <w:style w:type="character" w:customStyle="1" w:styleId="TekstpodstawowyZnak">
    <w:name w:val="Tekst podstawowy Znak"/>
    <w:basedOn w:val="Domylnaczcionkaakapitu"/>
    <w:link w:val="Tekstpodstawowy"/>
    <w:locked/>
    <w:rsid w:val="005762F9"/>
    <w:rPr>
      <w:rFonts w:cs="Times New Roman"/>
      <w:sz w:val="24"/>
      <w:lang w:val="pl-PL" w:eastAsia="pl-PL"/>
    </w:rPr>
  </w:style>
  <w:style w:type="paragraph" w:styleId="Tekstpodstawowywcity">
    <w:name w:val="Body Text Indent"/>
    <w:basedOn w:val="Normalny"/>
    <w:link w:val="TekstpodstawowywcityZnak"/>
    <w:rsid w:val="005762F9"/>
    <w:pPr>
      <w:widowControl w:val="0"/>
      <w:suppressAutoHyphens/>
      <w:spacing w:after="120"/>
      <w:ind w:left="283"/>
    </w:pPr>
  </w:style>
  <w:style w:type="character" w:customStyle="1" w:styleId="TekstpodstawowywcityZnak">
    <w:name w:val="Tekst podstawowy wcięty Znak"/>
    <w:basedOn w:val="Domylnaczcionkaakapitu"/>
    <w:link w:val="Tekstpodstawowywcity"/>
    <w:locked/>
    <w:rsid w:val="00510B75"/>
    <w:rPr>
      <w:rFonts w:cs="Times New Roman"/>
      <w:sz w:val="24"/>
      <w:szCs w:val="24"/>
    </w:rPr>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
    <w:basedOn w:val="Normalny"/>
    <w:link w:val="AkapitzlistZnak"/>
    <w:uiPriority w:val="34"/>
    <w:qFormat/>
    <w:rsid w:val="005762F9"/>
    <w:pPr>
      <w:spacing w:after="200" w:line="276" w:lineRule="auto"/>
      <w:ind w:left="720"/>
    </w:pPr>
    <w:rPr>
      <w:rFonts w:ascii="Calibri" w:hAnsi="Calibri"/>
      <w:sz w:val="22"/>
      <w:szCs w:val="22"/>
      <w:lang w:eastAsia="en-US"/>
    </w:rPr>
  </w:style>
  <w:style w:type="paragraph" w:styleId="Tekstpodstawowy2">
    <w:name w:val="Body Text 2"/>
    <w:basedOn w:val="Normalny"/>
    <w:link w:val="Tekstpodstawowy2Znak"/>
    <w:uiPriority w:val="99"/>
    <w:unhideWhenUsed/>
    <w:rsid w:val="005762F9"/>
    <w:pPr>
      <w:spacing w:after="120" w:line="480" w:lineRule="auto"/>
    </w:pPr>
  </w:style>
  <w:style w:type="character" w:customStyle="1" w:styleId="Tekstpodstawowy2Znak">
    <w:name w:val="Tekst podstawowy 2 Znak"/>
    <w:basedOn w:val="Domylnaczcionkaakapitu"/>
    <w:link w:val="Tekstpodstawowy2"/>
    <w:uiPriority w:val="99"/>
    <w:locked/>
    <w:rsid w:val="00510B75"/>
    <w:rPr>
      <w:rFonts w:cs="Times New Roman"/>
      <w:sz w:val="24"/>
      <w:szCs w:val="24"/>
    </w:rPr>
  </w:style>
  <w:style w:type="paragraph" w:customStyle="1" w:styleId="Znak3">
    <w:name w:val="Znak3"/>
    <w:basedOn w:val="Normalny"/>
    <w:rsid w:val="005762F9"/>
    <w:rPr>
      <w:sz w:val="20"/>
      <w:szCs w:val="20"/>
    </w:rPr>
  </w:style>
  <w:style w:type="character" w:customStyle="1" w:styleId="ustZnak">
    <w:name w:val="ust Znak"/>
    <w:link w:val="ust"/>
    <w:locked/>
    <w:rsid w:val="005762F9"/>
    <w:rPr>
      <w:sz w:val="24"/>
    </w:rPr>
  </w:style>
  <w:style w:type="paragraph" w:customStyle="1" w:styleId="ust">
    <w:name w:val="ust"/>
    <w:basedOn w:val="Normalny"/>
    <w:link w:val="ustZnak"/>
    <w:rsid w:val="005762F9"/>
    <w:pPr>
      <w:spacing w:after="80"/>
      <w:ind w:left="431" w:hanging="255"/>
    </w:pPr>
  </w:style>
  <w:style w:type="paragraph" w:styleId="Lista4">
    <w:name w:val="List 4"/>
    <w:basedOn w:val="Normalny"/>
    <w:uiPriority w:val="99"/>
    <w:rsid w:val="00291730"/>
    <w:pPr>
      <w:spacing w:after="200" w:line="276" w:lineRule="auto"/>
      <w:ind w:left="1132" w:hanging="283"/>
    </w:pPr>
    <w:rPr>
      <w:rFonts w:ascii="Calibri" w:hAnsi="Calibri"/>
      <w:sz w:val="22"/>
      <w:szCs w:val="22"/>
    </w:rPr>
  </w:style>
  <w:style w:type="paragraph" w:styleId="Tekstdymka">
    <w:name w:val="Balloon Text"/>
    <w:basedOn w:val="Normalny"/>
    <w:link w:val="TekstdymkaZnak"/>
    <w:uiPriority w:val="99"/>
    <w:rsid w:val="00D306B4"/>
    <w:rPr>
      <w:rFonts w:ascii="Tahoma" w:hAnsi="Tahoma" w:cs="Tahoma"/>
      <w:sz w:val="16"/>
      <w:szCs w:val="16"/>
    </w:rPr>
  </w:style>
  <w:style w:type="character" w:customStyle="1" w:styleId="TekstdymkaZnak">
    <w:name w:val="Tekst dymka Znak"/>
    <w:basedOn w:val="Domylnaczcionkaakapitu"/>
    <w:link w:val="Tekstdymka"/>
    <w:uiPriority w:val="99"/>
    <w:locked/>
    <w:rsid w:val="00510B75"/>
    <w:rPr>
      <w:rFonts w:ascii="Segoe UI" w:hAnsi="Segoe UI" w:cs="Segoe UI"/>
      <w:sz w:val="18"/>
      <w:szCs w:val="18"/>
    </w:rPr>
  </w:style>
  <w:style w:type="paragraph" w:customStyle="1" w:styleId="Mapadokumentu1">
    <w:name w:val="Mapa dokumentu1"/>
    <w:basedOn w:val="Normalny"/>
    <w:rsid w:val="007E08FF"/>
    <w:pPr>
      <w:shd w:val="clear" w:color="auto" w:fill="000080"/>
    </w:pPr>
    <w:rPr>
      <w:rFonts w:ascii="Tahoma" w:hAnsi="Tahoma" w:cs="Tahoma"/>
      <w:sz w:val="20"/>
      <w:szCs w:val="20"/>
    </w:rPr>
  </w:style>
  <w:style w:type="paragraph" w:customStyle="1" w:styleId="Text">
    <w:name w:val="Text"/>
    <w:basedOn w:val="Normalny"/>
    <w:rsid w:val="00911D86"/>
    <w:pPr>
      <w:suppressAutoHyphens/>
      <w:spacing w:after="240"/>
      <w:ind w:firstLine="1440"/>
    </w:pPr>
    <w:rPr>
      <w:szCs w:val="20"/>
      <w:lang w:val="en-US" w:eastAsia="ar-SA"/>
    </w:rPr>
  </w:style>
  <w:style w:type="character" w:styleId="Odwoaniedokomentarza">
    <w:name w:val="annotation reference"/>
    <w:basedOn w:val="Domylnaczcionkaakapitu"/>
    <w:uiPriority w:val="99"/>
    <w:rsid w:val="00234B6F"/>
    <w:rPr>
      <w:rFonts w:cs="Times New Roman"/>
      <w:sz w:val="16"/>
    </w:rPr>
  </w:style>
  <w:style w:type="paragraph" w:styleId="Tekstkomentarza">
    <w:name w:val="annotation text"/>
    <w:basedOn w:val="Normalny"/>
    <w:link w:val="TekstkomentarzaZnak"/>
    <w:uiPriority w:val="99"/>
    <w:rsid w:val="00234B6F"/>
    <w:rPr>
      <w:sz w:val="20"/>
      <w:szCs w:val="20"/>
    </w:rPr>
  </w:style>
  <w:style w:type="character" w:customStyle="1" w:styleId="TekstkomentarzaZnak">
    <w:name w:val="Tekst komentarza Znak"/>
    <w:basedOn w:val="Domylnaczcionkaakapitu"/>
    <w:link w:val="Tekstkomentarza"/>
    <w:uiPriority w:val="99"/>
    <w:locked/>
    <w:rsid w:val="00234B6F"/>
    <w:rPr>
      <w:rFonts w:cs="Times New Roman"/>
    </w:rPr>
  </w:style>
  <w:style w:type="paragraph" w:styleId="Tematkomentarza">
    <w:name w:val="annotation subject"/>
    <w:basedOn w:val="Tekstkomentarza"/>
    <w:next w:val="Tekstkomentarza"/>
    <w:link w:val="TematkomentarzaZnak"/>
    <w:uiPriority w:val="99"/>
    <w:rsid w:val="00234B6F"/>
    <w:rPr>
      <w:b/>
      <w:bCs/>
    </w:rPr>
  </w:style>
  <w:style w:type="character" w:customStyle="1" w:styleId="TematkomentarzaZnak">
    <w:name w:val="Temat komentarza Znak"/>
    <w:basedOn w:val="TekstkomentarzaZnak"/>
    <w:link w:val="Tematkomentarza"/>
    <w:uiPriority w:val="99"/>
    <w:locked/>
    <w:rsid w:val="00234B6F"/>
    <w:rPr>
      <w:rFonts w:cs="Times New Roman"/>
      <w:b/>
    </w:rPr>
  </w:style>
  <w:style w:type="paragraph" w:styleId="HTML-wstpniesformatowany">
    <w:name w:val="HTML Preformatted"/>
    <w:basedOn w:val="Normalny"/>
    <w:link w:val="HTML-wstpniesformatowanyZnak"/>
    <w:uiPriority w:val="99"/>
    <w:unhideWhenUsed/>
    <w:rsid w:val="009A7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locked/>
    <w:rsid w:val="009A768E"/>
    <w:rPr>
      <w:rFonts w:ascii="Courier New" w:hAnsi="Courier New" w:cs="Times New Roman"/>
      <w:lang w:eastAsia="pl-PL"/>
    </w:rPr>
  </w:style>
  <w:style w:type="character" w:customStyle="1" w:styleId="footnote">
    <w:name w:val="footnote"/>
    <w:basedOn w:val="Domylnaczcionkaakapitu"/>
    <w:rsid w:val="002B074B"/>
    <w:rPr>
      <w:rFonts w:cs="Times New Roman"/>
    </w:rPr>
  </w:style>
  <w:style w:type="paragraph" w:customStyle="1" w:styleId="Standard">
    <w:name w:val="Standard"/>
    <w:rsid w:val="00A40785"/>
    <w:pPr>
      <w:widowControl w:val="0"/>
      <w:suppressAutoHyphens/>
    </w:pPr>
    <w:rPr>
      <w:rFonts w:cs="Tahoma"/>
      <w:kern w:val="2"/>
      <w:sz w:val="24"/>
      <w:szCs w:val="24"/>
      <w:lang w:eastAsia="fa-IR" w:bidi="fa-IR"/>
    </w:rPr>
  </w:style>
  <w:style w:type="paragraph" w:customStyle="1" w:styleId="Nagwek10">
    <w:name w:val="Nagłówek1"/>
    <w:basedOn w:val="Standard"/>
    <w:rsid w:val="00A40785"/>
    <w:pPr>
      <w:keepNext/>
      <w:spacing w:before="240" w:after="120"/>
      <w:jc w:val="center"/>
    </w:pPr>
    <w:rPr>
      <w:rFonts w:ascii="Arial" w:eastAsia="Microsoft YaHei" w:hAnsi="Arial" w:cs="Arial"/>
      <w:b/>
      <w:bCs/>
      <w:sz w:val="28"/>
      <w:szCs w:val="28"/>
    </w:rPr>
  </w:style>
  <w:style w:type="paragraph" w:customStyle="1" w:styleId="Textbody">
    <w:name w:val="Text body"/>
    <w:basedOn w:val="Normalny"/>
    <w:rsid w:val="008645AA"/>
    <w:pPr>
      <w:widowControl w:val="0"/>
      <w:suppressAutoHyphens/>
      <w:spacing w:after="120"/>
      <w:jc w:val="left"/>
    </w:pPr>
    <w:rPr>
      <w:rFonts w:cs="Tahoma"/>
      <w:kern w:val="2"/>
      <w:lang w:eastAsia="fa-IR" w:bidi="fa-IR"/>
    </w:rPr>
  </w:style>
  <w:style w:type="paragraph" w:customStyle="1" w:styleId="Akapitzlist1">
    <w:name w:val="Akapit z listą1"/>
    <w:basedOn w:val="Normalny"/>
    <w:rsid w:val="008645AA"/>
    <w:pPr>
      <w:suppressAutoHyphens/>
      <w:spacing w:after="200" w:line="276" w:lineRule="auto"/>
      <w:ind w:left="720"/>
      <w:jc w:val="left"/>
    </w:pPr>
    <w:rPr>
      <w:rFonts w:ascii="Calibri" w:hAnsi="Calibri"/>
      <w:kern w:val="2"/>
      <w:sz w:val="22"/>
      <w:szCs w:val="22"/>
      <w:lang w:eastAsia="ar-SA"/>
    </w:rPr>
  </w:style>
  <w:style w:type="character" w:customStyle="1" w:styleId="StrongEmphasis">
    <w:name w:val="Strong Emphasis"/>
    <w:rsid w:val="003A2319"/>
    <w:rPr>
      <w:b/>
    </w:rPr>
  </w:style>
  <w:style w:type="paragraph" w:customStyle="1" w:styleId="Zwykytekst1">
    <w:name w:val="Zwykły tekst1"/>
    <w:basedOn w:val="Standard"/>
    <w:uiPriority w:val="99"/>
    <w:rsid w:val="00530432"/>
    <w:pPr>
      <w:textAlignment w:val="baseline"/>
    </w:pPr>
    <w:rPr>
      <w:rFonts w:ascii="Courier New" w:hAnsi="Courier New" w:cs="Courier New"/>
      <w:kern w:val="1"/>
      <w:sz w:val="20"/>
      <w:szCs w:val="20"/>
    </w:rPr>
  </w:style>
  <w:style w:type="paragraph" w:customStyle="1" w:styleId="Akapitzlist2">
    <w:name w:val="Akapit z listą2"/>
    <w:basedOn w:val="Normalny"/>
    <w:rsid w:val="002073F6"/>
    <w:pPr>
      <w:widowControl w:val="0"/>
      <w:suppressAutoHyphens/>
      <w:spacing w:after="200" w:line="100" w:lineRule="atLeast"/>
      <w:ind w:left="720"/>
      <w:jc w:val="left"/>
    </w:pPr>
    <w:rPr>
      <w:color w:val="00000A"/>
      <w:kern w:val="1"/>
      <w:lang w:eastAsia="ar-SA"/>
    </w:rPr>
  </w:style>
  <w:style w:type="character" w:customStyle="1" w:styleId="highlight">
    <w:name w:val="highlight"/>
    <w:basedOn w:val="Domylnaczcionkaakapitu"/>
    <w:rsid w:val="00C01071"/>
    <w:rPr>
      <w:rFonts w:cs="Times New Roman"/>
    </w:rPr>
  </w:style>
  <w:style w:type="paragraph" w:customStyle="1" w:styleId="mainpub">
    <w:name w:val="mainpub"/>
    <w:basedOn w:val="Normalny"/>
    <w:rsid w:val="00D0707D"/>
    <w:pPr>
      <w:spacing w:before="100" w:beforeAutospacing="1" w:after="100" w:afterAutospacing="1"/>
      <w:jc w:val="left"/>
    </w:pPr>
  </w:style>
  <w:style w:type="paragraph" w:styleId="Tekstpodstawowy3">
    <w:name w:val="Body Text 3"/>
    <w:basedOn w:val="Normalny"/>
    <w:link w:val="Tekstpodstawowy3Znak"/>
    <w:uiPriority w:val="99"/>
    <w:unhideWhenUsed/>
    <w:rsid w:val="00F02AF3"/>
    <w:pPr>
      <w:suppressAutoHyphens/>
      <w:spacing w:after="120" w:line="276" w:lineRule="auto"/>
      <w:jc w:val="left"/>
    </w:pPr>
    <w:rPr>
      <w:rFonts w:ascii="Calibri" w:hAnsi="Calibri"/>
      <w:sz w:val="16"/>
      <w:szCs w:val="16"/>
      <w:lang w:eastAsia="ar-SA"/>
    </w:rPr>
  </w:style>
  <w:style w:type="character" w:customStyle="1" w:styleId="Tekstpodstawowy3Znak">
    <w:name w:val="Tekst podstawowy 3 Znak"/>
    <w:basedOn w:val="Domylnaczcionkaakapitu"/>
    <w:link w:val="Tekstpodstawowy3"/>
    <w:uiPriority w:val="99"/>
    <w:locked/>
    <w:rsid w:val="00F02AF3"/>
    <w:rPr>
      <w:rFonts w:ascii="Calibri" w:hAnsi="Calibri" w:cs="Times New Roman"/>
      <w:sz w:val="16"/>
      <w:lang w:eastAsia="ar-SA" w:bidi="ar-SA"/>
    </w:rPr>
  </w:style>
  <w:style w:type="paragraph" w:customStyle="1" w:styleId="Bezodstpw1">
    <w:name w:val="Bez odstępów1"/>
    <w:rsid w:val="00344F98"/>
    <w:pPr>
      <w:widowControl w:val="0"/>
      <w:suppressAutoHyphens/>
    </w:pPr>
    <w:rPr>
      <w:rFonts w:eastAsia="SimSun" w:cs="Mangal"/>
      <w:kern w:val="1"/>
      <w:sz w:val="24"/>
      <w:szCs w:val="24"/>
      <w:lang w:eastAsia="hi-IN" w:bidi="hi-IN"/>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uiPriority w:val="34"/>
    <w:qFormat/>
    <w:locked/>
    <w:rsid w:val="006509D1"/>
    <w:rPr>
      <w:rFonts w:ascii="Calibri" w:hAnsi="Calibri"/>
      <w:sz w:val="22"/>
      <w:lang w:eastAsia="en-US"/>
    </w:rPr>
  </w:style>
  <w:style w:type="paragraph" w:styleId="Tekstprzypisudolnego">
    <w:name w:val="footnote text"/>
    <w:basedOn w:val="Normalny"/>
    <w:link w:val="TekstprzypisudolnegoZnak"/>
    <w:uiPriority w:val="99"/>
    <w:rsid w:val="00D858A3"/>
    <w:rPr>
      <w:sz w:val="20"/>
      <w:szCs w:val="20"/>
    </w:rPr>
  </w:style>
  <w:style w:type="character" w:customStyle="1" w:styleId="TekstprzypisudolnegoZnak">
    <w:name w:val="Tekst przypisu dolnego Znak"/>
    <w:basedOn w:val="Domylnaczcionkaakapitu"/>
    <w:link w:val="Tekstprzypisudolnego"/>
    <w:uiPriority w:val="99"/>
    <w:locked/>
    <w:rsid w:val="00D858A3"/>
    <w:rPr>
      <w:rFonts w:cs="Times New Roman"/>
      <w:lang w:eastAsia="pl-PL"/>
    </w:rPr>
  </w:style>
  <w:style w:type="character" w:styleId="Odwoanieprzypisudolnego">
    <w:name w:val="footnote reference"/>
    <w:basedOn w:val="Domylnaczcionkaakapitu"/>
    <w:rsid w:val="00D858A3"/>
    <w:rPr>
      <w:rFonts w:cs="Times New Roman"/>
      <w:vertAlign w:val="superscript"/>
    </w:rPr>
  </w:style>
  <w:style w:type="paragraph" w:customStyle="1" w:styleId="Tekstpodstawowy21">
    <w:name w:val="Tekst podstawowy 21"/>
    <w:basedOn w:val="Normalny"/>
    <w:rsid w:val="006F1F5F"/>
    <w:pPr>
      <w:suppressAutoHyphens/>
      <w:jc w:val="left"/>
    </w:pPr>
    <w:rPr>
      <w:b/>
      <w:sz w:val="28"/>
      <w:szCs w:val="20"/>
      <w:lang w:eastAsia="ar-SA"/>
    </w:rPr>
  </w:style>
  <w:style w:type="paragraph" w:customStyle="1" w:styleId="Default">
    <w:name w:val="Default"/>
    <w:qFormat/>
    <w:rsid w:val="00FB24EC"/>
    <w:pPr>
      <w:autoSpaceDE w:val="0"/>
      <w:autoSpaceDN w:val="0"/>
      <w:adjustRightInd w:val="0"/>
    </w:pPr>
    <w:rPr>
      <w:rFonts w:ascii="Bookman Old Style" w:hAnsi="Bookman Old Style" w:cs="Bookman Old Style"/>
      <w:color w:val="000000"/>
      <w:sz w:val="24"/>
      <w:szCs w:val="24"/>
      <w:lang w:eastAsia="en-US"/>
    </w:rPr>
  </w:style>
  <w:style w:type="character" w:customStyle="1" w:styleId="Nierozpoznanawzmianka1">
    <w:name w:val="Nierozpoznana wzmianka1"/>
    <w:unhideWhenUsed/>
    <w:rsid w:val="002D2A94"/>
    <w:rPr>
      <w:color w:val="808080"/>
      <w:shd w:val="clear" w:color="auto" w:fill="E6E6E6"/>
    </w:rPr>
  </w:style>
  <w:style w:type="paragraph" w:customStyle="1" w:styleId="Treumowy">
    <w:name w:val="Treść_umowy"/>
    <w:basedOn w:val="Normalny"/>
    <w:uiPriority w:val="99"/>
    <w:qFormat/>
    <w:rsid w:val="00CB0E89"/>
    <w:pPr>
      <w:numPr>
        <w:numId w:val="33"/>
      </w:numPr>
      <w:spacing w:after="120"/>
    </w:pPr>
    <w:rPr>
      <w:rFonts w:ascii="Arial Narrow" w:eastAsiaTheme="minorEastAsia" w:hAnsi="Arial Narrow" w:cs="Arial"/>
      <w:bCs/>
      <w:color w:val="000000"/>
      <w:sz w:val="22"/>
      <w:szCs w:val="22"/>
    </w:rPr>
  </w:style>
  <w:style w:type="paragraph" w:customStyle="1" w:styleId="ParagrafUmowy">
    <w:name w:val="Paragraf_Umowy"/>
    <w:basedOn w:val="Normalny"/>
    <w:qFormat/>
    <w:rsid w:val="00CB0E89"/>
    <w:pPr>
      <w:widowControl w:val="0"/>
      <w:autoSpaceDE w:val="0"/>
      <w:autoSpaceDN w:val="0"/>
      <w:adjustRightInd w:val="0"/>
      <w:spacing w:before="360" w:after="120"/>
      <w:jc w:val="center"/>
    </w:pPr>
    <w:rPr>
      <w:rFonts w:ascii="Arial Narrow" w:hAnsi="Arial Narrow" w:cs="Helvetica"/>
      <w:b/>
      <w:color w:val="000000"/>
      <w:sz w:val="22"/>
      <w:szCs w:val="22"/>
    </w:rPr>
  </w:style>
  <w:style w:type="character" w:customStyle="1" w:styleId="UmowyIBZnak">
    <w:name w:val="Umowy_IB Znak"/>
    <w:link w:val="UmowyIB"/>
    <w:locked/>
    <w:rsid w:val="00CB0E89"/>
    <w:rPr>
      <w:rFonts w:ascii="Arial" w:hAnsi="Arial"/>
      <w:color w:val="000000"/>
    </w:rPr>
  </w:style>
  <w:style w:type="paragraph" w:customStyle="1" w:styleId="UmowyIB">
    <w:name w:val="Umowy_IB"/>
    <w:basedOn w:val="Normalny"/>
    <w:link w:val="UmowyIBZnak"/>
    <w:qFormat/>
    <w:rsid w:val="00CB0E89"/>
    <w:pPr>
      <w:numPr>
        <w:numId w:val="34"/>
      </w:numPr>
      <w:suppressAutoHyphens/>
      <w:spacing w:before="120"/>
    </w:pPr>
    <w:rPr>
      <w:rFonts w:ascii="Arial" w:hAnsi="Arial"/>
      <w:color w:val="000000"/>
      <w:sz w:val="20"/>
      <w:szCs w:val="20"/>
      <w:lang w:eastAsia="ja-JP"/>
    </w:rPr>
  </w:style>
  <w:style w:type="character" w:styleId="Pogrubienie">
    <w:name w:val="Strong"/>
    <w:uiPriority w:val="22"/>
    <w:qFormat/>
    <w:rsid w:val="00A85B19"/>
    <w:rPr>
      <w:b/>
      <w:bCs/>
    </w:rPr>
  </w:style>
  <w:style w:type="character" w:customStyle="1" w:styleId="markedcontent">
    <w:name w:val="markedcontent"/>
    <w:basedOn w:val="Domylnaczcionkaakapitu"/>
    <w:rsid w:val="00DA6C72"/>
  </w:style>
  <w:style w:type="numbering" w:customStyle="1" w:styleId="WWNum80">
    <w:name w:val="WWNum80"/>
    <w:rsid w:val="002D6050"/>
    <w:pPr>
      <w:numPr>
        <w:numId w:val="47"/>
      </w:numPr>
    </w:pPr>
  </w:style>
  <w:style w:type="numbering" w:customStyle="1" w:styleId="WWNum68">
    <w:name w:val="WWNum68"/>
    <w:rsid w:val="002D6050"/>
    <w:pPr>
      <w:numPr>
        <w:numId w:val="48"/>
      </w:numPr>
    </w:pPr>
  </w:style>
  <w:style w:type="numbering" w:customStyle="1" w:styleId="WWNum81">
    <w:name w:val="WWNum81"/>
    <w:rsid w:val="002D6050"/>
    <w:pPr>
      <w:numPr>
        <w:numId w:val="49"/>
      </w:numPr>
    </w:pPr>
  </w:style>
  <w:style w:type="numbering" w:customStyle="1" w:styleId="WWNum71">
    <w:name w:val="WWNum71"/>
    <w:rsid w:val="002D6050"/>
    <w:pPr>
      <w:numPr>
        <w:numId w:val="50"/>
      </w:numPr>
    </w:pPr>
  </w:style>
  <w:style w:type="numbering" w:customStyle="1" w:styleId="WWNum67">
    <w:name w:val="WWNum67"/>
    <w:rsid w:val="002D6050"/>
    <w:pPr>
      <w:numPr>
        <w:numId w:val="51"/>
      </w:numPr>
    </w:pPr>
  </w:style>
  <w:style w:type="numbering" w:customStyle="1" w:styleId="WWNum72">
    <w:name w:val="WWNum72"/>
    <w:rsid w:val="002D6050"/>
    <w:pPr>
      <w:numPr>
        <w:numId w:val="52"/>
      </w:numPr>
    </w:pPr>
  </w:style>
  <w:style w:type="numbering" w:customStyle="1" w:styleId="WWNum73">
    <w:name w:val="WWNum73"/>
    <w:rsid w:val="002D6050"/>
    <w:pPr>
      <w:numPr>
        <w:numId w:val="53"/>
      </w:numPr>
    </w:pPr>
  </w:style>
  <w:style w:type="numbering" w:customStyle="1" w:styleId="WWNum74">
    <w:name w:val="WWNum74"/>
    <w:rsid w:val="002D6050"/>
    <w:pPr>
      <w:numPr>
        <w:numId w:val="54"/>
      </w:numPr>
    </w:pPr>
  </w:style>
  <w:style w:type="numbering" w:customStyle="1" w:styleId="WWNum70">
    <w:name w:val="WWNum70"/>
    <w:rsid w:val="002D6050"/>
    <w:pPr>
      <w:numPr>
        <w:numId w:val="55"/>
      </w:numPr>
    </w:pPr>
  </w:style>
  <w:style w:type="numbering" w:customStyle="1" w:styleId="WWNum9">
    <w:name w:val="WWNum9"/>
    <w:rsid w:val="002D6050"/>
    <w:pPr>
      <w:numPr>
        <w:numId w:val="59"/>
      </w:numPr>
    </w:pPr>
  </w:style>
  <w:style w:type="character" w:customStyle="1" w:styleId="ListLabel466">
    <w:name w:val="ListLabel 466"/>
    <w:rsid w:val="002D6050"/>
    <w:rPr>
      <w:rFonts w:ascii="Calibri" w:hAnsi="Calibri"/>
      <w:sz w:val="20"/>
      <w:lang w:eastAsia="en-US"/>
    </w:rPr>
  </w:style>
  <w:style w:type="numbering" w:customStyle="1" w:styleId="WWNum83">
    <w:name w:val="WWNum83"/>
    <w:rsid w:val="002D6050"/>
    <w:pPr>
      <w:numPr>
        <w:numId w:val="64"/>
      </w:numPr>
    </w:pPr>
  </w:style>
  <w:style w:type="numbering" w:customStyle="1" w:styleId="WWNum79">
    <w:name w:val="WWNum79"/>
    <w:rsid w:val="002D6050"/>
    <w:pPr>
      <w:numPr>
        <w:numId w:val="60"/>
      </w:numPr>
    </w:pPr>
  </w:style>
  <w:style w:type="numbering" w:customStyle="1" w:styleId="WWNum66">
    <w:name w:val="WWNum66"/>
    <w:rsid w:val="002D6050"/>
    <w:pPr>
      <w:numPr>
        <w:numId w:val="61"/>
      </w:numPr>
    </w:pPr>
  </w:style>
  <w:style w:type="paragraph" w:customStyle="1" w:styleId="Domylnie">
    <w:name w:val="Domyślnie"/>
    <w:rsid w:val="002D6050"/>
    <w:pPr>
      <w:widowControl w:val="0"/>
      <w:autoSpaceDN w:val="0"/>
      <w:adjustRightInd w:val="0"/>
    </w:pPr>
    <w:rPr>
      <w:sz w:val="24"/>
      <w:szCs w:val="24"/>
      <w:lang w:eastAsia="pl-PL"/>
    </w:rPr>
  </w:style>
  <w:style w:type="character" w:customStyle="1" w:styleId="Wyrnienie">
    <w:name w:val="Wyróżnienie"/>
    <w:uiPriority w:val="99"/>
    <w:rsid w:val="002D6050"/>
    <w:rPr>
      <w:i/>
      <w:iCs/>
    </w:rPr>
  </w:style>
  <w:style w:type="paragraph" w:styleId="Tekstprzypisukocowego">
    <w:name w:val="endnote text"/>
    <w:basedOn w:val="Normalny"/>
    <w:link w:val="TekstprzypisukocowegoZnak"/>
    <w:uiPriority w:val="99"/>
    <w:unhideWhenUsed/>
    <w:rsid w:val="002D6050"/>
    <w:pPr>
      <w:jc w:val="left"/>
    </w:pPr>
    <w:rPr>
      <w:rFonts w:asciiTheme="minorHAnsi" w:eastAsiaTheme="minorEastAsia" w:hAnsiTheme="minorHAnsi" w:cstheme="minorBidi"/>
      <w:sz w:val="20"/>
      <w:szCs w:val="20"/>
      <w:lang w:eastAsia="ja-JP"/>
    </w:rPr>
  </w:style>
  <w:style w:type="character" w:customStyle="1" w:styleId="TekstprzypisukocowegoZnak">
    <w:name w:val="Tekst przypisu końcowego Znak"/>
    <w:basedOn w:val="Domylnaczcionkaakapitu"/>
    <w:link w:val="Tekstprzypisukocowego"/>
    <w:uiPriority w:val="99"/>
    <w:rsid w:val="002D6050"/>
    <w:rPr>
      <w:rFonts w:asciiTheme="minorHAnsi" w:eastAsiaTheme="minorEastAsia" w:hAnsiTheme="minorHAnsi" w:cstheme="minorBidi"/>
    </w:rPr>
  </w:style>
  <w:style w:type="character" w:styleId="Odwoanieprzypisukocowego">
    <w:name w:val="endnote reference"/>
    <w:basedOn w:val="Domylnaczcionkaakapitu"/>
    <w:uiPriority w:val="99"/>
    <w:unhideWhenUsed/>
    <w:rsid w:val="002D6050"/>
    <w:rPr>
      <w:vertAlign w:val="superscript"/>
    </w:rPr>
  </w:style>
  <w:style w:type="character" w:customStyle="1" w:styleId="alb">
    <w:name w:val="a_lb"/>
    <w:basedOn w:val="Domylnaczcionkaakapitu"/>
    <w:rsid w:val="002D6050"/>
  </w:style>
  <w:style w:type="character" w:customStyle="1" w:styleId="alb-s">
    <w:name w:val="a_lb-s"/>
    <w:basedOn w:val="Domylnaczcionkaakapitu"/>
    <w:rsid w:val="002D6050"/>
  </w:style>
  <w:style w:type="character" w:styleId="Uwydatnienie">
    <w:name w:val="Emphasis"/>
    <w:basedOn w:val="Domylnaczcionkaakapitu"/>
    <w:uiPriority w:val="20"/>
    <w:qFormat/>
    <w:rsid w:val="002D6050"/>
    <w:rPr>
      <w:i/>
      <w:iCs/>
    </w:rPr>
  </w:style>
  <w:style w:type="numbering" w:customStyle="1" w:styleId="WWNum37">
    <w:name w:val="WWNum37"/>
    <w:rsid w:val="00E23B15"/>
    <w:pPr>
      <w:numPr>
        <w:numId w:val="70"/>
      </w:numPr>
    </w:pPr>
  </w:style>
  <w:style w:type="paragraph" w:customStyle="1" w:styleId="Heading">
    <w:name w:val="Heading"/>
    <w:basedOn w:val="Standard"/>
    <w:next w:val="Textbody"/>
    <w:rsid w:val="004A3E47"/>
    <w:pPr>
      <w:keepNext/>
      <w:autoSpaceDN w:val="0"/>
      <w:spacing w:before="240" w:after="120"/>
      <w:jc w:val="both"/>
      <w:textAlignment w:val="baseline"/>
    </w:pPr>
    <w:rPr>
      <w:rFonts w:ascii="Arial" w:eastAsia="Microsoft YaHei" w:hAnsi="Arial" w:cs="Mangal"/>
      <w:kern w:val="3"/>
      <w:sz w:val="28"/>
      <w:szCs w:val="28"/>
    </w:rPr>
  </w:style>
  <w:style w:type="paragraph" w:styleId="Legenda">
    <w:name w:val="caption"/>
    <w:basedOn w:val="Standard"/>
    <w:uiPriority w:val="35"/>
    <w:rsid w:val="004A3E47"/>
    <w:pPr>
      <w:suppressLineNumbers/>
      <w:autoSpaceDN w:val="0"/>
      <w:spacing w:before="120" w:after="120"/>
      <w:jc w:val="both"/>
      <w:textAlignment w:val="baseline"/>
    </w:pPr>
    <w:rPr>
      <w:rFonts w:cs="Arial Unicode MS"/>
      <w:i/>
      <w:iCs/>
      <w:kern w:val="3"/>
    </w:rPr>
  </w:style>
  <w:style w:type="paragraph" w:customStyle="1" w:styleId="Index">
    <w:name w:val="Index"/>
    <w:basedOn w:val="Standard"/>
    <w:rsid w:val="004A3E47"/>
    <w:pPr>
      <w:suppressLineNumbers/>
      <w:autoSpaceDN w:val="0"/>
      <w:jc w:val="both"/>
      <w:textAlignment w:val="baseline"/>
    </w:pPr>
    <w:rPr>
      <w:rFonts w:cs="Arial Unicode MS"/>
      <w:kern w:val="3"/>
    </w:rPr>
  </w:style>
  <w:style w:type="paragraph" w:customStyle="1" w:styleId="Textbodyindent">
    <w:name w:val="Text body indent"/>
    <w:basedOn w:val="Standard"/>
    <w:rsid w:val="004A3E47"/>
    <w:pPr>
      <w:autoSpaceDN w:val="0"/>
      <w:spacing w:after="120"/>
      <w:ind w:left="283"/>
      <w:jc w:val="both"/>
      <w:textAlignment w:val="baseline"/>
    </w:pPr>
    <w:rPr>
      <w:kern w:val="3"/>
    </w:rPr>
  </w:style>
  <w:style w:type="paragraph" w:styleId="Listapunktowana5">
    <w:name w:val="List Bullet 5"/>
    <w:basedOn w:val="Standard"/>
    <w:uiPriority w:val="99"/>
    <w:rsid w:val="004A3E47"/>
    <w:pPr>
      <w:autoSpaceDN w:val="0"/>
      <w:spacing w:after="200" w:line="276" w:lineRule="auto"/>
      <w:ind w:left="1132" w:hanging="283"/>
      <w:jc w:val="both"/>
      <w:textAlignment w:val="baseline"/>
    </w:pPr>
    <w:rPr>
      <w:rFonts w:ascii="Calibri" w:hAnsi="Calibri"/>
      <w:kern w:val="3"/>
      <w:sz w:val="22"/>
      <w:szCs w:val="22"/>
    </w:rPr>
  </w:style>
  <w:style w:type="paragraph" w:customStyle="1" w:styleId="divpkt">
    <w:name w:val="div.pkt"/>
    <w:rsid w:val="004A3E47"/>
    <w:pPr>
      <w:widowControl w:val="0"/>
      <w:suppressAutoHyphens/>
      <w:autoSpaceDN w:val="0"/>
      <w:spacing w:line="40" w:lineRule="atLeast"/>
      <w:ind w:left="240"/>
      <w:jc w:val="both"/>
      <w:textAlignment w:val="baseline"/>
    </w:pPr>
    <w:rPr>
      <w:rFonts w:ascii="Helvetica" w:hAnsi="Helvetica" w:cs="Helvetica"/>
      <w:color w:val="000000"/>
      <w:kern w:val="3"/>
      <w:sz w:val="18"/>
      <w:szCs w:val="18"/>
      <w:lang w:eastAsia="pl-PL"/>
    </w:rPr>
  </w:style>
  <w:style w:type="paragraph" w:customStyle="1" w:styleId="Footnote0">
    <w:name w:val="Footnote"/>
    <w:basedOn w:val="Standard"/>
    <w:rsid w:val="004A3E47"/>
    <w:pPr>
      <w:suppressLineNumbers/>
      <w:autoSpaceDN w:val="0"/>
      <w:ind w:left="283" w:hanging="283"/>
      <w:jc w:val="both"/>
      <w:textAlignment w:val="baseline"/>
    </w:pPr>
    <w:rPr>
      <w:kern w:val="3"/>
      <w:sz w:val="20"/>
      <w:szCs w:val="20"/>
    </w:rPr>
  </w:style>
  <w:style w:type="paragraph" w:customStyle="1" w:styleId="TableContents">
    <w:name w:val="Table Contents"/>
    <w:basedOn w:val="Standard"/>
    <w:rsid w:val="004A3E47"/>
    <w:pPr>
      <w:suppressLineNumbers/>
      <w:autoSpaceDN w:val="0"/>
      <w:jc w:val="both"/>
      <w:textAlignment w:val="baseline"/>
    </w:pPr>
    <w:rPr>
      <w:kern w:val="3"/>
    </w:rPr>
  </w:style>
  <w:style w:type="character" w:customStyle="1" w:styleId="FooterChar">
    <w:name w:val="Footer Char"/>
    <w:rsid w:val="004A3E47"/>
    <w:rPr>
      <w:sz w:val="24"/>
      <w:lang w:val="pl-PL" w:eastAsia="pl-PL"/>
    </w:rPr>
  </w:style>
  <w:style w:type="character" w:customStyle="1" w:styleId="Internetlink">
    <w:name w:val="Internet link"/>
    <w:basedOn w:val="Domylnaczcionkaakapitu"/>
    <w:rsid w:val="004A3E47"/>
    <w:rPr>
      <w:rFonts w:cs="Times New Roman"/>
      <w:color w:val="0000FF"/>
      <w:u w:val="single"/>
    </w:rPr>
  </w:style>
  <w:style w:type="character" w:customStyle="1" w:styleId="BodyTextIndent2Char">
    <w:name w:val="Body Text Indent 2 Char"/>
    <w:rsid w:val="004A3E47"/>
    <w:rPr>
      <w:sz w:val="24"/>
      <w:lang w:eastAsia="pl-PL"/>
    </w:rPr>
  </w:style>
  <w:style w:type="character" w:customStyle="1" w:styleId="BodyTextIndent3Char">
    <w:name w:val="Body Text Indent 3 Char"/>
    <w:rsid w:val="004A3E47"/>
    <w:rPr>
      <w:sz w:val="16"/>
      <w:lang w:eastAsia="pl-PL"/>
    </w:rPr>
  </w:style>
  <w:style w:type="character" w:customStyle="1" w:styleId="BodyTextChar">
    <w:name w:val="Body Text Char"/>
    <w:rsid w:val="004A3E47"/>
    <w:rPr>
      <w:sz w:val="24"/>
      <w:lang w:val="pl-PL" w:eastAsia="pl-PL"/>
    </w:rPr>
  </w:style>
  <w:style w:type="character" w:customStyle="1" w:styleId="BodyTextIndentChar">
    <w:name w:val="Body Text Indent Char"/>
    <w:rsid w:val="004A3E47"/>
    <w:rPr>
      <w:sz w:val="24"/>
      <w:lang w:eastAsia="pl-PL"/>
    </w:rPr>
  </w:style>
  <w:style w:type="character" w:customStyle="1" w:styleId="BodyText2Char">
    <w:name w:val="Body Text 2 Char"/>
    <w:rsid w:val="004A3E47"/>
    <w:rPr>
      <w:sz w:val="24"/>
      <w:lang w:eastAsia="pl-PL"/>
    </w:rPr>
  </w:style>
  <w:style w:type="character" w:customStyle="1" w:styleId="BalloonTextChar">
    <w:name w:val="Balloon Text Char"/>
    <w:rsid w:val="004A3E47"/>
    <w:rPr>
      <w:rFonts w:ascii="Tahoma" w:hAnsi="Tahoma"/>
      <w:sz w:val="16"/>
      <w:lang w:eastAsia="pl-PL"/>
    </w:rPr>
  </w:style>
  <w:style w:type="character" w:customStyle="1" w:styleId="CommentTextChar">
    <w:name w:val="Comment Text Char"/>
    <w:rsid w:val="004A3E47"/>
  </w:style>
  <w:style w:type="character" w:customStyle="1" w:styleId="CommentSubjectChar">
    <w:name w:val="Comment Subject Char"/>
    <w:rsid w:val="004A3E47"/>
    <w:rPr>
      <w:b/>
    </w:rPr>
  </w:style>
  <w:style w:type="character" w:customStyle="1" w:styleId="BodyText3Char">
    <w:name w:val="Body Text 3 Char"/>
    <w:rsid w:val="004A3E47"/>
    <w:rPr>
      <w:rFonts w:ascii="Calibri" w:hAnsi="Calibri"/>
      <w:sz w:val="16"/>
      <w:lang w:eastAsia="ar-SA" w:bidi="ar-SA"/>
    </w:rPr>
  </w:style>
  <w:style w:type="character" w:customStyle="1" w:styleId="FootnoteTextChar">
    <w:name w:val="Footnote Text Char"/>
    <w:rsid w:val="004A3E47"/>
    <w:rPr>
      <w:lang w:eastAsia="pl-PL"/>
    </w:rPr>
  </w:style>
  <w:style w:type="character" w:customStyle="1" w:styleId="Footnoteanchor">
    <w:name w:val="Footnote anchor"/>
    <w:rsid w:val="004A3E47"/>
    <w:rPr>
      <w:position w:val="0"/>
      <w:vertAlign w:val="superscript"/>
    </w:rPr>
  </w:style>
  <w:style w:type="character" w:customStyle="1" w:styleId="FootnoteCharacters">
    <w:name w:val="Footnote Characters"/>
    <w:basedOn w:val="Domylnaczcionkaakapitu"/>
    <w:rsid w:val="004A3E47"/>
    <w:rPr>
      <w:rFonts w:cs="Times New Roman"/>
      <w:position w:val="0"/>
      <w:vertAlign w:val="superscript"/>
    </w:rPr>
  </w:style>
  <w:style w:type="character" w:customStyle="1" w:styleId="highlight-disabled">
    <w:name w:val="highlight-disabled"/>
    <w:basedOn w:val="Domylnaczcionkaakapitu"/>
    <w:rsid w:val="004A3E47"/>
    <w:rPr>
      <w:rFonts w:cs="Times New Roman"/>
    </w:rPr>
  </w:style>
  <w:style w:type="character" w:customStyle="1" w:styleId="EndnoteTextChar">
    <w:name w:val="Endnote Text Char"/>
    <w:rsid w:val="004A3E47"/>
    <w:rPr>
      <w:lang w:eastAsia="pl-PL"/>
    </w:rPr>
  </w:style>
  <w:style w:type="character" w:customStyle="1" w:styleId="Endnoteanchor">
    <w:name w:val="Endnote anchor"/>
    <w:rsid w:val="004A3E47"/>
    <w:rPr>
      <w:position w:val="0"/>
      <w:vertAlign w:val="superscript"/>
    </w:rPr>
  </w:style>
  <w:style w:type="character" w:customStyle="1" w:styleId="EndnoteCharacters">
    <w:name w:val="Endnote Characters"/>
    <w:basedOn w:val="Domylnaczcionkaakapitu"/>
    <w:rsid w:val="004A3E47"/>
    <w:rPr>
      <w:rFonts w:cs="Times New Roman"/>
      <w:position w:val="0"/>
      <w:vertAlign w:val="superscript"/>
    </w:rPr>
  </w:style>
  <w:style w:type="character" w:customStyle="1" w:styleId="ListLabel1">
    <w:name w:val="ListLabel 1"/>
    <w:rsid w:val="004A3E47"/>
    <w:rPr>
      <w:sz w:val="20"/>
    </w:rPr>
  </w:style>
  <w:style w:type="character" w:customStyle="1" w:styleId="ListLabel2">
    <w:name w:val="ListLabel 2"/>
    <w:rsid w:val="004A3E47"/>
    <w:rPr>
      <w:rFonts w:eastAsia="Times New Roman"/>
      <w:sz w:val="20"/>
    </w:rPr>
  </w:style>
  <w:style w:type="character" w:customStyle="1" w:styleId="ListLabel3">
    <w:name w:val="ListLabel 3"/>
    <w:rsid w:val="004A3E47"/>
    <w:rPr>
      <w:rFonts w:ascii="Calibri" w:hAnsi="Calibri"/>
      <w:sz w:val="20"/>
    </w:rPr>
  </w:style>
  <w:style w:type="character" w:customStyle="1" w:styleId="ListLabel4">
    <w:name w:val="ListLabel 4"/>
    <w:rsid w:val="004A3E47"/>
  </w:style>
  <w:style w:type="character" w:customStyle="1" w:styleId="ListLabel5">
    <w:name w:val="ListLabel 5"/>
    <w:rsid w:val="004A3E47"/>
  </w:style>
  <w:style w:type="character" w:customStyle="1" w:styleId="ListLabel6">
    <w:name w:val="ListLabel 6"/>
    <w:rsid w:val="004A3E47"/>
  </w:style>
  <w:style w:type="character" w:customStyle="1" w:styleId="ListLabel7">
    <w:name w:val="ListLabel 7"/>
    <w:rsid w:val="004A3E47"/>
  </w:style>
  <w:style w:type="character" w:customStyle="1" w:styleId="ListLabel8">
    <w:name w:val="ListLabel 8"/>
    <w:rsid w:val="004A3E47"/>
  </w:style>
  <w:style w:type="character" w:customStyle="1" w:styleId="ListLabel9">
    <w:name w:val="ListLabel 9"/>
    <w:rsid w:val="004A3E47"/>
  </w:style>
  <w:style w:type="character" w:customStyle="1" w:styleId="ListLabel10">
    <w:name w:val="ListLabel 10"/>
    <w:rsid w:val="004A3E47"/>
  </w:style>
  <w:style w:type="character" w:customStyle="1" w:styleId="ListLabel11">
    <w:name w:val="ListLabel 11"/>
    <w:rsid w:val="004A3E47"/>
  </w:style>
  <w:style w:type="character" w:customStyle="1" w:styleId="ListLabel12">
    <w:name w:val="ListLabel 12"/>
    <w:rsid w:val="004A3E47"/>
    <w:rPr>
      <w:rFonts w:ascii="Calibri" w:hAnsi="Calibri"/>
      <w:sz w:val="20"/>
    </w:rPr>
  </w:style>
  <w:style w:type="character" w:customStyle="1" w:styleId="ListLabel13">
    <w:name w:val="ListLabel 13"/>
    <w:rsid w:val="004A3E47"/>
  </w:style>
  <w:style w:type="character" w:customStyle="1" w:styleId="ListLabel14">
    <w:name w:val="ListLabel 14"/>
    <w:rsid w:val="004A3E47"/>
  </w:style>
  <w:style w:type="character" w:customStyle="1" w:styleId="ListLabel15">
    <w:name w:val="ListLabel 15"/>
    <w:rsid w:val="004A3E47"/>
  </w:style>
  <w:style w:type="character" w:customStyle="1" w:styleId="ListLabel16">
    <w:name w:val="ListLabel 16"/>
    <w:rsid w:val="004A3E47"/>
  </w:style>
  <w:style w:type="character" w:customStyle="1" w:styleId="ListLabel17">
    <w:name w:val="ListLabel 17"/>
    <w:rsid w:val="004A3E47"/>
  </w:style>
  <w:style w:type="character" w:customStyle="1" w:styleId="ListLabel18">
    <w:name w:val="ListLabel 18"/>
    <w:rsid w:val="004A3E47"/>
  </w:style>
  <w:style w:type="character" w:customStyle="1" w:styleId="ListLabel19">
    <w:name w:val="ListLabel 19"/>
    <w:rsid w:val="004A3E47"/>
  </w:style>
  <w:style w:type="character" w:customStyle="1" w:styleId="ListLabel20">
    <w:name w:val="ListLabel 20"/>
    <w:rsid w:val="004A3E47"/>
  </w:style>
  <w:style w:type="character" w:customStyle="1" w:styleId="ListLabel21">
    <w:name w:val="ListLabel 21"/>
    <w:rsid w:val="004A3E47"/>
    <w:rPr>
      <w:rFonts w:ascii="Calibri" w:hAnsi="Calibri"/>
      <w:sz w:val="20"/>
    </w:rPr>
  </w:style>
  <w:style w:type="character" w:customStyle="1" w:styleId="ListLabel22">
    <w:name w:val="ListLabel 22"/>
    <w:rsid w:val="004A3E47"/>
  </w:style>
  <w:style w:type="character" w:customStyle="1" w:styleId="ListLabel23">
    <w:name w:val="ListLabel 23"/>
    <w:rsid w:val="004A3E47"/>
  </w:style>
  <w:style w:type="character" w:customStyle="1" w:styleId="ListLabel24">
    <w:name w:val="ListLabel 24"/>
    <w:rsid w:val="004A3E47"/>
  </w:style>
  <w:style w:type="character" w:customStyle="1" w:styleId="ListLabel25">
    <w:name w:val="ListLabel 25"/>
    <w:rsid w:val="004A3E47"/>
  </w:style>
  <w:style w:type="character" w:customStyle="1" w:styleId="ListLabel26">
    <w:name w:val="ListLabel 26"/>
    <w:rsid w:val="004A3E47"/>
  </w:style>
  <w:style w:type="character" w:customStyle="1" w:styleId="ListLabel27">
    <w:name w:val="ListLabel 27"/>
    <w:rsid w:val="004A3E47"/>
  </w:style>
  <w:style w:type="character" w:customStyle="1" w:styleId="ListLabel28">
    <w:name w:val="ListLabel 28"/>
    <w:rsid w:val="004A3E47"/>
  </w:style>
  <w:style w:type="character" w:customStyle="1" w:styleId="ListLabel29">
    <w:name w:val="ListLabel 29"/>
    <w:rsid w:val="004A3E47"/>
  </w:style>
  <w:style w:type="character" w:customStyle="1" w:styleId="ListLabel30">
    <w:name w:val="ListLabel 30"/>
    <w:rsid w:val="004A3E47"/>
    <w:rPr>
      <w:rFonts w:ascii="Calibri" w:hAnsi="Calibri"/>
      <w:sz w:val="20"/>
    </w:rPr>
  </w:style>
  <w:style w:type="character" w:customStyle="1" w:styleId="ListLabel31">
    <w:name w:val="ListLabel 31"/>
    <w:rsid w:val="004A3E47"/>
    <w:rPr>
      <w:color w:val="000000"/>
    </w:rPr>
  </w:style>
  <w:style w:type="character" w:customStyle="1" w:styleId="ListLabel32">
    <w:name w:val="ListLabel 32"/>
    <w:rsid w:val="004A3E47"/>
  </w:style>
  <w:style w:type="character" w:customStyle="1" w:styleId="ListLabel33">
    <w:name w:val="ListLabel 33"/>
    <w:rsid w:val="004A3E47"/>
  </w:style>
  <w:style w:type="character" w:customStyle="1" w:styleId="ListLabel34">
    <w:name w:val="ListLabel 34"/>
    <w:rsid w:val="004A3E47"/>
  </w:style>
  <w:style w:type="character" w:customStyle="1" w:styleId="ListLabel35">
    <w:name w:val="ListLabel 35"/>
    <w:rsid w:val="004A3E47"/>
  </w:style>
  <w:style w:type="character" w:customStyle="1" w:styleId="ListLabel36">
    <w:name w:val="ListLabel 36"/>
    <w:rsid w:val="004A3E47"/>
  </w:style>
  <w:style w:type="character" w:customStyle="1" w:styleId="ListLabel37">
    <w:name w:val="ListLabel 37"/>
    <w:rsid w:val="004A3E47"/>
  </w:style>
  <w:style w:type="character" w:customStyle="1" w:styleId="ListLabel38">
    <w:name w:val="ListLabel 38"/>
    <w:rsid w:val="004A3E47"/>
  </w:style>
  <w:style w:type="character" w:customStyle="1" w:styleId="ListLabel39">
    <w:name w:val="ListLabel 39"/>
    <w:rsid w:val="004A3E47"/>
    <w:rPr>
      <w:rFonts w:ascii="Calibri" w:hAnsi="Calibri"/>
      <w:sz w:val="20"/>
    </w:rPr>
  </w:style>
  <w:style w:type="character" w:customStyle="1" w:styleId="ListLabel40">
    <w:name w:val="ListLabel 40"/>
    <w:rsid w:val="004A3E47"/>
  </w:style>
  <w:style w:type="character" w:customStyle="1" w:styleId="ListLabel41">
    <w:name w:val="ListLabel 41"/>
    <w:rsid w:val="004A3E47"/>
  </w:style>
  <w:style w:type="character" w:customStyle="1" w:styleId="ListLabel42">
    <w:name w:val="ListLabel 42"/>
    <w:rsid w:val="004A3E47"/>
  </w:style>
  <w:style w:type="character" w:customStyle="1" w:styleId="ListLabel43">
    <w:name w:val="ListLabel 43"/>
    <w:rsid w:val="004A3E47"/>
  </w:style>
  <w:style w:type="character" w:customStyle="1" w:styleId="ListLabel44">
    <w:name w:val="ListLabel 44"/>
    <w:rsid w:val="004A3E47"/>
  </w:style>
  <w:style w:type="character" w:customStyle="1" w:styleId="ListLabel45">
    <w:name w:val="ListLabel 45"/>
    <w:rsid w:val="004A3E47"/>
  </w:style>
  <w:style w:type="character" w:customStyle="1" w:styleId="ListLabel46">
    <w:name w:val="ListLabel 46"/>
    <w:rsid w:val="004A3E47"/>
  </w:style>
  <w:style w:type="character" w:customStyle="1" w:styleId="ListLabel47">
    <w:name w:val="ListLabel 47"/>
    <w:rsid w:val="004A3E47"/>
  </w:style>
  <w:style w:type="character" w:customStyle="1" w:styleId="ListLabel48">
    <w:name w:val="ListLabel 48"/>
    <w:rsid w:val="004A3E47"/>
    <w:rPr>
      <w:rFonts w:ascii="Calibri" w:hAnsi="Calibri"/>
      <w:b/>
      <w:sz w:val="20"/>
    </w:rPr>
  </w:style>
  <w:style w:type="character" w:customStyle="1" w:styleId="ListLabel49">
    <w:name w:val="ListLabel 49"/>
    <w:rsid w:val="004A3E47"/>
  </w:style>
  <w:style w:type="character" w:customStyle="1" w:styleId="ListLabel50">
    <w:name w:val="ListLabel 50"/>
    <w:rsid w:val="004A3E47"/>
  </w:style>
  <w:style w:type="character" w:customStyle="1" w:styleId="ListLabel51">
    <w:name w:val="ListLabel 51"/>
    <w:rsid w:val="004A3E47"/>
  </w:style>
  <w:style w:type="character" w:customStyle="1" w:styleId="ListLabel52">
    <w:name w:val="ListLabel 52"/>
    <w:rsid w:val="004A3E47"/>
  </w:style>
  <w:style w:type="character" w:customStyle="1" w:styleId="ListLabel53">
    <w:name w:val="ListLabel 53"/>
    <w:rsid w:val="004A3E47"/>
  </w:style>
  <w:style w:type="character" w:customStyle="1" w:styleId="ListLabel54">
    <w:name w:val="ListLabel 54"/>
    <w:rsid w:val="004A3E47"/>
  </w:style>
  <w:style w:type="character" w:customStyle="1" w:styleId="ListLabel55">
    <w:name w:val="ListLabel 55"/>
    <w:rsid w:val="004A3E47"/>
  </w:style>
  <w:style w:type="character" w:customStyle="1" w:styleId="ListLabel56">
    <w:name w:val="ListLabel 56"/>
    <w:rsid w:val="004A3E47"/>
  </w:style>
  <w:style w:type="character" w:customStyle="1" w:styleId="ListLabel57">
    <w:name w:val="ListLabel 57"/>
    <w:rsid w:val="004A3E47"/>
    <w:rPr>
      <w:rFonts w:ascii="Calibri" w:hAnsi="Calibri"/>
      <w:b/>
      <w:sz w:val="20"/>
    </w:rPr>
  </w:style>
  <w:style w:type="character" w:customStyle="1" w:styleId="ListLabel58">
    <w:name w:val="ListLabel 58"/>
    <w:rsid w:val="004A3E47"/>
  </w:style>
  <w:style w:type="character" w:customStyle="1" w:styleId="ListLabel59">
    <w:name w:val="ListLabel 59"/>
    <w:rsid w:val="004A3E47"/>
  </w:style>
  <w:style w:type="character" w:customStyle="1" w:styleId="ListLabel60">
    <w:name w:val="ListLabel 60"/>
    <w:rsid w:val="004A3E47"/>
  </w:style>
  <w:style w:type="character" w:customStyle="1" w:styleId="ListLabel61">
    <w:name w:val="ListLabel 61"/>
    <w:rsid w:val="004A3E47"/>
  </w:style>
  <w:style w:type="character" w:customStyle="1" w:styleId="ListLabel62">
    <w:name w:val="ListLabel 62"/>
    <w:rsid w:val="004A3E47"/>
  </w:style>
  <w:style w:type="character" w:customStyle="1" w:styleId="ListLabel63">
    <w:name w:val="ListLabel 63"/>
    <w:rsid w:val="004A3E47"/>
  </w:style>
  <w:style w:type="character" w:customStyle="1" w:styleId="ListLabel64">
    <w:name w:val="ListLabel 64"/>
    <w:rsid w:val="004A3E47"/>
  </w:style>
  <w:style w:type="character" w:customStyle="1" w:styleId="ListLabel65">
    <w:name w:val="ListLabel 65"/>
    <w:rsid w:val="004A3E47"/>
  </w:style>
  <w:style w:type="character" w:customStyle="1" w:styleId="ListLabel66">
    <w:name w:val="ListLabel 66"/>
    <w:rsid w:val="004A3E47"/>
    <w:rPr>
      <w:rFonts w:ascii="Calibri" w:hAnsi="Calibri"/>
      <w:sz w:val="20"/>
    </w:rPr>
  </w:style>
  <w:style w:type="character" w:customStyle="1" w:styleId="ListLabel67">
    <w:name w:val="ListLabel 67"/>
    <w:rsid w:val="004A3E47"/>
  </w:style>
  <w:style w:type="character" w:customStyle="1" w:styleId="ListLabel68">
    <w:name w:val="ListLabel 68"/>
    <w:rsid w:val="004A3E47"/>
  </w:style>
  <w:style w:type="character" w:customStyle="1" w:styleId="ListLabel69">
    <w:name w:val="ListLabel 69"/>
    <w:rsid w:val="004A3E47"/>
  </w:style>
  <w:style w:type="character" w:customStyle="1" w:styleId="ListLabel70">
    <w:name w:val="ListLabel 70"/>
    <w:rsid w:val="004A3E47"/>
  </w:style>
  <w:style w:type="character" w:customStyle="1" w:styleId="ListLabel71">
    <w:name w:val="ListLabel 71"/>
    <w:rsid w:val="004A3E47"/>
  </w:style>
  <w:style w:type="character" w:customStyle="1" w:styleId="ListLabel72">
    <w:name w:val="ListLabel 72"/>
    <w:rsid w:val="004A3E47"/>
  </w:style>
  <w:style w:type="character" w:customStyle="1" w:styleId="ListLabel73">
    <w:name w:val="ListLabel 73"/>
    <w:rsid w:val="004A3E47"/>
  </w:style>
  <w:style w:type="character" w:customStyle="1" w:styleId="ListLabel74">
    <w:name w:val="ListLabel 74"/>
    <w:rsid w:val="004A3E47"/>
  </w:style>
  <w:style w:type="character" w:customStyle="1" w:styleId="ListLabel75">
    <w:name w:val="ListLabel 75"/>
    <w:rsid w:val="004A3E47"/>
    <w:rPr>
      <w:sz w:val="20"/>
    </w:rPr>
  </w:style>
  <w:style w:type="character" w:customStyle="1" w:styleId="ListLabel76">
    <w:name w:val="ListLabel 76"/>
    <w:rsid w:val="004A3E47"/>
    <w:rPr>
      <w:rFonts w:eastAsia="Times New Roman"/>
      <w:sz w:val="20"/>
    </w:rPr>
  </w:style>
  <w:style w:type="character" w:customStyle="1" w:styleId="ListLabel77">
    <w:name w:val="ListLabel 77"/>
    <w:rsid w:val="004A3E47"/>
  </w:style>
  <w:style w:type="character" w:customStyle="1" w:styleId="ListLabel78">
    <w:name w:val="ListLabel 78"/>
    <w:rsid w:val="004A3E47"/>
    <w:rPr>
      <w:rFonts w:ascii="Calibri" w:hAnsi="Calibri"/>
      <w:sz w:val="20"/>
    </w:rPr>
  </w:style>
  <w:style w:type="character" w:customStyle="1" w:styleId="ListLabel79">
    <w:name w:val="ListLabel 79"/>
    <w:rsid w:val="004A3E47"/>
  </w:style>
  <w:style w:type="character" w:customStyle="1" w:styleId="ListLabel80">
    <w:name w:val="ListLabel 80"/>
    <w:rsid w:val="004A3E47"/>
  </w:style>
  <w:style w:type="character" w:customStyle="1" w:styleId="ListLabel81">
    <w:name w:val="ListLabel 81"/>
    <w:rsid w:val="004A3E47"/>
    <w:rPr>
      <w:sz w:val="20"/>
    </w:rPr>
  </w:style>
  <w:style w:type="character" w:customStyle="1" w:styleId="ListLabel82">
    <w:name w:val="ListLabel 82"/>
    <w:rsid w:val="004A3E47"/>
  </w:style>
  <w:style w:type="character" w:customStyle="1" w:styleId="ListLabel83">
    <w:name w:val="ListLabel 83"/>
    <w:rsid w:val="004A3E47"/>
  </w:style>
  <w:style w:type="character" w:customStyle="1" w:styleId="ListLabel84">
    <w:name w:val="ListLabel 84"/>
    <w:rsid w:val="004A3E47"/>
    <w:rPr>
      <w:rFonts w:ascii="Calibri" w:hAnsi="Calibri"/>
      <w:sz w:val="22"/>
    </w:rPr>
  </w:style>
  <w:style w:type="character" w:customStyle="1" w:styleId="ListLabel85">
    <w:name w:val="ListLabel 85"/>
    <w:rsid w:val="004A3E47"/>
    <w:rPr>
      <w:rFonts w:eastAsia="Times New Roman"/>
    </w:rPr>
  </w:style>
  <w:style w:type="character" w:customStyle="1" w:styleId="ListLabel86">
    <w:name w:val="ListLabel 86"/>
    <w:rsid w:val="004A3E47"/>
  </w:style>
  <w:style w:type="character" w:customStyle="1" w:styleId="ListLabel87">
    <w:name w:val="ListLabel 87"/>
    <w:rsid w:val="004A3E47"/>
  </w:style>
  <w:style w:type="character" w:customStyle="1" w:styleId="ListLabel88">
    <w:name w:val="ListLabel 88"/>
    <w:rsid w:val="004A3E47"/>
  </w:style>
  <w:style w:type="character" w:customStyle="1" w:styleId="ListLabel89">
    <w:name w:val="ListLabel 89"/>
    <w:rsid w:val="004A3E47"/>
  </w:style>
  <w:style w:type="character" w:customStyle="1" w:styleId="ListLabel90">
    <w:name w:val="ListLabel 90"/>
    <w:rsid w:val="004A3E47"/>
  </w:style>
  <w:style w:type="character" w:customStyle="1" w:styleId="ListLabel91">
    <w:name w:val="ListLabel 91"/>
    <w:rsid w:val="004A3E47"/>
  </w:style>
  <w:style w:type="character" w:customStyle="1" w:styleId="ListLabel92">
    <w:name w:val="ListLabel 92"/>
    <w:rsid w:val="004A3E47"/>
  </w:style>
  <w:style w:type="character" w:customStyle="1" w:styleId="ListLabel93">
    <w:name w:val="ListLabel 93"/>
    <w:rsid w:val="004A3E47"/>
    <w:rPr>
      <w:rFonts w:ascii="Calibri" w:hAnsi="Calibri"/>
      <w:sz w:val="20"/>
    </w:rPr>
  </w:style>
  <w:style w:type="character" w:customStyle="1" w:styleId="ListLabel94">
    <w:name w:val="ListLabel 94"/>
    <w:rsid w:val="004A3E47"/>
  </w:style>
  <w:style w:type="character" w:customStyle="1" w:styleId="ListLabel95">
    <w:name w:val="ListLabel 95"/>
    <w:rsid w:val="004A3E47"/>
  </w:style>
  <w:style w:type="character" w:customStyle="1" w:styleId="ListLabel96">
    <w:name w:val="ListLabel 96"/>
    <w:rsid w:val="004A3E47"/>
  </w:style>
  <w:style w:type="character" w:customStyle="1" w:styleId="ListLabel97">
    <w:name w:val="ListLabel 97"/>
    <w:rsid w:val="004A3E47"/>
  </w:style>
  <w:style w:type="character" w:customStyle="1" w:styleId="ListLabel98">
    <w:name w:val="ListLabel 98"/>
    <w:rsid w:val="004A3E47"/>
  </w:style>
  <w:style w:type="character" w:customStyle="1" w:styleId="ListLabel99">
    <w:name w:val="ListLabel 99"/>
    <w:rsid w:val="004A3E47"/>
  </w:style>
  <w:style w:type="character" w:customStyle="1" w:styleId="ListLabel100">
    <w:name w:val="ListLabel 100"/>
    <w:rsid w:val="004A3E47"/>
  </w:style>
  <w:style w:type="character" w:customStyle="1" w:styleId="ListLabel101">
    <w:name w:val="ListLabel 101"/>
    <w:rsid w:val="004A3E47"/>
  </w:style>
  <w:style w:type="character" w:customStyle="1" w:styleId="ListLabel102">
    <w:name w:val="ListLabel 102"/>
    <w:rsid w:val="004A3E47"/>
    <w:rPr>
      <w:rFonts w:ascii="Calibri" w:hAnsi="Calibri"/>
      <w:sz w:val="22"/>
    </w:rPr>
  </w:style>
  <w:style w:type="character" w:customStyle="1" w:styleId="ListLabel103">
    <w:name w:val="ListLabel 103"/>
    <w:rsid w:val="004A3E47"/>
  </w:style>
  <w:style w:type="character" w:customStyle="1" w:styleId="ListLabel104">
    <w:name w:val="ListLabel 104"/>
    <w:rsid w:val="004A3E47"/>
  </w:style>
  <w:style w:type="character" w:customStyle="1" w:styleId="ListLabel105">
    <w:name w:val="ListLabel 105"/>
    <w:rsid w:val="004A3E47"/>
  </w:style>
  <w:style w:type="character" w:customStyle="1" w:styleId="ListLabel106">
    <w:name w:val="ListLabel 106"/>
    <w:rsid w:val="004A3E47"/>
  </w:style>
  <w:style w:type="character" w:customStyle="1" w:styleId="ListLabel107">
    <w:name w:val="ListLabel 107"/>
    <w:rsid w:val="004A3E47"/>
  </w:style>
  <w:style w:type="character" w:customStyle="1" w:styleId="ListLabel108">
    <w:name w:val="ListLabel 108"/>
    <w:rsid w:val="004A3E47"/>
  </w:style>
  <w:style w:type="character" w:customStyle="1" w:styleId="ListLabel109">
    <w:name w:val="ListLabel 109"/>
    <w:rsid w:val="004A3E47"/>
  </w:style>
  <w:style w:type="character" w:customStyle="1" w:styleId="ListLabel110">
    <w:name w:val="ListLabel 110"/>
    <w:rsid w:val="004A3E47"/>
  </w:style>
  <w:style w:type="character" w:customStyle="1" w:styleId="ListLabel111">
    <w:name w:val="ListLabel 111"/>
    <w:rsid w:val="004A3E47"/>
    <w:rPr>
      <w:b/>
    </w:rPr>
  </w:style>
  <w:style w:type="character" w:customStyle="1" w:styleId="ListLabel112">
    <w:name w:val="ListLabel 112"/>
    <w:rsid w:val="004A3E47"/>
  </w:style>
  <w:style w:type="character" w:customStyle="1" w:styleId="ListLabel113">
    <w:name w:val="ListLabel 113"/>
    <w:rsid w:val="004A3E47"/>
  </w:style>
  <w:style w:type="character" w:customStyle="1" w:styleId="ListLabel114">
    <w:name w:val="ListLabel 114"/>
    <w:rsid w:val="004A3E47"/>
  </w:style>
  <w:style w:type="character" w:customStyle="1" w:styleId="ListLabel115">
    <w:name w:val="ListLabel 115"/>
    <w:rsid w:val="004A3E47"/>
  </w:style>
  <w:style w:type="character" w:customStyle="1" w:styleId="ListLabel116">
    <w:name w:val="ListLabel 116"/>
    <w:rsid w:val="004A3E47"/>
  </w:style>
  <w:style w:type="character" w:customStyle="1" w:styleId="ListLabel117">
    <w:name w:val="ListLabel 117"/>
    <w:rsid w:val="004A3E47"/>
  </w:style>
  <w:style w:type="character" w:customStyle="1" w:styleId="ListLabel118">
    <w:name w:val="ListLabel 118"/>
    <w:rsid w:val="004A3E47"/>
  </w:style>
  <w:style w:type="character" w:customStyle="1" w:styleId="ListLabel119">
    <w:name w:val="ListLabel 119"/>
    <w:rsid w:val="004A3E47"/>
    <w:rPr>
      <w:rFonts w:ascii="Calibri" w:hAnsi="Calibri"/>
      <w:color w:val="00000A"/>
      <w:sz w:val="20"/>
    </w:rPr>
  </w:style>
  <w:style w:type="character" w:customStyle="1" w:styleId="ListLabel120">
    <w:name w:val="ListLabel 120"/>
    <w:rsid w:val="004A3E47"/>
  </w:style>
  <w:style w:type="character" w:customStyle="1" w:styleId="ListLabel121">
    <w:name w:val="ListLabel 121"/>
    <w:rsid w:val="004A3E47"/>
  </w:style>
  <w:style w:type="character" w:customStyle="1" w:styleId="ListLabel122">
    <w:name w:val="ListLabel 122"/>
    <w:rsid w:val="004A3E47"/>
  </w:style>
  <w:style w:type="character" w:customStyle="1" w:styleId="ListLabel123">
    <w:name w:val="ListLabel 123"/>
    <w:rsid w:val="004A3E47"/>
  </w:style>
  <w:style w:type="character" w:customStyle="1" w:styleId="ListLabel124">
    <w:name w:val="ListLabel 124"/>
    <w:rsid w:val="004A3E47"/>
  </w:style>
  <w:style w:type="character" w:customStyle="1" w:styleId="ListLabel125">
    <w:name w:val="ListLabel 125"/>
    <w:rsid w:val="004A3E47"/>
  </w:style>
  <w:style w:type="character" w:customStyle="1" w:styleId="ListLabel126">
    <w:name w:val="ListLabel 126"/>
    <w:rsid w:val="004A3E47"/>
  </w:style>
  <w:style w:type="character" w:customStyle="1" w:styleId="ListLabel127">
    <w:name w:val="ListLabel 127"/>
    <w:rsid w:val="004A3E47"/>
  </w:style>
  <w:style w:type="character" w:customStyle="1" w:styleId="ListLabel128">
    <w:name w:val="ListLabel 128"/>
    <w:rsid w:val="004A3E47"/>
    <w:rPr>
      <w:rFonts w:ascii="Calibri" w:hAnsi="Calibri"/>
      <w:color w:val="00000A"/>
      <w:sz w:val="20"/>
      <w:u w:val="none"/>
    </w:rPr>
  </w:style>
  <w:style w:type="character" w:customStyle="1" w:styleId="ListLabel129">
    <w:name w:val="ListLabel 129"/>
    <w:rsid w:val="004A3E47"/>
  </w:style>
  <w:style w:type="character" w:customStyle="1" w:styleId="ListLabel130">
    <w:name w:val="ListLabel 130"/>
    <w:rsid w:val="004A3E47"/>
  </w:style>
  <w:style w:type="character" w:customStyle="1" w:styleId="ListLabel131">
    <w:name w:val="ListLabel 131"/>
    <w:rsid w:val="004A3E47"/>
  </w:style>
  <w:style w:type="character" w:customStyle="1" w:styleId="ListLabel132">
    <w:name w:val="ListLabel 132"/>
    <w:rsid w:val="004A3E47"/>
  </w:style>
  <w:style w:type="character" w:customStyle="1" w:styleId="ListLabel133">
    <w:name w:val="ListLabel 133"/>
    <w:rsid w:val="004A3E47"/>
  </w:style>
  <w:style w:type="character" w:customStyle="1" w:styleId="ListLabel134">
    <w:name w:val="ListLabel 134"/>
    <w:rsid w:val="004A3E47"/>
  </w:style>
  <w:style w:type="character" w:customStyle="1" w:styleId="ListLabel135">
    <w:name w:val="ListLabel 135"/>
    <w:rsid w:val="004A3E47"/>
  </w:style>
  <w:style w:type="character" w:customStyle="1" w:styleId="ListLabel136">
    <w:name w:val="ListLabel 136"/>
    <w:rsid w:val="004A3E47"/>
  </w:style>
  <w:style w:type="character" w:customStyle="1" w:styleId="ListLabel137">
    <w:name w:val="ListLabel 137"/>
    <w:rsid w:val="004A3E47"/>
    <w:rPr>
      <w:rFonts w:ascii="Calibri" w:hAnsi="Calibri"/>
      <w:sz w:val="20"/>
    </w:rPr>
  </w:style>
  <w:style w:type="character" w:customStyle="1" w:styleId="ListLabel138">
    <w:name w:val="ListLabel 138"/>
    <w:rsid w:val="004A3E47"/>
  </w:style>
  <w:style w:type="character" w:customStyle="1" w:styleId="ListLabel139">
    <w:name w:val="ListLabel 139"/>
    <w:rsid w:val="004A3E47"/>
  </w:style>
  <w:style w:type="character" w:customStyle="1" w:styleId="ListLabel140">
    <w:name w:val="ListLabel 140"/>
    <w:rsid w:val="004A3E47"/>
  </w:style>
  <w:style w:type="character" w:customStyle="1" w:styleId="ListLabel141">
    <w:name w:val="ListLabel 141"/>
    <w:rsid w:val="004A3E47"/>
  </w:style>
  <w:style w:type="character" w:customStyle="1" w:styleId="ListLabel142">
    <w:name w:val="ListLabel 142"/>
    <w:rsid w:val="004A3E47"/>
  </w:style>
  <w:style w:type="character" w:customStyle="1" w:styleId="ListLabel143">
    <w:name w:val="ListLabel 143"/>
    <w:rsid w:val="004A3E47"/>
  </w:style>
  <w:style w:type="character" w:customStyle="1" w:styleId="ListLabel144">
    <w:name w:val="ListLabel 144"/>
    <w:rsid w:val="004A3E47"/>
  </w:style>
  <w:style w:type="character" w:customStyle="1" w:styleId="ListLabel145">
    <w:name w:val="ListLabel 145"/>
    <w:rsid w:val="004A3E47"/>
  </w:style>
  <w:style w:type="character" w:customStyle="1" w:styleId="ListLabel146">
    <w:name w:val="ListLabel 146"/>
    <w:rsid w:val="004A3E47"/>
  </w:style>
  <w:style w:type="character" w:customStyle="1" w:styleId="ListLabel147">
    <w:name w:val="ListLabel 147"/>
    <w:rsid w:val="004A3E47"/>
    <w:rPr>
      <w:b/>
    </w:rPr>
  </w:style>
  <w:style w:type="character" w:customStyle="1" w:styleId="ListLabel148">
    <w:name w:val="ListLabel 148"/>
    <w:rsid w:val="004A3E47"/>
  </w:style>
  <w:style w:type="character" w:customStyle="1" w:styleId="ListLabel149">
    <w:name w:val="ListLabel 149"/>
    <w:rsid w:val="004A3E47"/>
  </w:style>
  <w:style w:type="character" w:customStyle="1" w:styleId="ListLabel150">
    <w:name w:val="ListLabel 150"/>
    <w:rsid w:val="004A3E47"/>
  </w:style>
  <w:style w:type="character" w:customStyle="1" w:styleId="ListLabel151">
    <w:name w:val="ListLabel 151"/>
    <w:rsid w:val="004A3E47"/>
  </w:style>
  <w:style w:type="character" w:customStyle="1" w:styleId="ListLabel152">
    <w:name w:val="ListLabel 152"/>
    <w:rsid w:val="004A3E47"/>
  </w:style>
  <w:style w:type="character" w:customStyle="1" w:styleId="ListLabel153">
    <w:name w:val="ListLabel 153"/>
    <w:rsid w:val="004A3E47"/>
  </w:style>
  <w:style w:type="character" w:customStyle="1" w:styleId="ListLabel154">
    <w:name w:val="ListLabel 154"/>
    <w:rsid w:val="004A3E47"/>
  </w:style>
  <w:style w:type="character" w:customStyle="1" w:styleId="ListLabel155">
    <w:name w:val="ListLabel 155"/>
    <w:rsid w:val="004A3E47"/>
    <w:rPr>
      <w:rFonts w:ascii="Calibri" w:hAnsi="Calibri"/>
      <w:b/>
      <w:sz w:val="20"/>
    </w:rPr>
  </w:style>
  <w:style w:type="character" w:customStyle="1" w:styleId="ListLabel156">
    <w:name w:val="ListLabel 156"/>
    <w:rsid w:val="004A3E47"/>
    <w:rPr>
      <w:sz w:val="20"/>
    </w:rPr>
  </w:style>
  <w:style w:type="character" w:customStyle="1" w:styleId="ListLabel157">
    <w:name w:val="ListLabel 157"/>
    <w:rsid w:val="004A3E47"/>
    <w:rPr>
      <w:sz w:val="20"/>
    </w:rPr>
  </w:style>
  <w:style w:type="character" w:customStyle="1" w:styleId="ListLabel158">
    <w:name w:val="ListLabel 158"/>
    <w:rsid w:val="004A3E47"/>
  </w:style>
  <w:style w:type="character" w:customStyle="1" w:styleId="ListLabel159">
    <w:name w:val="ListLabel 159"/>
    <w:rsid w:val="004A3E47"/>
  </w:style>
  <w:style w:type="character" w:customStyle="1" w:styleId="ListLabel160">
    <w:name w:val="ListLabel 160"/>
    <w:rsid w:val="004A3E47"/>
  </w:style>
  <w:style w:type="character" w:customStyle="1" w:styleId="ListLabel161">
    <w:name w:val="ListLabel 161"/>
    <w:rsid w:val="004A3E47"/>
  </w:style>
  <w:style w:type="character" w:customStyle="1" w:styleId="ListLabel162">
    <w:name w:val="ListLabel 162"/>
    <w:rsid w:val="004A3E47"/>
  </w:style>
  <w:style w:type="character" w:customStyle="1" w:styleId="ListLabel163">
    <w:name w:val="ListLabel 163"/>
    <w:rsid w:val="004A3E47"/>
  </w:style>
  <w:style w:type="character" w:customStyle="1" w:styleId="ListLabel164">
    <w:name w:val="ListLabel 164"/>
    <w:rsid w:val="004A3E47"/>
    <w:rPr>
      <w:b/>
      <w:sz w:val="20"/>
    </w:rPr>
  </w:style>
  <w:style w:type="character" w:customStyle="1" w:styleId="ListLabel165">
    <w:name w:val="ListLabel 165"/>
    <w:rsid w:val="004A3E47"/>
  </w:style>
  <w:style w:type="character" w:customStyle="1" w:styleId="ListLabel166">
    <w:name w:val="ListLabel 166"/>
    <w:rsid w:val="004A3E47"/>
  </w:style>
  <w:style w:type="character" w:customStyle="1" w:styleId="ListLabel167">
    <w:name w:val="ListLabel 167"/>
    <w:rsid w:val="004A3E47"/>
  </w:style>
  <w:style w:type="character" w:customStyle="1" w:styleId="ListLabel168">
    <w:name w:val="ListLabel 168"/>
    <w:rsid w:val="004A3E47"/>
  </w:style>
  <w:style w:type="character" w:customStyle="1" w:styleId="ListLabel169">
    <w:name w:val="ListLabel 169"/>
    <w:rsid w:val="004A3E47"/>
  </w:style>
  <w:style w:type="character" w:customStyle="1" w:styleId="ListLabel170">
    <w:name w:val="ListLabel 170"/>
    <w:rsid w:val="004A3E47"/>
  </w:style>
  <w:style w:type="character" w:customStyle="1" w:styleId="ListLabel171">
    <w:name w:val="ListLabel 171"/>
    <w:rsid w:val="004A3E47"/>
  </w:style>
  <w:style w:type="character" w:customStyle="1" w:styleId="ListLabel172">
    <w:name w:val="ListLabel 172"/>
    <w:rsid w:val="004A3E47"/>
  </w:style>
  <w:style w:type="character" w:customStyle="1" w:styleId="ListLabel173">
    <w:name w:val="ListLabel 173"/>
    <w:rsid w:val="004A3E47"/>
  </w:style>
  <w:style w:type="character" w:customStyle="1" w:styleId="ListLabel174">
    <w:name w:val="ListLabel 174"/>
    <w:rsid w:val="004A3E47"/>
    <w:rPr>
      <w:sz w:val="20"/>
    </w:rPr>
  </w:style>
  <w:style w:type="character" w:customStyle="1" w:styleId="ListLabel175">
    <w:name w:val="ListLabel 175"/>
    <w:rsid w:val="004A3E47"/>
  </w:style>
  <w:style w:type="character" w:customStyle="1" w:styleId="ListLabel176">
    <w:name w:val="ListLabel 176"/>
    <w:rsid w:val="004A3E47"/>
  </w:style>
  <w:style w:type="character" w:customStyle="1" w:styleId="ListLabel177">
    <w:name w:val="ListLabel 177"/>
    <w:rsid w:val="004A3E47"/>
  </w:style>
  <w:style w:type="character" w:customStyle="1" w:styleId="ListLabel178">
    <w:name w:val="ListLabel 178"/>
    <w:rsid w:val="004A3E47"/>
  </w:style>
  <w:style w:type="character" w:customStyle="1" w:styleId="ListLabel179">
    <w:name w:val="ListLabel 179"/>
    <w:rsid w:val="004A3E47"/>
  </w:style>
  <w:style w:type="character" w:customStyle="1" w:styleId="ListLabel180">
    <w:name w:val="ListLabel 180"/>
    <w:rsid w:val="004A3E47"/>
  </w:style>
  <w:style w:type="character" w:customStyle="1" w:styleId="ListLabel181">
    <w:name w:val="ListLabel 181"/>
    <w:rsid w:val="004A3E47"/>
  </w:style>
  <w:style w:type="character" w:customStyle="1" w:styleId="ListLabel182">
    <w:name w:val="ListLabel 182"/>
    <w:rsid w:val="004A3E47"/>
    <w:rPr>
      <w:rFonts w:ascii="Calibri" w:hAnsi="Calibri"/>
      <w:b/>
      <w:sz w:val="22"/>
    </w:rPr>
  </w:style>
  <w:style w:type="character" w:customStyle="1" w:styleId="ListLabel183">
    <w:name w:val="ListLabel 183"/>
    <w:rsid w:val="004A3E47"/>
  </w:style>
  <w:style w:type="character" w:customStyle="1" w:styleId="ListLabel184">
    <w:name w:val="ListLabel 184"/>
    <w:rsid w:val="004A3E47"/>
  </w:style>
  <w:style w:type="character" w:customStyle="1" w:styleId="ListLabel185">
    <w:name w:val="ListLabel 185"/>
    <w:rsid w:val="004A3E47"/>
  </w:style>
  <w:style w:type="character" w:customStyle="1" w:styleId="ListLabel186">
    <w:name w:val="ListLabel 186"/>
    <w:rsid w:val="004A3E47"/>
  </w:style>
  <w:style w:type="character" w:customStyle="1" w:styleId="ListLabel187">
    <w:name w:val="ListLabel 187"/>
    <w:rsid w:val="004A3E47"/>
  </w:style>
  <w:style w:type="character" w:customStyle="1" w:styleId="ListLabel188">
    <w:name w:val="ListLabel 188"/>
    <w:rsid w:val="004A3E47"/>
  </w:style>
  <w:style w:type="character" w:customStyle="1" w:styleId="ListLabel189">
    <w:name w:val="ListLabel 189"/>
    <w:rsid w:val="004A3E47"/>
  </w:style>
  <w:style w:type="character" w:customStyle="1" w:styleId="ListLabel190">
    <w:name w:val="ListLabel 190"/>
    <w:rsid w:val="004A3E47"/>
  </w:style>
  <w:style w:type="character" w:customStyle="1" w:styleId="ListLabel191">
    <w:name w:val="ListLabel 191"/>
    <w:rsid w:val="004A3E47"/>
    <w:rPr>
      <w:rFonts w:ascii="Calibri" w:hAnsi="Calibri"/>
      <w:sz w:val="20"/>
    </w:rPr>
  </w:style>
  <w:style w:type="character" w:customStyle="1" w:styleId="ListLabel192">
    <w:name w:val="ListLabel 192"/>
    <w:rsid w:val="004A3E47"/>
  </w:style>
  <w:style w:type="character" w:customStyle="1" w:styleId="ListLabel193">
    <w:name w:val="ListLabel 193"/>
    <w:rsid w:val="004A3E47"/>
  </w:style>
  <w:style w:type="character" w:customStyle="1" w:styleId="ListLabel194">
    <w:name w:val="ListLabel 194"/>
    <w:rsid w:val="004A3E47"/>
  </w:style>
  <w:style w:type="character" w:customStyle="1" w:styleId="ListLabel195">
    <w:name w:val="ListLabel 195"/>
    <w:rsid w:val="004A3E47"/>
  </w:style>
  <w:style w:type="character" w:customStyle="1" w:styleId="ListLabel196">
    <w:name w:val="ListLabel 196"/>
    <w:rsid w:val="004A3E47"/>
  </w:style>
  <w:style w:type="character" w:customStyle="1" w:styleId="ListLabel197">
    <w:name w:val="ListLabel 197"/>
    <w:rsid w:val="004A3E47"/>
  </w:style>
  <w:style w:type="character" w:customStyle="1" w:styleId="ListLabel198">
    <w:name w:val="ListLabel 198"/>
    <w:rsid w:val="004A3E47"/>
  </w:style>
  <w:style w:type="character" w:customStyle="1" w:styleId="ListLabel199">
    <w:name w:val="ListLabel 199"/>
    <w:rsid w:val="004A3E47"/>
  </w:style>
  <w:style w:type="character" w:customStyle="1" w:styleId="ListLabel200">
    <w:name w:val="ListLabel 200"/>
    <w:rsid w:val="004A3E47"/>
    <w:rPr>
      <w:sz w:val="20"/>
    </w:rPr>
  </w:style>
  <w:style w:type="character" w:customStyle="1" w:styleId="ListLabel201">
    <w:name w:val="ListLabel 201"/>
    <w:rsid w:val="004A3E47"/>
  </w:style>
  <w:style w:type="character" w:customStyle="1" w:styleId="ListLabel202">
    <w:name w:val="ListLabel 202"/>
    <w:rsid w:val="004A3E47"/>
  </w:style>
  <w:style w:type="character" w:customStyle="1" w:styleId="ListLabel203">
    <w:name w:val="ListLabel 203"/>
    <w:rsid w:val="004A3E47"/>
  </w:style>
  <w:style w:type="character" w:customStyle="1" w:styleId="ListLabel204">
    <w:name w:val="ListLabel 204"/>
    <w:rsid w:val="004A3E47"/>
  </w:style>
  <w:style w:type="character" w:customStyle="1" w:styleId="ListLabel205">
    <w:name w:val="ListLabel 205"/>
    <w:rsid w:val="004A3E47"/>
  </w:style>
  <w:style w:type="character" w:customStyle="1" w:styleId="ListLabel206">
    <w:name w:val="ListLabel 206"/>
    <w:rsid w:val="004A3E47"/>
  </w:style>
  <w:style w:type="character" w:customStyle="1" w:styleId="ListLabel207">
    <w:name w:val="ListLabel 207"/>
    <w:rsid w:val="004A3E47"/>
  </w:style>
  <w:style w:type="character" w:customStyle="1" w:styleId="ListLabel208">
    <w:name w:val="ListLabel 208"/>
    <w:rsid w:val="004A3E47"/>
  </w:style>
  <w:style w:type="character" w:customStyle="1" w:styleId="ListLabel209">
    <w:name w:val="ListLabel 209"/>
    <w:rsid w:val="004A3E47"/>
    <w:rPr>
      <w:sz w:val="20"/>
    </w:rPr>
  </w:style>
  <w:style w:type="character" w:customStyle="1" w:styleId="ListLabel210">
    <w:name w:val="ListLabel 210"/>
    <w:rsid w:val="004A3E47"/>
  </w:style>
  <w:style w:type="character" w:customStyle="1" w:styleId="ListLabel211">
    <w:name w:val="ListLabel 211"/>
    <w:rsid w:val="004A3E47"/>
  </w:style>
  <w:style w:type="character" w:customStyle="1" w:styleId="ListLabel212">
    <w:name w:val="ListLabel 212"/>
    <w:rsid w:val="004A3E47"/>
  </w:style>
  <w:style w:type="character" w:customStyle="1" w:styleId="ListLabel213">
    <w:name w:val="ListLabel 213"/>
    <w:rsid w:val="004A3E47"/>
  </w:style>
  <w:style w:type="character" w:customStyle="1" w:styleId="ListLabel214">
    <w:name w:val="ListLabel 214"/>
    <w:rsid w:val="004A3E47"/>
  </w:style>
  <w:style w:type="character" w:customStyle="1" w:styleId="ListLabel215">
    <w:name w:val="ListLabel 215"/>
    <w:rsid w:val="004A3E47"/>
  </w:style>
  <w:style w:type="character" w:customStyle="1" w:styleId="ListLabel216">
    <w:name w:val="ListLabel 216"/>
    <w:rsid w:val="004A3E47"/>
  </w:style>
  <w:style w:type="character" w:customStyle="1" w:styleId="ListLabel217">
    <w:name w:val="ListLabel 217"/>
    <w:rsid w:val="004A3E47"/>
  </w:style>
  <w:style w:type="character" w:customStyle="1" w:styleId="ListLabel218">
    <w:name w:val="ListLabel 218"/>
    <w:rsid w:val="004A3E47"/>
    <w:rPr>
      <w:sz w:val="20"/>
    </w:rPr>
  </w:style>
  <w:style w:type="character" w:customStyle="1" w:styleId="ListLabel219">
    <w:name w:val="ListLabel 219"/>
    <w:rsid w:val="004A3E47"/>
  </w:style>
  <w:style w:type="character" w:customStyle="1" w:styleId="ListLabel220">
    <w:name w:val="ListLabel 220"/>
    <w:rsid w:val="004A3E47"/>
  </w:style>
  <w:style w:type="character" w:customStyle="1" w:styleId="ListLabel221">
    <w:name w:val="ListLabel 221"/>
    <w:rsid w:val="004A3E47"/>
  </w:style>
  <w:style w:type="character" w:customStyle="1" w:styleId="ListLabel222">
    <w:name w:val="ListLabel 222"/>
    <w:rsid w:val="004A3E47"/>
  </w:style>
  <w:style w:type="character" w:customStyle="1" w:styleId="ListLabel223">
    <w:name w:val="ListLabel 223"/>
    <w:rsid w:val="004A3E47"/>
  </w:style>
  <w:style w:type="character" w:customStyle="1" w:styleId="ListLabel224">
    <w:name w:val="ListLabel 224"/>
    <w:rsid w:val="004A3E47"/>
  </w:style>
  <w:style w:type="character" w:customStyle="1" w:styleId="ListLabel225">
    <w:name w:val="ListLabel 225"/>
    <w:rsid w:val="004A3E47"/>
  </w:style>
  <w:style w:type="character" w:customStyle="1" w:styleId="ListLabel226">
    <w:name w:val="ListLabel 226"/>
    <w:rsid w:val="004A3E47"/>
  </w:style>
  <w:style w:type="character" w:customStyle="1" w:styleId="ListLabel227">
    <w:name w:val="ListLabel 227"/>
    <w:rsid w:val="004A3E47"/>
    <w:rPr>
      <w:sz w:val="20"/>
    </w:rPr>
  </w:style>
  <w:style w:type="character" w:customStyle="1" w:styleId="ListLabel228">
    <w:name w:val="ListLabel 228"/>
    <w:rsid w:val="004A3E47"/>
  </w:style>
  <w:style w:type="character" w:customStyle="1" w:styleId="ListLabel229">
    <w:name w:val="ListLabel 229"/>
    <w:rsid w:val="004A3E47"/>
  </w:style>
  <w:style w:type="character" w:customStyle="1" w:styleId="ListLabel230">
    <w:name w:val="ListLabel 230"/>
    <w:rsid w:val="004A3E47"/>
  </w:style>
  <w:style w:type="character" w:customStyle="1" w:styleId="ListLabel231">
    <w:name w:val="ListLabel 231"/>
    <w:rsid w:val="004A3E47"/>
  </w:style>
  <w:style w:type="character" w:customStyle="1" w:styleId="ListLabel232">
    <w:name w:val="ListLabel 232"/>
    <w:rsid w:val="004A3E47"/>
  </w:style>
  <w:style w:type="character" w:customStyle="1" w:styleId="ListLabel233">
    <w:name w:val="ListLabel 233"/>
    <w:rsid w:val="004A3E47"/>
  </w:style>
  <w:style w:type="character" w:customStyle="1" w:styleId="ListLabel234">
    <w:name w:val="ListLabel 234"/>
    <w:rsid w:val="004A3E47"/>
  </w:style>
  <w:style w:type="character" w:customStyle="1" w:styleId="ListLabel235">
    <w:name w:val="ListLabel 235"/>
    <w:rsid w:val="004A3E47"/>
  </w:style>
  <w:style w:type="character" w:customStyle="1" w:styleId="ListLabel236">
    <w:name w:val="ListLabel 236"/>
    <w:rsid w:val="004A3E47"/>
  </w:style>
  <w:style w:type="character" w:customStyle="1" w:styleId="ListLabel237">
    <w:name w:val="ListLabel 237"/>
    <w:rsid w:val="004A3E47"/>
    <w:rPr>
      <w:sz w:val="20"/>
    </w:rPr>
  </w:style>
  <w:style w:type="character" w:customStyle="1" w:styleId="ListLabel238">
    <w:name w:val="ListLabel 238"/>
    <w:rsid w:val="004A3E47"/>
  </w:style>
  <w:style w:type="character" w:customStyle="1" w:styleId="ListLabel239">
    <w:name w:val="ListLabel 239"/>
    <w:rsid w:val="004A3E47"/>
  </w:style>
  <w:style w:type="character" w:customStyle="1" w:styleId="ListLabel240">
    <w:name w:val="ListLabel 240"/>
    <w:rsid w:val="004A3E47"/>
  </w:style>
  <w:style w:type="character" w:customStyle="1" w:styleId="ListLabel241">
    <w:name w:val="ListLabel 241"/>
    <w:rsid w:val="004A3E47"/>
  </w:style>
  <w:style w:type="character" w:customStyle="1" w:styleId="ListLabel242">
    <w:name w:val="ListLabel 242"/>
    <w:rsid w:val="004A3E47"/>
  </w:style>
  <w:style w:type="character" w:customStyle="1" w:styleId="ListLabel243">
    <w:name w:val="ListLabel 243"/>
    <w:rsid w:val="004A3E47"/>
  </w:style>
  <w:style w:type="character" w:customStyle="1" w:styleId="ListLabel244">
    <w:name w:val="ListLabel 244"/>
    <w:rsid w:val="004A3E47"/>
  </w:style>
  <w:style w:type="character" w:customStyle="1" w:styleId="ListLabel245">
    <w:name w:val="ListLabel 245"/>
    <w:rsid w:val="004A3E47"/>
    <w:rPr>
      <w:sz w:val="20"/>
    </w:rPr>
  </w:style>
  <w:style w:type="character" w:customStyle="1" w:styleId="ListLabel246">
    <w:name w:val="ListLabel 246"/>
    <w:rsid w:val="004A3E47"/>
  </w:style>
  <w:style w:type="character" w:customStyle="1" w:styleId="ListLabel247">
    <w:name w:val="ListLabel 247"/>
    <w:rsid w:val="004A3E47"/>
  </w:style>
  <w:style w:type="character" w:customStyle="1" w:styleId="ListLabel248">
    <w:name w:val="ListLabel 248"/>
    <w:rsid w:val="004A3E47"/>
  </w:style>
  <w:style w:type="character" w:customStyle="1" w:styleId="ListLabel249">
    <w:name w:val="ListLabel 249"/>
    <w:rsid w:val="004A3E47"/>
  </w:style>
  <w:style w:type="character" w:customStyle="1" w:styleId="ListLabel250">
    <w:name w:val="ListLabel 250"/>
    <w:rsid w:val="004A3E47"/>
  </w:style>
  <w:style w:type="character" w:customStyle="1" w:styleId="ListLabel251">
    <w:name w:val="ListLabel 251"/>
    <w:rsid w:val="004A3E47"/>
  </w:style>
  <w:style w:type="character" w:customStyle="1" w:styleId="ListLabel252">
    <w:name w:val="ListLabel 252"/>
    <w:rsid w:val="004A3E47"/>
  </w:style>
  <w:style w:type="character" w:customStyle="1" w:styleId="ListLabel253">
    <w:name w:val="ListLabel 253"/>
    <w:rsid w:val="004A3E47"/>
    <w:rPr>
      <w:rFonts w:ascii="Calibri" w:hAnsi="Calibri"/>
      <w:sz w:val="20"/>
    </w:rPr>
  </w:style>
  <w:style w:type="character" w:customStyle="1" w:styleId="ListLabel254">
    <w:name w:val="ListLabel 254"/>
    <w:rsid w:val="004A3E47"/>
  </w:style>
  <w:style w:type="character" w:customStyle="1" w:styleId="ListLabel255">
    <w:name w:val="ListLabel 255"/>
    <w:rsid w:val="004A3E47"/>
  </w:style>
  <w:style w:type="character" w:customStyle="1" w:styleId="ListLabel256">
    <w:name w:val="ListLabel 256"/>
    <w:rsid w:val="004A3E47"/>
  </w:style>
  <w:style w:type="character" w:customStyle="1" w:styleId="ListLabel257">
    <w:name w:val="ListLabel 257"/>
    <w:rsid w:val="004A3E47"/>
  </w:style>
  <w:style w:type="character" w:customStyle="1" w:styleId="ListLabel258">
    <w:name w:val="ListLabel 258"/>
    <w:rsid w:val="004A3E47"/>
  </w:style>
  <w:style w:type="character" w:customStyle="1" w:styleId="ListLabel259">
    <w:name w:val="ListLabel 259"/>
    <w:rsid w:val="004A3E47"/>
  </w:style>
  <w:style w:type="character" w:customStyle="1" w:styleId="ListLabel260">
    <w:name w:val="ListLabel 260"/>
    <w:rsid w:val="004A3E47"/>
  </w:style>
  <w:style w:type="character" w:customStyle="1" w:styleId="ListLabel261">
    <w:name w:val="ListLabel 261"/>
    <w:rsid w:val="004A3E47"/>
  </w:style>
  <w:style w:type="character" w:customStyle="1" w:styleId="ListLabel262">
    <w:name w:val="ListLabel 262"/>
    <w:rsid w:val="004A3E47"/>
  </w:style>
  <w:style w:type="character" w:customStyle="1" w:styleId="ListLabel263">
    <w:name w:val="ListLabel 263"/>
    <w:rsid w:val="004A3E47"/>
    <w:rPr>
      <w:sz w:val="20"/>
    </w:rPr>
  </w:style>
  <w:style w:type="character" w:customStyle="1" w:styleId="ListLabel264">
    <w:name w:val="ListLabel 264"/>
    <w:rsid w:val="004A3E47"/>
  </w:style>
  <w:style w:type="character" w:customStyle="1" w:styleId="ListLabel265">
    <w:name w:val="ListLabel 265"/>
    <w:rsid w:val="004A3E47"/>
  </w:style>
  <w:style w:type="character" w:customStyle="1" w:styleId="ListLabel266">
    <w:name w:val="ListLabel 266"/>
    <w:rsid w:val="004A3E47"/>
  </w:style>
  <w:style w:type="character" w:customStyle="1" w:styleId="ListLabel267">
    <w:name w:val="ListLabel 267"/>
    <w:rsid w:val="004A3E47"/>
  </w:style>
  <w:style w:type="character" w:customStyle="1" w:styleId="ListLabel268">
    <w:name w:val="ListLabel 268"/>
    <w:rsid w:val="004A3E47"/>
  </w:style>
  <w:style w:type="character" w:customStyle="1" w:styleId="ListLabel269">
    <w:name w:val="ListLabel 269"/>
    <w:rsid w:val="004A3E47"/>
  </w:style>
  <w:style w:type="character" w:customStyle="1" w:styleId="ListLabel270">
    <w:name w:val="ListLabel 270"/>
    <w:rsid w:val="004A3E47"/>
  </w:style>
  <w:style w:type="character" w:customStyle="1" w:styleId="ListLabel271">
    <w:name w:val="ListLabel 271"/>
    <w:rsid w:val="004A3E47"/>
    <w:rPr>
      <w:sz w:val="20"/>
    </w:rPr>
  </w:style>
  <w:style w:type="character" w:customStyle="1" w:styleId="ListLabel272">
    <w:name w:val="ListLabel 272"/>
    <w:rsid w:val="004A3E47"/>
  </w:style>
  <w:style w:type="character" w:customStyle="1" w:styleId="ListLabel273">
    <w:name w:val="ListLabel 273"/>
    <w:rsid w:val="004A3E47"/>
  </w:style>
  <w:style w:type="character" w:customStyle="1" w:styleId="ListLabel274">
    <w:name w:val="ListLabel 274"/>
    <w:rsid w:val="004A3E47"/>
  </w:style>
  <w:style w:type="character" w:customStyle="1" w:styleId="ListLabel275">
    <w:name w:val="ListLabel 275"/>
    <w:rsid w:val="004A3E47"/>
  </w:style>
  <w:style w:type="character" w:customStyle="1" w:styleId="ListLabel276">
    <w:name w:val="ListLabel 276"/>
    <w:rsid w:val="004A3E47"/>
  </w:style>
  <w:style w:type="character" w:customStyle="1" w:styleId="ListLabel277">
    <w:name w:val="ListLabel 277"/>
    <w:rsid w:val="004A3E47"/>
  </w:style>
  <w:style w:type="character" w:customStyle="1" w:styleId="ListLabel278">
    <w:name w:val="ListLabel 278"/>
    <w:rsid w:val="004A3E47"/>
  </w:style>
  <w:style w:type="character" w:customStyle="1" w:styleId="ListLabel279">
    <w:name w:val="ListLabel 279"/>
    <w:rsid w:val="004A3E47"/>
  </w:style>
  <w:style w:type="character" w:customStyle="1" w:styleId="ListLabel280">
    <w:name w:val="ListLabel 280"/>
    <w:rsid w:val="004A3E47"/>
  </w:style>
  <w:style w:type="character" w:customStyle="1" w:styleId="ListLabel281">
    <w:name w:val="ListLabel 281"/>
    <w:rsid w:val="004A3E47"/>
    <w:rPr>
      <w:sz w:val="20"/>
    </w:rPr>
  </w:style>
  <w:style w:type="character" w:customStyle="1" w:styleId="ListLabel282">
    <w:name w:val="ListLabel 282"/>
    <w:rsid w:val="004A3E47"/>
  </w:style>
  <w:style w:type="character" w:customStyle="1" w:styleId="ListLabel283">
    <w:name w:val="ListLabel 283"/>
    <w:rsid w:val="004A3E47"/>
  </w:style>
  <w:style w:type="character" w:customStyle="1" w:styleId="ListLabel284">
    <w:name w:val="ListLabel 284"/>
    <w:rsid w:val="004A3E47"/>
  </w:style>
  <w:style w:type="character" w:customStyle="1" w:styleId="ListLabel285">
    <w:name w:val="ListLabel 285"/>
    <w:rsid w:val="004A3E47"/>
  </w:style>
  <w:style w:type="character" w:customStyle="1" w:styleId="ListLabel286">
    <w:name w:val="ListLabel 286"/>
    <w:rsid w:val="004A3E47"/>
  </w:style>
  <w:style w:type="character" w:customStyle="1" w:styleId="ListLabel287">
    <w:name w:val="ListLabel 287"/>
    <w:rsid w:val="004A3E47"/>
  </w:style>
  <w:style w:type="character" w:customStyle="1" w:styleId="ListLabel288">
    <w:name w:val="ListLabel 288"/>
    <w:rsid w:val="004A3E47"/>
  </w:style>
  <w:style w:type="character" w:customStyle="1" w:styleId="ListLabel289">
    <w:name w:val="ListLabel 289"/>
    <w:rsid w:val="004A3E47"/>
    <w:rPr>
      <w:rFonts w:eastAsia="Times New Roman"/>
    </w:rPr>
  </w:style>
  <w:style w:type="character" w:customStyle="1" w:styleId="ListLabel290">
    <w:name w:val="ListLabel 290"/>
    <w:rsid w:val="004A3E47"/>
  </w:style>
  <w:style w:type="character" w:customStyle="1" w:styleId="ListLabel291">
    <w:name w:val="ListLabel 291"/>
    <w:rsid w:val="004A3E47"/>
  </w:style>
  <w:style w:type="character" w:customStyle="1" w:styleId="ListLabel292">
    <w:name w:val="ListLabel 292"/>
    <w:rsid w:val="004A3E47"/>
  </w:style>
  <w:style w:type="character" w:customStyle="1" w:styleId="ListLabel293">
    <w:name w:val="ListLabel 293"/>
    <w:rsid w:val="004A3E47"/>
  </w:style>
  <w:style w:type="character" w:customStyle="1" w:styleId="ListLabel294">
    <w:name w:val="ListLabel 294"/>
    <w:rsid w:val="004A3E47"/>
  </w:style>
  <w:style w:type="character" w:customStyle="1" w:styleId="ListLabel295">
    <w:name w:val="ListLabel 295"/>
    <w:rsid w:val="004A3E47"/>
  </w:style>
  <w:style w:type="character" w:customStyle="1" w:styleId="ListLabel296">
    <w:name w:val="ListLabel 296"/>
    <w:rsid w:val="004A3E47"/>
  </w:style>
  <w:style w:type="character" w:customStyle="1" w:styleId="ListLabel297">
    <w:name w:val="ListLabel 297"/>
    <w:rsid w:val="004A3E47"/>
  </w:style>
  <w:style w:type="character" w:customStyle="1" w:styleId="ListLabel298">
    <w:name w:val="ListLabel 298"/>
    <w:rsid w:val="004A3E47"/>
    <w:rPr>
      <w:sz w:val="20"/>
    </w:rPr>
  </w:style>
  <w:style w:type="character" w:customStyle="1" w:styleId="ListLabel299">
    <w:name w:val="ListLabel 299"/>
    <w:rsid w:val="004A3E47"/>
    <w:rPr>
      <w:b/>
    </w:rPr>
  </w:style>
  <w:style w:type="character" w:customStyle="1" w:styleId="ListLabel300">
    <w:name w:val="ListLabel 300"/>
    <w:rsid w:val="004A3E47"/>
  </w:style>
  <w:style w:type="character" w:customStyle="1" w:styleId="ListLabel301">
    <w:name w:val="ListLabel 301"/>
    <w:rsid w:val="004A3E47"/>
  </w:style>
  <w:style w:type="character" w:customStyle="1" w:styleId="ListLabel302">
    <w:name w:val="ListLabel 302"/>
    <w:rsid w:val="004A3E47"/>
  </w:style>
  <w:style w:type="character" w:customStyle="1" w:styleId="ListLabel303">
    <w:name w:val="ListLabel 303"/>
    <w:rsid w:val="004A3E47"/>
  </w:style>
  <w:style w:type="character" w:customStyle="1" w:styleId="ListLabel304">
    <w:name w:val="ListLabel 304"/>
    <w:rsid w:val="004A3E47"/>
  </w:style>
  <w:style w:type="character" w:customStyle="1" w:styleId="ListLabel305">
    <w:name w:val="ListLabel 305"/>
    <w:rsid w:val="004A3E47"/>
  </w:style>
  <w:style w:type="character" w:customStyle="1" w:styleId="ListLabel306">
    <w:name w:val="ListLabel 306"/>
    <w:rsid w:val="004A3E47"/>
  </w:style>
  <w:style w:type="character" w:customStyle="1" w:styleId="ListLabel307">
    <w:name w:val="ListLabel 307"/>
    <w:rsid w:val="004A3E47"/>
  </w:style>
  <w:style w:type="character" w:customStyle="1" w:styleId="ListLabel308">
    <w:name w:val="ListLabel 308"/>
    <w:rsid w:val="004A3E47"/>
  </w:style>
  <w:style w:type="character" w:customStyle="1" w:styleId="ListLabel309">
    <w:name w:val="ListLabel 309"/>
    <w:rsid w:val="004A3E47"/>
  </w:style>
  <w:style w:type="character" w:customStyle="1" w:styleId="ListLabel310">
    <w:name w:val="ListLabel 310"/>
    <w:rsid w:val="004A3E47"/>
  </w:style>
  <w:style w:type="character" w:customStyle="1" w:styleId="ListLabel311">
    <w:name w:val="ListLabel 311"/>
    <w:rsid w:val="004A3E47"/>
  </w:style>
  <w:style w:type="character" w:customStyle="1" w:styleId="ListLabel312">
    <w:name w:val="ListLabel 312"/>
    <w:rsid w:val="004A3E47"/>
  </w:style>
  <w:style w:type="character" w:customStyle="1" w:styleId="ListLabel313">
    <w:name w:val="ListLabel 313"/>
    <w:rsid w:val="004A3E47"/>
  </w:style>
  <w:style w:type="character" w:customStyle="1" w:styleId="ListLabel314">
    <w:name w:val="ListLabel 314"/>
    <w:rsid w:val="004A3E47"/>
  </w:style>
  <w:style w:type="character" w:customStyle="1" w:styleId="ListLabel315">
    <w:name w:val="ListLabel 315"/>
    <w:rsid w:val="004A3E47"/>
  </w:style>
  <w:style w:type="character" w:customStyle="1" w:styleId="ListLabel316">
    <w:name w:val="ListLabel 316"/>
    <w:rsid w:val="004A3E47"/>
  </w:style>
  <w:style w:type="character" w:customStyle="1" w:styleId="ListLabel317">
    <w:name w:val="ListLabel 317"/>
    <w:rsid w:val="004A3E47"/>
  </w:style>
  <w:style w:type="character" w:customStyle="1" w:styleId="ListLabel318">
    <w:name w:val="ListLabel 318"/>
    <w:rsid w:val="004A3E47"/>
  </w:style>
  <w:style w:type="character" w:customStyle="1" w:styleId="ListLabel319">
    <w:name w:val="ListLabel 319"/>
    <w:rsid w:val="004A3E47"/>
  </w:style>
  <w:style w:type="character" w:customStyle="1" w:styleId="ListLabel320">
    <w:name w:val="ListLabel 320"/>
    <w:rsid w:val="004A3E47"/>
  </w:style>
  <w:style w:type="character" w:customStyle="1" w:styleId="ListLabel321">
    <w:name w:val="ListLabel 321"/>
    <w:rsid w:val="004A3E47"/>
  </w:style>
  <w:style w:type="character" w:customStyle="1" w:styleId="ListLabel322">
    <w:name w:val="ListLabel 322"/>
    <w:rsid w:val="004A3E47"/>
    <w:rPr>
      <w:rFonts w:eastAsia="Times New Roman"/>
    </w:rPr>
  </w:style>
  <w:style w:type="character" w:customStyle="1" w:styleId="ListLabel323">
    <w:name w:val="ListLabel 323"/>
    <w:rsid w:val="004A3E47"/>
    <w:rPr>
      <w:rFonts w:eastAsia="Times New Roman"/>
    </w:rPr>
  </w:style>
  <w:style w:type="character" w:customStyle="1" w:styleId="ListLabel324">
    <w:name w:val="ListLabel 324"/>
    <w:rsid w:val="004A3E47"/>
    <w:rPr>
      <w:rFonts w:ascii="Calibri" w:hAnsi="Calibri"/>
      <w:sz w:val="20"/>
    </w:rPr>
  </w:style>
  <w:style w:type="character" w:customStyle="1" w:styleId="ListLabel325">
    <w:name w:val="ListLabel 325"/>
    <w:rsid w:val="004A3E47"/>
    <w:rPr>
      <w:rFonts w:eastAsia="Times New Roman"/>
    </w:rPr>
  </w:style>
  <w:style w:type="character" w:customStyle="1" w:styleId="ListLabel326">
    <w:name w:val="ListLabel 326"/>
    <w:rsid w:val="004A3E47"/>
    <w:rPr>
      <w:rFonts w:eastAsia="Times New Roman"/>
    </w:rPr>
  </w:style>
  <w:style w:type="character" w:customStyle="1" w:styleId="ListLabel327">
    <w:name w:val="ListLabel 327"/>
    <w:rsid w:val="004A3E47"/>
    <w:rPr>
      <w:rFonts w:eastAsia="Times New Roman"/>
    </w:rPr>
  </w:style>
  <w:style w:type="character" w:customStyle="1" w:styleId="ListLabel328">
    <w:name w:val="ListLabel 328"/>
    <w:rsid w:val="004A3E47"/>
    <w:rPr>
      <w:rFonts w:eastAsia="Times New Roman"/>
    </w:rPr>
  </w:style>
  <w:style w:type="character" w:customStyle="1" w:styleId="ListLabel329">
    <w:name w:val="ListLabel 329"/>
    <w:rsid w:val="004A3E47"/>
    <w:rPr>
      <w:rFonts w:eastAsia="Times New Roman"/>
    </w:rPr>
  </w:style>
  <w:style w:type="character" w:customStyle="1" w:styleId="ListLabel330">
    <w:name w:val="ListLabel 330"/>
    <w:rsid w:val="004A3E47"/>
    <w:rPr>
      <w:rFonts w:eastAsia="Times New Roman"/>
    </w:rPr>
  </w:style>
  <w:style w:type="character" w:customStyle="1" w:styleId="ListLabel331">
    <w:name w:val="ListLabel 331"/>
    <w:rsid w:val="004A3E47"/>
    <w:rPr>
      <w:rFonts w:eastAsia="Times New Roman"/>
    </w:rPr>
  </w:style>
  <w:style w:type="character" w:customStyle="1" w:styleId="ListLabel332">
    <w:name w:val="ListLabel 332"/>
    <w:rsid w:val="004A3E47"/>
    <w:rPr>
      <w:rFonts w:eastAsia="Times New Roman"/>
    </w:rPr>
  </w:style>
  <w:style w:type="character" w:customStyle="1" w:styleId="ListLabel333">
    <w:name w:val="ListLabel 333"/>
    <w:rsid w:val="004A3E47"/>
  </w:style>
  <w:style w:type="character" w:customStyle="1" w:styleId="ListLabel334">
    <w:name w:val="ListLabel 334"/>
    <w:rsid w:val="004A3E47"/>
    <w:rPr>
      <w:b/>
    </w:rPr>
  </w:style>
  <w:style w:type="character" w:customStyle="1" w:styleId="ListLabel335">
    <w:name w:val="ListLabel 335"/>
    <w:rsid w:val="004A3E47"/>
    <w:rPr>
      <w:rFonts w:ascii="Calibri" w:hAnsi="Calibri"/>
      <w:sz w:val="20"/>
    </w:rPr>
  </w:style>
  <w:style w:type="character" w:customStyle="1" w:styleId="ListLabel336">
    <w:name w:val="ListLabel 336"/>
    <w:rsid w:val="004A3E47"/>
    <w:rPr>
      <w:rFonts w:ascii="Calibri" w:hAnsi="Calibri"/>
      <w:sz w:val="20"/>
    </w:rPr>
  </w:style>
  <w:style w:type="character" w:customStyle="1" w:styleId="ListLabel337">
    <w:name w:val="ListLabel 337"/>
    <w:rsid w:val="004A3E47"/>
  </w:style>
  <w:style w:type="character" w:customStyle="1" w:styleId="ListLabel338">
    <w:name w:val="ListLabel 338"/>
    <w:rsid w:val="004A3E47"/>
  </w:style>
  <w:style w:type="character" w:customStyle="1" w:styleId="ListLabel339">
    <w:name w:val="ListLabel 339"/>
    <w:rsid w:val="004A3E47"/>
  </w:style>
  <w:style w:type="character" w:customStyle="1" w:styleId="ListLabel340">
    <w:name w:val="ListLabel 340"/>
    <w:rsid w:val="004A3E47"/>
    <w:rPr>
      <w:rFonts w:eastAsia="Times New Roman"/>
      <w:sz w:val="18"/>
    </w:rPr>
  </w:style>
  <w:style w:type="character" w:customStyle="1" w:styleId="ListLabel341">
    <w:name w:val="ListLabel 341"/>
    <w:rsid w:val="004A3E47"/>
  </w:style>
  <w:style w:type="character" w:customStyle="1" w:styleId="ListLabel342">
    <w:name w:val="ListLabel 342"/>
    <w:rsid w:val="004A3E47"/>
  </w:style>
  <w:style w:type="character" w:customStyle="1" w:styleId="ListLabel343">
    <w:name w:val="ListLabel 343"/>
    <w:rsid w:val="004A3E47"/>
  </w:style>
  <w:style w:type="character" w:customStyle="1" w:styleId="ListLabel344">
    <w:name w:val="ListLabel 344"/>
    <w:rsid w:val="004A3E47"/>
    <w:rPr>
      <w:rFonts w:eastAsia="Times New Roman"/>
      <w:sz w:val="20"/>
    </w:rPr>
  </w:style>
  <w:style w:type="character" w:customStyle="1" w:styleId="ListLabel345">
    <w:name w:val="ListLabel 345"/>
    <w:rsid w:val="004A3E47"/>
    <w:rPr>
      <w:color w:val="00000A"/>
      <w:spacing w:val="-20"/>
      <w:sz w:val="20"/>
    </w:rPr>
  </w:style>
  <w:style w:type="character" w:customStyle="1" w:styleId="ListLabel346">
    <w:name w:val="ListLabel 346"/>
    <w:rsid w:val="004A3E47"/>
    <w:rPr>
      <w:color w:val="00000A"/>
    </w:rPr>
  </w:style>
  <w:style w:type="character" w:customStyle="1" w:styleId="ListLabel347">
    <w:name w:val="ListLabel 347"/>
    <w:rsid w:val="004A3E47"/>
    <w:rPr>
      <w:color w:val="00000A"/>
    </w:rPr>
  </w:style>
  <w:style w:type="character" w:customStyle="1" w:styleId="ListLabel348">
    <w:name w:val="ListLabel 348"/>
    <w:rsid w:val="004A3E47"/>
    <w:rPr>
      <w:rFonts w:eastAsia="Times New Roman"/>
    </w:rPr>
  </w:style>
  <w:style w:type="character" w:customStyle="1" w:styleId="ListLabel349">
    <w:name w:val="ListLabel 349"/>
    <w:rsid w:val="004A3E47"/>
  </w:style>
  <w:style w:type="character" w:customStyle="1" w:styleId="ListLabel350">
    <w:name w:val="ListLabel 350"/>
    <w:rsid w:val="004A3E47"/>
    <w:rPr>
      <w:rFonts w:eastAsia="Times New Roman"/>
      <w:color w:val="00000A"/>
      <w:sz w:val="20"/>
    </w:rPr>
  </w:style>
  <w:style w:type="character" w:customStyle="1" w:styleId="ListLabel351">
    <w:name w:val="ListLabel 351"/>
    <w:rsid w:val="004A3E47"/>
  </w:style>
  <w:style w:type="character" w:customStyle="1" w:styleId="ListLabel352">
    <w:name w:val="ListLabel 352"/>
    <w:rsid w:val="004A3E47"/>
    <w:rPr>
      <w:b/>
      <w:sz w:val="22"/>
    </w:rPr>
  </w:style>
  <w:style w:type="character" w:customStyle="1" w:styleId="ListLabel353">
    <w:name w:val="ListLabel 353"/>
    <w:rsid w:val="004A3E47"/>
    <w:rPr>
      <w:b/>
      <w:sz w:val="22"/>
    </w:rPr>
  </w:style>
  <w:style w:type="character" w:customStyle="1" w:styleId="ListLabel354">
    <w:name w:val="ListLabel 354"/>
    <w:rsid w:val="004A3E47"/>
    <w:rPr>
      <w:b/>
      <w:color w:val="00000A"/>
      <w:sz w:val="22"/>
    </w:rPr>
  </w:style>
  <w:style w:type="character" w:customStyle="1" w:styleId="ListLabel355">
    <w:name w:val="ListLabel 355"/>
    <w:rsid w:val="004A3E47"/>
  </w:style>
  <w:style w:type="character" w:customStyle="1" w:styleId="ListLabel356">
    <w:name w:val="ListLabel 356"/>
    <w:rsid w:val="004A3E47"/>
  </w:style>
  <w:style w:type="character" w:customStyle="1" w:styleId="ListLabel357">
    <w:name w:val="ListLabel 357"/>
    <w:rsid w:val="004A3E47"/>
  </w:style>
  <w:style w:type="character" w:customStyle="1" w:styleId="ListLabel358">
    <w:name w:val="ListLabel 358"/>
    <w:rsid w:val="004A3E47"/>
  </w:style>
  <w:style w:type="character" w:customStyle="1" w:styleId="ListLabel359">
    <w:name w:val="ListLabel 359"/>
    <w:rsid w:val="004A3E47"/>
  </w:style>
  <w:style w:type="character" w:customStyle="1" w:styleId="ListLabel360">
    <w:name w:val="ListLabel 360"/>
    <w:rsid w:val="004A3E47"/>
    <w:rPr>
      <w:b/>
      <w:sz w:val="22"/>
    </w:rPr>
  </w:style>
  <w:style w:type="character" w:customStyle="1" w:styleId="ListLabel361">
    <w:name w:val="ListLabel 361"/>
    <w:rsid w:val="004A3E47"/>
  </w:style>
  <w:style w:type="character" w:customStyle="1" w:styleId="ListLabel362">
    <w:name w:val="ListLabel 362"/>
    <w:rsid w:val="004A3E47"/>
  </w:style>
  <w:style w:type="character" w:customStyle="1" w:styleId="ListLabel363">
    <w:name w:val="ListLabel 363"/>
    <w:rsid w:val="004A3E47"/>
    <w:rPr>
      <w:color w:val="00000A"/>
    </w:rPr>
  </w:style>
  <w:style w:type="character" w:customStyle="1" w:styleId="ListLabel364">
    <w:name w:val="ListLabel 364"/>
    <w:rsid w:val="004A3E47"/>
  </w:style>
  <w:style w:type="character" w:customStyle="1" w:styleId="ListLabel365">
    <w:name w:val="ListLabel 365"/>
    <w:rsid w:val="004A3E47"/>
  </w:style>
  <w:style w:type="character" w:customStyle="1" w:styleId="ListLabel366">
    <w:name w:val="ListLabel 366"/>
    <w:rsid w:val="004A3E47"/>
  </w:style>
  <w:style w:type="character" w:customStyle="1" w:styleId="ListLabel367">
    <w:name w:val="ListLabel 367"/>
    <w:rsid w:val="004A3E47"/>
  </w:style>
  <w:style w:type="character" w:customStyle="1" w:styleId="ListLabel368">
    <w:name w:val="ListLabel 368"/>
    <w:rsid w:val="004A3E47"/>
  </w:style>
  <w:style w:type="character" w:customStyle="1" w:styleId="ListLabel369">
    <w:name w:val="ListLabel 369"/>
    <w:rsid w:val="004A3E47"/>
  </w:style>
  <w:style w:type="character" w:customStyle="1" w:styleId="ListLabel370">
    <w:name w:val="ListLabel 370"/>
    <w:rsid w:val="004A3E47"/>
  </w:style>
  <w:style w:type="character" w:customStyle="1" w:styleId="ListLabel371">
    <w:name w:val="ListLabel 371"/>
    <w:rsid w:val="004A3E47"/>
  </w:style>
  <w:style w:type="character" w:customStyle="1" w:styleId="ListLabel372">
    <w:name w:val="ListLabel 372"/>
    <w:rsid w:val="004A3E47"/>
  </w:style>
  <w:style w:type="character" w:customStyle="1" w:styleId="ListLabel373">
    <w:name w:val="ListLabel 373"/>
    <w:rsid w:val="004A3E47"/>
  </w:style>
  <w:style w:type="character" w:customStyle="1" w:styleId="ListLabel374">
    <w:name w:val="ListLabel 374"/>
    <w:rsid w:val="004A3E47"/>
  </w:style>
  <w:style w:type="character" w:customStyle="1" w:styleId="ListLabel375">
    <w:name w:val="ListLabel 375"/>
    <w:rsid w:val="004A3E47"/>
  </w:style>
  <w:style w:type="character" w:customStyle="1" w:styleId="ListLabel376">
    <w:name w:val="ListLabel 376"/>
    <w:rsid w:val="004A3E47"/>
  </w:style>
  <w:style w:type="character" w:customStyle="1" w:styleId="ListLabel377">
    <w:name w:val="ListLabel 377"/>
    <w:rsid w:val="004A3E47"/>
  </w:style>
  <w:style w:type="character" w:customStyle="1" w:styleId="ListLabel378">
    <w:name w:val="ListLabel 378"/>
    <w:rsid w:val="004A3E47"/>
  </w:style>
  <w:style w:type="character" w:customStyle="1" w:styleId="ListLabel379">
    <w:name w:val="ListLabel 379"/>
    <w:rsid w:val="004A3E47"/>
    <w:rPr>
      <w:b/>
      <w:sz w:val="22"/>
    </w:rPr>
  </w:style>
  <w:style w:type="character" w:customStyle="1" w:styleId="ListLabel380">
    <w:name w:val="ListLabel 380"/>
    <w:rsid w:val="004A3E47"/>
  </w:style>
  <w:style w:type="character" w:customStyle="1" w:styleId="ListLabel381">
    <w:name w:val="ListLabel 381"/>
    <w:rsid w:val="004A3E47"/>
  </w:style>
  <w:style w:type="character" w:customStyle="1" w:styleId="ListLabel382">
    <w:name w:val="ListLabel 382"/>
    <w:rsid w:val="004A3E47"/>
  </w:style>
  <w:style w:type="character" w:customStyle="1" w:styleId="ListLabel383">
    <w:name w:val="ListLabel 383"/>
    <w:rsid w:val="004A3E47"/>
  </w:style>
  <w:style w:type="character" w:customStyle="1" w:styleId="ListLabel384">
    <w:name w:val="ListLabel 384"/>
    <w:rsid w:val="004A3E47"/>
  </w:style>
  <w:style w:type="character" w:customStyle="1" w:styleId="ListLabel385">
    <w:name w:val="ListLabel 385"/>
    <w:rsid w:val="004A3E47"/>
  </w:style>
  <w:style w:type="character" w:customStyle="1" w:styleId="ListLabel386">
    <w:name w:val="ListLabel 386"/>
    <w:rsid w:val="004A3E47"/>
  </w:style>
  <w:style w:type="character" w:customStyle="1" w:styleId="ListLabel387">
    <w:name w:val="ListLabel 387"/>
    <w:rsid w:val="004A3E47"/>
  </w:style>
  <w:style w:type="character" w:customStyle="1" w:styleId="ListLabel388">
    <w:name w:val="ListLabel 388"/>
    <w:rsid w:val="004A3E47"/>
  </w:style>
  <w:style w:type="character" w:customStyle="1" w:styleId="ListLabel389">
    <w:name w:val="ListLabel 389"/>
    <w:rsid w:val="004A3E47"/>
  </w:style>
  <w:style w:type="character" w:customStyle="1" w:styleId="ListLabel390">
    <w:name w:val="ListLabel 390"/>
    <w:rsid w:val="004A3E47"/>
  </w:style>
  <w:style w:type="character" w:customStyle="1" w:styleId="ListLabel391">
    <w:name w:val="ListLabel 391"/>
    <w:rsid w:val="004A3E47"/>
    <w:rPr>
      <w:color w:val="00000A"/>
    </w:rPr>
  </w:style>
  <w:style w:type="character" w:customStyle="1" w:styleId="ListLabel392">
    <w:name w:val="ListLabel 392"/>
    <w:rsid w:val="004A3E47"/>
  </w:style>
  <w:style w:type="character" w:customStyle="1" w:styleId="ListLabel393">
    <w:name w:val="ListLabel 393"/>
    <w:rsid w:val="004A3E47"/>
  </w:style>
  <w:style w:type="character" w:customStyle="1" w:styleId="ListLabel394">
    <w:name w:val="ListLabel 394"/>
    <w:rsid w:val="004A3E47"/>
  </w:style>
  <w:style w:type="character" w:customStyle="1" w:styleId="ListLabel395">
    <w:name w:val="ListLabel 395"/>
    <w:rsid w:val="004A3E47"/>
  </w:style>
  <w:style w:type="character" w:customStyle="1" w:styleId="ListLabel396">
    <w:name w:val="ListLabel 396"/>
    <w:rsid w:val="004A3E47"/>
  </w:style>
  <w:style w:type="character" w:customStyle="1" w:styleId="ListLabel397">
    <w:name w:val="ListLabel 397"/>
    <w:rsid w:val="004A3E47"/>
  </w:style>
  <w:style w:type="character" w:customStyle="1" w:styleId="ListLabel398">
    <w:name w:val="ListLabel 398"/>
    <w:rsid w:val="004A3E47"/>
  </w:style>
  <w:style w:type="character" w:customStyle="1" w:styleId="ListLabel399">
    <w:name w:val="ListLabel 399"/>
    <w:rsid w:val="004A3E47"/>
  </w:style>
  <w:style w:type="character" w:customStyle="1" w:styleId="ListLabel400">
    <w:name w:val="ListLabel 400"/>
    <w:rsid w:val="004A3E47"/>
    <w:rPr>
      <w:color w:val="00000A"/>
    </w:rPr>
  </w:style>
  <w:style w:type="character" w:customStyle="1" w:styleId="ListLabel401">
    <w:name w:val="ListLabel 401"/>
    <w:rsid w:val="004A3E47"/>
  </w:style>
  <w:style w:type="character" w:customStyle="1" w:styleId="ListLabel402">
    <w:name w:val="ListLabel 402"/>
    <w:rsid w:val="004A3E47"/>
  </w:style>
  <w:style w:type="character" w:customStyle="1" w:styleId="ListLabel403">
    <w:name w:val="ListLabel 403"/>
    <w:rsid w:val="004A3E47"/>
  </w:style>
  <w:style w:type="character" w:customStyle="1" w:styleId="ListLabel404">
    <w:name w:val="ListLabel 404"/>
    <w:rsid w:val="004A3E47"/>
  </w:style>
  <w:style w:type="character" w:customStyle="1" w:styleId="ListLabel405">
    <w:name w:val="ListLabel 405"/>
    <w:rsid w:val="004A3E47"/>
  </w:style>
  <w:style w:type="character" w:customStyle="1" w:styleId="ListLabel406">
    <w:name w:val="ListLabel 406"/>
    <w:rsid w:val="004A3E47"/>
  </w:style>
  <w:style w:type="character" w:customStyle="1" w:styleId="ListLabel407">
    <w:name w:val="ListLabel 407"/>
    <w:rsid w:val="004A3E47"/>
  </w:style>
  <w:style w:type="character" w:customStyle="1" w:styleId="ListLabel408">
    <w:name w:val="ListLabel 408"/>
    <w:rsid w:val="004A3E47"/>
  </w:style>
  <w:style w:type="character" w:customStyle="1" w:styleId="ListLabel409">
    <w:name w:val="ListLabel 409"/>
    <w:rsid w:val="004A3E47"/>
    <w:rPr>
      <w:color w:val="00000A"/>
    </w:rPr>
  </w:style>
  <w:style w:type="character" w:customStyle="1" w:styleId="ListLabel410">
    <w:name w:val="ListLabel 410"/>
    <w:rsid w:val="004A3E47"/>
  </w:style>
  <w:style w:type="character" w:customStyle="1" w:styleId="ListLabel411">
    <w:name w:val="ListLabel 411"/>
    <w:rsid w:val="004A3E47"/>
  </w:style>
  <w:style w:type="character" w:customStyle="1" w:styleId="ListLabel412">
    <w:name w:val="ListLabel 412"/>
    <w:rsid w:val="004A3E47"/>
  </w:style>
  <w:style w:type="character" w:customStyle="1" w:styleId="ListLabel413">
    <w:name w:val="ListLabel 413"/>
    <w:rsid w:val="004A3E47"/>
  </w:style>
  <w:style w:type="character" w:customStyle="1" w:styleId="ListLabel414">
    <w:name w:val="ListLabel 414"/>
    <w:rsid w:val="004A3E47"/>
  </w:style>
  <w:style w:type="character" w:customStyle="1" w:styleId="ListLabel415">
    <w:name w:val="ListLabel 415"/>
    <w:rsid w:val="004A3E47"/>
  </w:style>
  <w:style w:type="character" w:customStyle="1" w:styleId="ListLabel416">
    <w:name w:val="ListLabel 416"/>
    <w:rsid w:val="004A3E47"/>
  </w:style>
  <w:style w:type="character" w:customStyle="1" w:styleId="ListLabel417">
    <w:name w:val="ListLabel 417"/>
    <w:rsid w:val="004A3E47"/>
  </w:style>
  <w:style w:type="character" w:customStyle="1" w:styleId="ListLabel418">
    <w:name w:val="ListLabel 418"/>
    <w:rsid w:val="004A3E47"/>
    <w:rPr>
      <w:color w:val="00000A"/>
    </w:rPr>
  </w:style>
  <w:style w:type="character" w:customStyle="1" w:styleId="ListLabel419">
    <w:name w:val="ListLabel 419"/>
    <w:rsid w:val="004A3E47"/>
  </w:style>
  <w:style w:type="character" w:customStyle="1" w:styleId="ListLabel420">
    <w:name w:val="ListLabel 420"/>
    <w:rsid w:val="004A3E47"/>
  </w:style>
  <w:style w:type="character" w:customStyle="1" w:styleId="ListLabel421">
    <w:name w:val="ListLabel 421"/>
    <w:rsid w:val="004A3E47"/>
  </w:style>
  <w:style w:type="character" w:customStyle="1" w:styleId="ListLabel422">
    <w:name w:val="ListLabel 422"/>
    <w:rsid w:val="004A3E47"/>
  </w:style>
  <w:style w:type="character" w:customStyle="1" w:styleId="ListLabel423">
    <w:name w:val="ListLabel 423"/>
    <w:rsid w:val="004A3E47"/>
  </w:style>
  <w:style w:type="character" w:customStyle="1" w:styleId="ListLabel424">
    <w:name w:val="ListLabel 424"/>
    <w:rsid w:val="004A3E47"/>
  </w:style>
  <w:style w:type="character" w:customStyle="1" w:styleId="ListLabel425">
    <w:name w:val="ListLabel 425"/>
    <w:rsid w:val="004A3E47"/>
  </w:style>
  <w:style w:type="character" w:customStyle="1" w:styleId="ListLabel426">
    <w:name w:val="ListLabel 426"/>
    <w:rsid w:val="004A3E47"/>
  </w:style>
  <w:style w:type="character" w:customStyle="1" w:styleId="ListLabel427">
    <w:name w:val="ListLabel 427"/>
    <w:rsid w:val="004A3E47"/>
    <w:rPr>
      <w:color w:val="00000A"/>
    </w:rPr>
  </w:style>
  <w:style w:type="character" w:customStyle="1" w:styleId="ListLabel428">
    <w:name w:val="ListLabel 428"/>
    <w:rsid w:val="004A3E47"/>
  </w:style>
  <w:style w:type="character" w:customStyle="1" w:styleId="ListLabel429">
    <w:name w:val="ListLabel 429"/>
    <w:rsid w:val="004A3E47"/>
  </w:style>
  <w:style w:type="character" w:customStyle="1" w:styleId="ListLabel430">
    <w:name w:val="ListLabel 430"/>
    <w:rsid w:val="004A3E47"/>
  </w:style>
  <w:style w:type="character" w:customStyle="1" w:styleId="ListLabel431">
    <w:name w:val="ListLabel 431"/>
    <w:rsid w:val="004A3E47"/>
  </w:style>
  <w:style w:type="character" w:customStyle="1" w:styleId="ListLabel432">
    <w:name w:val="ListLabel 432"/>
    <w:rsid w:val="004A3E47"/>
  </w:style>
  <w:style w:type="character" w:customStyle="1" w:styleId="ListLabel433">
    <w:name w:val="ListLabel 433"/>
    <w:rsid w:val="004A3E47"/>
    <w:rPr>
      <w:sz w:val="20"/>
    </w:rPr>
  </w:style>
  <w:style w:type="character" w:customStyle="1" w:styleId="ListLabel434">
    <w:name w:val="ListLabel 434"/>
    <w:rsid w:val="004A3E47"/>
    <w:rPr>
      <w:sz w:val="20"/>
    </w:rPr>
  </w:style>
  <w:style w:type="character" w:customStyle="1" w:styleId="ListLabel435">
    <w:name w:val="ListLabel 435"/>
    <w:rsid w:val="004A3E47"/>
    <w:rPr>
      <w:sz w:val="20"/>
    </w:rPr>
  </w:style>
  <w:style w:type="character" w:customStyle="1" w:styleId="ListLabel436">
    <w:name w:val="ListLabel 436"/>
    <w:rsid w:val="004A3E47"/>
  </w:style>
  <w:style w:type="character" w:customStyle="1" w:styleId="ListLabel437">
    <w:name w:val="ListLabel 437"/>
    <w:rsid w:val="004A3E47"/>
  </w:style>
  <w:style w:type="character" w:customStyle="1" w:styleId="ListLabel438">
    <w:name w:val="ListLabel 438"/>
    <w:rsid w:val="004A3E47"/>
  </w:style>
  <w:style w:type="character" w:customStyle="1" w:styleId="ListLabel439">
    <w:name w:val="ListLabel 439"/>
    <w:rsid w:val="004A3E47"/>
  </w:style>
  <w:style w:type="character" w:customStyle="1" w:styleId="ListLabel440">
    <w:name w:val="ListLabel 440"/>
    <w:rsid w:val="004A3E47"/>
  </w:style>
  <w:style w:type="character" w:customStyle="1" w:styleId="ListLabel441">
    <w:name w:val="ListLabel 441"/>
    <w:rsid w:val="004A3E47"/>
  </w:style>
  <w:style w:type="character" w:customStyle="1" w:styleId="ListLabel442">
    <w:name w:val="ListLabel 442"/>
    <w:rsid w:val="004A3E47"/>
  </w:style>
  <w:style w:type="character" w:customStyle="1" w:styleId="ListLabel443">
    <w:name w:val="ListLabel 443"/>
    <w:rsid w:val="004A3E47"/>
  </w:style>
  <w:style w:type="character" w:customStyle="1" w:styleId="ListLabel444">
    <w:name w:val="ListLabel 444"/>
    <w:rsid w:val="004A3E47"/>
  </w:style>
  <w:style w:type="character" w:customStyle="1" w:styleId="ListLabel445">
    <w:name w:val="ListLabel 445"/>
    <w:rsid w:val="004A3E47"/>
  </w:style>
  <w:style w:type="character" w:customStyle="1" w:styleId="ListLabel446">
    <w:name w:val="ListLabel 446"/>
    <w:rsid w:val="004A3E47"/>
  </w:style>
  <w:style w:type="character" w:customStyle="1" w:styleId="ListLabel447">
    <w:name w:val="ListLabel 447"/>
    <w:rsid w:val="004A3E47"/>
  </w:style>
  <w:style w:type="character" w:customStyle="1" w:styleId="ListLabel448">
    <w:name w:val="ListLabel 448"/>
    <w:rsid w:val="004A3E47"/>
  </w:style>
  <w:style w:type="character" w:customStyle="1" w:styleId="ListLabel449">
    <w:name w:val="ListLabel 449"/>
    <w:rsid w:val="004A3E47"/>
  </w:style>
  <w:style w:type="character" w:customStyle="1" w:styleId="ListLabel450">
    <w:name w:val="ListLabel 450"/>
    <w:rsid w:val="004A3E47"/>
  </w:style>
  <w:style w:type="character" w:customStyle="1" w:styleId="ListLabel451">
    <w:name w:val="ListLabel 451"/>
    <w:rsid w:val="004A3E47"/>
    <w:rPr>
      <w:b/>
    </w:rPr>
  </w:style>
  <w:style w:type="character" w:customStyle="1" w:styleId="ListLabel452">
    <w:name w:val="ListLabel 452"/>
    <w:rsid w:val="004A3E47"/>
  </w:style>
  <w:style w:type="character" w:customStyle="1" w:styleId="ListLabel453">
    <w:name w:val="ListLabel 453"/>
    <w:rsid w:val="004A3E47"/>
  </w:style>
  <w:style w:type="character" w:customStyle="1" w:styleId="ListLabel454">
    <w:name w:val="ListLabel 454"/>
    <w:rsid w:val="004A3E47"/>
  </w:style>
  <w:style w:type="character" w:customStyle="1" w:styleId="ListLabel455">
    <w:name w:val="ListLabel 455"/>
    <w:rsid w:val="004A3E47"/>
    <w:rPr>
      <w:color w:val="00000A"/>
    </w:rPr>
  </w:style>
  <w:style w:type="character" w:customStyle="1" w:styleId="ListLabel456">
    <w:name w:val="ListLabel 456"/>
    <w:rsid w:val="004A3E47"/>
  </w:style>
  <w:style w:type="character" w:customStyle="1" w:styleId="ListLabel457">
    <w:name w:val="ListLabel 457"/>
    <w:rsid w:val="004A3E47"/>
  </w:style>
  <w:style w:type="character" w:customStyle="1" w:styleId="ListLabel458">
    <w:name w:val="ListLabel 458"/>
    <w:rsid w:val="004A3E47"/>
  </w:style>
  <w:style w:type="character" w:customStyle="1" w:styleId="ListLabel459">
    <w:name w:val="ListLabel 459"/>
    <w:rsid w:val="004A3E47"/>
  </w:style>
  <w:style w:type="character" w:customStyle="1" w:styleId="ListLabel460">
    <w:name w:val="ListLabel 460"/>
    <w:rsid w:val="004A3E47"/>
  </w:style>
  <w:style w:type="character" w:customStyle="1" w:styleId="ListLabel461">
    <w:name w:val="ListLabel 461"/>
    <w:rsid w:val="004A3E47"/>
    <w:rPr>
      <w:rFonts w:eastAsia="Times New Roman"/>
      <w:sz w:val="18"/>
    </w:rPr>
  </w:style>
  <w:style w:type="character" w:customStyle="1" w:styleId="ListLabel462">
    <w:name w:val="ListLabel 462"/>
    <w:rsid w:val="004A3E47"/>
  </w:style>
  <w:style w:type="character" w:customStyle="1" w:styleId="ListLabel463">
    <w:name w:val="ListLabel 463"/>
    <w:rsid w:val="004A3E47"/>
    <w:rPr>
      <w:sz w:val="20"/>
    </w:rPr>
  </w:style>
  <w:style w:type="character" w:customStyle="1" w:styleId="ListLabel464">
    <w:name w:val="ListLabel 464"/>
    <w:rsid w:val="004A3E47"/>
    <w:rPr>
      <w:rFonts w:ascii="Calibri" w:hAnsi="Calibri"/>
      <w:sz w:val="20"/>
      <w:lang w:eastAsia="en-US"/>
    </w:rPr>
  </w:style>
  <w:style w:type="character" w:customStyle="1" w:styleId="ListLabel465">
    <w:name w:val="ListLabel 465"/>
    <w:rsid w:val="004A3E47"/>
    <w:rPr>
      <w:rFonts w:ascii="Calibri" w:hAnsi="Calibri"/>
      <w:sz w:val="20"/>
    </w:rPr>
  </w:style>
  <w:style w:type="character" w:customStyle="1" w:styleId="HeaderChar1">
    <w:name w:val="Header Char1"/>
    <w:basedOn w:val="Domylnaczcionkaakapitu"/>
    <w:rsid w:val="004A3E47"/>
    <w:rPr>
      <w:rFonts w:cs="Times New Roman"/>
      <w:sz w:val="24"/>
      <w:szCs w:val="24"/>
    </w:rPr>
  </w:style>
  <w:style w:type="character" w:customStyle="1" w:styleId="HTML-wstpniesformatowanyZnak1">
    <w:name w:val="HTML - wstępnie sformatowany Znak1"/>
    <w:basedOn w:val="Domylnaczcionkaakapitu"/>
    <w:rsid w:val="004A3E47"/>
    <w:rPr>
      <w:rFonts w:ascii="Courier New" w:hAnsi="Courier New" w:cs="Courier New"/>
      <w:sz w:val="20"/>
      <w:szCs w:val="20"/>
    </w:rPr>
  </w:style>
  <w:style w:type="character" w:customStyle="1" w:styleId="ListLabel467">
    <w:name w:val="ListLabel 467"/>
    <w:rsid w:val="004A3E47"/>
    <w:rPr>
      <w:sz w:val="20"/>
    </w:rPr>
  </w:style>
  <w:style w:type="character" w:customStyle="1" w:styleId="ListLabel468">
    <w:name w:val="ListLabel 468"/>
    <w:rsid w:val="004A3E47"/>
    <w:rPr>
      <w:rFonts w:eastAsia="Times New Roman"/>
      <w:sz w:val="20"/>
    </w:rPr>
  </w:style>
  <w:style w:type="character" w:customStyle="1" w:styleId="ListLabel469">
    <w:name w:val="ListLabel 469"/>
    <w:rsid w:val="004A3E47"/>
    <w:rPr>
      <w:sz w:val="20"/>
    </w:rPr>
  </w:style>
  <w:style w:type="character" w:customStyle="1" w:styleId="ListLabel470">
    <w:name w:val="ListLabel 470"/>
    <w:rsid w:val="004A3E47"/>
  </w:style>
  <w:style w:type="character" w:customStyle="1" w:styleId="ListLabel471">
    <w:name w:val="ListLabel 471"/>
    <w:rsid w:val="004A3E47"/>
  </w:style>
  <w:style w:type="character" w:customStyle="1" w:styleId="ListLabel472">
    <w:name w:val="ListLabel 472"/>
    <w:rsid w:val="004A3E47"/>
    <w:rPr>
      <w:color w:val="000000"/>
    </w:rPr>
  </w:style>
  <w:style w:type="character" w:customStyle="1" w:styleId="ListLabel473">
    <w:name w:val="ListLabel 473"/>
    <w:rsid w:val="004A3E47"/>
    <w:rPr>
      <w:b/>
      <w:sz w:val="20"/>
    </w:rPr>
  </w:style>
  <w:style w:type="character" w:customStyle="1" w:styleId="ListLabel474">
    <w:name w:val="ListLabel 474"/>
    <w:rsid w:val="004A3E47"/>
    <w:rPr>
      <w:sz w:val="20"/>
    </w:rPr>
  </w:style>
  <w:style w:type="character" w:customStyle="1" w:styleId="ListLabel475">
    <w:name w:val="ListLabel 475"/>
    <w:rsid w:val="004A3E47"/>
    <w:rPr>
      <w:rFonts w:eastAsia="Times New Roman"/>
      <w:sz w:val="20"/>
    </w:rPr>
  </w:style>
  <w:style w:type="character" w:customStyle="1" w:styleId="ListLabel476">
    <w:name w:val="ListLabel 476"/>
    <w:rsid w:val="004A3E47"/>
    <w:rPr>
      <w:sz w:val="20"/>
    </w:rPr>
  </w:style>
  <w:style w:type="character" w:customStyle="1" w:styleId="ListLabel477">
    <w:name w:val="ListLabel 477"/>
    <w:rsid w:val="004A3E47"/>
    <w:rPr>
      <w:sz w:val="22"/>
    </w:rPr>
  </w:style>
  <w:style w:type="character" w:customStyle="1" w:styleId="ListLabel478">
    <w:name w:val="ListLabel 478"/>
    <w:rsid w:val="004A3E47"/>
    <w:rPr>
      <w:rFonts w:eastAsia="Times New Roman"/>
    </w:rPr>
  </w:style>
  <w:style w:type="character" w:customStyle="1" w:styleId="ListLabel479">
    <w:name w:val="ListLabel 479"/>
    <w:rsid w:val="004A3E47"/>
  </w:style>
  <w:style w:type="character" w:customStyle="1" w:styleId="ListLabel480">
    <w:name w:val="ListLabel 480"/>
    <w:rsid w:val="004A3E47"/>
  </w:style>
  <w:style w:type="character" w:customStyle="1" w:styleId="ListLabel481">
    <w:name w:val="ListLabel 481"/>
    <w:rsid w:val="004A3E47"/>
    <w:rPr>
      <w:b/>
    </w:rPr>
  </w:style>
  <w:style w:type="character" w:customStyle="1" w:styleId="ListLabel482">
    <w:name w:val="ListLabel 482"/>
    <w:rsid w:val="004A3E47"/>
    <w:rPr>
      <w:color w:val="00000A"/>
      <w:sz w:val="20"/>
    </w:rPr>
  </w:style>
  <w:style w:type="character" w:customStyle="1" w:styleId="ListLabel483">
    <w:name w:val="ListLabel 483"/>
    <w:rsid w:val="004A3E47"/>
    <w:rPr>
      <w:dstrike/>
      <w:color w:val="00000A"/>
      <w:sz w:val="20"/>
      <w:u w:val="none"/>
    </w:rPr>
  </w:style>
  <w:style w:type="character" w:customStyle="1" w:styleId="ListLabel484">
    <w:name w:val="ListLabel 484"/>
    <w:rsid w:val="004A3E47"/>
  </w:style>
  <w:style w:type="character" w:customStyle="1" w:styleId="ListLabel485">
    <w:name w:val="ListLabel 485"/>
    <w:rsid w:val="004A3E47"/>
    <w:rPr>
      <w:b/>
      <w:sz w:val="22"/>
    </w:rPr>
  </w:style>
  <w:style w:type="character" w:customStyle="1" w:styleId="ListLabel486">
    <w:name w:val="ListLabel 486"/>
    <w:rsid w:val="004A3E47"/>
    <w:rPr>
      <w:dstrike/>
      <w:sz w:val="20"/>
    </w:rPr>
  </w:style>
  <w:style w:type="character" w:customStyle="1" w:styleId="ListLabel487">
    <w:name w:val="ListLabel 487"/>
    <w:rsid w:val="004A3E47"/>
    <w:rPr>
      <w:rFonts w:eastAsia="Times New Roman"/>
    </w:rPr>
  </w:style>
  <w:style w:type="character" w:customStyle="1" w:styleId="ListLabel488">
    <w:name w:val="ListLabel 488"/>
    <w:rsid w:val="004A3E47"/>
    <w:rPr>
      <w:rFonts w:eastAsia="Times New Roman"/>
    </w:rPr>
  </w:style>
  <w:style w:type="character" w:customStyle="1" w:styleId="ListLabel489">
    <w:name w:val="ListLabel 489"/>
    <w:rsid w:val="004A3E47"/>
    <w:rPr>
      <w:color w:val="00000A"/>
    </w:rPr>
  </w:style>
  <w:style w:type="character" w:customStyle="1" w:styleId="ListLabel490">
    <w:name w:val="ListLabel 490"/>
    <w:rsid w:val="004A3E47"/>
    <w:rPr>
      <w:rFonts w:eastAsia="Times New Roman"/>
      <w:sz w:val="20"/>
    </w:rPr>
  </w:style>
  <w:style w:type="character" w:customStyle="1" w:styleId="ListLabel491">
    <w:name w:val="ListLabel 491"/>
    <w:rsid w:val="004A3E47"/>
    <w:rPr>
      <w:rFonts w:eastAsia="Times New Roman"/>
      <w:sz w:val="18"/>
    </w:rPr>
  </w:style>
  <w:style w:type="character" w:customStyle="1" w:styleId="ListLabel492">
    <w:name w:val="ListLabel 492"/>
    <w:rsid w:val="004A3E47"/>
    <w:rPr>
      <w:rFonts w:eastAsia="Times New Roman"/>
      <w:sz w:val="20"/>
    </w:rPr>
  </w:style>
  <w:style w:type="character" w:customStyle="1" w:styleId="ListLabel493">
    <w:name w:val="ListLabel 493"/>
    <w:rsid w:val="004A3E47"/>
    <w:rPr>
      <w:color w:val="00000A"/>
      <w:spacing w:val="-20"/>
      <w:sz w:val="20"/>
    </w:rPr>
  </w:style>
  <w:style w:type="character" w:customStyle="1" w:styleId="ListLabel494">
    <w:name w:val="ListLabel 494"/>
    <w:rsid w:val="004A3E47"/>
    <w:rPr>
      <w:color w:val="00000A"/>
    </w:rPr>
  </w:style>
  <w:style w:type="character" w:customStyle="1" w:styleId="ListLabel495">
    <w:name w:val="ListLabel 495"/>
    <w:rsid w:val="004A3E47"/>
  </w:style>
  <w:style w:type="character" w:customStyle="1" w:styleId="ListLabel496">
    <w:name w:val="ListLabel 496"/>
    <w:rsid w:val="004A3E47"/>
    <w:rPr>
      <w:rFonts w:eastAsia="Times New Roman"/>
      <w:dstrike/>
      <w:color w:val="00000A"/>
      <w:sz w:val="20"/>
    </w:rPr>
  </w:style>
  <w:style w:type="character" w:customStyle="1" w:styleId="ListLabel497">
    <w:name w:val="ListLabel 497"/>
    <w:rsid w:val="004A3E47"/>
    <w:rPr>
      <w:b/>
      <w:color w:val="00000A"/>
      <w:sz w:val="22"/>
    </w:rPr>
  </w:style>
  <w:style w:type="character" w:customStyle="1" w:styleId="ListLabel498">
    <w:name w:val="ListLabel 498"/>
    <w:rsid w:val="004A3E47"/>
    <w:rPr>
      <w:color w:val="00000A"/>
    </w:rPr>
  </w:style>
  <w:style w:type="character" w:customStyle="1" w:styleId="ListLabel499">
    <w:name w:val="ListLabel 499"/>
    <w:rsid w:val="004A3E47"/>
    <w:rPr>
      <w:color w:val="E36C0A"/>
    </w:rPr>
  </w:style>
  <w:style w:type="character" w:customStyle="1" w:styleId="ListLabel500">
    <w:name w:val="ListLabel 500"/>
    <w:rsid w:val="004A3E47"/>
    <w:rPr>
      <w:color w:val="00000A"/>
    </w:rPr>
  </w:style>
  <w:style w:type="character" w:customStyle="1" w:styleId="ListLabel501">
    <w:name w:val="ListLabel 501"/>
    <w:rsid w:val="004A3E47"/>
    <w:rPr>
      <w:sz w:val="20"/>
    </w:rPr>
  </w:style>
  <w:style w:type="character" w:customStyle="1" w:styleId="ListLabel502">
    <w:name w:val="ListLabel 502"/>
    <w:rsid w:val="004A3E47"/>
    <w:rPr>
      <w:sz w:val="20"/>
    </w:rPr>
  </w:style>
  <w:style w:type="character" w:customStyle="1" w:styleId="FootnoteSymbol">
    <w:name w:val="Footnote Symbol"/>
    <w:rsid w:val="004A3E47"/>
  </w:style>
  <w:style w:type="paragraph" w:customStyle="1" w:styleId="ZnakZnakZnakZnakZnakZnakZnak">
    <w:name w:val="Znak Znak Znak Znak Znak Znak Znak"/>
    <w:basedOn w:val="Normalny"/>
    <w:rsid w:val="004A3E47"/>
    <w:pPr>
      <w:jc w:val="left"/>
    </w:pPr>
  </w:style>
  <w:style w:type="numbering" w:customStyle="1" w:styleId="WWNum65">
    <w:name w:val="WWNum65"/>
    <w:rsid w:val="004A3E47"/>
    <w:pPr>
      <w:numPr>
        <w:numId w:val="131"/>
      </w:numPr>
    </w:pPr>
  </w:style>
  <w:style w:type="numbering" w:customStyle="1" w:styleId="WWNum58">
    <w:name w:val="WWNum58"/>
    <w:rsid w:val="004A3E47"/>
    <w:pPr>
      <w:numPr>
        <w:numId w:val="124"/>
      </w:numPr>
    </w:pPr>
  </w:style>
  <w:style w:type="numbering" w:customStyle="1" w:styleId="WWNum19">
    <w:name w:val="WWNum19"/>
    <w:rsid w:val="004A3E47"/>
    <w:pPr>
      <w:numPr>
        <w:numId w:val="88"/>
      </w:numPr>
    </w:pPr>
  </w:style>
  <w:style w:type="numbering" w:customStyle="1" w:styleId="WWNum21">
    <w:name w:val="WWNum21"/>
    <w:rsid w:val="004A3E47"/>
    <w:pPr>
      <w:numPr>
        <w:numId w:val="90"/>
      </w:numPr>
    </w:pPr>
  </w:style>
  <w:style w:type="numbering" w:customStyle="1" w:styleId="WWNum43">
    <w:name w:val="WWNum43"/>
    <w:rsid w:val="004A3E47"/>
    <w:pPr>
      <w:numPr>
        <w:numId w:val="110"/>
      </w:numPr>
    </w:pPr>
  </w:style>
  <w:style w:type="numbering" w:customStyle="1" w:styleId="WWNum8">
    <w:name w:val="WWNum8"/>
    <w:rsid w:val="004A3E47"/>
    <w:pPr>
      <w:numPr>
        <w:numId w:val="79"/>
      </w:numPr>
    </w:pPr>
  </w:style>
  <w:style w:type="numbering" w:customStyle="1" w:styleId="WWNum5">
    <w:name w:val="WWNum5"/>
    <w:rsid w:val="004A3E47"/>
    <w:pPr>
      <w:numPr>
        <w:numId w:val="76"/>
      </w:numPr>
    </w:pPr>
  </w:style>
  <w:style w:type="numbering" w:customStyle="1" w:styleId="WWNum52">
    <w:name w:val="WWNum52"/>
    <w:rsid w:val="004A3E47"/>
    <w:pPr>
      <w:numPr>
        <w:numId w:val="118"/>
      </w:numPr>
    </w:pPr>
  </w:style>
  <w:style w:type="numbering" w:customStyle="1" w:styleId="WWNum78">
    <w:name w:val="WWNum78"/>
    <w:rsid w:val="004A3E47"/>
    <w:pPr>
      <w:numPr>
        <w:numId w:val="136"/>
      </w:numPr>
    </w:pPr>
  </w:style>
  <w:style w:type="numbering" w:customStyle="1" w:styleId="WWNum391">
    <w:name w:val="WWNum391"/>
    <w:rsid w:val="004A3E47"/>
    <w:pPr>
      <w:numPr>
        <w:numId w:val="142"/>
      </w:numPr>
    </w:pPr>
  </w:style>
  <w:style w:type="numbering" w:customStyle="1" w:styleId="WWNum63">
    <w:name w:val="WWNum63"/>
    <w:rsid w:val="004A3E47"/>
    <w:pPr>
      <w:numPr>
        <w:numId w:val="129"/>
      </w:numPr>
    </w:pPr>
  </w:style>
  <w:style w:type="numbering" w:customStyle="1" w:styleId="WWNum14">
    <w:name w:val="WWNum14"/>
    <w:rsid w:val="004A3E47"/>
    <w:pPr>
      <w:numPr>
        <w:numId w:val="84"/>
      </w:numPr>
    </w:pPr>
  </w:style>
  <w:style w:type="numbering" w:customStyle="1" w:styleId="WWNum1">
    <w:name w:val="WWNum1"/>
    <w:rsid w:val="004A3E47"/>
    <w:pPr>
      <w:numPr>
        <w:numId w:val="72"/>
      </w:numPr>
    </w:pPr>
  </w:style>
  <w:style w:type="numbering" w:customStyle="1" w:styleId="WWNum35">
    <w:name w:val="WWNum35"/>
    <w:rsid w:val="004A3E47"/>
    <w:pPr>
      <w:numPr>
        <w:numId w:val="104"/>
      </w:numPr>
    </w:pPr>
  </w:style>
  <w:style w:type="numbering" w:customStyle="1" w:styleId="WWNum24">
    <w:name w:val="WWNum24"/>
    <w:rsid w:val="004A3E47"/>
    <w:pPr>
      <w:numPr>
        <w:numId w:val="93"/>
      </w:numPr>
    </w:pPr>
  </w:style>
  <w:style w:type="numbering" w:customStyle="1" w:styleId="WWNum61">
    <w:name w:val="WWNum61"/>
    <w:rsid w:val="004A3E47"/>
    <w:pPr>
      <w:numPr>
        <w:numId w:val="127"/>
      </w:numPr>
    </w:pPr>
  </w:style>
  <w:style w:type="numbering" w:customStyle="1" w:styleId="WWNum26">
    <w:name w:val="WWNum26"/>
    <w:rsid w:val="004A3E47"/>
    <w:pPr>
      <w:numPr>
        <w:numId w:val="95"/>
      </w:numPr>
    </w:pPr>
  </w:style>
  <w:style w:type="numbering" w:customStyle="1" w:styleId="WWNum45">
    <w:name w:val="WWNum45"/>
    <w:rsid w:val="004A3E47"/>
    <w:pPr>
      <w:numPr>
        <w:numId w:val="112"/>
      </w:numPr>
    </w:pPr>
  </w:style>
  <w:style w:type="numbering" w:customStyle="1" w:styleId="WWNum82">
    <w:name w:val="WWNum82"/>
    <w:rsid w:val="004A3E47"/>
    <w:pPr>
      <w:numPr>
        <w:numId w:val="137"/>
      </w:numPr>
    </w:pPr>
  </w:style>
  <w:style w:type="numbering" w:customStyle="1" w:styleId="WWNum75">
    <w:name w:val="WWNum75"/>
    <w:rsid w:val="004A3E47"/>
    <w:pPr>
      <w:numPr>
        <w:numId w:val="133"/>
      </w:numPr>
    </w:pPr>
  </w:style>
  <w:style w:type="numbering" w:customStyle="1" w:styleId="WWNum15">
    <w:name w:val="WWNum15"/>
    <w:rsid w:val="004A3E47"/>
    <w:pPr>
      <w:numPr>
        <w:numId w:val="85"/>
      </w:numPr>
    </w:pPr>
  </w:style>
  <w:style w:type="numbering" w:customStyle="1" w:styleId="WWNum69">
    <w:name w:val="WWNum69"/>
    <w:rsid w:val="004A3E47"/>
    <w:pPr>
      <w:numPr>
        <w:numId w:val="132"/>
      </w:numPr>
    </w:pPr>
  </w:style>
  <w:style w:type="numbering" w:customStyle="1" w:styleId="WWNum64">
    <w:name w:val="WWNum64"/>
    <w:rsid w:val="004A3E47"/>
    <w:pPr>
      <w:numPr>
        <w:numId w:val="130"/>
      </w:numPr>
    </w:pPr>
  </w:style>
  <w:style w:type="numbering" w:customStyle="1" w:styleId="WWNum42">
    <w:name w:val="WWNum42"/>
    <w:rsid w:val="004A3E47"/>
    <w:pPr>
      <w:numPr>
        <w:numId w:val="109"/>
      </w:numPr>
    </w:pPr>
  </w:style>
  <w:style w:type="numbering" w:customStyle="1" w:styleId="WWNum31">
    <w:name w:val="WWNum31"/>
    <w:rsid w:val="004A3E47"/>
    <w:pPr>
      <w:numPr>
        <w:numId w:val="100"/>
      </w:numPr>
    </w:pPr>
  </w:style>
  <w:style w:type="numbering" w:customStyle="1" w:styleId="WWNum38">
    <w:name w:val="WWNum38"/>
    <w:rsid w:val="004A3E47"/>
    <w:pPr>
      <w:numPr>
        <w:numId w:val="106"/>
      </w:numPr>
    </w:pPr>
  </w:style>
  <w:style w:type="numbering" w:customStyle="1" w:styleId="WWNum28">
    <w:name w:val="WWNum28"/>
    <w:rsid w:val="004A3E47"/>
    <w:pPr>
      <w:numPr>
        <w:numId w:val="97"/>
      </w:numPr>
    </w:pPr>
  </w:style>
  <w:style w:type="numbering" w:customStyle="1" w:styleId="WWNum6">
    <w:name w:val="WWNum6"/>
    <w:rsid w:val="004A3E47"/>
    <w:pPr>
      <w:numPr>
        <w:numId w:val="77"/>
      </w:numPr>
    </w:pPr>
  </w:style>
  <w:style w:type="numbering" w:customStyle="1" w:styleId="WWNum53">
    <w:name w:val="WWNum53"/>
    <w:rsid w:val="004A3E47"/>
    <w:pPr>
      <w:numPr>
        <w:numId w:val="119"/>
      </w:numPr>
    </w:pPr>
  </w:style>
  <w:style w:type="numbering" w:customStyle="1" w:styleId="WWNum39">
    <w:name w:val="WWNum39"/>
    <w:rsid w:val="004A3E47"/>
    <w:pPr>
      <w:numPr>
        <w:numId w:val="143"/>
      </w:numPr>
    </w:pPr>
  </w:style>
  <w:style w:type="numbering" w:customStyle="1" w:styleId="WWNum17">
    <w:name w:val="WWNum17"/>
    <w:rsid w:val="004A3E47"/>
    <w:pPr>
      <w:numPr>
        <w:numId w:val="86"/>
      </w:numPr>
    </w:pPr>
  </w:style>
  <w:style w:type="numbering" w:customStyle="1" w:styleId="WWNum11">
    <w:name w:val="WWNum11"/>
    <w:rsid w:val="004A3E47"/>
    <w:pPr>
      <w:numPr>
        <w:numId w:val="81"/>
      </w:numPr>
    </w:pPr>
  </w:style>
  <w:style w:type="numbering" w:customStyle="1" w:styleId="WWNum2">
    <w:name w:val="WWNum2"/>
    <w:rsid w:val="004A3E47"/>
    <w:pPr>
      <w:numPr>
        <w:numId w:val="73"/>
      </w:numPr>
    </w:pPr>
  </w:style>
  <w:style w:type="numbering" w:customStyle="1" w:styleId="WWNum18">
    <w:name w:val="WWNum18"/>
    <w:rsid w:val="004A3E47"/>
    <w:pPr>
      <w:numPr>
        <w:numId w:val="87"/>
      </w:numPr>
    </w:pPr>
  </w:style>
  <w:style w:type="numbering" w:customStyle="1" w:styleId="WWNum3">
    <w:name w:val="WWNum3"/>
    <w:rsid w:val="004A3E47"/>
    <w:pPr>
      <w:numPr>
        <w:numId w:val="74"/>
      </w:numPr>
    </w:pPr>
  </w:style>
  <w:style w:type="numbering" w:customStyle="1" w:styleId="WWNum13">
    <w:name w:val="WWNum13"/>
    <w:rsid w:val="004A3E47"/>
    <w:pPr>
      <w:numPr>
        <w:numId w:val="83"/>
      </w:numPr>
    </w:pPr>
  </w:style>
  <w:style w:type="numbering" w:customStyle="1" w:styleId="WWNum62">
    <w:name w:val="WWNum62"/>
    <w:rsid w:val="004A3E47"/>
    <w:pPr>
      <w:numPr>
        <w:numId w:val="128"/>
      </w:numPr>
    </w:pPr>
  </w:style>
  <w:style w:type="numbering" w:customStyle="1" w:styleId="WWNum56">
    <w:name w:val="WWNum56"/>
    <w:rsid w:val="004A3E47"/>
    <w:pPr>
      <w:numPr>
        <w:numId w:val="122"/>
      </w:numPr>
    </w:pPr>
  </w:style>
  <w:style w:type="numbering" w:customStyle="1" w:styleId="WWNum25">
    <w:name w:val="WWNum25"/>
    <w:rsid w:val="004A3E47"/>
    <w:pPr>
      <w:numPr>
        <w:numId w:val="94"/>
      </w:numPr>
    </w:pPr>
  </w:style>
  <w:style w:type="numbering" w:customStyle="1" w:styleId="WWNum12">
    <w:name w:val="WWNum12"/>
    <w:rsid w:val="004A3E47"/>
    <w:pPr>
      <w:numPr>
        <w:numId w:val="82"/>
      </w:numPr>
    </w:pPr>
  </w:style>
  <w:style w:type="numbering" w:customStyle="1" w:styleId="WWNum381">
    <w:name w:val="WWNum381"/>
    <w:rsid w:val="004A3E47"/>
    <w:pPr>
      <w:numPr>
        <w:numId w:val="141"/>
      </w:numPr>
    </w:pPr>
  </w:style>
  <w:style w:type="numbering" w:customStyle="1" w:styleId="WWNum49">
    <w:name w:val="WWNum49"/>
    <w:rsid w:val="004A3E47"/>
    <w:pPr>
      <w:numPr>
        <w:numId w:val="115"/>
      </w:numPr>
    </w:pPr>
  </w:style>
  <w:style w:type="numbering" w:customStyle="1" w:styleId="WWNum7">
    <w:name w:val="WWNum7"/>
    <w:rsid w:val="004A3E47"/>
    <w:pPr>
      <w:numPr>
        <w:numId w:val="78"/>
      </w:numPr>
    </w:pPr>
  </w:style>
  <w:style w:type="numbering" w:customStyle="1" w:styleId="WWNum32">
    <w:name w:val="WWNum32"/>
    <w:rsid w:val="004A3E47"/>
    <w:pPr>
      <w:numPr>
        <w:numId w:val="101"/>
      </w:numPr>
    </w:pPr>
  </w:style>
  <w:style w:type="numbering" w:customStyle="1" w:styleId="WWNum86">
    <w:name w:val="WWNum86"/>
    <w:rsid w:val="004A3E47"/>
    <w:pPr>
      <w:numPr>
        <w:numId w:val="140"/>
      </w:numPr>
    </w:pPr>
  </w:style>
  <w:style w:type="numbering" w:customStyle="1" w:styleId="WWNum84">
    <w:name w:val="WWNum84"/>
    <w:rsid w:val="004A3E47"/>
    <w:pPr>
      <w:numPr>
        <w:numId w:val="138"/>
      </w:numPr>
    </w:pPr>
  </w:style>
  <w:style w:type="numbering" w:customStyle="1" w:styleId="WWNum55">
    <w:name w:val="WWNum55"/>
    <w:rsid w:val="004A3E47"/>
    <w:pPr>
      <w:numPr>
        <w:numId w:val="121"/>
      </w:numPr>
    </w:pPr>
  </w:style>
  <w:style w:type="numbering" w:customStyle="1" w:styleId="WWNum16">
    <w:name w:val="WWNum16"/>
    <w:rsid w:val="004A3E47"/>
    <w:pPr>
      <w:numPr>
        <w:numId w:val="144"/>
      </w:numPr>
    </w:pPr>
  </w:style>
  <w:style w:type="numbering" w:customStyle="1" w:styleId="WWNum20">
    <w:name w:val="WWNum20"/>
    <w:rsid w:val="004A3E47"/>
    <w:pPr>
      <w:numPr>
        <w:numId w:val="89"/>
      </w:numPr>
    </w:pPr>
  </w:style>
  <w:style w:type="numbering" w:customStyle="1" w:styleId="WWNum41">
    <w:name w:val="WWNum41"/>
    <w:rsid w:val="004A3E47"/>
    <w:pPr>
      <w:numPr>
        <w:numId w:val="108"/>
      </w:numPr>
    </w:pPr>
  </w:style>
  <w:style w:type="numbering" w:customStyle="1" w:styleId="WWNum50">
    <w:name w:val="WWNum50"/>
    <w:rsid w:val="004A3E47"/>
    <w:pPr>
      <w:numPr>
        <w:numId w:val="116"/>
      </w:numPr>
    </w:pPr>
  </w:style>
  <w:style w:type="numbering" w:customStyle="1" w:styleId="WWNum44">
    <w:name w:val="WWNum44"/>
    <w:rsid w:val="004A3E47"/>
    <w:pPr>
      <w:numPr>
        <w:numId w:val="111"/>
      </w:numPr>
    </w:pPr>
  </w:style>
  <w:style w:type="numbering" w:customStyle="1" w:styleId="WWNum30">
    <w:name w:val="WWNum30"/>
    <w:rsid w:val="004A3E47"/>
    <w:pPr>
      <w:numPr>
        <w:numId w:val="99"/>
      </w:numPr>
    </w:pPr>
  </w:style>
  <w:style w:type="numbering" w:customStyle="1" w:styleId="WWNum4">
    <w:name w:val="WWNum4"/>
    <w:rsid w:val="004A3E47"/>
    <w:pPr>
      <w:numPr>
        <w:numId w:val="75"/>
      </w:numPr>
    </w:pPr>
  </w:style>
  <w:style w:type="numbering" w:customStyle="1" w:styleId="WWNum27">
    <w:name w:val="WWNum27"/>
    <w:rsid w:val="004A3E47"/>
    <w:pPr>
      <w:numPr>
        <w:numId w:val="96"/>
      </w:numPr>
    </w:pPr>
  </w:style>
  <w:style w:type="numbering" w:customStyle="1" w:styleId="WWNum36">
    <w:name w:val="WWNum36"/>
    <w:rsid w:val="004A3E47"/>
    <w:pPr>
      <w:numPr>
        <w:numId w:val="105"/>
      </w:numPr>
    </w:pPr>
  </w:style>
  <w:style w:type="numbering" w:customStyle="1" w:styleId="WWNum29">
    <w:name w:val="WWNum29"/>
    <w:rsid w:val="004A3E47"/>
    <w:pPr>
      <w:numPr>
        <w:numId w:val="98"/>
      </w:numPr>
    </w:pPr>
  </w:style>
  <w:style w:type="numbering" w:customStyle="1" w:styleId="WWNum47">
    <w:name w:val="WWNum47"/>
    <w:rsid w:val="004A3E47"/>
    <w:pPr>
      <w:numPr>
        <w:numId w:val="114"/>
      </w:numPr>
    </w:pPr>
  </w:style>
  <w:style w:type="numbering" w:customStyle="1" w:styleId="WWNum40">
    <w:name w:val="WWNum40"/>
    <w:rsid w:val="004A3E47"/>
    <w:pPr>
      <w:numPr>
        <w:numId w:val="107"/>
      </w:numPr>
    </w:pPr>
  </w:style>
  <w:style w:type="numbering" w:customStyle="1" w:styleId="WWNum23">
    <w:name w:val="WWNum23"/>
    <w:rsid w:val="004A3E47"/>
    <w:pPr>
      <w:numPr>
        <w:numId w:val="92"/>
      </w:numPr>
    </w:pPr>
  </w:style>
  <w:style w:type="numbering" w:customStyle="1" w:styleId="WWNum54">
    <w:name w:val="WWNum54"/>
    <w:rsid w:val="004A3E47"/>
    <w:pPr>
      <w:numPr>
        <w:numId w:val="120"/>
      </w:numPr>
    </w:pPr>
  </w:style>
  <w:style w:type="numbering" w:customStyle="1" w:styleId="WWNum59">
    <w:name w:val="WWNum59"/>
    <w:rsid w:val="004A3E47"/>
    <w:pPr>
      <w:numPr>
        <w:numId w:val="125"/>
      </w:numPr>
    </w:pPr>
  </w:style>
  <w:style w:type="numbering" w:customStyle="1" w:styleId="WWNum22">
    <w:name w:val="WWNum22"/>
    <w:rsid w:val="004A3E47"/>
    <w:pPr>
      <w:numPr>
        <w:numId w:val="91"/>
      </w:numPr>
    </w:pPr>
  </w:style>
  <w:style w:type="numbering" w:customStyle="1" w:styleId="WWNum51">
    <w:name w:val="WWNum51"/>
    <w:rsid w:val="004A3E47"/>
    <w:pPr>
      <w:numPr>
        <w:numId w:val="117"/>
      </w:numPr>
    </w:pPr>
  </w:style>
  <w:style w:type="numbering" w:customStyle="1" w:styleId="WWNum46">
    <w:name w:val="WWNum46"/>
    <w:rsid w:val="004A3E47"/>
    <w:pPr>
      <w:numPr>
        <w:numId w:val="113"/>
      </w:numPr>
    </w:pPr>
  </w:style>
  <w:style w:type="numbering" w:customStyle="1" w:styleId="WWNum76">
    <w:name w:val="WWNum76"/>
    <w:rsid w:val="004A3E47"/>
    <w:pPr>
      <w:numPr>
        <w:numId w:val="134"/>
      </w:numPr>
    </w:pPr>
  </w:style>
  <w:style w:type="numbering" w:customStyle="1" w:styleId="WWNum48">
    <w:name w:val="WWNum48"/>
    <w:rsid w:val="004A3E47"/>
    <w:pPr>
      <w:numPr>
        <w:numId w:val="145"/>
      </w:numPr>
    </w:pPr>
  </w:style>
  <w:style w:type="numbering" w:customStyle="1" w:styleId="WWNum57">
    <w:name w:val="WWNum57"/>
    <w:rsid w:val="004A3E47"/>
    <w:pPr>
      <w:numPr>
        <w:numId w:val="123"/>
      </w:numPr>
    </w:pPr>
  </w:style>
  <w:style w:type="numbering" w:customStyle="1" w:styleId="WWNum60">
    <w:name w:val="WWNum60"/>
    <w:rsid w:val="004A3E47"/>
    <w:pPr>
      <w:numPr>
        <w:numId w:val="126"/>
      </w:numPr>
    </w:pPr>
  </w:style>
  <w:style w:type="numbering" w:customStyle="1" w:styleId="WWNum33">
    <w:name w:val="WWNum33"/>
    <w:rsid w:val="004A3E47"/>
    <w:pPr>
      <w:numPr>
        <w:numId w:val="102"/>
      </w:numPr>
    </w:pPr>
  </w:style>
  <w:style w:type="numbering" w:customStyle="1" w:styleId="WWNum34">
    <w:name w:val="WWNum34"/>
    <w:rsid w:val="004A3E47"/>
    <w:pPr>
      <w:numPr>
        <w:numId w:val="103"/>
      </w:numPr>
    </w:pPr>
  </w:style>
  <w:style w:type="numbering" w:customStyle="1" w:styleId="WWNum85">
    <w:name w:val="WWNum85"/>
    <w:rsid w:val="004A3E47"/>
    <w:pPr>
      <w:numPr>
        <w:numId w:val="139"/>
      </w:numPr>
    </w:pPr>
  </w:style>
  <w:style w:type="numbering" w:customStyle="1" w:styleId="WWNum77">
    <w:name w:val="WWNum77"/>
    <w:rsid w:val="004A3E47"/>
    <w:pPr>
      <w:numPr>
        <w:numId w:val="135"/>
      </w:numPr>
    </w:pPr>
  </w:style>
  <w:style w:type="numbering" w:customStyle="1" w:styleId="WWNum10">
    <w:name w:val="WWNum10"/>
    <w:rsid w:val="004A3E47"/>
    <w:pPr>
      <w:numPr>
        <w:numId w:val="80"/>
      </w:numPr>
    </w:pPr>
  </w:style>
  <w:style w:type="character" w:customStyle="1" w:styleId="TekstpodstawowyZnak1">
    <w:name w:val="Tekst podstawowy Znak1"/>
    <w:basedOn w:val="Domylnaczcionkaakapitu"/>
    <w:uiPriority w:val="99"/>
    <w:rsid w:val="004A3E47"/>
  </w:style>
  <w:style w:type="paragraph" w:styleId="Tekstblokowy">
    <w:name w:val="Block Text"/>
    <w:basedOn w:val="Normalny"/>
    <w:rsid w:val="004A3E47"/>
    <w:pPr>
      <w:ind w:left="-27" w:right="-15"/>
      <w:jc w:val="center"/>
    </w:pPr>
    <w:rPr>
      <w:rFonts w:ascii="Arial" w:hAnsi="Arial" w:cs="Arial"/>
      <w:b/>
      <w:bCs/>
      <w:color w:val="000000"/>
      <w:sz w:val="16"/>
    </w:rPr>
  </w:style>
  <w:style w:type="paragraph" w:styleId="Bezodstpw">
    <w:name w:val="No Spacing"/>
    <w:uiPriority w:val="1"/>
    <w:qFormat/>
    <w:rsid w:val="004A3E47"/>
    <w:pPr>
      <w:suppressAutoHyphens/>
    </w:pPr>
    <w:rPr>
      <w:rFonts w:ascii="Garamond" w:hAnsi="Garamond" w:cs="Garamond"/>
      <w:sz w:val="26"/>
      <w:szCs w:val="22"/>
      <w:lang w:eastAsia="ar-SA"/>
    </w:rPr>
  </w:style>
  <w:style w:type="character" w:customStyle="1" w:styleId="s1">
    <w:name w:val="s1"/>
    <w:basedOn w:val="Domylnaczcionkaakapitu"/>
    <w:rsid w:val="004A3E47"/>
  </w:style>
  <w:style w:type="table" w:customStyle="1" w:styleId="Tabela-Siatka1">
    <w:name w:val="Tabela - Siatka1"/>
    <w:basedOn w:val="Standardowy"/>
    <w:next w:val="Tabela-Siatka"/>
    <w:uiPriority w:val="59"/>
    <w:rsid w:val="004A3E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4A3E47"/>
    <w:rPr>
      <w:color w:val="605E5C"/>
      <w:shd w:val="clear" w:color="auto" w:fill="E1DFDD"/>
    </w:rPr>
  </w:style>
  <w:style w:type="paragraph" w:customStyle="1" w:styleId="text-justify">
    <w:name w:val="text-justify"/>
    <w:basedOn w:val="Normalny"/>
    <w:rsid w:val="004A3E47"/>
    <w:pPr>
      <w:spacing w:before="100" w:beforeAutospacing="1" w:after="100" w:afterAutospacing="1"/>
      <w:jc w:val="left"/>
    </w:pPr>
  </w:style>
  <w:style w:type="character" w:customStyle="1" w:styleId="DeltaViewInsertion">
    <w:name w:val="DeltaView Insertion"/>
    <w:uiPriority w:val="99"/>
    <w:rsid w:val="004A3E47"/>
    <w:rPr>
      <w:b/>
      <w:bCs w:val="0"/>
      <w:i/>
      <w:iCs w:val="0"/>
      <w:spacing w:val="0"/>
    </w:rPr>
  </w:style>
  <w:style w:type="character" w:styleId="Tekstzastpczy">
    <w:name w:val="Placeholder Text"/>
    <w:basedOn w:val="Domylnaczcionkaakapitu"/>
    <w:uiPriority w:val="99"/>
    <w:semiHidden/>
    <w:rsid w:val="004A3E47"/>
  </w:style>
  <w:style w:type="character" w:customStyle="1" w:styleId="hgkelc">
    <w:name w:val="hgkelc"/>
    <w:basedOn w:val="Domylnaczcionkaakapitu"/>
    <w:rsid w:val="00094493"/>
  </w:style>
  <w:style w:type="character" w:customStyle="1" w:styleId="Nierozpoznanawzmianka3">
    <w:name w:val="Nierozpoznana wzmianka3"/>
    <w:basedOn w:val="Domylnaczcionkaakapitu"/>
    <w:uiPriority w:val="99"/>
    <w:semiHidden/>
    <w:unhideWhenUsed/>
    <w:rsid w:val="00153CEB"/>
    <w:rPr>
      <w:color w:val="605E5C"/>
      <w:shd w:val="clear" w:color="auto" w:fill="E1DFDD"/>
    </w:rPr>
  </w:style>
  <w:style w:type="character" w:customStyle="1" w:styleId="ct-span">
    <w:name w:val="ct-span"/>
    <w:basedOn w:val="Domylnaczcionkaakapitu"/>
    <w:rsid w:val="00B91ACC"/>
  </w:style>
  <w:style w:type="paragraph" w:customStyle="1" w:styleId="Tekstprzypisukocowego1">
    <w:name w:val="Tekst przypisu końcowego1"/>
    <w:basedOn w:val="Normalny"/>
    <w:next w:val="Tekstprzypisukocowego"/>
    <w:uiPriority w:val="99"/>
    <w:unhideWhenUsed/>
    <w:rsid w:val="00910AA7"/>
    <w:pPr>
      <w:jc w:val="left"/>
    </w:pPr>
    <w:rPr>
      <w:rFonts w:ascii="Calibri" w:hAnsi="Calibri"/>
      <w:sz w:val="22"/>
      <w:szCs w:val="22"/>
      <w:lang w:eastAsia="en-US"/>
    </w:rPr>
  </w:style>
  <w:style w:type="character" w:customStyle="1" w:styleId="TekstprzypisukocowegoZnak1">
    <w:name w:val="Tekst przypisu końcowego Znak1"/>
    <w:basedOn w:val="Domylnaczcionkaakapitu"/>
    <w:uiPriority w:val="99"/>
    <w:semiHidden/>
    <w:rsid w:val="00910AA7"/>
    <w:rPr>
      <w:sz w:val="20"/>
      <w:szCs w:val="20"/>
    </w:rPr>
  </w:style>
  <w:style w:type="character" w:customStyle="1" w:styleId="TekstpodstawowywcityZnak1">
    <w:name w:val="Tekst podstawowy wcięty Znak1"/>
    <w:basedOn w:val="Domylnaczcionkaakapitu"/>
    <w:uiPriority w:val="99"/>
    <w:semiHidden/>
    <w:rsid w:val="00696683"/>
  </w:style>
  <w:style w:type="character" w:styleId="Nierozpoznanawzmianka">
    <w:name w:val="Unresolved Mention"/>
    <w:basedOn w:val="Domylnaczcionkaakapitu"/>
    <w:uiPriority w:val="99"/>
    <w:semiHidden/>
    <w:unhideWhenUsed/>
    <w:rsid w:val="009B0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22277">
      <w:marLeft w:val="0"/>
      <w:marRight w:val="0"/>
      <w:marTop w:val="0"/>
      <w:marBottom w:val="0"/>
      <w:divBdr>
        <w:top w:val="none" w:sz="0" w:space="0" w:color="auto"/>
        <w:left w:val="none" w:sz="0" w:space="0" w:color="auto"/>
        <w:bottom w:val="none" w:sz="0" w:space="0" w:color="auto"/>
        <w:right w:val="none" w:sz="0" w:space="0" w:color="auto"/>
      </w:divBdr>
    </w:div>
    <w:div w:id="170222296">
      <w:marLeft w:val="0"/>
      <w:marRight w:val="0"/>
      <w:marTop w:val="0"/>
      <w:marBottom w:val="0"/>
      <w:divBdr>
        <w:top w:val="none" w:sz="0" w:space="0" w:color="auto"/>
        <w:left w:val="none" w:sz="0" w:space="0" w:color="auto"/>
        <w:bottom w:val="none" w:sz="0" w:space="0" w:color="auto"/>
        <w:right w:val="none" w:sz="0" w:space="0" w:color="auto"/>
      </w:divBdr>
      <w:divsChild>
        <w:div w:id="170222307">
          <w:marLeft w:val="0"/>
          <w:marRight w:val="0"/>
          <w:marTop w:val="0"/>
          <w:marBottom w:val="0"/>
          <w:divBdr>
            <w:top w:val="none" w:sz="0" w:space="0" w:color="auto"/>
            <w:left w:val="none" w:sz="0" w:space="0" w:color="auto"/>
            <w:bottom w:val="none" w:sz="0" w:space="0" w:color="auto"/>
            <w:right w:val="none" w:sz="0" w:space="0" w:color="auto"/>
          </w:divBdr>
          <w:divsChild>
            <w:div w:id="170222392">
              <w:marLeft w:val="0"/>
              <w:marRight w:val="0"/>
              <w:marTop w:val="0"/>
              <w:marBottom w:val="0"/>
              <w:divBdr>
                <w:top w:val="none" w:sz="0" w:space="0" w:color="auto"/>
                <w:left w:val="none" w:sz="0" w:space="0" w:color="auto"/>
                <w:bottom w:val="none" w:sz="0" w:space="0" w:color="auto"/>
                <w:right w:val="none" w:sz="0" w:space="0" w:color="auto"/>
              </w:divBdr>
              <w:divsChild>
                <w:div w:id="17022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11">
          <w:marLeft w:val="0"/>
          <w:marRight w:val="0"/>
          <w:marTop w:val="0"/>
          <w:marBottom w:val="0"/>
          <w:divBdr>
            <w:top w:val="none" w:sz="0" w:space="0" w:color="auto"/>
            <w:left w:val="none" w:sz="0" w:space="0" w:color="auto"/>
            <w:bottom w:val="none" w:sz="0" w:space="0" w:color="auto"/>
            <w:right w:val="none" w:sz="0" w:space="0" w:color="auto"/>
          </w:divBdr>
          <w:divsChild>
            <w:div w:id="170222316">
              <w:marLeft w:val="-3767"/>
              <w:marRight w:val="0"/>
              <w:marTop w:val="0"/>
              <w:marBottom w:val="0"/>
              <w:divBdr>
                <w:top w:val="none" w:sz="0" w:space="0" w:color="auto"/>
                <w:left w:val="none" w:sz="0" w:space="0" w:color="auto"/>
                <w:bottom w:val="none" w:sz="0" w:space="0" w:color="auto"/>
                <w:right w:val="none" w:sz="0" w:space="0" w:color="auto"/>
              </w:divBdr>
            </w:div>
            <w:div w:id="170222587">
              <w:marLeft w:val="0"/>
              <w:marRight w:val="0"/>
              <w:marTop w:val="0"/>
              <w:marBottom w:val="0"/>
              <w:divBdr>
                <w:top w:val="none" w:sz="0" w:space="0" w:color="auto"/>
                <w:left w:val="none" w:sz="0" w:space="0" w:color="auto"/>
                <w:bottom w:val="none" w:sz="0" w:space="0" w:color="auto"/>
                <w:right w:val="none" w:sz="0" w:space="0" w:color="auto"/>
              </w:divBdr>
              <w:divsChild>
                <w:div w:id="1702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27">
          <w:marLeft w:val="0"/>
          <w:marRight w:val="0"/>
          <w:marTop w:val="0"/>
          <w:marBottom w:val="0"/>
          <w:divBdr>
            <w:top w:val="none" w:sz="0" w:space="0" w:color="auto"/>
            <w:left w:val="none" w:sz="0" w:space="0" w:color="auto"/>
            <w:bottom w:val="none" w:sz="0" w:space="0" w:color="auto"/>
            <w:right w:val="none" w:sz="0" w:space="0" w:color="auto"/>
          </w:divBdr>
          <w:divsChild>
            <w:div w:id="170222314">
              <w:marLeft w:val="0"/>
              <w:marRight w:val="0"/>
              <w:marTop w:val="0"/>
              <w:marBottom w:val="0"/>
              <w:divBdr>
                <w:top w:val="none" w:sz="0" w:space="0" w:color="auto"/>
                <w:left w:val="none" w:sz="0" w:space="0" w:color="auto"/>
                <w:bottom w:val="none" w:sz="0" w:space="0" w:color="auto"/>
                <w:right w:val="none" w:sz="0" w:space="0" w:color="auto"/>
              </w:divBdr>
              <w:divsChild>
                <w:div w:id="1702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23">
          <w:marLeft w:val="0"/>
          <w:marRight w:val="0"/>
          <w:marTop w:val="0"/>
          <w:marBottom w:val="0"/>
          <w:divBdr>
            <w:top w:val="none" w:sz="0" w:space="0" w:color="auto"/>
            <w:left w:val="none" w:sz="0" w:space="0" w:color="auto"/>
            <w:bottom w:val="none" w:sz="0" w:space="0" w:color="auto"/>
            <w:right w:val="none" w:sz="0" w:space="0" w:color="auto"/>
          </w:divBdr>
          <w:divsChild>
            <w:div w:id="170222347">
              <w:marLeft w:val="-3767"/>
              <w:marRight w:val="0"/>
              <w:marTop w:val="0"/>
              <w:marBottom w:val="0"/>
              <w:divBdr>
                <w:top w:val="none" w:sz="0" w:space="0" w:color="auto"/>
                <w:left w:val="none" w:sz="0" w:space="0" w:color="auto"/>
                <w:bottom w:val="none" w:sz="0" w:space="0" w:color="auto"/>
                <w:right w:val="none" w:sz="0" w:space="0" w:color="auto"/>
              </w:divBdr>
            </w:div>
            <w:div w:id="170222486">
              <w:marLeft w:val="0"/>
              <w:marRight w:val="0"/>
              <w:marTop w:val="0"/>
              <w:marBottom w:val="0"/>
              <w:divBdr>
                <w:top w:val="none" w:sz="0" w:space="0" w:color="auto"/>
                <w:left w:val="none" w:sz="0" w:space="0" w:color="auto"/>
                <w:bottom w:val="none" w:sz="0" w:space="0" w:color="auto"/>
                <w:right w:val="none" w:sz="0" w:space="0" w:color="auto"/>
              </w:divBdr>
              <w:divsChild>
                <w:div w:id="1702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25">
          <w:marLeft w:val="0"/>
          <w:marRight w:val="0"/>
          <w:marTop w:val="0"/>
          <w:marBottom w:val="0"/>
          <w:divBdr>
            <w:top w:val="none" w:sz="0" w:space="0" w:color="auto"/>
            <w:left w:val="none" w:sz="0" w:space="0" w:color="auto"/>
            <w:bottom w:val="none" w:sz="0" w:space="0" w:color="auto"/>
            <w:right w:val="none" w:sz="0" w:space="0" w:color="auto"/>
          </w:divBdr>
          <w:divsChild>
            <w:div w:id="170222507">
              <w:marLeft w:val="0"/>
              <w:marRight w:val="0"/>
              <w:marTop w:val="0"/>
              <w:marBottom w:val="0"/>
              <w:divBdr>
                <w:top w:val="none" w:sz="0" w:space="0" w:color="auto"/>
                <w:left w:val="none" w:sz="0" w:space="0" w:color="auto"/>
                <w:bottom w:val="none" w:sz="0" w:space="0" w:color="auto"/>
                <w:right w:val="none" w:sz="0" w:space="0" w:color="auto"/>
              </w:divBdr>
            </w:div>
          </w:divsChild>
        </w:div>
        <w:div w:id="170222433">
          <w:marLeft w:val="0"/>
          <w:marRight w:val="0"/>
          <w:marTop w:val="0"/>
          <w:marBottom w:val="0"/>
          <w:divBdr>
            <w:top w:val="none" w:sz="0" w:space="0" w:color="auto"/>
            <w:left w:val="none" w:sz="0" w:space="0" w:color="auto"/>
            <w:bottom w:val="none" w:sz="0" w:space="0" w:color="auto"/>
            <w:right w:val="none" w:sz="0" w:space="0" w:color="auto"/>
          </w:divBdr>
          <w:divsChild>
            <w:div w:id="170222329">
              <w:marLeft w:val="0"/>
              <w:marRight w:val="0"/>
              <w:marTop w:val="0"/>
              <w:marBottom w:val="0"/>
              <w:divBdr>
                <w:top w:val="none" w:sz="0" w:space="0" w:color="auto"/>
                <w:left w:val="none" w:sz="0" w:space="0" w:color="auto"/>
                <w:bottom w:val="none" w:sz="0" w:space="0" w:color="auto"/>
                <w:right w:val="none" w:sz="0" w:space="0" w:color="auto"/>
              </w:divBdr>
              <w:divsChild>
                <w:div w:id="1702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55">
          <w:marLeft w:val="0"/>
          <w:marRight w:val="0"/>
          <w:marTop w:val="0"/>
          <w:marBottom w:val="0"/>
          <w:divBdr>
            <w:top w:val="none" w:sz="0" w:space="0" w:color="auto"/>
            <w:left w:val="none" w:sz="0" w:space="0" w:color="auto"/>
            <w:bottom w:val="none" w:sz="0" w:space="0" w:color="auto"/>
            <w:right w:val="none" w:sz="0" w:space="0" w:color="auto"/>
          </w:divBdr>
          <w:divsChild>
            <w:div w:id="170222338">
              <w:marLeft w:val="0"/>
              <w:marRight w:val="0"/>
              <w:marTop w:val="0"/>
              <w:marBottom w:val="0"/>
              <w:divBdr>
                <w:top w:val="none" w:sz="0" w:space="0" w:color="auto"/>
                <w:left w:val="none" w:sz="0" w:space="0" w:color="auto"/>
                <w:bottom w:val="none" w:sz="0" w:space="0" w:color="auto"/>
                <w:right w:val="none" w:sz="0" w:space="0" w:color="auto"/>
              </w:divBdr>
              <w:divsChild>
                <w:div w:id="170222271">
                  <w:marLeft w:val="0"/>
                  <w:marRight w:val="0"/>
                  <w:marTop w:val="0"/>
                  <w:marBottom w:val="0"/>
                  <w:divBdr>
                    <w:top w:val="none" w:sz="0" w:space="0" w:color="auto"/>
                    <w:left w:val="none" w:sz="0" w:space="0" w:color="auto"/>
                    <w:bottom w:val="none" w:sz="0" w:space="0" w:color="auto"/>
                    <w:right w:val="none" w:sz="0" w:space="0" w:color="auto"/>
                  </w:divBdr>
                  <w:divsChild>
                    <w:div w:id="170222313">
                      <w:marLeft w:val="0"/>
                      <w:marRight w:val="0"/>
                      <w:marTop w:val="0"/>
                      <w:marBottom w:val="0"/>
                      <w:divBdr>
                        <w:top w:val="none" w:sz="0" w:space="0" w:color="auto"/>
                        <w:left w:val="none" w:sz="0" w:space="0" w:color="auto"/>
                        <w:bottom w:val="none" w:sz="0" w:space="0" w:color="auto"/>
                        <w:right w:val="none" w:sz="0" w:space="0" w:color="auto"/>
                      </w:divBdr>
                    </w:div>
                  </w:divsChild>
                </w:div>
                <w:div w:id="170222332">
                  <w:marLeft w:val="0"/>
                  <w:marRight w:val="0"/>
                  <w:marTop w:val="0"/>
                  <w:marBottom w:val="0"/>
                  <w:divBdr>
                    <w:top w:val="none" w:sz="0" w:space="0" w:color="auto"/>
                    <w:left w:val="none" w:sz="0" w:space="0" w:color="auto"/>
                    <w:bottom w:val="none" w:sz="0" w:space="0" w:color="auto"/>
                    <w:right w:val="none" w:sz="0" w:space="0" w:color="auto"/>
                  </w:divBdr>
                  <w:divsChild>
                    <w:div w:id="170222303">
                      <w:marLeft w:val="0"/>
                      <w:marRight w:val="0"/>
                      <w:marTop w:val="0"/>
                      <w:marBottom w:val="0"/>
                      <w:divBdr>
                        <w:top w:val="none" w:sz="0" w:space="0" w:color="auto"/>
                        <w:left w:val="none" w:sz="0" w:space="0" w:color="auto"/>
                        <w:bottom w:val="none" w:sz="0" w:space="0" w:color="auto"/>
                        <w:right w:val="none" w:sz="0" w:space="0" w:color="auto"/>
                      </w:divBdr>
                    </w:div>
                  </w:divsChild>
                </w:div>
                <w:div w:id="170222409">
                  <w:marLeft w:val="0"/>
                  <w:marRight w:val="0"/>
                  <w:marTop w:val="0"/>
                  <w:marBottom w:val="0"/>
                  <w:divBdr>
                    <w:top w:val="none" w:sz="0" w:space="0" w:color="auto"/>
                    <w:left w:val="none" w:sz="0" w:space="0" w:color="auto"/>
                    <w:bottom w:val="none" w:sz="0" w:space="0" w:color="auto"/>
                    <w:right w:val="none" w:sz="0" w:space="0" w:color="auto"/>
                  </w:divBdr>
                </w:div>
                <w:div w:id="170222546">
                  <w:marLeft w:val="0"/>
                  <w:marRight w:val="0"/>
                  <w:marTop w:val="0"/>
                  <w:marBottom w:val="0"/>
                  <w:divBdr>
                    <w:top w:val="none" w:sz="0" w:space="0" w:color="auto"/>
                    <w:left w:val="none" w:sz="0" w:space="0" w:color="auto"/>
                    <w:bottom w:val="none" w:sz="0" w:space="0" w:color="auto"/>
                    <w:right w:val="none" w:sz="0" w:space="0" w:color="auto"/>
                  </w:divBdr>
                  <w:divsChild>
                    <w:div w:id="170222275">
                      <w:marLeft w:val="0"/>
                      <w:marRight w:val="0"/>
                      <w:marTop w:val="0"/>
                      <w:marBottom w:val="0"/>
                      <w:divBdr>
                        <w:top w:val="none" w:sz="0" w:space="0" w:color="auto"/>
                        <w:left w:val="none" w:sz="0" w:space="0" w:color="auto"/>
                        <w:bottom w:val="none" w:sz="0" w:space="0" w:color="auto"/>
                        <w:right w:val="none" w:sz="0" w:space="0" w:color="auto"/>
                      </w:divBdr>
                    </w:div>
                  </w:divsChild>
                </w:div>
                <w:div w:id="170222591">
                  <w:marLeft w:val="0"/>
                  <w:marRight w:val="0"/>
                  <w:marTop w:val="0"/>
                  <w:marBottom w:val="0"/>
                  <w:divBdr>
                    <w:top w:val="none" w:sz="0" w:space="0" w:color="auto"/>
                    <w:left w:val="none" w:sz="0" w:space="0" w:color="auto"/>
                    <w:bottom w:val="none" w:sz="0" w:space="0" w:color="auto"/>
                    <w:right w:val="none" w:sz="0" w:space="0" w:color="auto"/>
                  </w:divBdr>
                  <w:divsChild>
                    <w:div w:id="17022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482">
          <w:marLeft w:val="0"/>
          <w:marRight w:val="0"/>
          <w:marTop w:val="0"/>
          <w:marBottom w:val="0"/>
          <w:divBdr>
            <w:top w:val="none" w:sz="0" w:space="0" w:color="auto"/>
            <w:left w:val="none" w:sz="0" w:space="0" w:color="auto"/>
            <w:bottom w:val="none" w:sz="0" w:space="0" w:color="auto"/>
            <w:right w:val="none" w:sz="0" w:space="0" w:color="auto"/>
          </w:divBdr>
          <w:divsChild>
            <w:div w:id="170222436">
              <w:marLeft w:val="0"/>
              <w:marRight w:val="0"/>
              <w:marTop w:val="0"/>
              <w:marBottom w:val="0"/>
              <w:divBdr>
                <w:top w:val="none" w:sz="0" w:space="0" w:color="auto"/>
                <w:left w:val="none" w:sz="0" w:space="0" w:color="auto"/>
                <w:bottom w:val="none" w:sz="0" w:space="0" w:color="auto"/>
                <w:right w:val="none" w:sz="0" w:space="0" w:color="auto"/>
              </w:divBdr>
              <w:divsChild>
                <w:div w:id="1702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88">
          <w:marLeft w:val="0"/>
          <w:marRight w:val="0"/>
          <w:marTop w:val="0"/>
          <w:marBottom w:val="0"/>
          <w:divBdr>
            <w:top w:val="none" w:sz="0" w:space="0" w:color="auto"/>
            <w:left w:val="none" w:sz="0" w:space="0" w:color="auto"/>
            <w:bottom w:val="none" w:sz="0" w:space="0" w:color="auto"/>
            <w:right w:val="none" w:sz="0" w:space="0" w:color="auto"/>
          </w:divBdr>
          <w:divsChild>
            <w:div w:id="170222323">
              <w:marLeft w:val="0"/>
              <w:marRight w:val="0"/>
              <w:marTop w:val="0"/>
              <w:marBottom w:val="0"/>
              <w:divBdr>
                <w:top w:val="none" w:sz="0" w:space="0" w:color="auto"/>
                <w:left w:val="none" w:sz="0" w:space="0" w:color="auto"/>
                <w:bottom w:val="none" w:sz="0" w:space="0" w:color="auto"/>
                <w:right w:val="none" w:sz="0" w:space="0" w:color="auto"/>
              </w:divBdr>
              <w:divsChild>
                <w:div w:id="17022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15">
          <w:marLeft w:val="0"/>
          <w:marRight w:val="0"/>
          <w:marTop w:val="0"/>
          <w:marBottom w:val="0"/>
          <w:divBdr>
            <w:top w:val="none" w:sz="0" w:space="0" w:color="auto"/>
            <w:left w:val="none" w:sz="0" w:space="0" w:color="auto"/>
            <w:bottom w:val="none" w:sz="0" w:space="0" w:color="auto"/>
            <w:right w:val="none" w:sz="0" w:space="0" w:color="auto"/>
          </w:divBdr>
          <w:divsChild>
            <w:div w:id="170222522">
              <w:marLeft w:val="0"/>
              <w:marRight w:val="0"/>
              <w:marTop w:val="0"/>
              <w:marBottom w:val="0"/>
              <w:divBdr>
                <w:top w:val="none" w:sz="0" w:space="0" w:color="auto"/>
                <w:left w:val="none" w:sz="0" w:space="0" w:color="auto"/>
                <w:bottom w:val="none" w:sz="0" w:space="0" w:color="auto"/>
                <w:right w:val="none" w:sz="0" w:space="0" w:color="auto"/>
              </w:divBdr>
              <w:divsChild>
                <w:div w:id="1702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26">
          <w:marLeft w:val="0"/>
          <w:marRight w:val="0"/>
          <w:marTop w:val="0"/>
          <w:marBottom w:val="0"/>
          <w:divBdr>
            <w:top w:val="none" w:sz="0" w:space="0" w:color="auto"/>
            <w:left w:val="none" w:sz="0" w:space="0" w:color="auto"/>
            <w:bottom w:val="none" w:sz="0" w:space="0" w:color="auto"/>
            <w:right w:val="none" w:sz="0" w:space="0" w:color="auto"/>
          </w:divBdr>
          <w:divsChild>
            <w:div w:id="170222411">
              <w:marLeft w:val="0"/>
              <w:marRight w:val="0"/>
              <w:marTop w:val="0"/>
              <w:marBottom w:val="0"/>
              <w:divBdr>
                <w:top w:val="none" w:sz="0" w:space="0" w:color="auto"/>
                <w:left w:val="none" w:sz="0" w:space="0" w:color="auto"/>
                <w:bottom w:val="none" w:sz="0" w:space="0" w:color="auto"/>
                <w:right w:val="none" w:sz="0" w:space="0" w:color="auto"/>
              </w:divBdr>
              <w:divsChild>
                <w:div w:id="17022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50">
          <w:marLeft w:val="0"/>
          <w:marRight w:val="0"/>
          <w:marTop w:val="0"/>
          <w:marBottom w:val="0"/>
          <w:divBdr>
            <w:top w:val="none" w:sz="0" w:space="0" w:color="auto"/>
            <w:left w:val="none" w:sz="0" w:space="0" w:color="auto"/>
            <w:bottom w:val="none" w:sz="0" w:space="0" w:color="auto"/>
            <w:right w:val="none" w:sz="0" w:space="0" w:color="auto"/>
          </w:divBdr>
          <w:divsChild>
            <w:div w:id="170222270">
              <w:marLeft w:val="0"/>
              <w:marRight w:val="0"/>
              <w:marTop w:val="0"/>
              <w:marBottom w:val="0"/>
              <w:divBdr>
                <w:top w:val="none" w:sz="0" w:space="0" w:color="auto"/>
                <w:left w:val="none" w:sz="0" w:space="0" w:color="auto"/>
                <w:bottom w:val="none" w:sz="0" w:space="0" w:color="auto"/>
                <w:right w:val="none" w:sz="0" w:space="0" w:color="auto"/>
              </w:divBdr>
              <w:divsChild>
                <w:div w:id="17022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298">
      <w:marLeft w:val="0"/>
      <w:marRight w:val="0"/>
      <w:marTop w:val="0"/>
      <w:marBottom w:val="0"/>
      <w:divBdr>
        <w:top w:val="none" w:sz="0" w:space="0" w:color="auto"/>
        <w:left w:val="none" w:sz="0" w:space="0" w:color="auto"/>
        <w:bottom w:val="none" w:sz="0" w:space="0" w:color="auto"/>
        <w:right w:val="none" w:sz="0" w:space="0" w:color="auto"/>
      </w:divBdr>
    </w:div>
    <w:div w:id="170222300">
      <w:marLeft w:val="0"/>
      <w:marRight w:val="0"/>
      <w:marTop w:val="0"/>
      <w:marBottom w:val="0"/>
      <w:divBdr>
        <w:top w:val="none" w:sz="0" w:space="0" w:color="auto"/>
        <w:left w:val="none" w:sz="0" w:space="0" w:color="auto"/>
        <w:bottom w:val="none" w:sz="0" w:space="0" w:color="auto"/>
        <w:right w:val="none" w:sz="0" w:space="0" w:color="auto"/>
      </w:divBdr>
      <w:divsChild>
        <w:div w:id="170222284">
          <w:marLeft w:val="0"/>
          <w:marRight w:val="0"/>
          <w:marTop w:val="0"/>
          <w:marBottom w:val="0"/>
          <w:divBdr>
            <w:top w:val="none" w:sz="0" w:space="0" w:color="auto"/>
            <w:left w:val="none" w:sz="0" w:space="0" w:color="auto"/>
            <w:bottom w:val="none" w:sz="0" w:space="0" w:color="auto"/>
            <w:right w:val="none" w:sz="0" w:space="0" w:color="auto"/>
          </w:divBdr>
        </w:div>
        <w:div w:id="170222293">
          <w:marLeft w:val="0"/>
          <w:marRight w:val="0"/>
          <w:marTop w:val="0"/>
          <w:marBottom w:val="0"/>
          <w:divBdr>
            <w:top w:val="none" w:sz="0" w:space="0" w:color="auto"/>
            <w:left w:val="none" w:sz="0" w:space="0" w:color="auto"/>
            <w:bottom w:val="none" w:sz="0" w:space="0" w:color="auto"/>
            <w:right w:val="none" w:sz="0" w:space="0" w:color="auto"/>
          </w:divBdr>
        </w:div>
        <w:div w:id="170222295">
          <w:marLeft w:val="0"/>
          <w:marRight w:val="0"/>
          <w:marTop w:val="0"/>
          <w:marBottom w:val="0"/>
          <w:divBdr>
            <w:top w:val="none" w:sz="0" w:space="0" w:color="auto"/>
            <w:left w:val="none" w:sz="0" w:space="0" w:color="auto"/>
            <w:bottom w:val="none" w:sz="0" w:space="0" w:color="auto"/>
            <w:right w:val="none" w:sz="0" w:space="0" w:color="auto"/>
          </w:divBdr>
        </w:div>
        <w:div w:id="170222304">
          <w:marLeft w:val="0"/>
          <w:marRight w:val="0"/>
          <w:marTop w:val="0"/>
          <w:marBottom w:val="0"/>
          <w:divBdr>
            <w:top w:val="none" w:sz="0" w:space="0" w:color="auto"/>
            <w:left w:val="none" w:sz="0" w:space="0" w:color="auto"/>
            <w:bottom w:val="none" w:sz="0" w:space="0" w:color="auto"/>
            <w:right w:val="none" w:sz="0" w:space="0" w:color="auto"/>
          </w:divBdr>
        </w:div>
        <w:div w:id="170222317">
          <w:marLeft w:val="0"/>
          <w:marRight w:val="0"/>
          <w:marTop w:val="0"/>
          <w:marBottom w:val="0"/>
          <w:divBdr>
            <w:top w:val="none" w:sz="0" w:space="0" w:color="auto"/>
            <w:left w:val="none" w:sz="0" w:space="0" w:color="auto"/>
            <w:bottom w:val="none" w:sz="0" w:space="0" w:color="auto"/>
            <w:right w:val="none" w:sz="0" w:space="0" w:color="auto"/>
          </w:divBdr>
        </w:div>
        <w:div w:id="170222357">
          <w:marLeft w:val="0"/>
          <w:marRight w:val="0"/>
          <w:marTop w:val="0"/>
          <w:marBottom w:val="0"/>
          <w:divBdr>
            <w:top w:val="none" w:sz="0" w:space="0" w:color="auto"/>
            <w:left w:val="none" w:sz="0" w:space="0" w:color="auto"/>
            <w:bottom w:val="none" w:sz="0" w:space="0" w:color="auto"/>
            <w:right w:val="none" w:sz="0" w:space="0" w:color="auto"/>
          </w:divBdr>
        </w:div>
        <w:div w:id="170222360">
          <w:marLeft w:val="0"/>
          <w:marRight w:val="0"/>
          <w:marTop w:val="0"/>
          <w:marBottom w:val="0"/>
          <w:divBdr>
            <w:top w:val="none" w:sz="0" w:space="0" w:color="auto"/>
            <w:left w:val="none" w:sz="0" w:space="0" w:color="auto"/>
            <w:bottom w:val="none" w:sz="0" w:space="0" w:color="auto"/>
            <w:right w:val="none" w:sz="0" w:space="0" w:color="auto"/>
          </w:divBdr>
        </w:div>
        <w:div w:id="170222395">
          <w:marLeft w:val="0"/>
          <w:marRight w:val="0"/>
          <w:marTop w:val="0"/>
          <w:marBottom w:val="0"/>
          <w:divBdr>
            <w:top w:val="none" w:sz="0" w:space="0" w:color="auto"/>
            <w:left w:val="none" w:sz="0" w:space="0" w:color="auto"/>
            <w:bottom w:val="none" w:sz="0" w:space="0" w:color="auto"/>
            <w:right w:val="none" w:sz="0" w:space="0" w:color="auto"/>
          </w:divBdr>
        </w:div>
        <w:div w:id="170222417">
          <w:marLeft w:val="0"/>
          <w:marRight w:val="0"/>
          <w:marTop w:val="0"/>
          <w:marBottom w:val="0"/>
          <w:divBdr>
            <w:top w:val="none" w:sz="0" w:space="0" w:color="auto"/>
            <w:left w:val="none" w:sz="0" w:space="0" w:color="auto"/>
            <w:bottom w:val="none" w:sz="0" w:space="0" w:color="auto"/>
            <w:right w:val="none" w:sz="0" w:space="0" w:color="auto"/>
          </w:divBdr>
        </w:div>
        <w:div w:id="170222419">
          <w:marLeft w:val="0"/>
          <w:marRight w:val="0"/>
          <w:marTop w:val="0"/>
          <w:marBottom w:val="0"/>
          <w:divBdr>
            <w:top w:val="none" w:sz="0" w:space="0" w:color="auto"/>
            <w:left w:val="none" w:sz="0" w:space="0" w:color="auto"/>
            <w:bottom w:val="none" w:sz="0" w:space="0" w:color="auto"/>
            <w:right w:val="none" w:sz="0" w:space="0" w:color="auto"/>
          </w:divBdr>
        </w:div>
        <w:div w:id="170222426">
          <w:marLeft w:val="0"/>
          <w:marRight w:val="0"/>
          <w:marTop w:val="0"/>
          <w:marBottom w:val="0"/>
          <w:divBdr>
            <w:top w:val="none" w:sz="0" w:space="0" w:color="auto"/>
            <w:left w:val="none" w:sz="0" w:space="0" w:color="auto"/>
            <w:bottom w:val="none" w:sz="0" w:space="0" w:color="auto"/>
            <w:right w:val="none" w:sz="0" w:space="0" w:color="auto"/>
          </w:divBdr>
        </w:div>
        <w:div w:id="170222449">
          <w:marLeft w:val="0"/>
          <w:marRight w:val="0"/>
          <w:marTop w:val="0"/>
          <w:marBottom w:val="0"/>
          <w:divBdr>
            <w:top w:val="none" w:sz="0" w:space="0" w:color="auto"/>
            <w:left w:val="none" w:sz="0" w:space="0" w:color="auto"/>
            <w:bottom w:val="none" w:sz="0" w:space="0" w:color="auto"/>
            <w:right w:val="none" w:sz="0" w:space="0" w:color="auto"/>
          </w:divBdr>
        </w:div>
        <w:div w:id="170222475">
          <w:marLeft w:val="0"/>
          <w:marRight w:val="0"/>
          <w:marTop w:val="0"/>
          <w:marBottom w:val="0"/>
          <w:divBdr>
            <w:top w:val="none" w:sz="0" w:space="0" w:color="auto"/>
            <w:left w:val="none" w:sz="0" w:space="0" w:color="auto"/>
            <w:bottom w:val="none" w:sz="0" w:space="0" w:color="auto"/>
            <w:right w:val="none" w:sz="0" w:space="0" w:color="auto"/>
          </w:divBdr>
        </w:div>
        <w:div w:id="170222490">
          <w:marLeft w:val="0"/>
          <w:marRight w:val="0"/>
          <w:marTop w:val="0"/>
          <w:marBottom w:val="0"/>
          <w:divBdr>
            <w:top w:val="none" w:sz="0" w:space="0" w:color="auto"/>
            <w:left w:val="none" w:sz="0" w:space="0" w:color="auto"/>
            <w:bottom w:val="none" w:sz="0" w:space="0" w:color="auto"/>
            <w:right w:val="none" w:sz="0" w:space="0" w:color="auto"/>
          </w:divBdr>
        </w:div>
        <w:div w:id="170222494">
          <w:marLeft w:val="0"/>
          <w:marRight w:val="0"/>
          <w:marTop w:val="0"/>
          <w:marBottom w:val="0"/>
          <w:divBdr>
            <w:top w:val="none" w:sz="0" w:space="0" w:color="auto"/>
            <w:left w:val="none" w:sz="0" w:space="0" w:color="auto"/>
            <w:bottom w:val="none" w:sz="0" w:space="0" w:color="auto"/>
            <w:right w:val="none" w:sz="0" w:space="0" w:color="auto"/>
          </w:divBdr>
        </w:div>
        <w:div w:id="170222554">
          <w:marLeft w:val="0"/>
          <w:marRight w:val="0"/>
          <w:marTop w:val="0"/>
          <w:marBottom w:val="0"/>
          <w:divBdr>
            <w:top w:val="none" w:sz="0" w:space="0" w:color="auto"/>
            <w:left w:val="none" w:sz="0" w:space="0" w:color="auto"/>
            <w:bottom w:val="none" w:sz="0" w:space="0" w:color="auto"/>
            <w:right w:val="none" w:sz="0" w:space="0" w:color="auto"/>
          </w:divBdr>
        </w:div>
        <w:div w:id="170222598">
          <w:marLeft w:val="0"/>
          <w:marRight w:val="0"/>
          <w:marTop w:val="0"/>
          <w:marBottom w:val="0"/>
          <w:divBdr>
            <w:top w:val="none" w:sz="0" w:space="0" w:color="auto"/>
            <w:left w:val="none" w:sz="0" w:space="0" w:color="auto"/>
            <w:bottom w:val="none" w:sz="0" w:space="0" w:color="auto"/>
            <w:right w:val="none" w:sz="0" w:space="0" w:color="auto"/>
          </w:divBdr>
        </w:div>
      </w:divsChild>
    </w:div>
    <w:div w:id="170222308">
      <w:marLeft w:val="0"/>
      <w:marRight w:val="0"/>
      <w:marTop w:val="0"/>
      <w:marBottom w:val="0"/>
      <w:divBdr>
        <w:top w:val="none" w:sz="0" w:space="0" w:color="auto"/>
        <w:left w:val="none" w:sz="0" w:space="0" w:color="auto"/>
        <w:bottom w:val="none" w:sz="0" w:space="0" w:color="auto"/>
        <w:right w:val="none" w:sz="0" w:space="0" w:color="auto"/>
      </w:divBdr>
      <w:divsChild>
        <w:div w:id="170222439">
          <w:marLeft w:val="0"/>
          <w:marRight w:val="0"/>
          <w:marTop w:val="0"/>
          <w:marBottom w:val="0"/>
          <w:divBdr>
            <w:top w:val="none" w:sz="0" w:space="0" w:color="auto"/>
            <w:left w:val="none" w:sz="0" w:space="0" w:color="auto"/>
            <w:bottom w:val="none" w:sz="0" w:space="0" w:color="auto"/>
            <w:right w:val="none" w:sz="0" w:space="0" w:color="auto"/>
          </w:divBdr>
        </w:div>
        <w:div w:id="170222531">
          <w:marLeft w:val="0"/>
          <w:marRight w:val="0"/>
          <w:marTop w:val="0"/>
          <w:marBottom w:val="0"/>
          <w:divBdr>
            <w:top w:val="none" w:sz="0" w:space="0" w:color="auto"/>
            <w:left w:val="none" w:sz="0" w:space="0" w:color="auto"/>
            <w:bottom w:val="none" w:sz="0" w:space="0" w:color="auto"/>
            <w:right w:val="none" w:sz="0" w:space="0" w:color="auto"/>
          </w:divBdr>
        </w:div>
      </w:divsChild>
    </w:div>
    <w:div w:id="170222319">
      <w:marLeft w:val="0"/>
      <w:marRight w:val="0"/>
      <w:marTop w:val="0"/>
      <w:marBottom w:val="0"/>
      <w:divBdr>
        <w:top w:val="none" w:sz="0" w:space="0" w:color="auto"/>
        <w:left w:val="none" w:sz="0" w:space="0" w:color="auto"/>
        <w:bottom w:val="none" w:sz="0" w:space="0" w:color="auto"/>
        <w:right w:val="none" w:sz="0" w:space="0" w:color="auto"/>
      </w:divBdr>
      <w:divsChild>
        <w:div w:id="170222282">
          <w:marLeft w:val="0"/>
          <w:marRight w:val="0"/>
          <w:marTop w:val="0"/>
          <w:marBottom w:val="0"/>
          <w:divBdr>
            <w:top w:val="none" w:sz="0" w:space="0" w:color="auto"/>
            <w:left w:val="none" w:sz="0" w:space="0" w:color="auto"/>
            <w:bottom w:val="none" w:sz="0" w:space="0" w:color="auto"/>
            <w:right w:val="none" w:sz="0" w:space="0" w:color="auto"/>
          </w:divBdr>
        </w:div>
        <w:div w:id="170222301">
          <w:marLeft w:val="0"/>
          <w:marRight w:val="0"/>
          <w:marTop w:val="0"/>
          <w:marBottom w:val="0"/>
          <w:divBdr>
            <w:top w:val="none" w:sz="0" w:space="0" w:color="auto"/>
            <w:left w:val="none" w:sz="0" w:space="0" w:color="auto"/>
            <w:bottom w:val="none" w:sz="0" w:space="0" w:color="auto"/>
            <w:right w:val="none" w:sz="0" w:space="0" w:color="auto"/>
          </w:divBdr>
        </w:div>
        <w:div w:id="170222310">
          <w:marLeft w:val="0"/>
          <w:marRight w:val="0"/>
          <w:marTop w:val="0"/>
          <w:marBottom w:val="0"/>
          <w:divBdr>
            <w:top w:val="none" w:sz="0" w:space="0" w:color="auto"/>
            <w:left w:val="none" w:sz="0" w:space="0" w:color="auto"/>
            <w:bottom w:val="none" w:sz="0" w:space="0" w:color="auto"/>
            <w:right w:val="none" w:sz="0" w:space="0" w:color="auto"/>
          </w:divBdr>
        </w:div>
        <w:div w:id="170222370">
          <w:marLeft w:val="0"/>
          <w:marRight w:val="0"/>
          <w:marTop w:val="0"/>
          <w:marBottom w:val="0"/>
          <w:divBdr>
            <w:top w:val="none" w:sz="0" w:space="0" w:color="auto"/>
            <w:left w:val="none" w:sz="0" w:space="0" w:color="auto"/>
            <w:bottom w:val="none" w:sz="0" w:space="0" w:color="auto"/>
            <w:right w:val="none" w:sz="0" w:space="0" w:color="auto"/>
          </w:divBdr>
        </w:div>
        <w:div w:id="170222427">
          <w:marLeft w:val="0"/>
          <w:marRight w:val="0"/>
          <w:marTop w:val="0"/>
          <w:marBottom w:val="0"/>
          <w:divBdr>
            <w:top w:val="none" w:sz="0" w:space="0" w:color="auto"/>
            <w:left w:val="none" w:sz="0" w:space="0" w:color="auto"/>
            <w:bottom w:val="none" w:sz="0" w:space="0" w:color="auto"/>
            <w:right w:val="none" w:sz="0" w:space="0" w:color="auto"/>
          </w:divBdr>
        </w:div>
        <w:div w:id="170222434">
          <w:marLeft w:val="0"/>
          <w:marRight w:val="0"/>
          <w:marTop w:val="0"/>
          <w:marBottom w:val="0"/>
          <w:divBdr>
            <w:top w:val="none" w:sz="0" w:space="0" w:color="auto"/>
            <w:left w:val="none" w:sz="0" w:space="0" w:color="auto"/>
            <w:bottom w:val="none" w:sz="0" w:space="0" w:color="auto"/>
            <w:right w:val="none" w:sz="0" w:space="0" w:color="auto"/>
          </w:divBdr>
        </w:div>
        <w:div w:id="170222450">
          <w:marLeft w:val="0"/>
          <w:marRight w:val="0"/>
          <w:marTop w:val="0"/>
          <w:marBottom w:val="0"/>
          <w:divBdr>
            <w:top w:val="none" w:sz="0" w:space="0" w:color="auto"/>
            <w:left w:val="none" w:sz="0" w:space="0" w:color="auto"/>
            <w:bottom w:val="none" w:sz="0" w:space="0" w:color="auto"/>
            <w:right w:val="none" w:sz="0" w:space="0" w:color="auto"/>
          </w:divBdr>
        </w:div>
        <w:div w:id="170222479">
          <w:marLeft w:val="0"/>
          <w:marRight w:val="0"/>
          <w:marTop w:val="0"/>
          <w:marBottom w:val="0"/>
          <w:divBdr>
            <w:top w:val="none" w:sz="0" w:space="0" w:color="auto"/>
            <w:left w:val="none" w:sz="0" w:space="0" w:color="auto"/>
            <w:bottom w:val="none" w:sz="0" w:space="0" w:color="auto"/>
            <w:right w:val="none" w:sz="0" w:space="0" w:color="auto"/>
          </w:divBdr>
        </w:div>
        <w:div w:id="170222487">
          <w:marLeft w:val="0"/>
          <w:marRight w:val="0"/>
          <w:marTop w:val="0"/>
          <w:marBottom w:val="0"/>
          <w:divBdr>
            <w:top w:val="none" w:sz="0" w:space="0" w:color="auto"/>
            <w:left w:val="none" w:sz="0" w:space="0" w:color="auto"/>
            <w:bottom w:val="none" w:sz="0" w:space="0" w:color="auto"/>
            <w:right w:val="none" w:sz="0" w:space="0" w:color="auto"/>
          </w:divBdr>
        </w:div>
        <w:div w:id="170222489">
          <w:marLeft w:val="0"/>
          <w:marRight w:val="0"/>
          <w:marTop w:val="0"/>
          <w:marBottom w:val="0"/>
          <w:divBdr>
            <w:top w:val="none" w:sz="0" w:space="0" w:color="auto"/>
            <w:left w:val="none" w:sz="0" w:space="0" w:color="auto"/>
            <w:bottom w:val="none" w:sz="0" w:space="0" w:color="auto"/>
            <w:right w:val="none" w:sz="0" w:space="0" w:color="auto"/>
          </w:divBdr>
        </w:div>
        <w:div w:id="170222491">
          <w:marLeft w:val="0"/>
          <w:marRight w:val="0"/>
          <w:marTop w:val="0"/>
          <w:marBottom w:val="0"/>
          <w:divBdr>
            <w:top w:val="none" w:sz="0" w:space="0" w:color="auto"/>
            <w:left w:val="none" w:sz="0" w:space="0" w:color="auto"/>
            <w:bottom w:val="none" w:sz="0" w:space="0" w:color="auto"/>
            <w:right w:val="none" w:sz="0" w:space="0" w:color="auto"/>
          </w:divBdr>
        </w:div>
        <w:div w:id="170222534">
          <w:marLeft w:val="0"/>
          <w:marRight w:val="0"/>
          <w:marTop w:val="0"/>
          <w:marBottom w:val="0"/>
          <w:divBdr>
            <w:top w:val="none" w:sz="0" w:space="0" w:color="auto"/>
            <w:left w:val="none" w:sz="0" w:space="0" w:color="auto"/>
            <w:bottom w:val="none" w:sz="0" w:space="0" w:color="auto"/>
            <w:right w:val="none" w:sz="0" w:space="0" w:color="auto"/>
          </w:divBdr>
        </w:div>
        <w:div w:id="170222538">
          <w:marLeft w:val="0"/>
          <w:marRight w:val="0"/>
          <w:marTop w:val="0"/>
          <w:marBottom w:val="0"/>
          <w:divBdr>
            <w:top w:val="none" w:sz="0" w:space="0" w:color="auto"/>
            <w:left w:val="none" w:sz="0" w:space="0" w:color="auto"/>
            <w:bottom w:val="none" w:sz="0" w:space="0" w:color="auto"/>
            <w:right w:val="none" w:sz="0" w:space="0" w:color="auto"/>
          </w:divBdr>
        </w:div>
        <w:div w:id="170222555">
          <w:marLeft w:val="0"/>
          <w:marRight w:val="0"/>
          <w:marTop w:val="0"/>
          <w:marBottom w:val="0"/>
          <w:divBdr>
            <w:top w:val="none" w:sz="0" w:space="0" w:color="auto"/>
            <w:left w:val="none" w:sz="0" w:space="0" w:color="auto"/>
            <w:bottom w:val="none" w:sz="0" w:space="0" w:color="auto"/>
            <w:right w:val="none" w:sz="0" w:space="0" w:color="auto"/>
          </w:divBdr>
        </w:div>
        <w:div w:id="170222601">
          <w:marLeft w:val="0"/>
          <w:marRight w:val="0"/>
          <w:marTop w:val="0"/>
          <w:marBottom w:val="0"/>
          <w:divBdr>
            <w:top w:val="none" w:sz="0" w:space="0" w:color="auto"/>
            <w:left w:val="none" w:sz="0" w:space="0" w:color="auto"/>
            <w:bottom w:val="none" w:sz="0" w:space="0" w:color="auto"/>
            <w:right w:val="none" w:sz="0" w:space="0" w:color="auto"/>
          </w:divBdr>
        </w:div>
      </w:divsChild>
    </w:div>
    <w:div w:id="170222342">
      <w:marLeft w:val="0"/>
      <w:marRight w:val="0"/>
      <w:marTop w:val="0"/>
      <w:marBottom w:val="0"/>
      <w:divBdr>
        <w:top w:val="none" w:sz="0" w:space="0" w:color="auto"/>
        <w:left w:val="none" w:sz="0" w:space="0" w:color="auto"/>
        <w:bottom w:val="none" w:sz="0" w:space="0" w:color="auto"/>
        <w:right w:val="none" w:sz="0" w:space="0" w:color="auto"/>
      </w:divBdr>
      <w:divsChild>
        <w:div w:id="170222289">
          <w:marLeft w:val="0"/>
          <w:marRight w:val="0"/>
          <w:marTop w:val="0"/>
          <w:marBottom w:val="0"/>
          <w:divBdr>
            <w:top w:val="none" w:sz="0" w:space="0" w:color="auto"/>
            <w:left w:val="none" w:sz="0" w:space="0" w:color="auto"/>
            <w:bottom w:val="none" w:sz="0" w:space="0" w:color="auto"/>
            <w:right w:val="none" w:sz="0" w:space="0" w:color="auto"/>
          </w:divBdr>
        </w:div>
        <w:div w:id="170222324">
          <w:marLeft w:val="0"/>
          <w:marRight w:val="0"/>
          <w:marTop w:val="0"/>
          <w:marBottom w:val="0"/>
          <w:divBdr>
            <w:top w:val="none" w:sz="0" w:space="0" w:color="auto"/>
            <w:left w:val="none" w:sz="0" w:space="0" w:color="auto"/>
            <w:bottom w:val="none" w:sz="0" w:space="0" w:color="auto"/>
            <w:right w:val="none" w:sz="0" w:space="0" w:color="auto"/>
          </w:divBdr>
        </w:div>
        <w:div w:id="170222350">
          <w:marLeft w:val="0"/>
          <w:marRight w:val="0"/>
          <w:marTop w:val="0"/>
          <w:marBottom w:val="0"/>
          <w:divBdr>
            <w:top w:val="none" w:sz="0" w:space="0" w:color="auto"/>
            <w:left w:val="none" w:sz="0" w:space="0" w:color="auto"/>
            <w:bottom w:val="none" w:sz="0" w:space="0" w:color="auto"/>
            <w:right w:val="none" w:sz="0" w:space="0" w:color="auto"/>
          </w:divBdr>
        </w:div>
        <w:div w:id="170222351">
          <w:marLeft w:val="0"/>
          <w:marRight w:val="0"/>
          <w:marTop w:val="0"/>
          <w:marBottom w:val="0"/>
          <w:divBdr>
            <w:top w:val="none" w:sz="0" w:space="0" w:color="auto"/>
            <w:left w:val="none" w:sz="0" w:space="0" w:color="auto"/>
            <w:bottom w:val="none" w:sz="0" w:space="0" w:color="auto"/>
            <w:right w:val="none" w:sz="0" w:space="0" w:color="auto"/>
          </w:divBdr>
        </w:div>
        <w:div w:id="170222356">
          <w:marLeft w:val="0"/>
          <w:marRight w:val="0"/>
          <w:marTop w:val="0"/>
          <w:marBottom w:val="0"/>
          <w:divBdr>
            <w:top w:val="none" w:sz="0" w:space="0" w:color="auto"/>
            <w:left w:val="none" w:sz="0" w:space="0" w:color="auto"/>
            <w:bottom w:val="none" w:sz="0" w:space="0" w:color="auto"/>
            <w:right w:val="none" w:sz="0" w:space="0" w:color="auto"/>
          </w:divBdr>
        </w:div>
        <w:div w:id="170222361">
          <w:marLeft w:val="0"/>
          <w:marRight w:val="0"/>
          <w:marTop w:val="0"/>
          <w:marBottom w:val="0"/>
          <w:divBdr>
            <w:top w:val="none" w:sz="0" w:space="0" w:color="auto"/>
            <w:left w:val="none" w:sz="0" w:space="0" w:color="auto"/>
            <w:bottom w:val="none" w:sz="0" w:space="0" w:color="auto"/>
            <w:right w:val="none" w:sz="0" w:space="0" w:color="auto"/>
          </w:divBdr>
        </w:div>
        <w:div w:id="170222382">
          <w:marLeft w:val="0"/>
          <w:marRight w:val="0"/>
          <w:marTop w:val="0"/>
          <w:marBottom w:val="0"/>
          <w:divBdr>
            <w:top w:val="none" w:sz="0" w:space="0" w:color="auto"/>
            <w:left w:val="none" w:sz="0" w:space="0" w:color="auto"/>
            <w:bottom w:val="none" w:sz="0" w:space="0" w:color="auto"/>
            <w:right w:val="none" w:sz="0" w:space="0" w:color="auto"/>
          </w:divBdr>
        </w:div>
        <w:div w:id="170222389">
          <w:marLeft w:val="0"/>
          <w:marRight w:val="0"/>
          <w:marTop w:val="0"/>
          <w:marBottom w:val="0"/>
          <w:divBdr>
            <w:top w:val="none" w:sz="0" w:space="0" w:color="auto"/>
            <w:left w:val="none" w:sz="0" w:space="0" w:color="auto"/>
            <w:bottom w:val="none" w:sz="0" w:space="0" w:color="auto"/>
            <w:right w:val="none" w:sz="0" w:space="0" w:color="auto"/>
          </w:divBdr>
        </w:div>
        <w:div w:id="170222396">
          <w:marLeft w:val="0"/>
          <w:marRight w:val="0"/>
          <w:marTop w:val="0"/>
          <w:marBottom w:val="0"/>
          <w:divBdr>
            <w:top w:val="none" w:sz="0" w:space="0" w:color="auto"/>
            <w:left w:val="none" w:sz="0" w:space="0" w:color="auto"/>
            <w:bottom w:val="none" w:sz="0" w:space="0" w:color="auto"/>
            <w:right w:val="none" w:sz="0" w:space="0" w:color="auto"/>
          </w:divBdr>
        </w:div>
        <w:div w:id="170222401">
          <w:marLeft w:val="0"/>
          <w:marRight w:val="0"/>
          <w:marTop w:val="0"/>
          <w:marBottom w:val="0"/>
          <w:divBdr>
            <w:top w:val="none" w:sz="0" w:space="0" w:color="auto"/>
            <w:left w:val="none" w:sz="0" w:space="0" w:color="auto"/>
            <w:bottom w:val="none" w:sz="0" w:space="0" w:color="auto"/>
            <w:right w:val="none" w:sz="0" w:space="0" w:color="auto"/>
          </w:divBdr>
        </w:div>
        <w:div w:id="170222405">
          <w:marLeft w:val="0"/>
          <w:marRight w:val="0"/>
          <w:marTop w:val="0"/>
          <w:marBottom w:val="0"/>
          <w:divBdr>
            <w:top w:val="none" w:sz="0" w:space="0" w:color="auto"/>
            <w:left w:val="none" w:sz="0" w:space="0" w:color="auto"/>
            <w:bottom w:val="none" w:sz="0" w:space="0" w:color="auto"/>
            <w:right w:val="none" w:sz="0" w:space="0" w:color="auto"/>
          </w:divBdr>
        </w:div>
        <w:div w:id="170222415">
          <w:marLeft w:val="0"/>
          <w:marRight w:val="0"/>
          <w:marTop w:val="0"/>
          <w:marBottom w:val="0"/>
          <w:divBdr>
            <w:top w:val="none" w:sz="0" w:space="0" w:color="auto"/>
            <w:left w:val="none" w:sz="0" w:space="0" w:color="auto"/>
            <w:bottom w:val="none" w:sz="0" w:space="0" w:color="auto"/>
            <w:right w:val="none" w:sz="0" w:space="0" w:color="auto"/>
          </w:divBdr>
        </w:div>
        <w:div w:id="170222428">
          <w:marLeft w:val="0"/>
          <w:marRight w:val="0"/>
          <w:marTop w:val="0"/>
          <w:marBottom w:val="0"/>
          <w:divBdr>
            <w:top w:val="none" w:sz="0" w:space="0" w:color="auto"/>
            <w:left w:val="none" w:sz="0" w:space="0" w:color="auto"/>
            <w:bottom w:val="none" w:sz="0" w:space="0" w:color="auto"/>
            <w:right w:val="none" w:sz="0" w:space="0" w:color="auto"/>
          </w:divBdr>
        </w:div>
        <w:div w:id="170222435">
          <w:marLeft w:val="0"/>
          <w:marRight w:val="0"/>
          <w:marTop w:val="0"/>
          <w:marBottom w:val="0"/>
          <w:divBdr>
            <w:top w:val="none" w:sz="0" w:space="0" w:color="auto"/>
            <w:left w:val="none" w:sz="0" w:space="0" w:color="auto"/>
            <w:bottom w:val="none" w:sz="0" w:space="0" w:color="auto"/>
            <w:right w:val="none" w:sz="0" w:space="0" w:color="auto"/>
          </w:divBdr>
        </w:div>
        <w:div w:id="170222454">
          <w:marLeft w:val="0"/>
          <w:marRight w:val="0"/>
          <w:marTop w:val="0"/>
          <w:marBottom w:val="0"/>
          <w:divBdr>
            <w:top w:val="none" w:sz="0" w:space="0" w:color="auto"/>
            <w:left w:val="none" w:sz="0" w:space="0" w:color="auto"/>
            <w:bottom w:val="none" w:sz="0" w:space="0" w:color="auto"/>
            <w:right w:val="none" w:sz="0" w:space="0" w:color="auto"/>
          </w:divBdr>
        </w:div>
        <w:div w:id="170222505">
          <w:marLeft w:val="0"/>
          <w:marRight w:val="0"/>
          <w:marTop w:val="0"/>
          <w:marBottom w:val="0"/>
          <w:divBdr>
            <w:top w:val="none" w:sz="0" w:space="0" w:color="auto"/>
            <w:left w:val="none" w:sz="0" w:space="0" w:color="auto"/>
            <w:bottom w:val="none" w:sz="0" w:space="0" w:color="auto"/>
            <w:right w:val="none" w:sz="0" w:space="0" w:color="auto"/>
          </w:divBdr>
        </w:div>
        <w:div w:id="170222540">
          <w:marLeft w:val="0"/>
          <w:marRight w:val="0"/>
          <w:marTop w:val="0"/>
          <w:marBottom w:val="0"/>
          <w:divBdr>
            <w:top w:val="none" w:sz="0" w:space="0" w:color="auto"/>
            <w:left w:val="none" w:sz="0" w:space="0" w:color="auto"/>
            <w:bottom w:val="none" w:sz="0" w:space="0" w:color="auto"/>
            <w:right w:val="none" w:sz="0" w:space="0" w:color="auto"/>
          </w:divBdr>
        </w:div>
        <w:div w:id="170222545">
          <w:marLeft w:val="0"/>
          <w:marRight w:val="0"/>
          <w:marTop w:val="0"/>
          <w:marBottom w:val="0"/>
          <w:divBdr>
            <w:top w:val="none" w:sz="0" w:space="0" w:color="auto"/>
            <w:left w:val="none" w:sz="0" w:space="0" w:color="auto"/>
            <w:bottom w:val="none" w:sz="0" w:space="0" w:color="auto"/>
            <w:right w:val="none" w:sz="0" w:space="0" w:color="auto"/>
          </w:divBdr>
        </w:div>
        <w:div w:id="170222548">
          <w:marLeft w:val="0"/>
          <w:marRight w:val="0"/>
          <w:marTop w:val="0"/>
          <w:marBottom w:val="0"/>
          <w:divBdr>
            <w:top w:val="none" w:sz="0" w:space="0" w:color="auto"/>
            <w:left w:val="none" w:sz="0" w:space="0" w:color="auto"/>
            <w:bottom w:val="none" w:sz="0" w:space="0" w:color="auto"/>
            <w:right w:val="none" w:sz="0" w:space="0" w:color="auto"/>
          </w:divBdr>
        </w:div>
        <w:div w:id="170222574">
          <w:marLeft w:val="0"/>
          <w:marRight w:val="0"/>
          <w:marTop w:val="0"/>
          <w:marBottom w:val="0"/>
          <w:divBdr>
            <w:top w:val="none" w:sz="0" w:space="0" w:color="auto"/>
            <w:left w:val="none" w:sz="0" w:space="0" w:color="auto"/>
            <w:bottom w:val="none" w:sz="0" w:space="0" w:color="auto"/>
            <w:right w:val="none" w:sz="0" w:space="0" w:color="auto"/>
          </w:divBdr>
        </w:div>
      </w:divsChild>
    </w:div>
    <w:div w:id="170222369">
      <w:marLeft w:val="0"/>
      <w:marRight w:val="0"/>
      <w:marTop w:val="0"/>
      <w:marBottom w:val="0"/>
      <w:divBdr>
        <w:top w:val="none" w:sz="0" w:space="0" w:color="auto"/>
        <w:left w:val="none" w:sz="0" w:space="0" w:color="auto"/>
        <w:bottom w:val="none" w:sz="0" w:space="0" w:color="auto"/>
        <w:right w:val="none" w:sz="0" w:space="0" w:color="auto"/>
      </w:divBdr>
      <w:divsChild>
        <w:div w:id="170222328">
          <w:marLeft w:val="0"/>
          <w:marRight w:val="0"/>
          <w:marTop w:val="0"/>
          <w:marBottom w:val="0"/>
          <w:divBdr>
            <w:top w:val="none" w:sz="0" w:space="0" w:color="auto"/>
            <w:left w:val="none" w:sz="0" w:space="0" w:color="auto"/>
            <w:bottom w:val="none" w:sz="0" w:space="0" w:color="auto"/>
            <w:right w:val="none" w:sz="0" w:space="0" w:color="auto"/>
          </w:divBdr>
        </w:div>
        <w:div w:id="170222348">
          <w:marLeft w:val="0"/>
          <w:marRight w:val="0"/>
          <w:marTop w:val="0"/>
          <w:marBottom w:val="0"/>
          <w:divBdr>
            <w:top w:val="none" w:sz="0" w:space="0" w:color="auto"/>
            <w:left w:val="none" w:sz="0" w:space="0" w:color="auto"/>
            <w:bottom w:val="none" w:sz="0" w:space="0" w:color="auto"/>
            <w:right w:val="none" w:sz="0" w:space="0" w:color="auto"/>
          </w:divBdr>
        </w:div>
        <w:div w:id="170222365">
          <w:marLeft w:val="0"/>
          <w:marRight w:val="0"/>
          <w:marTop w:val="0"/>
          <w:marBottom w:val="0"/>
          <w:divBdr>
            <w:top w:val="none" w:sz="0" w:space="0" w:color="auto"/>
            <w:left w:val="none" w:sz="0" w:space="0" w:color="auto"/>
            <w:bottom w:val="none" w:sz="0" w:space="0" w:color="auto"/>
            <w:right w:val="none" w:sz="0" w:space="0" w:color="auto"/>
          </w:divBdr>
        </w:div>
        <w:div w:id="170222393">
          <w:marLeft w:val="0"/>
          <w:marRight w:val="0"/>
          <w:marTop w:val="0"/>
          <w:marBottom w:val="0"/>
          <w:divBdr>
            <w:top w:val="none" w:sz="0" w:space="0" w:color="auto"/>
            <w:left w:val="none" w:sz="0" w:space="0" w:color="auto"/>
            <w:bottom w:val="none" w:sz="0" w:space="0" w:color="auto"/>
            <w:right w:val="none" w:sz="0" w:space="0" w:color="auto"/>
          </w:divBdr>
        </w:div>
        <w:div w:id="170222398">
          <w:marLeft w:val="0"/>
          <w:marRight w:val="0"/>
          <w:marTop w:val="0"/>
          <w:marBottom w:val="0"/>
          <w:divBdr>
            <w:top w:val="none" w:sz="0" w:space="0" w:color="auto"/>
            <w:left w:val="none" w:sz="0" w:space="0" w:color="auto"/>
            <w:bottom w:val="none" w:sz="0" w:space="0" w:color="auto"/>
            <w:right w:val="none" w:sz="0" w:space="0" w:color="auto"/>
          </w:divBdr>
        </w:div>
        <w:div w:id="170222414">
          <w:marLeft w:val="0"/>
          <w:marRight w:val="0"/>
          <w:marTop w:val="0"/>
          <w:marBottom w:val="0"/>
          <w:divBdr>
            <w:top w:val="none" w:sz="0" w:space="0" w:color="auto"/>
            <w:left w:val="none" w:sz="0" w:space="0" w:color="auto"/>
            <w:bottom w:val="none" w:sz="0" w:space="0" w:color="auto"/>
            <w:right w:val="none" w:sz="0" w:space="0" w:color="auto"/>
          </w:divBdr>
        </w:div>
        <w:div w:id="170222536">
          <w:marLeft w:val="0"/>
          <w:marRight w:val="0"/>
          <w:marTop w:val="0"/>
          <w:marBottom w:val="0"/>
          <w:divBdr>
            <w:top w:val="none" w:sz="0" w:space="0" w:color="auto"/>
            <w:left w:val="none" w:sz="0" w:space="0" w:color="auto"/>
            <w:bottom w:val="none" w:sz="0" w:space="0" w:color="auto"/>
            <w:right w:val="none" w:sz="0" w:space="0" w:color="auto"/>
          </w:divBdr>
        </w:div>
        <w:div w:id="170222551">
          <w:marLeft w:val="0"/>
          <w:marRight w:val="0"/>
          <w:marTop w:val="0"/>
          <w:marBottom w:val="0"/>
          <w:divBdr>
            <w:top w:val="none" w:sz="0" w:space="0" w:color="auto"/>
            <w:left w:val="none" w:sz="0" w:space="0" w:color="auto"/>
            <w:bottom w:val="none" w:sz="0" w:space="0" w:color="auto"/>
            <w:right w:val="none" w:sz="0" w:space="0" w:color="auto"/>
          </w:divBdr>
        </w:div>
        <w:div w:id="170222583">
          <w:marLeft w:val="0"/>
          <w:marRight w:val="0"/>
          <w:marTop w:val="0"/>
          <w:marBottom w:val="0"/>
          <w:divBdr>
            <w:top w:val="none" w:sz="0" w:space="0" w:color="auto"/>
            <w:left w:val="none" w:sz="0" w:space="0" w:color="auto"/>
            <w:bottom w:val="none" w:sz="0" w:space="0" w:color="auto"/>
            <w:right w:val="none" w:sz="0" w:space="0" w:color="auto"/>
          </w:divBdr>
        </w:div>
      </w:divsChild>
    </w:div>
    <w:div w:id="170222385">
      <w:marLeft w:val="0"/>
      <w:marRight w:val="0"/>
      <w:marTop w:val="0"/>
      <w:marBottom w:val="0"/>
      <w:divBdr>
        <w:top w:val="none" w:sz="0" w:space="0" w:color="auto"/>
        <w:left w:val="none" w:sz="0" w:space="0" w:color="auto"/>
        <w:bottom w:val="none" w:sz="0" w:space="0" w:color="auto"/>
        <w:right w:val="none" w:sz="0" w:space="0" w:color="auto"/>
      </w:divBdr>
    </w:div>
    <w:div w:id="170222394">
      <w:marLeft w:val="0"/>
      <w:marRight w:val="0"/>
      <w:marTop w:val="0"/>
      <w:marBottom w:val="0"/>
      <w:divBdr>
        <w:top w:val="none" w:sz="0" w:space="0" w:color="auto"/>
        <w:left w:val="none" w:sz="0" w:space="0" w:color="auto"/>
        <w:bottom w:val="none" w:sz="0" w:space="0" w:color="auto"/>
        <w:right w:val="none" w:sz="0" w:space="0" w:color="auto"/>
      </w:divBdr>
      <w:divsChild>
        <w:div w:id="170222358">
          <w:marLeft w:val="0"/>
          <w:marRight w:val="0"/>
          <w:marTop w:val="0"/>
          <w:marBottom w:val="0"/>
          <w:divBdr>
            <w:top w:val="none" w:sz="0" w:space="0" w:color="auto"/>
            <w:left w:val="none" w:sz="0" w:space="0" w:color="auto"/>
            <w:bottom w:val="none" w:sz="0" w:space="0" w:color="auto"/>
            <w:right w:val="none" w:sz="0" w:space="0" w:color="auto"/>
          </w:divBdr>
        </w:div>
        <w:div w:id="170222391">
          <w:marLeft w:val="0"/>
          <w:marRight w:val="0"/>
          <w:marTop w:val="0"/>
          <w:marBottom w:val="0"/>
          <w:divBdr>
            <w:top w:val="none" w:sz="0" w:space="0" w:color="auto"/>
            <w:left w:val="none" w:sz="0" w:space="0" w:color="auto"/>
            <w:bottom w:val="none" w:sz="0" w:space="0" w:color="auto"/>
            <w:right w:val="none" w:sz="0" w:space="0" w:color="auto"/>
          </w:divBdr>
        </w:div>
        <w:div w:id="170222517">
          <w:marLeft w:val="0"/>
          <w:marRight w:val="0"/>
          <w:marTop w:val="0"/>
          <w:marBottom w:val="0"/>
          <w:divBdr>
            <w:top w:val="none" w:sz="0" w:space="0" w:color="auto"/>
            <w:left w:val="none" w:sz="0" w:space="0" w:color="auto"/>
            <w:bottom w:val="none" w:sz="0" w:space="0" w:color="auto"/>
            <w:right w:val="none" w:sz="0" w:space="0" w:color="auto"/>
          </w:divBdr>
        </w:div>
        <w:div w:id="170222533">
          <w:marLeft w:val="0"/>
          <w:marRight w:val="0"/>
          <w:marTop w:val="0"/>
          <w:marBottom w:val="0"/>
          <w:divBdr>
            <w:top w:val="none" w:sz="0" w:space="0" w:color="auto"/>
            <w:left w:val="none" w:sz="0" w:space="0" w:color="auto"/>
            <w:bottom w:val="none" w:sz="0" w:space="0" w:color="auto"/>
            <w:right w:val="none" w:sz="0" w:space="0" w:color="auto"/>
          </w:divBdr>
        </w:div>
        <w:div w:id="170222557">
          <w:marLeft w:val="0"/>
          <w:marRight w:val="0"/>
          <w:marTop w:val="0"/>
          <w:marBottom w:val="0"/>
          <w:divBdr>
            <w:top w:val="none" w:sz="0" w:space="0" w:color="auto"/>
            <w:left w:val="none" w:sz="0" w:space="0" w:color="auto"/>
            <w:bottom w:val="none" w:sz="0" w:space="0" w:color="auto"/>
            <w:right w:val="none" w:sz="0" w:space="0" w:color="auto"/>
          </w:divBdr>
        </w:div>
      </w:divsChild>
    </w:div>
    <w:div w:id="170222399">
      <w:marLeft w:val="0"/>
      <w:marRight w:val="0"/>
      <w:marTop w:val="0"/>
      <w:marBottom w:val="0"/>
      <w:divBdr>
        <w:top w:val="none" w:sz="0" w:space="0" w:color="auto"/>
        <w:left w:val="none" w:sz="0" w:space="0" w:color="auto"/>
        <w:bottom w:val="none" w:sz="0" w:space="0" w:color="auto"/>
        <w:right w:val="none" w:sz="0" w:space="0" w:color="auto"/>
      </w:divBdr>
    </w:div>
    <w:div w:id="170222400">
      <w:marLeft w:val="0"/>
      <w:marRight w:val="0"/>
      <w:marTop w:val="0"/>
      <w:marBottom w:val="0"/>
      <w:divBdr>
        <w:top w:val="none" w:sz="0" w:space="0" w:color="auto"/>
        <w:left w:val="none" w:sz="0" w:space="0" w:color="auto"/>
        <w:bottom w:val="none" w:sz="0" w:space="0" w:color="auto"/>
        <w:right w:val="none" w:sz="0" w:space="0" w:color="auto"/>
      </w:divBdr>
    </w:div>
    <w:div w:id="170222403">
      <w:marLeft w:val="0"/>
      <w:marRight w:val="0"/>
      <w:marTop w:val="0"/>
      <w:marBottom w:val="0"/>
      <w:divBdr>
        <w:top w:val="none" w:sz="0" w:space="0" w:color="auto"/>
        <w:left w:val="none" w:sz="0" w:space="0" w:color="auto"/>
        <w:bottom w:val="none" w:sz="0" w:space="0" w:color="auto"/>
        <w:right w:val="none" w:sz="0" w:space="0" w:color="auto"/>
      </w:divBdr>
      <w:divsChild>
        <w:div w:id="170222412">
          <w:marLeft w:val="0"/>
          <w:marRight w:val="0"/>
          <w:marTop w:val="0"/>
          <w:marBottom w:val="0"/>
          <w:divBdr>
            <w:top w:val="none" w:sz="0" w:space="0" w:color="auto"/>
            <w:left w:val="none" w:sz="0" w:space="0" w:color="auto"/>
            <w:bottom w:val="none" w:sz="0" w:space="0" w:color="auto"/>
            <w:right w:val="none" w:sz="0" w:space="0" w:color="auto"/>
          </w:divBdr>
        </w:div>
      </w:divsChild>
    </w:div>
    <w:div w:id="170222418">
      <w:marLeft w:val="0"/>
      <w:marRight w:val="0"/>
      <w:marTop w:val="0"/>
      <w:marBottom w:val="0"/>
      <w:divBdr>
        <w:top w:val="none" w:sz="0" w:space="0" w:color="auto"/>
        <w:left w:val="none" w:sz="0" w:space="0" w:color="auto"/>
        <w:bottom w:val="none" w:sz="0" w:space="0" w:color="auto"/>
        <w:right w:val="none" w:sz="0" w:space="0" w:color="auto"/>
      </w:divBdr>
    </w:div>
    <w:div w:id="170222437">
      <w:marLeft w:val="0"/>
      <w:marRight w:val="0"/>
      <w:marTop w:val="0"/>
      <w:marBottom w:val="0"/>
      <w:divBdr>
        <w:top w:val="none" w:sz="0" w:space="0" w:color="auto"/>
        <w:left w:val="none" w:sz="0" w:space="0" w:color="auto"/>
        <w:bottom w:val="none" w:sz="0" w:space="0" w:color="auto"/>
        <w:right w:val="none" w:sz="0" w:space="0" w:color="auto"/>
      </w:divBdr>
    </w:div>
    <w:div w:id="170222444">
      <w:marLeft w:val="0"/>
      <w:marRight w:val="0"/>
      <w:marTop w:val="0"/>
      <w:marBottom w:val="0"/>
      <w:divBdr>
        <w:top w:val="none" w:sz="0" w:space="0" w:color="auto"/>
        <w:left w:val="none" w:sz="0" w:space="0" w:color="auto"/>
        <w:bottom w:val="none" w:sz="0" w:space="0" w:color="auto"/>
        <w:right w:val="none" w:sz="0" w:space="0" w:color="auto"/>
      </w:divBdr>
    </w:div>
    <w:div w:id="170222445">
      <w:marLeft w:val="0"/>
      <w:marRight w:val="0"/>
      <w:marTop w:val="0"/>
      <w:marBottom w:val="0"/>
      <w:divBdr>
        <w:top w:val="none" w:sz="0" w:space="0" w:color="auto"/>
        <w:left w:val="none" w:sz="0" w:space="0" w:color="auto"/>
        <w:bottom w:val="none" w:sz="0" w:space="0" w:color="auto"/>
        <w:right w:val="none" w:sz="0" w:space="0" w:color="auto"/>
      </w:divBdr>
    </w:div>
    <w:div w:id="170222446">
      <w:marLeft w:val="0"/>
      <w:marRight w:val="0"/>
      <w:marTop w:val="0"/>
      <w:marBottom w:val="0"/>
      <w:divBdr>
        <w:top w:val="none" w:sz="0" w:space="0" w:color="auto"/>
        <w:left w:val="none" w:sz="0" w:space="0" w:color="auto"/>
        <w:bottom w:val="none" w:sz="0" w:space="0" w:color="auto"/>
        <w:right w:val="none" w:sz="0" w:space="0" w:color="auto"/>
      </w:divBdr>
    </w:div>
    <w:div w:id="170222451">
      <w:marLeft w:val="0"/>
      <w:marRight w:val="0"/>
      <w:marTop w:val="0"/>
      <w:marBottom w:val="0"/>
      <w:divBdr>
        <w:top w:val="none" w:sz="0" w:space="0" w:color="auto"/>
        <w:left w:val="none" w:sz="0" w:space="0" w:color="auto"/>
        <w:bottom w:val="none" w:sz="0" w:space="0" w:color="auto"/>
        <w:right w:val="none" w:sz="0" w:space="0" w:color="auto"/>
      </w:divBdr>
    </w:div>
    <w:div w:id="170222453">
      <w:marLeft w:val="0"/>
      <w:marRight w:val="0"/>
      <w:marTop w:val="0"/>
      <w:marBottom w:val="0"/>
      <w:divBdr>
        <w:top w:val="none" w:sz="0" w:space="0" w:color="auto"/>
        <w:left w:val="none" w:sz="0" w:space="0" w:color="auto"/>
        <w:bottom w:val="none" w:sz="0" w:space="0" w:color="auto"/>
        <w:right w:val="none" w:sz="0" w:space="0" w:color="auto"/>
      </w:divBdr>
      <w:divsChild>
        <w:div w:id="170222560">
          <w:marLeft w:val="0"/>
          <w:marRight w:val="0"/>
          <w:marTop w:val="0"/>
          <w:marBottom w:val="0"/>
          <w:divBdr>
            <w:top w:val="none" w:sz="0" w:space="0" w:color="auto"/>
            <w:left w:val="none" w:sz="0" w:space="0" w:color="auto"/>
            <w:bottom w:val="none" w:sz="0" w:space="0" w:color="auto"/>
            <w:right w:val="none" w:sz="0" w:space="0" w:color="auto"/>
          </w:divBdr>
        </w:div>
        <w:div w:id="170222600">
          <w:marLeft w:val="0"/>
          <w:marRight w:val="0"/>
          <w:marTop w:val="0"/>
          <w:marBottom w:val="0"/>
          <w:divBdr>
            <w:top w:val="none" w:sz="0" w:space="0" w:color="auto"/>
            <w:left w:val="none" w:sz="0" w:space="0" w:color="auto"/>
            <w:bottom w:val="none" w:sz="0" w:space="0" w:color="auto"/>
            <w:right w:val="none" w:sz="0" w:space="0" w:color="auto"/>
          </w:divBdr>
        </w:div>
      </w:divsChild>
    </w:div>
    <w:div w:id="170222458">
      <w:marLeft w:val="0"/>
      <w:marRight w:val="0"/>
      <w:marTop w:val="0"/>
      <w:marBottom w:val="0"/>
      <w:divBdr>
        <w:top w:val="none" w:sz="0" w:space="0" w:color="auto"/>
        <w:left w:val="none" w:sz="0" w:space="0" w:color="auto"/>
        <w:bottom w:val="none" w:sz="0" w:space="0" w:color="auto"/>
        <w:right w:val="none" w:sz="0" w:space="0" w:color="auto"/>
      </w:divBdr>
      <w:divsChild>
        <w:div w:id="170222497">
          <w:marLeft w:val="0"/>
          <w:marRight w:val="0"/>
          <w:marTop w:val="0"/>
          <w:marBottom w:val="0"/>
          <w:divBdr>
            <w:top w:val="none" w:sz="0" w:space="0" w:color="auto"/>
            <w:left w:val="none" w:sz="0" w:space="0" w:color="auto"/>
            <w:bottom w:val="none" w:sz="0" w:space="0" w:color="auto"/>
            <w:right w:val="none" w:sz="0" w:space="0" w:color="auto"/>
          </w:divBdr>
          <w:divsChild>
            <w:div w:id="170222285">
              <w:marLeft w:val="0"/>
              <w:marRight w:val="0"/>
              <w:marTop w:val="0"/>
              <w:marBottom w:val="0"/>
              <w:divBdr>
                <w:top w:val="none" w:sz="0" w:space="0" w:color="auto"/>
                <w:left w:val="none" w:sz="0" w:space="0" w:color="auto"/>
                <w:bottom w:val="none" w:sz="0" w:space="0" w:color="auto"/>
                <w:right w:val="none" w:sz="0" w:space="0" w:color="auto"/>
              </w:divBdr>
            </w:div>
          </w:divsChild>
        </w:div>
        <w:div w:id="170222529">
          <w:marLeft w:val="0"/>
          <w:marRight w:val="0"/>
          <w:marTop w:val="0"/>
          <w:marBottom w:val="0"/>
          <w:divBdr>
            <w:top w:val="none" w:sz="0" w:space="0" w:color="auto"/>
            <w:left w:val="none" w:sz="0" w:space="0" w:color="auto"/>
            <w:bottom w:val="none" w:sz="0" w:space="0" w:color="auto"/>
            <w:right w:val="none" w:sz="0" w:space="0" w:color="auto"/>
          </w:divBdr>
          <w:divsChild>
            <w:div w:id="170222292">
              <w:marLeft w:val="0"/>
              <w:marRight w:val="0"/>
              <w:marTop w:val="0"/>
              <w:marBottom w:val="0"/>
              <w:divBdr>
                <w:top w:val="none" w:sz="0" w:space="0" w:color="auto"/>
                <w:left w:val="none" w:sz="0" w:space="0" w:color="auto"/>
                <w:bottom w:val="none" w:sz="0" w:space="0" w:color="auto"/>
                <w:right w:val="none" w:sz="0" w:space="0" w:color="auto"/>
              </w:divBdr>
              <w:divsChild>
                <w:div w:id="170222465">
                  <w:marLeft w:val="0"/>
                  <w:marRight w:val="0"/>
                  <w:marTop w:val="0"/>
                  <w:marBottom w:val="0"/>
                  <w:divBdr>
                    <w:top w:val="none" w:sz="0" w:space="0" w:color="auto"/>
                    <w:left w:val="none" w:sz="0" w:space="0" w:color="auto"/>
                    <w:bottom w:val="none" w:sz="0" w:space="0" w:color="auto"/>
                    <w:right w:val="none" w:sz="0" w:space="0" w:color="auto"/>
                  </w:divBdr>
                  <w:divsChild>
                    <w:div w:id="170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15">
              <w:marLeft w:val="0"/>
              <w:marRight w:val="0"/>
              <w:marTop w:val="0"/>
              <w:marBottom w:val="0"/>
              <w:divBdr>
                <w:top w:val="none" w:sz="0" w:space="0" w:color="auto"/>
                <w:left w:val="none" w:sz="0" w:space="0" w:color="auto"/>
                <w:bottom w:val="none" w:sz="0" w:space="0" w:color="auto"/>
                <w:right w:val="none" w:sz="0" w:space="0" w:color="auto"/>
              </w:divBdr>
              <w:divsChild>
                <w:div w:id="170222476">
                  <w:marLeft w:val="-3375"/>
                  <w:marRight w:val="0"/>
                  <w:marTop w:val="0"/>
                  <w:marBottom w:val="0"/>
                  <w:divBdr>
                    <w:top w:val="none" w:sz="0" w:space="0" w:color="auto"/>
                    <w:left w:val="none" w:sz="0" w:space="0" w:color="auto"/>
                    <w:bottom w:val="none" w:sz="0" w:space="0" w:color="auto"/>
                    <w:right w:val="none" w:sz="0" w:space="0" w:color="auto"/>
                  </w:divBdr>
                </w:div>
                <w:div w:id="170222528">
                  <w:marLeft w:val="0"/>
                  <w:marRight w:val="0"/>
                  <w:marTop w:val="0"/>
                  <w:marBottom w:val="0"/>
                  <w:divBdr>
                    <w:top w:val="none" w:sz="0" w:space="0" w:color="auto"/>
                    <w:left w:val="none" w:sz="0" w:space="0" w:color="auto"/>
                    <w:bottom w:val="none" w:sz="0" w:space="0" w:color="auto"/>
                    <w:right w:val="none" w:sz="0" w:space="0" w:color="auto"/>
                  </w:divBdr>
                  <w:divsChild>
                    <w:div w:id="17022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70">
              <w:marLeft w:val="-3375"/>
              <w:marRight w:val="0"/>
              <w:marTop w:val="0"/>
              <w:marBottom w:val="0"/>
              <w:divBdr>
                <w:top w:val="none" w:sz="0" w:space="0" w:color="auto"/>
                <w:left w:val="none" w:sz="0" w:space="0" w:color="auto"/>
                <w:bottom w:val="none" w:sz="0" w:space="0" w:color="auto"/>
                <w:right w:val="none" w:sz="0" w:space="0" w:color="auto"/>
              </w:divBdr>
            </w:div>
            <w:div w:id="170222519">
              <w:marLeft w:val="0"/>
              <w:marRight w:val="0"/>
              <w:marTop w:val="0"/>
              <w:marBottom w:val="0"/>
              <w:divBdr>
                <w:top w:val="none" w:sz="0" w:space="0" w:color="auto"/>
                <w:left w:val="none" w:sz="0" w:space="0" w:color="auto"/>
                <w:bottom w:val="none" w:sz="0" w:space="0" w:color="auto"/>
                <w:right w:val="none" w:sz="0" w:space="0" w:color="auto"/>
              </w:divBdr>
            </w:div>
            <w:div w:id="170222563">
              <w:marLeft w:val="0"/>
              <w:marRight w:val="0"/>
              <w:marTop w:val="0"/>
              <w:marBottom w:val="0"/>
              <w:divBdr>
                <w:top w:val="none" w:sz="0" w:space="0" w:color="auto"/>
                <w:left w:val="none" w:sz="0" w:space="0" w:color="auto"/>
                <w:bottom w:val="none" w:sz="0" w:space="0" w:color="auto"/>
                <w:right w:val="none" w:sz="0" w:space="0" w:color="auto"/>
              </w:divBdr>
              <w:divsChild>
                <w:div w:id="170222286">
                  <w:marLeft w:val="0"/>
                  <w:marRight w:val="0"/>
                  <w:marTop w:val="0"/>
                  <w:marBottom w:val="0"/>
                  <w:divBdr>
                    <w:top w:val="none" w:sz="0" w:space="0" w:color="auto"/>
                    <w:left w:val="none" w:sz="0" w:space="0" w:color="auto"/>
                    <w:bottom w:val="none" w:sz="0" w:space="0" w:color="auto"/>
                    <w:right w:val="none" w:sz="0" w:space="0" w:color="auto"/>
                  </w:divBdr>
                  <w:divsChild>
                    <w:div w:id="170222404">
                      <w:marLeft w:val="0"/>
                      <w:marRight w:val="0"/>
                      <w:marTop w:val="0"/>
                      <w:marBottom w:val="0"/>
                      <w:divBdr>
                        <w:top w:val="none" w:sz="0" w:space="0" w:color="auto"/>
                        <w:left w:val="none" w:sz="0" w:space="0" w:color="auto"/>
                        <w:bottom w:val="none" w:sz="0" w:space="0" w:color="auto"/>
                        <w:right w:val="none" w:sz="0" w:space="0" w:color="auto"/>
                      </w:divBdr>
                    </w:div>
                  </w:divsChild>
                </w:div>
                <w:div w:id="170222413">
                  <w:marLeft w:val="-3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469">
      <w:marLeft w:val="0"/>
      <w:marRight w:val="0"/>
      <w:marTop w:val="0"/>
      <w:marBottom w:val="0"/>
      <w:divBdr>
        <w:top w:val="none" w:sz="0" w:space="0" w:color="auto"/>
        <w:left w:val="none" w:sz="0" w:space="0" w:color="auto"/>
        <w:bottom w:val="none" w:sz="0" w:space="0" w:color="auto"/>
        <w:right w:val="none" w:sz="0" w:space="0" w:color="auto"/>
      </w:divBdr>
    </w:div>
    <w:div w:id="170222483">
      <w:marLeft w:val="0"/>
      <w:marRight w:val="0"/>
      <w:marTop w:val="0"/>
      <w:marBottom w:val="0"/>
      <w:divBdr>
        <w:top w:val="none" w:sz="0" w:space="0" w:color="auto"/>
        <w:left w:val="none" w:sz="0" w:space="0" w:color="auto"/>
        <w:bottom w:val="none" w:sz="0" w:space="0" w:color="auto"/>
        <w:right w:val="none" w:sz="0" w:space="0" w:color="auto"/>
      </w:divBdr>
    </w:div>
    <w:div w:id="170222530">
      <w:marLeft w:val="0"/>
      <w:marRight w:val="0"/>
      <w:marTop w:val="0"/>
      <w:marBottom w:val="0"/>
      <w:divBdr>
        <w:top w:val="none" w:sz="0" w:space="0" w:color="auto"/>
        <w:left w:val="none" w:sz="0" w:space="0" w:color="auto"/>
        <w:bottom w:val="none" w:sz="0" w:space="0" w:color="auto"/>
        <w:right w:val="none" w:sz="0" w:space="0" w:color="auto"/>
      </w:divBdr>
      <w:divsChild>
        <w:div w:id="170222265">
          <w:marLeft w:val="0"/>
          <w:marRight w:val="0"/>
          <w:marTop w:val="0"/>
          <w:marBottom w:val="0"/>
          <w:divBdr>
            <w:top w:val="none" w:sz="0" w:space="0" w:color="auto"/>
            <w:left w:val="none" w:sz="0" w:space="0" w:color="auto"/>
            <w:bottom w:val="none" w:sz="0" w:space="0" w:color="auto"/>
            <w:right w:val="none" w:sz="0" w:space="0" w:color="auto"/>
          </w:divBdr>
        </w:div>
        <w:div w:id="170222279">
          <w:marLeft w:val="0"/>
          <w:marRight w:val="0"/>
          <w:marTop w:val="0"/>
          <w:marBottom w:val="0"/>
          <w:divBdr>
            <w:top w:val="none" w:sz="0" w:space="0" w:color="auto"/>
            <w:left w:val="none" w:sz="0" w:space="0" w:color="auto"/>
            <w:bottom w:val="none" w:sz="0" w:space="0" w:color="auto"/>
            <w:right w:val="none" w:sz="0" w:space="0" w:color="auto"/>
          </w:divBdr>
        </w:div>
        <w:div w:id="170222472">
          <w:marLeft w:val="0"/>
          <w:marRight w:val="0"/>
          <w:marTop w:val="0"/>
          <w:marBottom w:val="0"/>
          <w:divBdr>
            <w:top w:val="none" w:sz="0" w:space="0" w:color="auto"/>
            <w:left w:val="none" w:sz="0" w:space="0" w:color="auto"/>
            <w:bottom w:val="none" w:sz="0" w:space="0" w:color="auto"/>
            <w:right w:val="none" w:sz="0" w:space="0" w:color="auto"/>
          </w:divBdr>
        </w:div>
        <w:div w:id="170222564">
          <w:marLeft w:val="0"/>
          <w:marRight w:val="0"/>
          <w:marTop w:val="0"/>
          <w:marBottom w:val="0"/>
          <w:divBdr>
            <w:top w:val="none" w:sz="0" w:space="0" w:color="auto"/>
            <w:left w:val="none" w:sz="0" w:space="0" w:color="auto"/>
            <w:bottom w:val="none" w:sz="0" w:space="0" w:color="auto"/>
            <w:right w:val="none" w:sz="0" w:space="0" w:color="auto"/>
          </w:divBdr>
        </w:div>
        <w:div w:id="170222566">
          <w:marLeft w:val="0"/>
          <w:marRight w:val="0"/>
          <w:marTop w:val="0"/>
          <w:marBottom w:val="0"/>
          <w:divBdr>
            <w:top w:val="none" w:sz="0" w:space="0" w:color="auto"/>
            <w:left w:val="none" w:sz="0" w:space="0" w:color="auto"/>
            <w:bottom w:val="none" w:sz="0" w:space="0" w:color="auto"/>
            <w:right w:val="none" w:sz="0" w:space="0" w:color="auto"/>
          </w:divBdr>
        </w:div>
        <w:div w:id="170222580">
          <w:marLeft w:val="0"/>
          <w:marRight w:val="0"/>
          <w:marTop w:val="0"/>
          <w:marBottom w:val="0"/>
          <w:divBdr>
            <w:top w:val="none" w:sz="0" w:space="0" w:color="auto"/>
            <w:left w:val="none" w:sz="0" w:space="0" w:color="auto"/>
            <w:bottom w:val="none" w:sz="0" w:space="0" w:color="auto"/>
            <w:right w:val="none" w:sz="0" w:space="0" w:color="auto"/>
          </w:divBdr>
        </w:div>
      </w:divsChild>
    </w:div>
    <w:div w:id="170222552">
      <w:marLeft w:val="0"/>
      <w:marRight w:val="0"/>
      <w:marTop w:val="0"/>
      <w:marBottom w:val="0"/>
      <w:divBdr>
        <w:top w:val="none" w:sz="0" w:space="0" w:color="auto"/>
        <w:left w:val="none" w:sz="0" w:space="0" w:color="auto"/>
        <w:bottom w:val="none" w:sz="0" w:space="0" w:color="auto"/>
        <w:right w:val="none" w:sz="0" w:space="0" w:color="auto"/>
      </w:divBdr>
      <w:divsChild>
        <w:div w:id="170222264">
          <w:marLeft w:val="0"/>
          <w:marRight w:val="0"/>
          <w:marTop w:val="0"/>
          <w:marBottom w:val="0"/>
          <w:divBdr>
            <w:top w:val="none" w:sz="0" w:space="0" w:color="auto"/>
            <w:left w:val="none" w:sz="0" w:space="0" w:color="auto"/>
            <w:bottom w:val="none" w:sz="0" w:space="0" w:color="auto"/>
            <w:right w:val="none" w:sz="0" w:space="0" w:color="auto"/>
          </w:divBdr>
        </w:div>
        <w:div w:id="170222508">
          <w:marLeft w:val="0"/>
          <w:marRight w:val="0"/>
          <w:marTop w:val="0"/>
          <w:marBottom w:val="0"/>
          <w:divBdr>
            <w:top w:val="none" w:sz="0" w:space="0" w:color="auto"/>
            <w:left w:val="none" w:sz="0" w:space="0" w:color="auto"/>
            <w:bottom w:val="none" w:sz="0" w:space="0" w:color="auto"/>
            <w:right w:val="none" w:sz="0" w:space="0" w:color="auto"/>
          </w:divBdr>
        </w:div>
      </w:divsChild>
    </w:div>
    <w:div w:id="170222556">
      <w:marLeft w:val="0"/>
      <w:marRight w:val="0"/>
      <w:marTop w:val="0"/>
      <w:marBottom w:val="0"/>
      <w:divBdr>
        <w:top w:val="none" w:sz="0" w:space="0" w:color="auto"/>
        <w:left w:val="none" w:sz="0" w:space="0" w:color="auto"/>
        <w:bottom w:val="none" w:sz="0" w:space="0" w:color="auto"/>
        <w:right w:val="none" w:sz="0" w:space="0" w:color="auto"/>
      </w:divBdr>
    </w:div>
    <w:div w:id="170222558">
      <w:marLeft w:val="0"/>
      <w:marRight w:val="0"/>
      <w:marTop w:val="0"/>
      <w:marBottom w:val="0"/>
      <w:divBdr>
        <w:top w:val="none" w:sz="0" w:space="0" w:color="auto"/>
        <w:left w:val="none" w:sz="0" w:space="0" w:color="auto"/>
        <w:bottom w:val="none" w:sz="0" w:space="0" w:color="auto"/>
        <w:right w:val="none" w:sz="0" w:space="0" w:color="auto"/>
      </w:divBdr>
    </w:div>
    <w:div w:id="170222569">
      <w:marLeft w:val="0"/>
      <w:marRight w:val="0"/>
      <w:marTop w:val="0"/>
      <w:marBottom w:val="0"/>
      <w:divBdr>
        <w:top w:val="none" w:sz="0" w:space="0" w:color="auto"/>
        <w:left w:val="none" w:sz="0" w:space="0" w:color="auto"/>
        <w:bottom w:val="none" w:sz="0" w:space="0" w:color="auto"/>
        <w:right w:val="none" w:sz="0" w:space="0" w:color="auto"/>
      </w:divBdr>
      <w:divsChild>
        <w:div w:id="170222447">
          <w:marLeft w:val="0"/>
          <w:marRight w:val="0"/>
          <w:marTop w:val="0"/>
          <w:marBottom w:val="0"/>
          <w:divBdr>
            <w:top w:val="none" w:sz="0" w:space="0" w:color="auto"/>
            <w:left w:val="none" w:sz="0" w:space="0" w:color="auto"/>
            <w:bottom w:val="none" w:sz="0" w:space="0" w:color="auto"/>
            <w:right w:val="none" w:sz="0" w:space="0" w:color="auto"/>
          </w:divBdr>
          <w:divsChild>
            <w:div w:id="170222337">
              <w:marLeft w:val="0"/>
              <w:marRight w:val="0"/>
              <w:marTop w:val="0"/>
              <w:marBottom w:val="0"/>
              <w:divBdr>
                <w:top w:val="none" w:sz="0" w:space="0" w:color="auto"/>
                <w:left w:val="none" w:sz="0" w:space="0" w:color="auto"/>
                <w:bottom w:val="none" w:sz="0" w:space="0" w:color="auto"/>
                <w:right w:val="none" w:sz="0" w:space="0" w:color="auto"/>
              </w:divBdr>
              <w:divsChild>
                <w:div w:id="170222592">
                  <w:marLeft w:val="0"/>
                  <w:marRight w:val="0"/>
                  <w:marTop w:val="0"/>
                  <w:marBottom w:val="0"/>
                  <w:divBdr>
                    <w:top w:val="none" w:sz="0" w:space="0" w:color="auto"/>
                    <w:left w:val="none" w:sz="0" w:space="0" w:color="auto"/>
                    <w:bottom w:val="none" w:sz="0" w:space="0" w:color="auto"/>
                    <w:right w:val="none" w:sz="0" w:space="0" w:color="auto"/>
                  </w:divBdr>
                  <w:divsChild>
                    <w:div w:id="170222305">
                      <w:marLeft w:val="0"/>
                      <w:marRight w:val="0"/>
                      <w:marTop w:val="0"/>
                      <w:marBottom w:val="0"/>
                      <w:divBdr>
                        <w:top w:val="none" w:sz="0" w:space="0" w:color="auto"/>
                        <w:left w:val="none" w:sz="0" w:space="0" w:color="auto"/>
                        <w:bottom w:val="none" w:sz="0" w:space="0" w:color="auto"/>
                        <w:right w:val="none" w:sz="0" w:space="0" w:color="auto"/>
                      </w:divBdr>
                      <w:divsChild>
                        <w:div w:id="170222331">
                          <w:marLeft w:val="0"/>
                          <w:marRight w:val="0"/>
                          <w:marTop w:val="0"/>
                          <w:marBottom w:val="0"/>
                          <w:divBdr>
                            <w:top w:val="none" w:sz="0" w:space="0" w:color="auto"/>
                            <w:left w:val="none" w:sz="0" w:space="0" w:color="auto"/>
                            <w:bottom w:val="none" w:sz="0" w:space="0" w:color="auto"/>
                            <w:right w:val="none" w:sz="0" w:space="0" w:color="auto"/>
                          </w:divBdr>
                        </w:div>
                      </w:divsChild>
                    </w:div>
                    <w:div w:id="170222343">
                      <w:marLeft w:val="0"/>
                      <w:marRight w:val="0"/>
                      <w:marTop w:val="0"/>
                      <w:marBottom w:val="0"/>
                      <w:divBdr>
                        <w:top w:val="none" w:sz="0" w:space="0" w:color="auto"/>
                        <w:left w:val="none" w:sz="0" w:space="0" w:color="auto"/>
                        <w:bottom w:val="none" w:sz="0" w:space="0" w:color="auto"/>
                        <w:right w:val="none" w:sz="0" w:space="0" w:color="auto"/>
                      </w:divBdr>
                      <w:divsChild>
                        <w:div w:id="170222484">
                          <w:marLeft w:val="0"/>
                          <w:marRight w:val="0"/>
                          <w:marTop w:val="0"/>
                          <w:marBottom w:val="0"/>
                          <w:divBdr>
                            <w:top w:val="none" w:sz="0" w:space="0" w:color="auto"/>
                            <w:left w:val="none" w:sz="0" w:space="0" w:color="auto"/>
                            <w:bottom w:val="none" w:sz="0" w:space="0" w:color="auto"/>
                            <w:right w:val="none" w:sz="0" w:space="0" w:color="auto"/>
                          </w:divBdr>
                        </w:div>
                      </w:divsChild>
                    </w:div>
                    <w:div w:id="170222407">
                      <w:marLeft w:val="0"/>
                      <w:marRight w:val="0"/>
                      <w:marTop w:val="0"/>
                      <w:marBottom w:val="0"/>
                      <w:divBdr>
                        <w:top w:val="none" w:sz="0" w:space="0" w:color="auto"/>
                        <w:left w:val="none" w:sz="0" w:space="0" w:color="auto"/>
                        <w:bottom w:val="none" w:sz="0" w:space="0" w:color="auto"/>
                        <w:right w:val="none" w:sz="0" w:space="0" w:color="auto"/>
                      </w:divBdr>
                      <w:divsChild>
                        <w:div w:id="170222544">
                          <w:marLeft w:val="0"/>
                          <w:marRight w:val="0"/>
                          <w:marTop w:val="0"/>
                          <w:marBottom w:val="0"/>
                          <w:divBdr>
                            <w:top w:val="none" w:sz="0" w:space="0" w:color="auto"/>
                            <w:left w:val="none" w:sz="0" w:space="0" w:color="auto"/>
                            <w:bottom w:val="none" w:sz="0" w:space="0" w:color="auto"/>
                            <w:right w:val="none" w:sz="0" w:space="0" w:color="auto"/>
                          </w:divBdr>
                        </w:div>
                      </w:divsChild>
                    </w:div>
                    <w:div w:id="1702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06">
              <w:marLeft w:val="0"/>
              <w:marRight w:val="0"/>
              <w:marTop w:val="0"/>
              <w:marBottom w:val="0"/>
              <w:divBdr>
                <w:top w:val="none" w:sz="0" w:space="0" w:color="auto"/>
                <w:left w:val="none" w:sz="0" w:space="0" w:color="auto"/>
                <w:bottom w:val="none" w:sz="0" w:space="0" w:color="auto"/>
                <w:right w:val="none" w:sz="0" w:space="0" w:color="auto"/>
              </w:divBdr>
              <w:divsChild>
                <w:div w:id="170222431">
                  <w:marLeft w:val="0"/>
                  <w:marRight w:val="0"/>
                  <w:marTop w:val="0"/>
                  <w:marBottom w:val="0"/>
                  <w:divBdr>
                    <w:top w:val="none" w:sz="0" w:space="0" w:color="auto"/>
                    <w:left w:val="none" w:sz="0" w:space="0" w:color="auto"/>
                    <w:bottom w:val="none" w:sz="0" w:space="0" w:color="auto"/>
                    <w:right w:val="none" w:sz="0" w:space="0" w:color="auto"/>
                  </w:divBdr>
                  <w:divsChild>
                    <w:div w:id="17022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10">
              <w:marLeft w:val="0"/>
              <w:marRight w:val="0"/>
              <w:marTop w:val="0"/>
              <w:marBottom w:val="0"/>
              <w:divBdr>
                <w:top w:val="none" w:sz="0" w:space="0" w:color="auto"/>
                <w:left w:val="none" w:sz="0" w:space="0" w:color="auto"/>
                <w:bottom w:val="none" w:sz="0" w:space="0" w:color="auto"/>
                <w:right w:val="none" w:sz="0" w:space="0" w:color="auto"/>
              </w:divBdr>
              <w:divsChild>
                <w:div w:id="170222498">
                  <w:marLeft w:val="0"/>
                  <w:marRight w:val="0"/>
                  <w:marTop w:val="0"/>
                  <w:marBottom w:val="0"/>
                  <w:divBdr>
                    <w:top w:val="none" w:sz="0" w:space="0" w:color="auto"/>
                    <w:left w:val="none" w:sz="0" w:space="0" w:color="auto"/>
                    <w:bottom w:val="none" w:sz="0" w:space="0" w:color="auto"/>
                    <w:right w:val="none" w:sz="0" w:space="0" w:color="auto"/>
                  </w:divBdr>
                  <w:divsChild>
                    <w:div w:id="17022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75">
              <w:marLeft w:val="0"/>
              <w:marRight w:val="0"/>
              <w:marTop w:val="0"/>
              <w:marBottom w:val="0"/>
              <w:divBdr>
                <w:top w:val="none" w:sz="0" w:space="0" w:color="auto"/>
                <w:left w:val="none" w:sz="0" w:space="0" w:color="auto"/>
                <w:bottom w:val="none" w:sz="0" w:space="0" w:color="auto"/>
                <w:right w:val="none" w:sz="0" w:space="0" w:color="auto"/>
              </w:divBdr>
            </w:div>
            <w:div w:id="170222589">
              <w:marLeft w:val="0"/>
              <w:marRight w:val="0"/>
              <w:marTop w:val="0"/>
              <w:marBottom w:val="0"/>
              <w:divBdr>
                <w:top w:val="none" w:sz="0" w:space="0" w:color="auto"/>
                <w:left w:val="none" w:sz="0" w:space="0" w:color="auto"/>
                <w:bottom w:val="none" w:sz="0" w:space="0" w:color="auto"/>
                <w:right w:val="none" w:sz="0" w:space="0" w:color="auto"/>
              </w:divBdr>
              <w:divsChild>
                <w:div w:id="170222273">
                  <w:marLeft w:val="0"/>
                  <w:marRight w:val="0"/>
                  <w:marTop w:val="0"/>
                  <w:marBottom w:val="0"/>
                  <w:divBdr>
                    <w:top w:val="none" w:sz="0" w:space="0" w:color="auto"/>
                    <w:left w:val="none" w:sz="0" w:space="0" w:color="auto"/>
                    <w:bottom w:val="none" w:sz="0" w:space="0" w:color="auto"/>
                    <w:right w:val="none" w:sz="0" w:space="0" w:color="auto"/>
                  </w:divBdr>
                  <w:divsChild>
                    <w:div w:id="17022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95">
              <w:marLeft w:val="0"/>
              <w:marRight w:val="0"/>
              <w:marTop w:val="0"/>
              <w:marBottom w:val="0"/>
              <w:divBdr>
                <w:top w:val="none" w:sz="0" w:space="0" w:color="auto"/>
                <w:left w:val="none" w:sz="0" w:space="0" w:color="auto"/>
                <w:bottom w:val="none" w:sz="0" w:space="0" w:color="auto"/>
                <w:right w:val="none" w:sz="0" w:space="0" w:color="auto"/>
              </w:divBdr>
              <w:divsChild>
                <w:div w:id="170222573">
                  <w:marLeft w:val="0"/>
                  <w:marRight w:val="0"/>
                  <w:marTop w:val="0"/>
                  <w:marBottom w:val="0"/>
                  <w:divBdr>
                    <w:top w:val="none" w:sz="0" w:space="0" w:color="auto"/>
                    <w:left w:val="none" w:sz="0" w:space="0" w:color="auto"/>
                    <w:bottom w:val="none" w:sz="0" w:space="0" w:color="auto"/>
                    <w:right w:val="none" w:sz="0" w:space="0" w:color="auto"/>
                  </w:divBdr>
                  <w:divsChild>
                    <w:div w:id="17022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516">
          <w:marLeft w:val="0"/>
          <w:marRight w:val="0"/>
          <w:marTop w:val="0"/>
          <w:marBottom w:val="0"/>
          <w:divBdr>
            <w:top w:val="none" w:sz="0" w:space="0" w:color="auto"/>
            <w:left w:val="none" w:sz="0" w:space="0" w:color="auto"/>
            <w:bottom w:val="none" w:sz="0" w:space="0" w:color="auto"/>
            <w:right w:val="none" w:sz="0" w:space="0" w:color="auto"/>
          </w:divBdr>
          <w:divsChild>
            <w:div w:id="170222496">
              <w:marLeft w:val="0"/>
              <w:marRight w:val="0"/>
              <w:marTop w:val="0"/>
              <w:marBottom w:val="0"/>
              <w:divBdr>
                <w:top w:val="none" w:sz="0" w:space="0" w:color="auto"/>
                <w:left w:val="none" w:sz="0" w:space="0" w:color="auto"/>
                <w:bottom w:val="none" w:sz="0" w:space="0" w:color="auto"/>
                <w:right w:val="none" w:sz="0" w:space="0" w:color="auto"/>
              </w:divBdr>
            </w:div>
          </w:divsChild>
        </w:div>
        <w:div w:id="170222541">
          <w:marLeft w:val="0"/>
          <w:marRight w:val="0"/>
          <w:marTop w:val="0"/>
          <w:marBottom w:val="0"/>
          <w:divBdr>
            <w:top w:val="none" w:sz="0" w:space="0" w:color="auto"/>
            <w:left w:val="none" w:sz="0" w:space="0" w:color="auto"/>
            <w:bottom w:val="none" w:sz="0" w:space="0" w:color="auto"/>
            <w:right w:val="none" w:sz="0" w:space="0" w:color="auto"/>
          </w:divBdr>
          <w:divsChild>
            <w:div w:id="17022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72">
      <w:marLeft w:val="0"/>
      <w:marRight w:val="0"/>
      <w:marTop w:val="0"/>
      <w:marBottom w:val="0"/>
      <w:divBdr>
        <w:top w:val="none" w:sz="0" w:space="0" w:color="auto"/>
        <w:left w:val="none" w:sz="0" w:space="0" w:color="auto"/>
        <w:bottom w:val="none" w:sz="0" w:space="0" w:color="auto"/>
        <w:right w:val="none" w:sz="0" w:space="0" w:color="auto"/>
      </w:divBdr>
      <w:divsChild>
        <w:div w:id="170222501">
          <w:marLeft w:val="0"/>
          <w:marRight w:val="0"/>
          <w:marTop w:val="0"/>
          <w:marBottom w:val="0"/>
          <w:divBdr>
            <w:top w:val="none" w:sz="0" w:space="0" w:color="auto"/>
            <w:left w:val="none" w:sz="0" w:space="0" w:color="auto"/>
            <w:bottom w:val="none" w:sz="0" w:space="0" w:color="auto"/>
            <w:right w:val="none" w:sz="0" w:space="0" w:color="auto"/>
          </w:divBdr>
        </w:div>
      </w:divsChild>
    </w:div>
    <w:div w:id="170222577">
      <w:marLeft w:val="0"/>
      <w:marRight w:val="0"/>
      <w:marTop w:val="0"/>
      <w:marBottom w:val="0"/>
      <w:divBdr>
        <w:top w:val="none" w:sz="0" w:space="0" w:color="auto"/>
        <w:left w:val="none" w:sz="0" w:space="0" w:color="auto"/>
        <w:bottom w:val="none" w:sz="0" w:space="0" w:color="auto"/>
        <w:right w:val="none" w:sz="0" w:space="0" w:color="auto"/>
      </w:divBdr>
    </w:div>
    <w:div w:id="170222585">
      <w:marLeft w:val="0"/>
      <w:marRight w:val="0"/>
      <w:marTop w:val="0"/>
      <w:marBottom w:val="0"/>
      <w:divBdr>
        <w:top w:val="none" w:sz="0" w:space="0" w:color="auto"/>
        <w:left w:val="none" w:sz="0" w:space="0" w:color="auto"/>
        <w:bottom w:val="none" w:sz="0" w:space="0" w:color="auto"/>
        <w:right w:val="none" w:sz="0" w:space="0" w:color="auto"/>
      </w:divBdr>
      <w:divsChild>
        <w:div w:id="170222266">
          <w:marLeft w:val="0"/>
          <w:marRight w:val="0"/>
          <w:marTop w:val="0"/>
          <w:marBottom w:val="0"/>
          <w:divBdr>
            <w:top w:val="none" w:sz="0" w:space="0" w:color="auto"/>
            <w:left w:val="none" w:sz="0" w:space="0" w:color="auto"/>
            <w:bottom w:val="none" w:sz="0" w:space="0" w:color="auto"/>
            <w:right w:val="none" w:sz="0" w:space="0" w:color="auto"/>
          </w:divBdr>
        </w:div>
        <w:div w:id="170222267">
          <w:marLeft w:val="0"/>
          <w:marRight w:val="0"/>
          <w:marTop w:val="0"/>
          <w:marBottom w:val="0"/>
          <w:divBdr>
            <w:top w:val="none" w:sz="0" w:space="0" w:color="auto"/>
            <w:left w:val="none" w:sz="0" w:space="0" w:color="auto"/>
            <w:bottom w:val="none" w:sz="0" w:space="0" w:color="auto"/>
            <w:right w:val="none" w:sz="0" w:space="0" w:color="auto"/>
          </w:divBdr>
        </w:div>
        <w:div w:id="170222268">
          <w:marLeft w:val="0"/>
          <w:marRight w:val="0"/>
          <w:marTop w:val="0"/>
          <w:marBottom w:val="0"/>
          <w:divBdr>
            <w:top w:val="none" w:sz="0" w:space="0" w:color="auto"/>
            <w:left w:val="none" w:sz="0" w:space="0" w:color="auto"/>
            <w:bottom w:val="none" w:sz="0" w:space="0" w:color="auto"/>
            <w:right w:val="none" w:sz="0" w:space="0" w:color="auto"/>
          </w:divBdr>
        </w:div>
        <w:div w:id="170222272">
          <w:marLeft w:val="0"/>
          <w:marRight w:val="0"/>
          <w:marTop w:val="0"/>
          <w:marBottom w:val="0"/>
          <w:divBdr>
            <w:top w:val="none" w:sz="0" w:space="0" w:color="auto"/>
            <w:left w:val="none" w:sz="0" w:space="0" w:color="auto"/>
            <w:bottom w:val="none" w:sz="0" w:space="0" w:color="auto"/>
            <w:right w:val="none" w:sz="0" w:space="0" w:color="auto"/>
          </w:divBdr>
        </w:div>
        <w:div w:id="170222274">
          <w:marLeft w:val="0"/>
          <w:marRight w:val="0"/>
          <w:marTop w:val="0"/>
          <w:marBottom w:val="0"/>
          <w:divBdr>
            <w:top w:val="none" w:sz="0" w:space="0" w:color="auto"/>
            <w:left w:val="none" w:sz="0" w:space="0" w:color="auto"/>
            <w:bottom w:val="none" w:sz="0" w:space="0" w:color="auto"/>
            <w:right w:val="none" w:sz="0" w:space="0" w:color="auto"/>
          </w:divBdr>
        </w:div>
        <w:div w:id="170222276">
          <w:marLeft w:val="0"/>
          <w:marRight w:val="0"/>
          <w:marTop w:val="0"/>
          <w:marBottom w:val="0"/>
          <w:divBdr>
            <w:top w:val="none" w:sz="0" w:space="0" w:color="auto"/>
            <w:left w:val="none" w:sz="0" w:space="0" w:color="auto"/>
            <w:bottom w:val="none" w:sz="0" w:space="0" w:color="auto"/>
            <w:right w:val="none" w:sz="0" w:space="0" w:color="auto"/>
          </w:divBdr>
        </w:div>
        <w:div w:id="170222278">
          <w:marLeft w:val="0"/>
          <w:marRight w:val="0"/>
          <w:marTop w:val="0"/>
          <w:marBottom w:val="0"/>
          <w:divBdr>
            <w:top w:val="none" w:sz="0" w:space="0" w:color="auto"/>
            <w:left w:val="none" w:sz="0" w:space="0" w:color="auto"/>
            <w:bottom w:val="none" w:sz="0" w:space="0" w:color="auto"/>
            <w:right w:val="none" w:sz="0" w:space="0" w:color="auto"/>
          </w:divBdr>
        </w:div>
        <w:div w:id="170222280">
          <w:marLeft w:val="0"/>
          <w:marRight w:val="0"/>
          <w:marTop w:val="0"/>
          <w:marBottom w:val="0"/>
          <w:divBdr>
            <w:top w:val="none" w:sz="0" w:space="0" w:color="auto"/>
            <w:left w:val="none" w:sz="0" w:space="0" w:color="auto"/>
            <w:bottom w:val="none" w:sz="0" w:space="0" w:color="auto"/>
            <w:right w:val="none" w:sz="0" w:space="0" w:color="auto"/>
          </w:divBdr>
        </w:div>
        <w:div w:id="170222283">
          <w:marLeft w:val="0"/>
          <w:marRight w:val="0"/>
          <w:marTop w:val="0"/>
          <w:marBottom w:val="0"/>
          <w:divBdr>
            <w:top w:val="none" w:sz="0" w:space="0" w:color="auto"/>
            <w:left w:val="none" w:sz="0" w:space="0" w:color="auto"/>
            <w:bottom w:val="none" w:sz="0" w:space="0" w:color="auto"/>
            <w:right w:val="none" w:sz="0" w:space="0" w:color="auto"/>
          </w:divBdr>
        </w:div>
        <w:div w:id="170222287">
          <w:marLeft w:val="0"/>
          <w:marRight w:val="0"/>
          <w:marTop w:val="0"/>
          <w:marBottom w:val="0"/>
          <w:divBdr>
            <w:top w:val="none" w:sz="0" w:space="0" w:color="auto"/>
            <w:left w:val="none" w:sz="0" w:space="0" w:color="auto"/>
            <w:bottom w:val="none" w:sz="0" w:space="0" w:color="auto"/>
            <w:right w:val="none" w:sz="0" w:space="0" w:color="auto"/>
          </w:divBdr>
        </w:div>
        <w:div w:id="170222290">
          <w:marLeft w:val="0"/>
          <w:marRight w:val="0"/>
          <w:marTop w:val="0"/>
          <w:marBottom w:val="0"/>
          <w:divBdr>
            <w:top w:val="none" w:sz="0" w:space="0" w:color="auto"/>
            <w:left w:val="none" w:sz="0" w:space="0" w:color="auto"/>
            <w:bottom w:val="none" w:sz="0" w:space="0" w:color="auto"/>
            <w:right w:val="none" w:sz="0" w:space="0" w:color="auto"/>
          </w:divBdr>
        </w:div>
        <w:div w:id="170222291">
          <w:marLeft w:val="0"/>
          <w:marRight w:val="0"/>
          <w:marTop w:val="0"/>
          <w:marBottom w:val="0"/>
          <w:divBdr>
            <w:top w:val="none" w:sz="0" w:space="0" w:color="auto"/>
            <w:left w:val="none" w:sz="0" w:space="0" w:color="auto"/>
            <w:bottom w:val="none" w:sz="0" w:space="0" w:color="auto"/>
            <w:right w:val="none" w:sz="0" w:space="0" w:color="auto"/>
          </w:divBdr>
        </w:div>
        <w:div w:id="170222294">
          <w:marLeft w:val="0"/>
          <w:marRight w:val="0"/>
          <w:marTop w:val="0"/>
          <w:marBottom w:val="0"/>
          <w:divBdr>
            <w:top w:val="none" w:sz="0" w:space="0" w:color="auto"/>
            <w:left w:val="none" w:sz="0" w:space="0" w:color="auto"/>
            <w:bottom w:val="none" w:sz="0" w:space="0" w:color="auto"/>
            <w:right w:val="none" w:sz="0" w:space="0" w:color="auto"/>
          </w:divBdr>
        </w:div>
        <w:div w:id="170222297">
          <w:marLeft w:val="0"/>
          <w:marRight w:val="0"/>
          <w:marTop w:val="0"/>
          <w:marBottom w:val="0"/>
          <w:divBdr>
            <w:top w:val="none" w:sz="0" w:space="0" w:color="auto"/>
            <w:left w:val="none" w:sz="0" w:space="0" w:color="auto"/>
            <w:bottom w:val="none" w:sz="0" w:space="0" w:color="auto"/>
            <w:right w:val="none" w:sz="0" w:space="0" w:color="auto"/>
          </w:divBdr>
        </w:div>
        <w:div w:id="170222299">
          <w:marLeft w:val="0"/>
          <w:marRight w:val="0"/>
          <w:marTop w:val="0"/>
          <w:marBottom w:val="0"/>
          <w:divBdr>
            <w:top w:val="none" w:sz="0" w:space="0" w:color="auto"/>
            <w:left w:val="none" w:sz="0" w:space="0" w:color="auto"/>
            <w:bottom w:val="none" w:sz="0" w:space="0" w:color="auto"/>
            <w:right w:val="none" w:sz="0" w:space="0" w:color="auto"/>
          </w:divBdr>
        </w:div>
        <w:div w:id="170222302">
          <w:marLeft w:val="0"/>
          <w:marRight w:val="0"/>
          <w:marTop w:val="0"/>
          <w:marBottom w:val="0"/>
          <w:divBdr>
            <w:top w:val="none" w:sz="0" w:space="0" w:color="auto"/>
            <w:left w:val="none" w:sz="0" w:space="0" w:color="auto"/>
            <w:bottom w:val="none" w:sz="0" w:space="0" w:color="auto"/>
            <w:right w:val="none" w:sz="0" w:space="0" w:color="auto"/>
          </w:divBdr>
        </w:div>
        <w:div w:id="170222306">
          <w:marLeft w:val="0"/>
          <w:marRight w:val="0"/>
          <w:marTop w:val="0"/>
          <w:marBottom w:val="0"/>
          <w:divBdr>
            <w:top w:val="none" w:sz="0" w:space="0" w:color="auto"/>
            <w:left w:val="none" w:sz="0" w:space="0" w:color="auto"/>
            <w:bottom w:val="none" w:sz="0" w:space="0" w:color="auto"/>
            <w:right w:val="none" w:sz="0" w:space="0" w:color="auto"/>
          </w:divBdr>
        </w:div>
        <w:div w:id="170222309">
          <w:marLeft w:val="0"/>
          <w:marRight w:val="0"/>
          <w:marTop w:val="0"/>
          <w:marBottom w:val="0"/>
          <w:divBdr>
            <w:top w:val="none" w:sz="0" w:space="0" w:color="auto"/>
            <w:left w:val="none" w:sz="0" w:space="0" w:color="auto"/>
            <w:bottom w:val="none" w:sz="0" w:space="0" w:color="auto"/>
            <w:right w:val="none" w:sz="0" w:space="0" w:color="auto"/>
          </w:divBdr>
        </w:div>
        <w:div w:id="170222320">
          <w:marLeft w:val="0"/>
          <w:marRight w:val="0"/>
          <w:marTop w:val="0"/>
          <w:marBottom w:val="0"/>
          <w:divBdr>
            <w:top w:val="none" w:sz="0" w:space="0" w:color="auto"/>
            <w:left w:val="none" w:sz="0" w:space="0" w:color="auto"/>
            <w:bottom w:val="none" w:sz="0" w:space="0" w:color="auto"/>
            <w:right w:val="none" w:sz="0" w:space="0" w:color="auto"/>
          </w:divBdr>
        </w:div>
        <w:div w:id="170222321">
          <w:marLeft w:val="0"/>
          <w:marRight w:val="0"/>
          <w:marTop w:val="0"/>
          <w:marBottom w:val="0"/>
          <w:divBdr>
            <w:top w:val="none" w:sz="0" w:space="0" w:color="auto"/>
            <w:left w:val="none" w:sz="0" w:space="0" w:color="auto"/>
            <w:bottom w:val="none" w:sz="0" w:space="0" w:color="auto"/>
            <w:right w:val="none" w:sz="0" w:space="0" w:color="auto"/>
          </w:divBdr>
        </w:div>
        <w:div w:id="170222322">
          <w:marLeft w:val="0"/>
          <w:marRight w:val="0"/>
          <w:marTop w:val="0"/>
          <w:marBottom w:val="0"/>
          <w:divBdr>
            <w:top w:val="none" w:sz="0" w:space="0" w:color="auto"/>
            <w:left w:val="none" w:sz="0" w:space="0" w:color="auto"/>
            <w:bottom w:val="none" w:sz="0" w:space="0" w:color="auto"/>
            <w:right w:val="none" w:sz="0" w:space="0" w:color="auto"/>
          </w:divBdr>
        </w:div>
        <w:div w:id="170222325">
          <w:marLeft w:val="0"/>
          <w:marRight w:val="0"/>
          <w:marTop w:val="0"/>
          <w:marBottom w:val="0"/>
          <w:divBdr>
            <w:top w:val="none" w:sz="0" w:space="0" w:color="auto"/>
            <w:left w:val="none" w:sz="0" w:space="0" w:color="auto"/>
            <w:bottom w:val="none" w:sz="0" w:space="0" w:color="auto"/>
            <w:right w:val="none" w:sz="0" w:space="0" w:color="auto"/>
          </w:divBdr>
        </w:div>
        <w:div w:id="170222326">
          <w:marLeft w:val="0"/>
          <w:marRight w:val="0"/>
          <w:marTop w:val="0"/>
          <w:marBottom w:val="0"/>
          <w:divBdr>
            <w:top w:val="none" w:sz="0" w:space="0" w:color="auto"/>
            <w:left w:val="none" w:sz="0" w:space="0" w:color="auto"/>
            <w:bottom w:val="none" w:sz="0" w:space="0" w:color="auto"/>
            <w:right w:val="none" w:sz="0" w:space="0" w:color="auto"/>
          </w:divBdr>
        </w:div>
        <w:div w:id="170222330">
          <w:marLeft w:val="0"/>
          <w:marRight w:val="0"/>
          <w:marTop w:val="0"/>
          <w:marBottom w:val="0"/>
          <w:divBdr>
            <w:top w:val="none" w:sz="0" w:space="0" w:color="auto"/>
            <w:left w:val="none" w:sz="0" w:space="0" w:color="auto"/>
            <w:bottom w:val="none" w:sz="0" w:space="0" w:color="auto"/>
            <w:right w:val="none" w:sz="0" w:space="0" w:color="auto"/>
          </w:divBdr>
        </w:div>
        <w:div w:id="170222333">
          <w:marLeft w:val="0"/>
          <w:marRight w:val="0"/>
          <w:marTop w:val="0"/>
          <w:marBottom w:val="0"/>
          <w:divBdr>
            <w:top w:val="none" w:sz="0" w:space="0" w:color="auto"/>
            <w:left w:val="none" w:sz="0" w:space="0" w:color="auto"/>
            <w:bottom w:val="none" w:sz="0" w:space="0" w:color="auto"/>
            <w:right w:val="none" w:sz="0" w:space="0" w:color="auto"/>
          </w:divBdr>
        </w:div>
        <w:div w:id="170222334">
          <w:marLeft w:val="0"/>
          <w:marRight w:val="0"/>
          <w:marTop w:val="0"/>
          <w:marBottom w:val="0"/>
          <w:divBdr>
            <w:top w:val="none" w:sz="0" w:space="0" w:color="auto"/>
            <w:left w:val="none" w:sz="0" w:space="0" w:color="auto"/>
            <w:bottom w:val="none" w:sz="0" w:space="0" w:color="auto"/>
            <w:right w:val="none" w:sz="0" w:space="0" w:color="auto"/>
          </w:divBdr>
        </w:div>
        <w:div w:id="170222335">
          <w:marLeft w:val="0"/>
          <w:marRight w:val="0"/>
          <w:marTop w:val="0"/>
          <w:marBottom w:val="0"/>
          <w:divBdr>
            <w:top w:val="none" w:sz="0" w:space="0" w:color="auto"/>
            <w:left w:val="none" w:sz="0" w:space="0" w:color="auto"/>
            <w:bottom w:val="none" w:sz="0" w:space="0" w:color="auto"/>
            <w:right w:val="none" w:sz="0" w:space="0" w:color="auto"/>
          </w:divBdr>
        </w:div>
        <w:div w:id="170222336">
          <w:marLeft w:val="0"/>
          <w:marRight w:val="0"/>
          <w:marTop w:val="0"/>
          <w:marBottom w:val="0"/>
          <w:divBdr>
            <w:top w:val="none" w:sz="0" w:space="0" w:color="auto"/>
            <w:left w:val="none" w:sz="0" w:space="0" w:color="auto"/>
            <w:bottom w:val="none" w:sz="0" w:space="0" w:color="auto"/>
            <w:right w:val="none" w:sz="0" w:space="0" w:color="auto"/>
          </w:divBdr>
        </w:div>
        <w:div w:id="170222339">
          <w:marLeft w:val="0"/>
          <w:marRight w:val="0"/>
          <w:marTop w:val="0"/>
          <w:marBottom w:val="0"/>
          <w:divBdr>
            <w:top w:val="none" w:sz="0" w:space="0" w:color="auto"/>
            <w:left w:val="none" w:sz="0" w:space="0" w:color="auto"/>
            <w:bottom w:val="none" w:sz="0" w:space="0" w:color="auto"/>
            <w:right w:val="none" w:sz="0" w:space="0" w:color="auto"/>
          </w:divBdr>
        </w:div>
        <w:div w:id="170222340">
          <w:marLeft w:val="0"/>
          <w:marRight w:val="0"/>
          <w:marTop w:val="0"/>
          <w:marBottom w:val="0"/>
          <w:divBdr>
            <w:top w:val="none" w:sz="0" w:space="0" w:color="auto"/>
            <w:left w:val="none" w:sz="0" w:space="0" w:color="auto"/>
            <w:bottom w:val="none" w:sz="0" w:space="0" w:color="auto"/>
            <w:right w:val="none" w:sz="0" w:space="0" w:color="auto"/>
          </w:divBdr>
        </w:div>
        <w:div w:id="170222341">
          <w:marLeft w:val="0"/>
          <w:marRight w:val="0"/>
          <w:marTop w:val="0"/>
          <w:marBottom w:val="0"/>
          <w:divBdr>
            <w:top w:val="none" w:sz="0" w:space="0" w:color="auto"/>
            <w:left w:val="none" w:sz="0" w:space="0" w:color="auto"/>
            <w:bottom w:val="none" w:sz="0" w:space="0" w:color="auto"/>
            <w:right w:val="none" w:sz="0" w:space="0" w:color="auto"/>
          </w:divBdr>
        </w:div>
        <w:div w:id="170222344">
          <w:marLeft w:val="0"/>
          <w:marRight w:val="0"/>
          <w:marTop w:val="0"/>
          <w:marBottom w:val="0"/>
          <w:divBdr>
            <w:top w:val="none" w:sz="0" w:space="0" w:color="auto"/>
            <w:left w:val="none" w:sz="0" w:space="0" w:color="auto"/>
            <w:bottom w:val="none" w:sz="0" w:space="0" w:color="auto"/>
            <w:right w:val="none" w:sz="0" w:space="0" w:color="auto"/>
          </w:divBdr>
        </w:div>
        <w:div w:id="170222345">
          <w:marLeft w:val="0"/>
          <w:marRight w:val="0"/>
          <w:marTop w:val="0"/>
          <w:marBottom w:val="0"/>
          <w:divBdr>
            <w:top w:val="none" w:sz="0" w:space="0" w:color="auto"/>
            <w:left w:val="none" w:sz="0" w:space="0" w:color="auto"/>
            <w:bottom w:val="none" w:sz="0" w:space="0" w:color="auto"/>
            <w:right w:val="none" w:sz="0" w:space="0" w:color="auto"/>
          </w:divBdr>
        </w:div>
        <w:div w:id="170222346">
          <w:marLeft w:val="0"/>
          <w:marRight w:val="0"/>
          <w:marTop w:val="0"/>
          <w:marBottom w:val="0"/>
          <w:divBdr>
            <w:top w:val="none" w:sz="0" w:space="0" w:color="auto"/>
            <w:left w:val="none" w:sz="0" w:space="0" w:color="auto"/>
            <w:bottom w:val="none" w:sz="0" w:space="0" w:color="auto"/>
            <w:right w:val="none" w:sz="0" w:space="0" w:color="auto"/>
          </w:divBdr>
        </w:div>
        <w:div w:id="170222349">
          <w:marLeft w:val="0"/>
          <w:marRight w:val="0"/>
          <w:marTop w:val="0"/>
          <w:marBottom w:val="0"/>
          <w:divBdr>
            <w:top w:val="none" w:sz="0" w:space="0" w:color="auto"/>
            <w:left w:val="none" w:sz="0" w:space="0" w:color="auto"/>
            <w:bottom w:val="none" w:sz="0" w:space="0" w:color="auto"/>
            <w:right w:val="none" w:sz="0" w:space="0" w:color="auto"/>
          </w:divBdr>
        </w:div>
        <w:div w:id="170222353">
          <w:marLeft w:val="0"/>
          <w:marRight w:val="0"/>
          <w:marTop w:val="0"/>
          <w:marBottom w:val="0"/>
          <w:divBdr>
            <w:top w:val="none" w:sz="0" w:space="0" w:color="auto"/>
            <w:left w:val="none" w:sz="0" w:space="0" w:color="auto"/>
            <w:bottom w:val="none" w:sz="0" w:space="0" w:color="auto"/>
            <w:right w:val="none" w:sz="0" w:space="0" w:color="auto"/>
          </w:divBdr>
        </w:div>
        <w:div w:id="170222359">
          <w:marLeft w:val="0"/>
          <w:marRight w:val="0"/>
          <w:marTop w:val="0"/>
          <w:marBottom w:val="0"/>
          <w:divBdr>
            <w:top w:val="none" w:sz="0" w:space="0" w:color="auto"/>
            <w:left w:val="none" w:sz="0" w:space="0" w:color="auto"/>
            <w:bottom w:val="none" w:sz="0" w:space="0" w:color="auto"/>
            <w:right w:val="none" w:sz="0" w:space="0" w:color="auto"/>
          </w:divBdr>
        </w:div>
        <w:div w:id="170222363">
          <w:marLeft w:val="0"/>
          <w:marRight w:val="0"/>
          <w:marTop w:val="0"/>
          <w:marBottom w:val="0"/>
          <w:divBdr>
            <w:top w:val="none" w:sz="0" w:space="0" w:color="auto"/>
            <w:left w:val="none" w:sz="0" w:space="0" w:color="auto"/>
            <w:bottom w:val="none" w:sz="0" w:space="0" w:color="auto"/>
            <w:right w:val="none" w:sz="0" w:space="0" w:color="auto"/>
          </w:divBdr>
        </w:div>
        <w:div w:id="170222366">
          <w:marLeft w:val="0"/>
          <w:marRight w:val="0"/>
          <w:marTop w:val="0"/>
          <w:marBottom w:val="0"/>
          <w:divBdr>
            <w:top w:val="none" w:sz="0" w:space="0" w:color="auto"/>
            <w:left w:val="none" w:sz="0" w:space="0" w:color="auto"/>
            <w:bottom w:val="none" w:sz="0" w:space="0" w:color="auto"/>
            <w:right w:val="none" w:sz="0" w:space="0" w:color="auto"/>
          </w:divBdr>
        </w:div>
        <w:div w:id="170222367">
          <w:marLeft w:val="0"/>
          <w:marRight w:val="0"/>
          <w:marTop w:val="0"/>
          <w:marBottom w:val="0"/>
          <w:divBdr>
            <w:top w:val="none" w:sz="0" w:space="0" w:color="auto"/>
            <w:left w:val="none" w:sz="0" w:space="0" w:color="auto"/>
            <w:bottom w:val="none" w:sz="0" w:space="0" w:color="auto"/>
            <w:right w:val="none" w:sz="0" w:space="0" w:color="auto"/>
          </w:divBdr>
        </w:div>
        <w:div w:id="170222368">
          <w:marLeft w:val="0"/>
          <w:marRight w:val="0"/>
          <w:marTop w:val="0"/>
          <w:marBottom w:val="0"/>
          <w:divBdr>
            <w:top w:val="none" w:sz="0" w:space="0" w:color="auto"/>
            <w:left w:val="none" w:sz="0" w:space="0" w:color="auto"/>
            <w:bottom w:val="none" w:sz="0" w:space="0" w:color="auto"/>
            <w:right w:val="none" w:sz="0" w:space="0" w:color="auto"/>
          </w:divBdr>
        </w:div>
        <w:div w:id="170222371">
          <w:marLeft w:val="0"/>
          <w:marRight w:val="0"/>
          <w:marTop w:val="0"/>
          <w:marBottom w:val="0"/>
          <w:divBdr>
            <w:top w:val="none" w:sz="0" w:space="0" w:color="auto"/>
            <w:left w:val="none" w:sz="0" w:space="0" w:color="auto"/>
            <w:bottom w:val="none" w:sz="0" w:space="0" w:color="auto"/>
            <w:right w:val="none" w:sz="0" w:space="0" w:color="auto"/>
          </w:divBdr>
        </w:div>
        <w:div w:id="170222372">
          <w:marLeft w:val="0"/>
          <w:marRight w:val="0"/>
          <w:marTop w:val="0"/>
          <w:marBottom w:val="0"/>
          <w:divBdr>
            <w:top w:val="none" w:sz="0" w:space="0" w:color="auto"/>
            <w:left w:val="none" w:sz="0" w:space="0" w:color="auto"/>
            <w:bottom w:val="none" w:sz="0" w:space="0" w:color="auto"/>
            <w:right w:val="none" w:sz="0" w:space="0" w:color="auto"/>
          </w:divBdr>
        </w:div>
        <w:div w:id="170222373">
          <w:marLeft w:val="0"/>
          <w:marRight w:val="0"/>
          <w:marTop w:val="0"/>
          <w:marBottom w:val="0"/>
          <w:divBdr>
            <w:top w:val="none" w:sz="0" w:space="0" w:color="auto"/>
            <w:left w:val="none" w:sz="0" w:space="0" w:color="auto"/>
            <w:bottom w:val="none" w:sz="0" w:space="0" w:color="auto"/>
            <w:right w:val="none" w:sz="0" w:space="0" w:color="auto"/>
          </w:divBdr>
        </w:div>
        <w:div w:id="170222374">
          <w:marLeft w:val="0"/>
          <w:marRight w:val="0"/>
          <w:marTop w:val="0"/>
          <w:marBottom w:val="0"/>
          <w:divBdr>
            <w:top w:val="none" w:sz="0" w:space="0" w:color="auto"/>
            <w:left w:val="none" w:sz="0" w:space="0" w:color="auto"/>
            <w:bottom w:val="none" w:sz="0" w:space="0" w:color="auto"/>
            <w:right w:val="none" w:sz="0" w:space="0" w:color="auto"/>
          </w:divBdr>
        </w:div>
        <w:div w:id="170222375">
          <w:marLeft w:val="0"/>
          <w:marRight w:val="0"/>
          <w:marTop w:val="0"/>
          <w:marBottom w:val="0"/>
          <w:divBdr>
            <w:top w:val="none" w:sz="0" w:space="0" w:color="auto"/>
            <w:left w:val="none" w:sz="0" w:space="0" w:color="auto"/>
            <w:bottom w:val="none" w:sz="0" w:space="0" w:color="auto"/>
            <w:right w:val="none" w:sz="0" w:space="0" w:color="auto"/>
          </w:divBdr>
        </w:div>
        <w:div w:id="170222376">
          <w:marLeft w:val="0"/>
          <w:marRight w:val="0"/>
          <w:marTop w:val="0"/>
          <w:marBottom w:val="0"/>
          <w:divBdr>
            <w:top w:val="none" w:sz="0" w:space="0" w:color="auto"/>
            <w:left w:val="none" w:sz="0" w:space="0" w:color="auto"/>
            <w:bottom w:val="none" w:sz="0" w:space="0" w:color="auto"/>
            <w:right w:val="none" w:sz="0" w:space="0" w:color="auto"/>
          </w:divBdr>
        </w:div>
        <w:div w:id="170222377">
          <w:marLeft w:val="0"/>
          <w:marRight w:val="0"/>
          <w:marTop w:val="0"/>
          <w:marBottom w:val="0"/>
          <w:divBdr>
            <w:top w:val="none" w:sz="0" w:space="0" w:color="auto"/>
            <w:left w:val="none" w:sz="0" w:space="0" w:color="auto"/>
            <w:bottom w:val="none" w:sz="0" w:space="0" w:color="auto"/>
            <w:right w:val="none" w:sz="0" w:space="0" w:color="auto"/>
          </w:divBdr>
        </w:div>
        <w:div w:id="170222378">
          <w:marLeft w:val="0"/>
          <w:marRight w:val="0"/>
          <w:marTop w:val="0"/>
          <w:marBottom w:val="0"/>
          <w:divBdr>
            <w:top w:val="none" w:sz="0" w:space="0" w:color="auto"/>
            <w:left w:val="none" w:sz="0" w:space="0" w:color="auto"/>
            <w:bottom w:val="none" w:sz="0" w:space="0" w:color="auto"/>
            <w:right w:val="none" w:sz="0" w:space="0" w:color="auto"/>
          </w:divBdr>
        </w:div>
        <w:div w:id="170222379">
          <w:marLeft w:val="0"/>
          <w:marRight w:val="0"/>
          <w:marTop w:val="0"/>
          <w:marBottom w:val="0"/>
          <w:divBdr>
            <w:top w:val="none" w:sz="0" w:space="0" w:color="auto"/>
            <w:left w:val="none" w:sz="0" w:space="0" w:color="auto"/>
            <w:bottom w:val="none" w:sz="0" w:space="0" w:color="auto"/>
            <w:right w:val="none" w:sz="0" w:space="0" w:color="auto"/>
          </w:divBdr>
        </w:div>
        <w:div w:id="170222380">
          <w:marLeft w:val="0"/>
          <w:marRight w:val="0"/>
          <w:marTop w:val="0"/>
          <w:marBottom w:val="0"/>
          <w:divBdr>
            <w:top w:val="none" w:sz="0" w:space="0" w:color="auto"/>
            <w:left w:val="none" w:sz="0" w:space="0" w:color="auto"/>
            <w:bottom w:val="none" w:sz="0" w:space="0" w:color="auto"/>
            <w:right w:val="none" w:sz="0" w:space="0" w:color="auto"/>
          </w:divBdr>
        </w:div>
        <w:div w:id="170222381">
          <w:marLeft w:val="0"/>
          <w:marRight w:val="0"/>
          <w:marTop w:val="0"/>
          <w:marBottom w:val="0"/>
          <w:divBdr>
            <w:top w:val="none" w:sz="0" w:space="0" w:color="auto"/>
            <w:left w:val="none" w:sz="0" w:space="0" w:color="auto"/>
            <w:bottom w:val="none" w:sz="0" w:space="0" w:color="auto"/>
            <w:right w:val="none" w:sz="0" w:space="0" w:color="auto"/>
          </w:divBdr>
        </w:div>
        <w:div w:id="170222383">
          <w:marLeft w:val="0"/>
          <w:marRight w:val="0"/>
          <w:marTop w:val="0"/>
          <w:marBottom w:val="0"/>
          <w:divBdr>
            <w:top w:val="none" w:sz="0" w:space="0" w:color="auto"/>
            <w:left w:val="none" w:sz="0" w:space="0" w:color="auto"/>
            <w:bottom w:val="none" w:sz="0" w:space="0" w:color="auto"/>
            <w:right w:val="none" w:sz="0" w:space="0" w:color="auto"/>
          </w:divBdr>
        </w:div>
        <w:div w:id="170222384">
          <w:marLeft w:val="0"/>
          <w:marRight w:val="0"/>
          <w:marTop w:val="0"/>
          <w:marBottom w:val="0"/>
          <w:divBdr>
            <w:top w:val="none" w:sz="0" w:space="0" w:color="auto"/>
            <w:left w:val="none" w:sz="0" w:space="0" w:color="auto"/>
            <w:bottom w:val="none" w:sz="0" w:space="0" w:color="auto"/>
            <w:right w:val="none" w:sz="0" w:space="0" w:color="auto"/>
          </w:divBdr>
        </w:div>
        <w:div w:id="170222386">
          <w:marLeft w:val="0"/>
          <w:marRight w:val="0"/>
          <w:marTop w:val="0"/>
          <w:marBottom w:val="0"/>
          <w:divBdr>
            <w:top w:val="none" w:sz="0" w:space="0" w:color="auto"/>
            <w:left w:val="none" w:sz="0" w:space="0" w:color="auto"/>
            <w:bottom w:val="none" w:sz="0" w:space="0" w:color="auto"/>
            <w:right w:val="none" w:sz="0" w:space="0" w:color="auto"/>
          </w:divBdr>
        </w:div>
        <w:div w:id="170222387">
          <w:marLeft w:val="0"/>
          <w:marRight w:val="0"/>
          <w:marTop w:val="0"/>
          <w:marBottom w:val="0"/>
          <w:divBdr>
            <w:top w:val="none" w:sz="0" w:space="0" w:color="auto"/>
            <w:left w:val="none" w:sz="0" w:space="0" w:color="auto"/>
            <w:bottom w:val="none" w:sz="0" w:space="0" w:color="auto"/>
            <w:right w:val="none" w:sz="0" w:space="0" w:color="auto"/>
          </w:divBdr>
        </w:div>
        <w:div w:id="170222388">
          <w:marLeft w:val="0"/>
          <w:marRight w:val="0"/>
          <w:marTop w:val="0"/>
          <w:marBottom w:val="0"/>
          <w:divBdr>
            <w:top w:val="none" w:sz="0" w:space="0" w:color="auto"/>
            <w:left w:val="none" w:sz="0" w:space="0" w:color="auto"/>
            <w:bottom w:val="none" w:sz="0" w:space="0" w:color="auto"/>
            <w:right w:val="none" w:sz="0" w:space="0" w:color="auto"/>
          </w:divBdr>
        </w:div>
        <w:div w:id="170222390">
          <w:marLeft w:val="0"/>
          <w:marRight w:val="0"/>
          <w:marTop w:val="0"/>
          <w:marBottom w:val="0"/>
          <w:divBdr>
            <w:top w:val="none" w:sz="0" w:space="0" w:color="auto"/>
            <w:left w:val="none" w:sz="0" w:space="0" w:color="auto"/>
            <w:bottom w:val="none" w:sz="0" w:space="0" w:color="auto"/>
            <w:right w:val="none" w:sz="0" w:space="0" w:color="auto"/>
          </w:divBdr>
        </w:div>
        <w:div w:id="170222397">
          <w:marLeft w:val="0"/>
          <w:marRight w:val="0"/>
          <w:marTop w:val="0"/>
          <w:marBottom w:val="0"/>
          <w:divBdr>
            <w:top w:val="none" w:sz="0" w:space="0" w:color="auto"/>
            <w:left w:val="none" w:sz="0" w:space="0" w:color="auto"/>
            <w:bottom w:val="none" w:sz="0" w:space="0" w:color="auto"/>
            <w:right w:val="none" w:sz="0" w:space="0" w:color="auto"/>
          </w:divBdr>
        </w:div>
        <w:div w:id="170222408">
          <w:marLeft w:val="0"/>
          <w:marRight w:val="0"/>
          <w:marTop w:val="0"/>
          <w:marBottom w:val="0"/>
          <w:divBdr>
            <w:top w:val="none" w:sz="0" w:space="0" w:color="auto"/>
            <w:left w:val="none" w:sz="0" w:space="0" w:color="auto"/>
            <w:bottom w:val="none" w:sz="0" w:space="0" w:color="auto"/>
            <w:right w:val="none" w:sz="0" w:space="0" w:color="auto"/>
          </w:divBdr>
        </w:div>
        <w:div w:id="170222410">
          <w:marLeft w:val="0"/>
          <w:marRight w:val="0"/>
          <w:marTop w:val="0"/>
          <w:marBottom w:val="0"/>
          <w:divBdr>
            <w:top w:val="none" w:sz="0" w:space="0" w:color="auto"/>
            <w:left w:val="none" w:sz="0" w:space="0" w:color="auto"/>
            <w:bottom w:val="none" w:sz="0" w:space="0" w:color="auto"/>
            <w:right w:val="none" w:sz="0" w:space="0" w:color="auto"/>
          </w:divBdr>
        </w:div>
        <w:div w:id="170222416">
          <w:marLeft w:val="0"/>
          <w:marRight w:val="0"/>
          <w:marTop w:val="0"/>
          <w:marBottom w:val="0"/>
          <w:divBdr>
            <w:top w:val="none" w:sz="0" w:space="0" w:color="auto"/>
            <w:left w:val="none" w:sz="0" w:space="0" w:color="auto"/>
            <w:bottom w:val="none" w:sz="0" w:space="0" w:color="auto"/>
            <w:right w:val="none" w:sz="0" w:space="0" w:color="auto"/>
          </w:divBdr>
        </w:div>
        <w:div w:id="170222420">
          <w:marLeft w:val="0"/>
          <w:marRight w:val="0"/>
          <w:marTop w:val="0"/>
          <w:marBottom w:val="0"/>
          <w:divBdr>
            <w:top w:val="none" w:sz="0" w:space="0" w:color="auto"/>
            <w:left w:val="none" w:sz="0" w:space="0" w:color="auto"/>
            <w:bottom w:val="none" w:sz="0" w:space="0" w:color="auto"/>
            <w:right w:val="none" w:sz="0" w:space="0" w:color="auto"/>
          </w:divBdr>
        </w:div>
        <w:div w:id="170222421">
          <w:marLeft w:val="0"/>
          <w:marRight w:val="0"/>
          <w:marTop w:val="0"/>
          <w:marBottom w:val="0"/>
          <w:divBdr>
            <w:top w:val="none" w:sz="0" w:space="0" w:color="auto"/>
            <w:left w:val="none" w:sz="0" w:space="0" w:color="auto"/>
            <w:bottom w:val="none" w:sz="0" w:space="0" w:color="auto"/>
            <w:right w:val="none" w:sz="0" w:space="0" w:color="auto"/>
          </w:divBdr>
        </w:div>
        <w:div w:id="170222422">
          <w:marLeft w:val="0"/>
          <w:marRight w:val="0"/>
          <w:marTop w:val="0"/>
          <w:marBottom w:val="0"/>
          <w:divBdr>
            <w:top w:val="none" w:sz="0" w:space="0" w:color="auto"/>
            <w:left w:val="none" w:sz="0" w:space="0" w:color="auto"/>
            <w:bottom w:val="none" w:sz="0" w:space="0" w:color="auto"/>
            <w:right w:val="none" w:sz="0" w:space="0" w:color="auto"/>
          </w:divBdr>
        </w:div>
        <w:div w:id="170222429">
          <w:marLeft w:val="0"/>
          <w:marRight w:val="0"/>
          <w:marTop w:val="0"/>
          <w:marBottom w:val="0"/>
          <w:divBdr>
            <w:top w:val="none" w:sz="0" w:space="0" w:color="auto"/>
            <w:left w:val="none" w:sz="0" w:space="0" w:color="auto"/>
            <w:bottom w:val="none" w:sz="0" w:space="0" w:color="auto"/>
            <w:right w:val="none" w:sz="0" w:space="0" w:color="auto"/>
          </w:divBdr>
        </w:div>
        <w:div w:id="170222430">
          <w:marLeft w:val="0"/>
          <w:marRight w:val="0"/>
          <w:marTop w:val="0"/>
          <w:marBottom w:val="0"/>
          <w:divBdr>
            <w:top w:val="none" w:sz="0" w:space="0" w:color="auto"/>
            <w:left w:val="none" w:sz="0" w:space="0" w:color="auto"/>
            <w:bottom w:val="none" w:sz="0" w:space="0" w:color="auto"/>
            <w:right w:val="none" w:sz="0" w:space="0" w:color="auto"/>
          </w:divBdr>
        </w:div>
        <w:div w:id="170222432">
          <w:marLeft w:val="0"/>
          <w:marRight w:val="0"/>
          <w:marTop w:val="0"/>
          <w:marBottom w:val="0"/>
          <w:divBdr>
            <w:top w:val="none" w:sz="0" w:space="0" w:color="auto"/>
            <w:left w:val="none" w:sz="0" w:space="0" w:color="auto"/>
            <w:bottom w:val="none" w:sz="0" w:space="0" w:color="auto"/>
            <w:right w:val="none" w:sz="0" w:space="0" w:color="auto"/>
          </w:divBdr>
        </w:div>
        <w:div w:id="170222440">
          <w:marLeft w:val="0"/>
          <w:marRight w:val="0"/>
          <w:marTop w:val="0"/>
          <w:marBottom w:val="0"/>
          <w:divBdr>
            <w:top w:val="none" w:sz="0" w:space="0" w:color="auto"/>
            <w:left w:val="none" w:sz="0" w:space="0" w:color="auto"/>
            <w:bottom w:val="none" w:sz="0" w:space="0" w:color="auto"/>
            <w:right w:val="none" w:sz="0" w:space="0" w:color="auto"/>
          </w:divBdr>
        </w:div>
        <w:div w:id="170222442">
          <w:marLeft w:val="0"/>
          <w:marRight w:val="0"/>
          <w:marTop w:val="0"/>
          <w:marBottom w:val="0"/>
          <w:divBdr>
            <w:top w:val="none" w:sz="0" w:space="0" w:color="auto"/>
            <w:left w:val="none" w:sz="0" w:space="0" w:color="auto"/>
            <w:bottom w:val="none" w:sz="0" w:space="0" w:color="auto"/>
            <w:right w:val="none" w:sz="0" w:space="0" w:color="auto"/>
          </w:divBdr>
        </w:div>
        <w:div w:id="170222443">
          <w:marLeft w:val="0"/>
          <w:marRight w:val="0"/>
          <w:marTop w:val="0"/>
          <w:marBottom w:val="0"/>
          <w:divBdr>
            <w:top w:val="none" w:sz="0" w:space="0" w:color="auto"/>
            <w:left w:val="none" w:sz="0" w:space="0" w:color="auto"/>
            <w:bottom w:val="none" w:sz="0" w:space="0" w:color="auto"/>
            <w:right w:val="none" w:sz="0" w:space="0" w:color="auto"/>
          </w:divBdr>
        </w:div>
        <w:div w:id="170222457">
          <w:marLeft w:val="0"/>
          <w:marRight w:val="0"/>
          <w:marTop w:val="0"/>
          <w:marBottom w:val="0"/>
          <w:divBdr>
            <w:top w:val="none" w:sz="0" w:space="0" w:color="auto"/>
            <w:left w:val="none" w:sz="0" w:space="0" w:color="auto"/>
            <w:bottom w:val="none" w:sz="0" w:space="0" w:color="auto"/>
            <w:right w:val="none" w:sz="0" w:space="0" w:color="auto"/>
          </w:divBdr>
        </w:div>
        <w:div w:id="170222459">
          <w:marLeft w:val="0"/>
          <w:marRight w:val="0"/>
          <w:marTop w:val="0"/>
          <w:marBottom w:val="0"/>
          <w:divBdr>
            <w:top w:val="none" w:sz="0" w:space="0" w:color="auto"/>
            <w:left w:val="none" w:sz="0" w:space="0" w:color="auto"/>
            <w:bottom w:val="none" w:sz="0" w:space="0" w:color="auto"/>
            <w:right w:val="none" w:sz="0" w:space="0" w:color="auto"/>
          </w:divBdr>
        </w:div>
        <w:div w:id="170222460">
          <w:marLeft w:val="0"/>
          <w:marRight w:val="0"/>
          <w:marTop w:val="0"/>
          <w:marBottom w:val="0"/>
          <w:divBdr>
            <w:top w:val="none" w:sz="0" w:space="0" w:color="auto"/>
            <w:left w:val="none" w:sz="0" w:space="0" w:color="auto"/>
            <w:bottom w:val="none" w:sz="0" w:space="0" w:color="auto"/>
            <w:right w:val="none" w:sz="0" w:space="0" w:color="auto"/>
          </w:divBdr>
        </w:div>
        <w:div w:id="170222461">
          <w:marLeft w:val="0"/>
          <w:marRight w:val="0"/>
          <w:marTop w:val="0"/>
          <w:marBottom w:val="0"/>
          <w:divBdr>
            <w:top w:val="none" w:sz="0" w:space="0" w:color="auto"/>
            <w:left w:val="none" w:sz="0" w:space="0" w:color="auto"/>
            <w:bottom w:val="none" w:sz="0" w:space="0" w:color="auto"/>
            <w:right w:val="none" w:sz="0" w:space="0" w:color="auto"/>
          </w:divBdr>
        </w:div>
        <w:div w:id="170222462">
          <w:marLeft w:val="0"/>
          <w:marRight w:val="0"/>
          <w:marTop w:val="0"/>
          <w:marBottom w:val="0"/>
          <w:divBdr>
            <w:top w:val="none" w:sz="0" w:space="0" w:color="auto"/>
            <w:left w:val="none" w:sz="0" w:space="0" w:color="auto"/>
            <w:bottom w:val="none" w:sz="0" w:space="0" w:color="auto"/>
            <w:right w:val="none" w:sz="0" w:space="0" w:color="auto"/>
          </w:divBdr>
        </w:div>
        <w:div w:id="170222463">
          <w:marLeft w:val="0"/>
          <w:marRight w:val="0"/>
          <w:marTop w:val="0"/>
          <w:marBottom w:val="0"/>
          <w:divBdr>
            <w:top w:val="none" w:sz="0" w:space="0" w:color="auto"/>
            <w:left w:val="none" w:sz="0" w:space="0" w:color="auto"/>
            <w:bottom w:val="none" w:sz="0" w:space="0" w:color="auto"/>
            <w:right w:val="none" w:sz="0" w:space="0" w:color="auto"/>
          </w:divBdr>
        </w:div>
        <w:div w:id="170222464">
          <w:marLeft w:val="0"/>
          <w:marRight w:val="0"/>
          <w:marTop w:val="0"/>
          <w:marBottom w:val="0"/>
          <w:divBdr>
            <w:top w:val="none" w:sz="0" w:space="0" w:color="auto"/>
            <w:left w:val="none" w:sz="0" w:space="0" w:color="auto"/>
            <w:bottom w:val="none" w:sz="0" w:space="0" w:color="auto"/>
            <w:right w:val="none" w:sz="0" w:space="0" w:color="auto"/>
          </w:divBdr>
        </w:div>
        <w:div w:id="170222466">
          <w:marLeft w:val="0"/>
          <w:marRight w:val="0"/>
          <w:marTop w:val="0"/>
          <w:marBottom w:val="0"/>
          <w:divBdr>
            <w:top w:val="none" w:sz="0" w:space="0" w:color="auto"/>
            <w:left w:val="none" w:sz="0" w:space="0" w:color="auto"/>
            <w:bottom w:val="none" w:sz="0" w:space="0" w:color="auto"/>
            <w:right w:val="none" w:sz="0" w:space="0" w:color="auto"/>
          </w:divBdr>
        </w:div>
        <w:div w:id="170222467">
          <w:marLeft w:val="0"/>
          <w:marRight w:val="0"/>
          <w:marTop w:val="0"/>
          <w:marBottom w:val="0"/>
          <w:divBdr>
            <w:top w:val="none" w:sz="0" w:space="0" w:color="auto"/>
            <w:left w:val="none" w:sz="0" w:space="0" w:color="auto"/>
            <w:bottom w:val="none" w:sz="0" w:space="0" w:color="auto"/>
            <w:right w:val="none" w:sz="0" w:space="0" w:color="auto"/>
          </w:divBdr>
        </w:div>
        <w:div w:id="170222468">
          <w:marLeft w:val="0"/>
          <w:marRight w:val="0"/>
          <w:marTop w:val="0"/>
          <w:marBottom w:val="0"/>
          <w:divBdr>
            <w:top w:val="none" w:sz="0" w:space="0" w:color="auto"/>
            <w:left w:val="none" w:sz="0" w:space="0" w:color="auto"/>
            <w:bottom w:val="none" w:sz="0" w:space="0" w:color="auto"/>
            <w:right w:val="none" w:sz="0" w:space="0" w:color="auto"/>
          </w:divBdr>
        </w:div>
        <w:div w:id="170222471">
          <w:marLeft w:val="0"/>
          <w:marRight w:val="0"/>
          <w:marTop w:val="0"/>
          <w:marBottom w:val="0"/>
          <w:divBdr>
            <w:top w:val="none" w:sz="0" w:space="0" w:color="auto"/>
            <w:left w:val="none" w:sz="0" w:space="0" w:color="auto"/>
            <w:bottom w:val="none" w:sz="0" w:space="0" w:color="auto"/>
            <w:right w:val="none" w:sz="0" w:space="0" w:color="auto"/>
          </w:divBdr>
        </w:div>
        <w:div w:id="170222474">
          <w:marLeft w:val="0"/>
          <w:marRight w:val="0"/>
          <w:marTop w:val="0"/>
          <w:marBottom w:val="0"/>
          <w:divBdr>
            <w:top w:val="none" w:sz="0" w:space="0" w:color="auto"/>
            <w:left w:val="none" w:sz="0" w:space="0" w:color="auto"/>
            <w:bottom w:val="none" w:sz="0" w:space="0" w:color="auto"/>
            <w:right w:val="none" w:sz="0" w:space="0" w:color="auto"/>
          </w:divBdr>
        </w:div>
        <w:div w:id="170222478">
          <w:marLeft w:val="0"/>
          <w:marRight w:val="0"/>
          <w:marTop w:val="0"/>
          <w:marBottom w:val="0"/>
          <w:divBdr>
            <w:top w:val="none" w:sz="0" w:space="0" w:color="auto"/>
            <w:left w:val="none" w:sz="0" w:space="0" w:color="auto"/>
            <w:bottom w:val="none" w:sz="0" w:space="0" w:color="auto"/>
            <w:right w:val="none" w:sz="0" w:space="0" w:color="auto"/>
          </w:divBdr>
        </w:div>
        <w:div w:id="170222480">
          <w:marLeft w:val="0"/>
          <w:marRight w:val="0"/>
          <w:marTop w:val="0"/>
          <w:marBottom w:val="0"/>
          <w:divBdr>
            <w:top w:val="none" w:sz="0" w:space="0" w:color="auto"/>
            <w:left w:val="none" w:sz="0" w:space="0" w:color="auto"/>
            <w:bottom w:val="none" w:sz="0" w:space="0" w:color="auto"/>
            <w:right w:val="none" w:sz="0" w:space="0" w:color="auto"/>
          </w:divBdr>
        </w:div>
        <w:div w:id="170222481">
          <w:marLeft w:val="0"/>
          <w:marRight w:val="0"/>
          <w:marTop w:val="0"/>
          <w:marBottom w:val="0"/>
          <w:divBdr>
            <w:top w:val="none" w:sz="0" w:space="0" w:color="auto"/>
            <w:left w:val="none" w:sz="0" w:space="0" w:color="auto"/>
            <w:bottom w:val="none" w:sz="0" w:space="0" w:color="auto"/>
            <w:right w:val="none" w:sz="0" w:space="0" w:color="auto"/>
          </w:divBdr>
        </w:div>
        <w:div w:id="170222485">
          <w:marLeft w:val="0"/>
          <w:marRight w:val="0"/>
          <w:marTop w:val="0"/>
          <w:marBottom w:val="0"/>
          <w:divBdr>
            <w:top w:val="none" w:sz="0" w:space="0" w:color="auto"/>
            <w:left w:val="none" w:sz="0" w:space="0" w:color="auto"/>
            <w:bottom w:val="none" w:sz="0" w:space="0" w:color="auto"/>
            <w:right w:val="none" w:sz="0" w:space="0" w:color="auto"/>
          </w:divBdr>
        </w:div>
        <w:div w:id="170222492">
          <w:marLeft w:val="0"/>
          <w:marRight w:val="0"/>
          <w:marTop w:val="0"/>
          <w:marBottom w:val="0"/>
          <w:divBdr>
            <w:top w:val="none" w:sz="0" w:space="0" w:color="auto"/>
            <w:left w:val="none" w:sz="0" w:space="0" w:color="auto"/>
            <w:bottom w:val="none" w:sz="0" w:space="0" w:color="auto"/>
            <w:right w:val="none" w:sz="0" w:space="0" w:color="auto"/>
          </w:divBdr>
        </w:div>
        <w:div w:id="170222493">
          <w:marLeft w:val="0"/>
          <w:marRight w:val="0"/>
          <w:marTop w:val="0"/>
          <w:marBottom w:val="0"/>
          <w:divBdr>
            <w:top w:val="none" w:sz="0" w:space="0" w:color="auto"/>
            <w:left w:val="none" w:sz="0" w:space="0" w:color="auto"/>
            <w:bottom w:val="none" w:sz="0" w:space="0" w:color="auto"/>
            <w:right w:val="none" w:sz="0" w:space="0" w:color="auto"/>
          </w:divBdr>
        </w:div>
        <w:div w:id="170222495">
          <w:marLeft w:val="0"/>
          <w:marRight w:val="0"/>
          <w:marTop w:val="0"/>
          <w:marBottom w:val="0"/>
          <w:divBdr>
            <w:top w:val="none" w:sz="0" w:space="0" w:color="auto"/>
            <w:left w:val="none" w:sz="0" w:space="0" w:color="auto"/>
            <w:bottom w:val="none" w:sz="0" w:space="0" w:color="auto"/>
            <w:right w:val="none" w:sz="0" w:space="0" w:color="auto"/>
          </w:divBdr>
        </w:div>
        <w:div w:id="170222499">
          <w:marLeft w:val="0"/>
          <w:marRight w:val="0"/>
          <w:marTop w:val="0"/>
          <w:marBottom w:val="0"/>
          <w:divBdr>
            <w:top w:val="none" w:sz="0" w:space="0" w:color="auto"/>
            <w:left w:val="none" w:sz="0" w:space="0" w:color="auto"/>
            <w:bottom w:val="none" w:sz="0" w:space="0" w:color="auto"/>
            <w:right w:val="none" w:sz="0" w:space="0" w:color="auto"/>
          </w:divBdr>
        </w:div>
        <w:div w:id="170222500">
          <w:marLeft w:val="0"/>
          <w:marRight w:val="0"/>
          <w:marTop w:val="0"/>
          <w:marBottom w:val="0"/>
          <w:divBdr>
            <w:top w:val="none" w:sz="0" w:space="0" w:color="auto"/>
            <w:left w:val="none" w:sz="0" w:space="0" w:color="auto"/>
            <w:bottom w:val="none" w:sz="0" w:space="0" w:color="auto"/>
            <w:right w:val="none" w:sz="0" w:space="0" w:color="auto"/>
          </w:divBdr>
        </w:div>
        <w:div w:id="170222502">
          <w:marLeft w:val="0"/>
          <w:marRight w:val="0"/>
          <w:marTop w:val="0"/>
          <w:marBottom w:val="0"/>
          <w:divBdr>
            <w:top w:val="none" w:sz="0" w:space="0" w:color="auto"/>
            <w:left w:val="none" w:sz="0" w:space="0" w:color="auto"/>
            <w:bottom w:val="none" w:sz="0" w:space="0" w:color="auto"/>
            <w:right w:val="none" w:sz="0" w:space="0" w:color="auto"/>
          </w:divBdr>
        </w:div>
        <w:div w:id="170222503">
          <w:marLeft w:val="0"/>
          <w:marRight w:val="0"/>
          <w:marTop w:val="0"/>
          <w:marBottom w:val="0"/>
          <w:divBdr>
            <w:top w:val="none" w:sz="0" w:space="0" w:color="auto"/>
            <w:left w:val="none" w:sz="0" w:space="0" w:color="auto"/>
            <w:bottom w:val="none" w:sz="0" w:space="0" w:color="auto"/>
            <w:right w:val="none" w:sz="0" w:space="0" w:color="auto"/>
          </w:divBdr>
        </w:div>
        <w:div w:id="170222504">
          <w:marLeft w:val="0"/>
          <w:marRight w:val="0"/>
          <w:marTop w:val="0"/>
          <w:marBottom w:val="0"/>
          <w:divBdr>
            <w:top w:val="none" w:sz="0" w:space="0" w:color="auto"/>
            <w:left w:val="none" w:sz="0" w:space="0" w:color="auto"/>
            <w:bottom w:val="none" w:sz="0" w:space="0" w:color="auto"/>
            <w:right w:val="none" w:sz="0" w:space="0" w:color="auto"/>
          </w:divBdr>
        </w:div>
        <w:div w:id="170222506">
          <w:marLeft w:val="0"/>
          <w:marRight w:val="0"/>
          <w:marTop w:val="0"/>
          <w:marBottom w:val="0"/>
          <w:divBdr>
            <w:top w:val="none" w:sz="0" w:space="0" w:color="auto"/>
            <w:left w:val="none" w:sz="0" w:space="0" w:color="auto"/>
            <w:bottom w:val="none" w:sz="0" w:space="0" w:color="auto"/>
            <w:right w:val="none" w:sz="0" w:space="0" w:color="auto"/>
          </w:divBdr>
        </w:div>
        <w:div w:id="170222509">
          <w:marLeft w:val="0"/>
          <w:marRight w:val="0"/>
          <w:marTop w:val="0"/>
          <w:marBottom w:val="0"/>
          <w:divBdr>
            <w:top w:val="none" w:sz="0" w:space="0" w:color="auto"/>
            <w:left w:val="none" w:sz="0" w:space="0" w:color="auto"/>
            <w:bottom w:val="none" w:sz="0" w:space="0" w:color="auto"/>
            <w:right w:val="none" w:sz="0" w:space="0" w:color="auto"/>
          </w:divBdr>
        </w:div>
        <w:div w:id="170222511">
          <w:marLeft w:val="0"/>
          <w:marRight w:val="0"/>
          <w:marTop w:val="0"/>
          <w:marBottom w:val="0"/>
          <w:divBdr>
            <w:top w:val="none" w:sz="0" w:space="0" w:color="auto"/>
            <w:left w:val="none" w:sz="0" w:space="0" w:color="auto"/>
            <w:bottom w:val="none" w:sz="0" w:space="0" w:color="auto"/>
            <w:right w:val="none" w:sz="0" w:space="0" w:color="auto"/>
          </w:divBdr>
        </w:div>
        <w:div w:id="170222512">
          <w:marLeft w:val="0"/>
          <w:marRight w:val="0"/>
          <w:marTop w:val="0"/>
          <w:marBottom w:val="0"/>
          <w:divBdr>
            <w:top w:val="none" w:sz="0" w:space="0" w:color="auto"/>
            <w:left w:val="none" w:sz="0" w:space="0" w:color="auto"/>
            <w:bottom w:val="none" w:sz="0" w:space="0" w:color="auto"/>
            <w:right w:val="none" w:sz="0" w:space="0" w:color="auto"/>
          </w:divBdr>
        </w:div>
        <w:div w:id="170222513">
          <w:marLeft w:val="0"/>
          <w:marRight w:val="0"/>
          <w:marTop w:val="0"/>
          <w:marBottom w:val="0"/>
          <w:divBdr>
            <w:top w:val="none" w:sz="0" w:space="0" w:color="auto"/>
            <w:left w:val="none" w:sz="0" w:space="0" w:color="auto"/>
            <w:bottom w:val="none" w:sz="0" w:space="0" w:color="auto"/>
            <w:right w:val="none" w:sz="0" w:space="0" w:color="auto"/>
          </w:divBdr>
        </w:div>
        <w:div w:id="170222514">
          <w:marLeft w:val="0"/>
          <w:marRight w:val="0"/>
          <w:marTop w:val="0"/>
          <w:marBottom w:val="0"/>
          <w:divBdr>
            <w:top w:val="none" w:sz="0" w:space="0" w:color="auto"/>
            <w:left w:val="none" w:sz="0" w:space="0" w:color="auto"/>
            <w:bottom w:val="none" w:sz="0" w:space="0" w:color="auto"/>
            <w:right w:val="none" w:sz="0" w:space="0" w:color="auto"/>
          </w:divBdr>
        </w:div>
        <w:div w:id="170222518">
          <w:marLeft w:val="0"/>
          <w:marRight w:val="0"/>
          <w:marTop w:val="0"/>
          <w:marBottom w:val="0"/>
          <w:divBdr>
            <w:top w:val="none" w:sz="0" w:space="0" w:color="auto"/>
            <w:left w:val="none" w:sz="0" w:space="0" w:color="auto"/>
            <w:bottom w:val="none" w:sz="0" w:space="0" w:color="auto"/>
            <w:right w:val="none" w:sz="0" w:space="0" w:color="auto"/>
          </w:divBdr>
        </w:div>
        <w:div w:id="170222520">
          <w:marLeft w:val="0"/>
          <w:marRight w:val="0"/>
          <w:marTop w:val="0"/>
          <w:marBottom w:val="0"/>
          <w:divBdr>
            <w:top w:val="none" w:sz="0" w:space="0" w:color="auto"/>
            <w:left w:val="none" w:sz="0" w:space="0" w:color="auto"/>
            <w:bottom w:val="none" w:sz="0" w:space="0" w:color="auto"/>
            <w:right w:val="none" w:sz="0" w:space="0" w:color="auto"/>
          </w:divBdr>
        </w:div>
        <w:div w:id="170222521">
          <w:marLeft w:val="0"/>
          <w:marRight w:val="0"/>
          <w:marTop w:val="0"/>
          <w:marBottom w:val="0"/>
          <w:divBdr>
            <w:top w:val="none" w:sz="0" w:space="0" w:color="auto"/>
            <w:left w:val="none" w:sz="0" w:space="0" w:color="auto"/>
            <w:bottom w:val="none" w:sz="0" w:space="0" w:color="auto"/>
            <w:right w:val="none" w:sz="0" w:space="0" w:color="auto"/>
          </w:divBdr>
        </w:div>
        <w:div w:id="170222523">
          <w:marLeft w:val="0"/>
          <w:marRight w:val="0"/>
          <w:marTop w:val="0"/>
          <w:marBottom w:val="0"/>
          <w:divBdr>
            <w:top w:val="none" w:sz="0" w:space="0" w:color="auto"/>
            <w:left w:val="none" w:sz="0" w:space="0" w:color="auto"/>
            <w:bottom w:val="none" w:sz="0" w:space="0" w:color="auto"/>
            <w:right w:val="none" w:sz="0" w:space="0" w:color="auto"/>
          </w:divBdr>
        </w:div>
        <w:div w:id="170222524">
          <w:marLeft w:val="0"/>
          <w:marRight w:val="0"/>
          <w:marTop w:val="0"/>
          <w:marBottom w:val="0"/>
          <w:divBdr>
            <w:top w:val="none" w:sz="0" w:space="0" w:color="auto"/>
            <w:left w:val="none" w:sz="0" w:space="0" w:color="auto"/>
            <w:bottom w:val="none" w:sz="0" w:space="0" w:color="auto"/>
            <w:right w:val="none" w:sz="0" w:space="0" w:color="auto"/>
          </w:divBdr>
        </w:div>
        <w:div w:id="170222525">
          <w:marLeft w:val="0"/>
          <w:marRight w:val="0"/>
          <w:marTop w:val="0"/>
          <w:marBottom w:val="0"/>
          <w:divBdr>
            <w:top w:val="none" w:sz="0" w:space="0" w:color="auto"/>
            <w:left w:val="none" w:sz="0" w:space="0" w:color="auto"/>
            <w:bottom w:val="none" w:sz="0" w:space="0" w:color="auto"/>
            <w:right w:val="none" w:sz="0" w:space="0" w:color="auto"/>
          </w:divBdr>
        </w:div>
        <w:div w:id="170222527">
          <w:marLeft w:val="0"/>
          <w:marRight w:val="0"/>
          <w:marTop w:val="0"/>
          <w:marBottom w:val="0"/>
          <w:divBdr>
            <w:top w:val="none" w:sz="0" w:space="0" w:color="auto"/>
            <w:left w:val="none" w:sz="0" w:space="0" w:color="auto"/>
            <w:bottom w:val="none" w:sz="0" w:space="0" w:color="auto"/>
            <w:right w:val="none" w:sz="0" w:space="0" w:color="auto"/>
          </w:divBdr>
        </w:div>
        <w:div w:id="170222532">
          <w:marLeft w:val="0"/>
          <w:marRight w:val="0"/>
          <w:marTop w:val="0"/>
          <w:marBottom w:val="0"/>
          <w:divBdr>
            <w:top w:val="none" w:sz="0" w:space="0" w:color="auto"/>
            <w:left w:val="none" w:sz="0" w:space="0" w:color="auto"/>
            <w:bottom w:val="none" w:sz="0" w:space="0" w:color="auto"/>
            <w:right w:val="none" w:sz="0" w:space="0" w:color="auto"/>
          </w:divBdr>
        </w:div>
        <w:div w:id="170222535">
          <w:marLeft w:val="0"/>
          <w:marRight w:val="0"/>
          <w:marTop w:val="0"/>
          <w:marBottom w:val="0"/>
          <w:divBdr>
            <w:top w:val="none" w:sz="0" w:space="0" w:color="auto"/>
            <w:left w:val="none" w:sz="0" w:space="0" w:color="auto"/>
            <w:bottom w:val="none" w:sz="0" w:space="0" w:color="auto"/>
            <w:right w:val="none" w:sz="0" w:space="0" w:color="auto"/>
          </w:divBdr>
        </w:div>
        <w:div w:id="170222537">
          <w:marLeft w:val="0"/>
          <w:marRight w:val="0"/>
          <w:marTop w:val="0"/>
          <w:marBottom w:val="0"/>
          <w:divBdr>
            <w:top w:val="none" w:sz="0" w:space="0" w:color="auto"/>
            <w:left w:val="none" w:sz="0" w:space="0" w:color="auto"/>
            <w:bottom w:val="none" w:sz="0" w:space="0" w:color="auto"/>
            <w:right w:val="none" w:sz="0" w:space="0" w:color="auto"/>
          </w:divBdr>
        </w:div>
        <w:div w:id="170222539">
          <w:marLeft w:val="0"/>
          <w:marRight w:val="0"/>
          <w:marTop w:val="0"/>
          <w:marBottom w:val="0"/>
          <w:divBdr>
            <w:top w:val="none" w:sz="0" w:space="0" w:color="auto"/>
            <w:left w:val="none" w:sz="0" w:space="0" w:color="auto"/>
            <w:bottom w:val="none" w:sz="0" w:space="0" w:color="auto"/>
            <w:right w:val="none" w:sz="0" w:space="0" w:color="auto"/>
          </w:divBdr>
        </w:div>
        <w:div w:id="170222542">
          <w:marLeft w:val="0"/>
          <w:marRight w:val="0"/>
          <w:marTop w:val="0"/>
          <w:marBottom w:val="0"/>
          <w:divBdr>
            <w:top w:val="none" w:sz="0" w:space="0" w:color="auto"/>
            <w:left w:val="none" w:sz="0" w:space="0" w:color="auto"/>
            <w:bottom w:val="none" w:sz="0" w:space="0" w:color="auto"/>
            <w:right w:val="none" w:sz="0" w:space="0" w:color="auto"/>
          </w:divBdr>
        </w:div>
        <w:div w:id="170222543">
          <w:marLeft w:val="0"/>
          <w:marRight w:val="0"/>
          <w:marTop w:val="0"/>
          <w:marBottom w:val="0"/>
          <w:divBdr>
            <w:top w:val="none" w:sz="0" w:space="0" w:color="auto"/>
            <w:left w:val="none" w:sz="0" w:space="0" w:color="auto"/>
            <w:bottom w:val="none" w:sz="0" w:space="0" w:color="auto"/>
            <w:right w:val="none" w:sz="0" w:space="0" w:color="auto"/>
          </w:divBdr>
        </w:div>
        <w:div w:id="170222547">
          <w:marLeft w:val="0"/>
          <w:marRight w:val="0"/>
          <w:marTop w:val="0"/>
          <w:marBottom w:val="0"/>
          <w:divBdr>
            <w:top w:val="none" w:sz="0" w:space="0" w:color="auto"/>
            <w:left w:val="none" w:sz="0" w:space="0" w:color="auto"/>
            <w:bottom w:val="none" w:sz="0" w:space="0" w:color="auto"/>
            <w:right w:val="none" w:sz="0" w:space="0" w:color="auto"/>
          </w:divBdr>
        </w:div>
        <w:div w:id="170222549">
          <w:marLeft w:val="0"/>
          <w:marRight w:val="0"/>
          <w:marTop w:val="0"/>
          <w:marBottom w:val="0"/>
          <w:divBdr>
            <w:top w:val="none" w:sz="0" w:space="0" w:color="auto"/>
            <w:left w:val="none" w:sz="0" w:space="0" w:color="auto"/>
            <w:bottom w:val="none" w:sz="0" w:space="0" w:color="auto"/>
            <w:right w:val="none" w:sz="0" w:space="0" w:color="auto"/>
          </w:divBdr>
        </w:div>
        <w:div w:id="170222553">
          <w:marLeft w:val="0"/>
          <w:marRight w:val="0"/>
          <w:marTop w:val="0"/>
          <w:marBottom w:val="0"/>
          <w:divBdr>
            <w:top w:val="none" w:sz="0" w:space="0" w:color="auto"/>
            <w:left w:val="none" w:sz="0" w:space="0" w:color="auto"/>
            <w:bottom w:val="none" w:sz="0" w:space="0" w:color="auto"/>
            <w:right w:val="none" w:sz="0" w:space="0" w:color="auto"/>
          </w:divBdr>
        </w:div>
        <w:div w:id="170222559">
          <w:marLeft w:val="0"/>
          <w:marRight w:val="0"/>
          <w:marTop w:val="0"/>
          <w:marBottom w:val="0"/>
          <w:divBdr>
            <w:top w:val="none" w:sz="0" w:space="0" w:color="auto"/>
            <w:left w:val="none" w:sz="0" w:space="0" w:color="auto"/>
            <w:bottom w:val="none" w:sz="0" w:space="0" w:color="auto"/>
            <w:right w:val="none" w:sz="0" w:space="0" w:color="auto"/>
          </w:divBdr>
        </w:div>
        <w:div w:id="170222561">
          <w:marLeft w:val="0"/>
          <w:marRight w:val="0"/>
          <w:marTop w:val="0"/>
          <w:marBottom w:val="0"/>
          <w:divBdr>
            <w:top w:val="none" w:sz="0" w:space="0" w:color="auto"/>
            <w:left w:val="none" w:sz="0" w:space="0" w:color="auto"/>
            <w:bottom w:val="none" w:sz="0" w:space="0" w:color="auto"/>
            <w:right w:val="none" w:sz="0" w:space="0" w:color="auto"/>
          </w:divBdr>
        </w:div>
        <w:div w:id="170222562">
          <w:marLeft w:val="0"/>
          <w:marRight w:val="0"/>
          <w:marTop w:val="0"/>
          <w:marBottom w:val="0"/>
          <w:divBdr>
            <w:top w:val="none" w:sz="0" w:space="0" w:color="auto"/>
            <w:left w:val="none" w:sz="0" w:space="0" w:color="auto"/>
            <w:bottom w:val="none" w:sz="0" w:space="0" w:color="auto"/>
            <w:right w:val="none" w:sz="0" w:space="0" w:color="auto"/>
          </w:divBdr>
        </w:div>
        <w:div w:id="170222565">
          <w:marLeft w:val="0"/>
          <w:marRight w:val="0"/>
          <w:marTop w:val="0"/>
          <w:marBottom w:val="0"/>
          <w:divBdr>
            <w:top w:val="none" w:sz="0" w:space="0" w:color="auto"/>
            <w:left w:val="none" w:sz="0" w:space="0" w:color="auto"/>
            <w:bottom w:val="none" w:sz="0" w:space="0" w:color="auto"/>
            <w:right w:val="none" w:sz="0" w:space="0" w:color="auto"/>
          </w:divBdr>
        </w:div>
        <w:div w:id="170222567">
          <w:marLeft w:val="0"/>
          <w:marRight w:val="0"/>
          <w:marTop w:val="0"/>
          <w:marBottom w:val="0"/>
          <w:divBdr>
            <w:top w:val="none" w:sz="0" w:space="0" w:color="auto"/>
            <w:left w:val="none" w:sz="0" w:space="0" w:color="auto"/>
            <w:bottom w:val="none" w:sz="0" w:space="0" w:color="auto"/>
            <w:right w:val="none" w:sz="0" w:space="0" w:color="auto"/>
          </w:divBdr>
        </w:div>
        <w:div w:id="170222568">
          <w:marLeft w:val="0"/>
          <w:marRight w:val="0"/>
          <w:marTop w:val="0"/>
          <w:marBottom w:val="0"/>
          <w:divBdr>
            <w:top w:val="none" w:sz="0" w:space="0" w:color="auto"/>
            <w:left w:val="none" w:sz="0" w:space="0" w:color="auto"/>
            <w:bottom w:val="none" w:sz="0" w:space="0" w:color="auto"/>
            <w:right w:val="none" w:sz="0" w:space="0" w:color="auto"/>
          </w:divBdr>
        </w:div>
        <w:div w:id="170222570">
          <w:marLeft w:val="0"/>
          <w:marRight w:val="0"/>
          <w:marTop w:val="0"/>
          <w:marBottom w:val="0"/>
          <w:divBdr>
            <w:top w:val="none" w:sz="0" w:space="0" w:color="auto"/>
            <w:left w:val="none" w:sz="0" w:space="0" w:color="auto"/>
            <w:bottom w:val="none" w:sz="0" w:space="0" w:color="auto"/>
            <w:right w:val="none" w:sz="0" w:space="0" w:color="auto"/>
          </w:divBdr>
        </w:div>
        <w:div w:id="170222571">
          <w:marLeft w:val="0"/>
          <w:marRight w:val="0"/>
          <w:marTop w:val="0"/>
          <w:marBottom w:val="0"/>
          <w:divBdr>
            <w:top w:val="none" w:sz="0" w:space="0" w:color="auto"/>
            <w:left w:val="none" w:sz="0" w:space="0" w:color="auto"/>
            <w:bottom w:val="none" w:sz="0" w:space="0" w:color="auto"/>
            <w:right w:val="none" w:sz="0" w:space="0" w:color="auto"/>
          </w:divBdr>
        </w:div>
        <w:div w:id="170222576">
          <w:marLeft w:val="0"/>
          <w:marRight w:val="0"/>
          <w:marTop w:val="0"/>
          <w:marBottom w:val="0"/>
          <w:divBdr>
            <w:top w:val="none" w:sz="0" w:space="0" w:color="auto"/>
            <w:left w:val="none" w:sz="0" w:space="0" w:color="auto"/>
            <w:bottom w:val="none" w:sz="0" w:space="0" w:color="auto"/>
            <w:right w:val="none" w:sz="0" w:space="0" w:color="auto"/>
          </w:divBdr>
        </w:div>
        <w:div w:id="170222578">
          <w:marLeft w:val="0"/>
          <w:marRight w:val="0"/>
          <w:marTop w:val="0"/>
          <w:marBottom w:val="0"/>
          <w:divBdr>
            <w:top w:val="none" w:sz="0" w:space="0" w:color="auto"/>
            <w:left w:val="none" w:sz="0" w:space="0" w:color="auto"/>
            <w:bottom w:val="none" w:sz="0" w:space="0" w:color="auto"/>
            <w:right w:val="none" w:sz="0" w:space="0" w:color="auto"/>
          </w:divBdr>
        </w:div>
        <w:div w:id="170222579">
          <w:marLeft w:val="0"/>
          <w:marRight w:val="0"/>
          <w:marTop w:val="0"/>
          <w:marBottom w:val="0"/>
          <w:divBdr>
            <w:top w:val="none" w:sz="0" w:space="0" w:color="auto"/>
            <w:left w:val="none" w:sz="0" w:space="0" w:color="auto"/>
            <w:bottom w:val="none" w:sz="0" w:space="0" w:color="auto"/>
            <w:right w:val="none" w:sz="0" w:space="0" w:color="auto"/>
          </w:divBdr>
        </w:div>
        <w:div w:id="170222581">
          <w:marLeft w:val="0"/>
          <w:marRight w:val="0"/>
          <w:marTop w:val="0"/>
          <w:marBottom w:val="0"/>
          <w:divBdr>
            <w:top w:val="none" w:sz="0" w:space="0" w:color="auto"/>
            <w:left w:val="none" w:sz="0" w:space="0" w:color="auto"/>
            <w:bottom w:val="none" w:sz="0" w:space="0" w:color="auto"/>
            <w:right w:val="none" w:sz="0" w:space="0" w:color="auto"/>
          </w:divBdr>
        </w:div>
        <w:div w:id="170222582">
          <w:marLeft w:val="0"/>
          <w:marRight w:val="0"/>
          <w:marTop w:val="0"/>
          <w:marBottom w:val="0"/>
          <w:divBdr>
            <w:top w:val="none" w:sz="0" w:space="0" w:color="auto"/>
            <w:left w:val="none" w:sz="0" w:space="0" w:color="auto"/>
            <w:bottom w:val="none" w:sz="0" w:space="0" w:color="auto"/>
            <w:right w:val="none" w:sz="0" w:space="0" w:color="auto"/>
          </w:divBdr>
        </w:div>
        <w:div w:id="170222584">
          <w:marLeft w:val="0"/>
          <w:marRight w:val="0"/>
          <w:marTop w:val="0"/>
          <w:marBottom w:val="0"/>
          <w:divBdr>
            <w:top w:val="none" w:sz="0" w:space="0" w:color="auto"/>
            <w:left w:val="none" w:sz="0" w:space="0" w:color="auto"/>
            <w:bottom w:val="none" w:sz="0" w:space="0" w:color="auto"/>
            <w:right w:val="none" w:sz="0" w:space="0" w:color="auto"/>
          </w:divBdr>
        </w:div>
        <w:div w:id="170222586">
          <w:marLeft w:val="0"/>
          <w:marRight w:val="0"/>
          <w:marTop w:val="0"/>
          <w:marBottom w:val="0"/>
          <w:divBdr>
            <w:top w:val="none" w:sz="0" w:space="0" w:color="auto"/>
            <w:left w:val="none" w:sz="0" w:space="0" w:color="auto"/>
            <w:bottom w:val="none" w:sz="0" w:space="0" w:color="auto"/>
            <w:right w:val="none" w:sz="0" w:space="0" w:color="auto"/>
          </w:divBdr>
        </w:div>
        <w:div w:id="170222588">
          <w:marLeft w:val="0"/>
          <w:marRight w:val="0"/>
          <w:marTop w:val="0"/>
          <w:marBottom w:val="0"/>
          <w:divBdr>
            <w:top w:val="none" w:sz="0" w:space="0" w:color="auto"/>
            <w:left w:val="none" w:sz="0" w:space="0" w:color="auto"/>
            <w:bottom w:val="none" w:sz="0" w:space="0" w:color="auto"/>
            <w:right w:val="none" w:sz="0" w:space="0" w:color="auto"/>
          </w:divBdr>
        </w:div>
        <w:div w:id="170222590">
          <w:marLeft w:val="0"/>
          <w:marRight w:val="0"/>
          <w:marTop w:val="0"/>
          <w:marBottom w:val="0"/>
          <w:divBdr>
            <w:top w:val="none" w:sz="0" w:space="0" w:color="auto"/>
            <w:left w:val="none" w:sz="0" w:space="0" w:color="auto"/>
            <w:bottom w:val="none" w:sz="0" w:space="0" w:color="auto"/>
            <w:right w:val="none" w:sz="0" w:space="0" w:color="auto"/>
          </w:divBdr>
        </w:div>
        <w:div w:id="170222594">
          <w:marLeft w:val="0"/>
          <w:marRight w:val="0"/>
          <w:marTop w:val="0"/>
          <w:marBottom w:val="0"/>
          <w:divBdr>
            <w:top w:val="none" w:sz="0" w:space="0" w:color="auto"/>
            <w:left w:val="none" w:sz="0" w:space="0" w:color="auto"/>
            <w:bottom w:val="none" w:sz="0" w:space="0" w:color="auto"/>
            <w:right w:val="none" w:sz="0" w:space="0" w:color="auto"/>
          </w:divBdr>
        </w:div>
        <w:div w:id="170222596">
          <w:marLeft w:val="0"/>
          <w:marRight w:val="0"/>
          <w:marTop w:val="0"/>
          <w:marBottom w:val="0"/>
          <w:divBdr>
            <w:top w:val="none" w:sz="0" w:space="0" w:color="auto"/>
            <w:left w:val="none" w:sz="0" w:space="0" w:color="auto"/>
            <w:bottom w:val="none" w:sz="0" w:space="0" w:color="auto"/>
            <w:right w:val="none" w:sz="0" w:space="0" w:color="auto"/>
          </w:divBdr>
        </w:div>
        <w:div w:id="170222597">
          <w:marLeft w:val="0"/>
          <w:marRight w:val="0"/>
          <w:marTop w:val="0"/>
          <w:marBottom w:val="0"/>
          <w:divBdr>
            <w:top w:val="none" w:sz="0" w:space="0" w:color="auto"/>
            <w:left w:val="none" w:sz="0" w:space="0" w:color="auto"/>
            <w:bottom w:val="none" w:sz="0" w:space="0" w:color="auto"/>
            <w:right w:val="none" w:sz="0" w:space="0" w:color="auto"/>
          </w:divBdr>
        </w:div>
        <w:div w:id="170222599">
          <w:marLeft w:val="0"/>
          <w:marRight w:val="0"/>
          <w:marTop w:val="0"/>
          <w:marBottom w:val="0"/>
          <w:divBdr>
            <w:top w:val="none" w:sz="0" w:space="0" w:color="auto"/>
            <w:left w:val="none" w:sz="0" w:space="0" w:color="auto"/>
            <w:bottom w:val="none" w:sz="0" w:space="0" w:color="auto"/>
            <w:right w:val="none" w:sz="0" w:space="0" w:color="auto"/>
          </w:divBdr>
        </w:div>
      </w:divsChild>
    </w:div>
    <w:div w:id="170222593">
      <w:marLeft w:val="0"/>
      <w:marRight w:val="0"/>
      <w:marTop w:val="0"/>
      <w:marBottom w:val="0"/>
      <w:divBdr>
        <w:top w:val="none" w:sz="0" w:space="0" w:color="auto"/>
        <w:left w:val="none" w:sz="0" w:space="0" w:color="auto"/>
        <w:bottom w:val="none" w:sz="0" w:space="0" w:color="auto"/>
        <w:right w:val="none" w:sz="0" w:space="0" w:color="auto"/>
      </w:divBdr>
    </w:div>
    <w:div w:id="244850064">
      <w:bodyDiv w:val="1"/>
      <w:marLeft w:val="0"/>
      <w:marRight w:val="0"/>
      <w:marTop w:val="0"/>
      <w:marBottom w:val="0"/>
      <w:divBdr>
        <w:top w:val="none" w:sz="0" w:space="0" w:color="auto"/>
        <w:left w:val="none" w:sz="0" w:space="0" w:color="auto"/>
        <w:bottom w:val="none" w:sz="0" w:space="0" w:color="auto"/>
        <w:right w:val="none" w:sz="0" w:space="0" w:color="auto"/>
      </w:divBdr>
    </w:div>
    <w:div w:id="316569672">
      <w:bodyDiv w:val="1"/>
      <w:marLeft w:val="0"/>
      <w:marRight w:val="0"/>
      <w:marTop w:val="0"/>
      <w:marBottom w:val="0"/>
      <w:divBdr>
        <w:top w:val="none" w:sz="0" w:space="0" w:color="auto"/>
        <w:left w:val="none" w:sz="0" w:space="0" w:color="auto"/>
        <w:bottom w:val="none" w:sz="0" w:space="0" w:color="auto"/>
        <w:right w:val="none" w:sz="0" w:space="0" w:color="auto"/>
      </w:divBdr>
    </w:div>
    <w:div w:id="420031833">
      <w:bodyDiv w:val="1"/>
      <w:marLeft w:val="0"/>
      <w:marRight w:val="0"/>
      <w:marTop w:val="0"/>
      <w:marBottom w:val="0"/>
      <w:divBdr>
        <w:top w:val="none" w:sz="0" w:space="0" w:color="auto"/>
        <w:left w:val="none" w:sz="0" w:space="0" w:color="auto"/>
        <w:bottom w:val="none" w:sz="0" w:space="0" w:color="auto"/>
        <w:right w:val="none" w:sz="0" w:space="0" w:color="auto"/>
      </w:divBdr>
    </w:div>
    <w:div w:id="521554988">
      <w:bodyDiv w:val="1"/>
      <w:marLeft w:val="0"/>
      <w:marRight w:val="0"/>
      <w:marTop w:val="0"/>
      <w:marBottom w:val="0"/>
      <w:divBdr>
        <w:top w:val="none" w:sz="0" w:space="0" w:color="auto"/>
        <w:left w:val="none" w:sz="0" w:space="0" w:color="auto"/>
        <w:bottom w:val="none" w:sz="0" w:space="0" w:color="auto"/>
        <w:right w:val="none" w:sz="0" w:space="0" w:color="auto"/>
      </w:divBdr>
    </w:div>
    <w:div w:id="652685762">
      <w:bodyDiv w:val="1"/>
      <w:marLeft w:val="0"/>
      <w:marRight w:val="0"/>
      <w:marTop w:val="0"/>
      <w:marBottom w:val="0"/>
      <w:divBdr>
        <w:top w:val="none" w:sz="0" w:space="0" w:color="auto"/>
        <w:left w:val="none" w:sz="0" w:space="0" w:color="auto"/>
        <w:bottom w:val="none" w:sz="0" w:space="0" w:color="auto"/>
        <w:right w:val="none" w:sz="0" w:space="0" w:color="auto"/>
      </w:divBdr>
    </w:div>
    <w:div w:id="703553598">
      <w:bodyDiv w:val="1"/>
      <w:marLeft w:val="0"/>
      <w:marRight w:val="0"/>
      <w:marTop w:val="0"/>
      <w:marBottom w:val="0"/>
      <w:divBdr>
        <w:top w:val="none" w:sz="0" w:space="0" w:color="auto"/>
        <w:left w:val="none" w:sz="0" w:space="0" w:color="auto"/>
        <w:bottom w:val="none" w:sz="0" w:space="0" w:color="auto"/>
        <w:right w:val="none" w:sz="0" w:space="0" w:color="auto"/>
      </w:divBdr>
    </w:div>
    <w:div w:id="722219211">
      <w:bodyDiv w:val="1"/>
      <w:marLeft w:val="0"/>
      <w:marRight w:val="0"/>
      <w:marTop w:val="0"/>
      <w:marBottom w:val="0"/>
      <w:divBdr>
        <w:top w:val="none" w:sz="0" w:space="0" w:color="auto"/>
        <w:left w:val="none" w:sz="0" w:space="0" w:color="auto"/>
        <w:bottom w:val="none" w:sz="0" w:space="0" w:color="auto"/>
        <w:right w:val="none" w:sz="0" w:space="0" w:color="auto"/>
      </w:divBdr>
      <w:divsChild>
        <w:div w:id="722994094">
          <w:marLeft w:val="0"/>
          <w:marRight w:val="0"/>
          <w:marTop w:val="0"/>
          <w:marBottom w:val="0"/>
          <w:divBdr>
            <w:top w:val="none" w:sz="0" w:space="0" w:color="auto"/>
            <w:left w:val="none" w:sz="0" w:space="0" w:color="auto"/>
            <w:bottom w:val="none" w:sz="0" w:space="0" w:color="auto"/>
            <w:right w:val="none" w:sz="0" w:space="0" w:color="auto"/>
          </w:divBdr>
        </w:div>
      </w:divsChild>
    </w:div>
    <w:div w:id="1084644131">
      <w:bodyDiv w:val="1"/>
      <w:marLeft w:val="0"/>
      <w:marRight w:val="0"/>
      <w:marTop w:val="0"/>
      <w:marBottom w:val="0"/>
      <w:divBdr>
        <w:top w:val="none" w:sz="0" w:space="0" w:color="auto"/>
        <w:left w:val="none" w:sz="0" w:space="0" w:color="auto"/>
        <w:bottom w:val="none" w:sz="0" w:space="0" w:color="auto"/>
        <w:right w:val="none" w:sz="0" w:space="0" w:color="auto"/>
      </w:divBdr>
    </w:div>
    <w:div w:id="1126582329">
      <w:bodyDiv w:val="1"/>
      <w:marLeft w:val="0"/>
      <w:marRight w:val="0"/>
      <w:marTop w:val="0"/>
      <w:marBottom w:val="0"/>
      <w:divBdr>
        <w:top w:val="none" w:sz="0" w:space="0" w:color="auto"/>
        <w:left w:val="none" w:sz="0" w:space="0" w:color="auto"/>
        <w:bottom w:val="none" w:sz="0" w:space="0" w:color="auto"/>
        <w:right w:val="none" w:sz="0" w:space="0" w:color="auto"/>
      </w:divBdr>
    </w:div>
    <w:div w:id="1190416378">
      <w:bodyDiv w:val="1"/>
      <w:marLeft w:val="0"/>
      <w:marRight w:val="0"/>
      <w:marTop w:val="0"/>
      <w:marBottom w:val="0"/>
      <w:divBdr>
        <w:top w:val="none" w:sz="0" w:space="0" w:color="auto"/>
        <w:left w:val="none" w:sz="0" w:space="0" w:color="auto"/>
        <w:bottom w:val="none" w:sz="0" w:space="0" w:color="auto"/>
        <w:right w:val="none" w:sz="0" w:space="0" w:color="auto"/>
      </w:divBdr>
    </w:div>
    <w:div w:id="1213464751">
      <w:bodyDiv w:val="1"/>
      <w:marLeft w:val="0"/>
      <w:marRight w:val="0"/>
      <w:marTop w:val="0"/>
      <w:marBottom w:val="0"/>
      <w:divBdr>
        <w:top w:val="none" w:sz="0" w:space="0" w:color="auto"/>
        <w:left w:val="none" w:sz="0" w:space="0" w:color="auto"/>
        <w:bottom w:val="none" w:sz="0" w:space="0" w:color="auto"/>
        <w:right w:val="none" w:sz="0" w:space="0" w:color="auto"/>
      </w:divBdr>
    </w:div>
    <w:div w:id="1420327163">
      <w:bodyDiv w:val="1"/>
      <w:marLeft w:val="0"/>
      <w:marRight w:val="0"/>
      <w:marTop w:val="0"/>
      <w:marBottom w:val="0"/>
      <w:divBdr>
        <w:top w:val="none" w:sz="0" w:space="0" w:color="auto"/>
        <w:left w:val="none" w:sz="0" w:space="0" w:color="auto"/>
        <w:bottom w:val="none" w:sz="0" w:space="0" w:color="auto"/>
        <w:right w:val="none" w:sz="0" w:space="0" w:color="auto"/>
      </w:divBdr>
    </w:div>
    <w:div w:id="1420758409">
      <w:bodyDiv w:val="1"/>
      <w:marLeft w:val="0"/>
      <w:marRight w:val="0"/>
      <w:marTop w:val="0"/>
      <w:marBottom w:val="0"/>
      <w:divBdr>
        <w:top w:val="none" w:sz="0" w:space="0" w:color="auto"/>
        <w:left w:val="none" w:sz="0" w:space="0" w:color="auto"/>
        <w:bottom w:val="none" w:sz="0" w:space="0" w:color="auto"/>
        <w:right w:val="none" w:sz="0" w:space="0" w:color="auto"/>
      </w:divBdr>
    </w:div>
    <w:div w:id="1830051361">
      <w:bodyDiv w:val="1"/>
      <w:marLeft w:val="0"/>
      <w:marRight w:val="0"/>
      <w:marTop w:val="0"/>
      <w:marBottom w:val="0"/>
      <w:divBdr>
        <w:top w:val="none" w:sz="0" w:space="0" w:color="auto"/>
        <w:left w:val="none" w:sz="0" w:space="0" w:color="auto"/>
        <w:bottom w:val="none" w:sz="0" w:space="0" w:color="auto"/>
        <w:right w:val="none" w:sz="0" w:space="0" w:color="auto"/>
      </w:divBdr>
    </w:div>
    <w:div w:id="2060519568">
      <w:bodyDiv w:val="1"/>
      <w:marLeft w:val="0"/>
      <w:marRight w:val="0"/>
      <w:marTop w:val="0"/>
      <w:marBottom w:val="0"/>
      <w:divBdr>
        <w:top w:val="none" w:sz="0" w:space="0" w:color="auto"/>
        <w:left w:val="none" w:sz="0" w:space="0" w:color="auto"/>
        <w:bottom w:val="none" w:sz="0" w:space="0" w:color="auto"/>
        <w:right w:val="none" w:sz="0" w:space="0" w:color="auto"/>
      </w:divBdr>
    </w:div>
    <w:div w:id="206406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ops@ops.mosina.pl" TargetMode="External"/><Relationship Id="rId18" Type="http://schemas.openxmlformats.org/officeDocument/2006/relationships/hyperlink" Target="https://samorzad.gov.pl/web/mops-rumia/kontakt2"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grazyna.sujecka.rula@gmail.com"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amorzad.gov.pl/web/mops-rumia/kontakt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mops.rumia.pl" TargetMode="External"/><Relationship Id="rId5" Type="http://schemas.openxmlformats.org/officeDocument/2006/relationships/webSettings" Target="webSettings.xml"/><Relationship Id="rId15" Type="http://schemas.openxmlformats.org/officeDocument/2006/relationships/hyperlink" Target="mailto:sekretariat@mops.rumia.pl" TargetMode="External"/><Relationship Id="rId23" Type="http://schemas.openxmlformats.org/officeDocument/2006/relationships/theme" Target="theme/theme1.xml"/><Relationship Id="rId10" Type="http://schemas.openxmlformats.org/officeDocument/2006/relationships/hyperlink" Target="mailto:sekretariat@mops.rumi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puap.gov.pl/" TargetMode="External"/><Relationship Id="rId14" Type="http://schemas.openxmlformats.org/officeDocument/2006/relationships/hyperlink" Target="https://epua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41DAF-6C7A-4A5D-B428-885102358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79</Pages>
  <Words>28606</Words>
  <Characters>171639</Characters>
  <Application>Microsoft Office Word</Application>
  <DocSecurity>0</DocSecurity>
  <Lines>1430</Lines>
  <Paragraphs>399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Rumia, dnia ………2011r</vt:lpstr>
      <vt:lpstr>Rumia, dnia ………2011r</vt:lpstr>
    </vt:vector>
  </TitlesOfParts>
  <Company>Z LICENCJA</Company>
  <LinksUpToDate>false</LinksUpToDate>
  <CharactersWithSpaces>199846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Grazyna S-R</cp:lastModifiedBy>
  <cp:revision>122</cp:revision>
  <cp:lastPrinted>2022-06-10T10:33:00Z</cp:lastPrinted>
  <dcterms:created xsi:type="dcterms:W3CDTF">2025-05-28T20:34:00Z</dcterms:created>
  <dcterms:modified xsi:type="dcterms:W3CDTF">2025-11-07T21:21:00Z</dcterms:modified>
</cp:coreProperties>
</file>